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E1F" w:rsidRDefault="00E81E1F">
      <w:pPr>
        <w:spacing w:before="6" w:line="160" w:lineRule="exact"/>
        <w:rPr>
          <w:sz w:val="17"/>
          <w:szCs w:val="17"/>
        </w:rPr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E81E1F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1"/>
              <w:ind w:left="88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pacing w:val="-1"/>
              </w:rPr>
              <w:t>J</w:t>
            </w:r>
            <w:r>
              <w:rPr>
                <w:rFonts w:ascii="Cambria" w:eastAsia="Cambria" w:hAnsi="Cambria" w:cs="Cambria"/>
              </w:rPr>
              <w:t>ou</w:t>
            </w:r>
            <w:r>
              <w:rPr>
                <w:rFonts w:ascii="Cambria" w:eastAsia="Cambria" w:hAnsi="Cambria" w:cs="Cambria"/>
                <w:spacing w:val="2"/>
              </w:rPr>
              <w:t>r</w:t>
            </w:r>
            <w:r>
              <w:rPr>
                <w:rFonts w:ascii="Cambria" w:eastAsia="Cambria" w:hAnsi="Cambria" w:cs="Cambria"/>
                <w:spacing w:val="-1"/>
              </w:rPr>
              <w:t>n</w:t>
            </w:r>
            <w:r>
              <w:rPr>
                <w:rFonts w:ascii="Cambria" w:eastAsia="Cambria" w:hAnsi="Cambria" w:cs="Cambria"/>
                <w:spacing w:val="1"/>
              </w:rPr>
              <w:t>a</w:t>
            </w:r>
            <w:r>
              <w:rPr>
                <w:rFonts w:ascii="Cambria" w:eastAsia="Cambria" w:hAnsi="Cambria" w:cs="Cambria"/>
              </w:rPr>
              <w:t>l</w:t>
            </w:r>
            <w:r>
              <w:rPr>
                <w:rFonts w:ascii="Cambria" w:eastAsia="Cambria" w:hAnsi="Cambria" w:cs="Cambria"/>
                <w:spacing w:val="-6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</w:rPr>
              <w:t>Na</w:t>
            </w:r>
            <w:r>
              <w:rPr>
                <w:rFonts w:ascii="Cambria" w:eastAsia="Cambria" w:hAnsi="Cambria" w:cs="Cambria"/>
              </w:rPr>
              <w:t>m</w:t>
            </w:r>
            <w:r>
              <w:rPr>
                <w:rFonts w:ascii="Cambria" w:eastAsia="Cambria" w:hAnsi="Cambria" w:cs="Cambria"/>
                <w:spacing w:val="-1"/>
              </w:rPr>
              <w:t>e</w:t>
            </w:r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D6531E">
            <w:pPr>
              <w:spacing w:before="10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hyperlink r:id="rId7"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As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>i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an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 xml:space="preserve"> 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J</w:t>
              </w:r>
              <w:r w:rsidR="008E064D">
                <w:rPr>
                  <w:rFonts w:ascii="Calibri" w:eastAsia="Calibri" w:hAnsi="Calibri" w:cs="Calibri"/>
                  <w:color w:val="0000FF"/>
                  <w:spacing w:val="1"/>
                  <w:sz w:val="22"/>
                  <w:szCs w:val="22"/>
                  <w:u w:val="single" w:color="0000FF"/>
                </w:rPr>
                <w:t>o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>u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r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>n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 xml:space="preserve">al </w:t>
              </w:r>
              <w:r w:rsidR="008E064D">
                <w:rPr>
                  <w:rFonts w:ascii="Calibri" w:eastAsia="Calibri" w:hAnsi="Calibri" w:cs="Calibri"/>
                  <w:color w:val="0000FF"/>
                  <w:spacing w:val="1"/>
                  <w:sz w:val="22"/>
                  <w:szCs w:val="22"/>
                  <w:u w:val="single" w:color="0000FF"/>
                </w:rPr>
                <w:t>o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f</w:t>
              </w:r>
              <w:r w:rsidR="008E064D">
                <w:rPr>
                  <w:rFonts w:ascii="Calibri" w:eastAsia="Calibri" w:hAnsi="Calibri" w:cs="Calibri"/>
                  <w:color w:val="0000FF"/>
                  <w:spacing w:val="-3"/>
                  <w:sz w:val="22"/>
                  <w:szCs w:val="22"/>
                  <w:u w:val="single" w:color="0000FF"/>
                </w:rPr>
                <w:t xml:space="preserve"> 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E</w:t>
              </w:r>
              <w:r w:rsidR="008E064D">
                <w:rPr>
                  <w:rFonts w:ascii="Calibri" w:eastAsia="Calibri" w:hAnsi="Calibri" w:cs="Calibri"/>
                  <w:color w:val="0000FF"/>
                  <w:spacing w:val="-2"/>
                  <w:sz w:val="22"/>
                  <w:szCs w:val="22"/>
                  <w:u w:val="single" w:color="0000FF"/>
                </w:rPr>
                <w:t>c</w:t>
              </w:r>
              <w:r w:rsidR="008E064D">
                <w:rPr>
                  <w:rFonts w:ascii="Calibri" w:eastAsia="Calibri" w:hAnsi="Calibri" w:cs="Calibri"/>
                  <w:color w:val="0000FF"/>
                  <w:spacing w:val="1"/>
                  <w:sz w:val="22"/>
                  <w:szCs w:val="22"/>
                  <w:u w:val="single" w:color="0000FF"/>
                </w:rPr>
                <w:t>o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>no</w:t>
              </w:r>
              <w:r w:rsidR="008E064D">
                <w:rPr>
                  <w:rFonts w:ascii="Calibri" w:eastAsia="Calibri" w:hAnsi="Calibri" w:cs="Calibri"/>
                  <w:color w:val="0000FF"/>
                  <w:spacing w:val="1"/>
                  <w:sz w:val="22"/>
                  <w:szCs w:val="22"/>
                  <w:u w:val="single" w:color="0000FF"/>
                </w:rPr>
                <w:t>m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ic</w:t>
              </w:r>
              <w:r w:rsidR="008E064D">
                <w:rPr>
                  <w:rFonts w:ascii="Calibri" w:eastAsia="Calibri" w:hAnsi="Calibri" w:cs="Calibri"/>
                  <w:color w:val="0000FF"/>
                  <w:spacing w:val="-2"/>
                  <w:sz w:val="22"/>
                  <w:szCs w:val="22"/>
                  <w:u w:val="single" w:color="0000FF"/>
                </w:rPr>
                <w:t>s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, Fi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>n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a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>n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ce</w:t>
              </w:r>
              <w:r w:rsidR="008E064D">
                <w:rPr>
                  <w:rFonts w:ascii="Calibri" w:eastAsia="Calibri" w:hAnsi="Calibri" w:cs="Calibri"/>
                  <w:color w:val="0000FF"/>
                  <w:spacing w:val="1"/>
                  <w:sz w:val="22"/>
                  <w:szCs w:val="22"/>
                  <w:u w:val="single" w:color="0000FF"/>
                </w:rPr>
                <w:t xml:space="preserve"> 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a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>n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d</w:t>
              </w:r>
              <w:r w:rsidR="008E064D">
                <w:rPr>
                  <w:rFonts w:ascii="Calibri" w:eastAsia="Calibri" w:hAnsi="Calibri" w:cs="Calibri"/>
                  <w:color w:val="0000FF"/>
                  <w:spacing w:val="-3"/>
                  <w:sz w:val="22"/>
                  <w:szCs w:val="22"/>
                  <w:u w:val="single" w:color="0000FF"/>
                </w:rPr>
                <w:t xml:space="preserve"> </w:t>
              </w:r>
              <w:r w:rsidR="008E064D">
                <w:rPr>
                  <w:rFonts w:ascii="Calibri" w:eastAsia="Calibri" w:hAnsi="Calibri" w:cs="Calibri"/>
                  <w:color w:val="0000FF"/>
                  <w:spacing w:val="1"/>
                  <w:sz w:val="22"/>
                  <w:szCs w:val="22"/>
                  <w:u w:val="single" w:color="0000FF"/>
                </w:rPr>
                <w:t>M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a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>n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a</w:t>
              </w:r>
              <w:r w:rsidR="008E064D">
                <w:rPr>
                  <w:rFonts w:ascii="Calibri" w:eastAsia="Calibri" w:hAnsi="Calibri" w:cs="Calibri"/>
                  <w:color w:val="0000FF"/>
                  <w:spacing w:val="-1"/>
                  <w:sz w:val="22"/>
                  <w:szCs w:val="22"/>
                  <w:u w:val="single" w:color="0000FF"/>
                </w:rPr>
                <w:t>g</w:t>
              </w:r>
              <w:r w:rsidR="008E064D">
                <w:rPr>
                  <w:rFonts w:ascii="Calibri" w:eastAsia="Calibri" w:hAnsi="Calibri" w:cs="Calibri"/>
                  <w:color w:val="0000FF"/>
                  <w:spacing w:val="-2"/>
                  <w:sz w:val="22"/>
                  <w:szCs w:val="22"/>
                  <w:u w:val="single" w:color="0000FF"/>
                </w:rPr>
                <w:t>e</w:t>
              </w:r>
              <w:r w:rsidR="008E064D">
                <w:rPr>
                  <w:rFonts w:ascii="Calibri" w:eastAsia="Calibri" w:hAnsi="Calibri" w:cs="Calibri"/>
                  <w:color w:val="0000FF"/>
                  <w:spacing w:val="1"/>
                  <w:sz w:val="22"/>
                  <w:szCs w:val="22"/>
                  <w:u w:val="single" w:color="0000FF"/>
                </w:rPr>
                <w:t>m</w:t>
              </w:r>
              <w:r w:rsidR="008E064D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 w:color="0000FF"/>
                </w:rPr>
                <w:t>ent</w:t>
              </w:r>
            </w:hyperlink>
          </w:p>
        </w:tc>
      </w:tr>
      <w:tr w:rsidR="00E81E1F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1"/>
              <w:ind w:left="88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pacing w:val="1"/>
              </w:rPr>
              <w:t>Ma</w:t>
            </w:r>
            <w:r>
              <w:rPr>
                <w:rFonts w:ascii="Cambria" w:eastAsia="Cambria" w:hAnsi="Cambria" w:cs="Cambria"/>
                <w:spacing w:val="-1"/>
              </w:rPr>
              <w:t>n</w:t>
            </w:r>
            <w:r>
              <w:rPr>
                <w:rFonts w:ascii="Cambria" w:eastAsia="Cambria" w:hAnsi="Cambria" w:cs="Cambria"/>
              </w:rPr>
              <w:t>u</w:t>
            </w:r>
            <w:r>
              <w:rPr>
                <w:rFonts w:ascii="Cambria" w:eastAsia="Cambria" w:hAnsi="Cambria" w:cs="Cambria"/>
                <w:spacing w:val="1"/>
              </w:rPr>
              <w:t>sc</w:t>
            </w:r>
            <w:r>
              <w:rPr>
                <w:rFonts w:ascii="Cambria" w:eastAsia="Cambria" w:hAnsi="Cambria" w:cs="Cambria"/>
                <w:spacing w:val="-1"/>
              </w:rPr>
              <w:t>r</w:t>
            </w:r>
            <w:r>
              <w:rPr>
                <w:rFonts w:ascii="Cambria" w:eastAsia="Cambria" w:hAnsi="Cambria" w:cs="Cambria"/>
              </w:rPr>
              <w:t>ipt</w:t>
            </w:r>
            <w:r>
              <w:rPr>
                <w:rFonts w:ascii="Cambria" w:eastAsia="Cambria" w:hAnsi="Cambria" w:cs="Cambria"/>
                <w:spacing w:val="-11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</w:rPr>
              <w:t>N</w:t>
            </w:r>
            <w:r>
              <w:rPr>
                <w:rFonts w:ascii="Cambria" w:eastAsia="Cambria" w:hAnsi="Cambria" w:cs="Cambria"/>
              </w:rPr>
              <w:t>u</w:t>
            </w:r>
            <w:r>
              <w:rPr>
                <w:rFonts w:ascii="Cambria" w:eastAsia="Cambria" w:hAnsi="Cambria" w:cs="Cambria"/>
                <w:spacing w:val="3"/>
              </w:rPr>
              <w:t>m</w:t>
            </w:r>
            <w:r>
              <w:rPr>
                <w:rFonts w:ascii="Cambria" w:eastAsia="Cambria" w:hAnsi="Cambria" w:cs="Cambria"/>
                <w:spacing w:val="1"/>
              </w:rPr>
              <w:t>b</w:t>
            </w:r>
            <w:r>
              <w:rPr>
                <w:rFonts w:ascii="Cambria" w:eastAsia="Cambria" w:hAnsi="Cambria" w:cs="Cambria"/>
                <w:spacing w:val="-1"/>
              </w:rPr>
              <w:t>er</w:t>
            </w:r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29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M</w:t>
            </w:r>
            <w:r>
              <w:rPr>
                <w:rFonts w:ascii="Cambria" w:eastAsia="Cambria" w:hAnsi="Cambria" w:cs="Cambria"/>
                <w:b/>
                <w:spacing w:val="-1"/>
              </w:rPr>
              <w:t>s</w:t>
            </w:r>
            <w:r>
              <w:rPr>
                <w:rFonts w:ascii="Cambria" w:eastAsia="Cambria" w:hAnsi="Cambria" w:cs="Cambria"/>
                <w:b/>
              </w:rPr>
              <w:t>_A</w:t>
            </w:r>
            <w:r>
              <w:rPr>
                <w:rFonts w:ascii="Cambria" w:eastAsia="Cambria" w:hAnsi="Cambria" w:cs="Cambria"/>
                <w:b/>
                <w:spacing w:val="2"/>
              </w:rPr>
              <w:t>J</w:t>
            </w:r>
            <w:r>
              <w:rPr>
                <w:rFonts w:ascii="Cambria" w:eastAsia="Cambria" w:hAnsi="Cambria" w:cs="Cambria"/>
                <w:b/>
              </w:rPr>
              <w:t>E</w:t>
            </w:r>
            <w:r>
              <w:rPr>
                <w:rFonts w:ascii="Cambria" w:eastAsia="Cambria" w:hAnsi="Cambria" w:cs="Cambria"/>
                <w:b/>
                <w:spacing w:val="1"/>
              </w:rPr>
              <w:t>F</w:t>
            </w:r>
            <w:r>
              <w:rPr>
                <w:rFonts w:ascii="Cambria" w:eastAsia="Cambria" w:hAnsi="Cambria" w:cs="Cambria"/>
                <w:b/>
              </w:rPr>
              <w:t>M_</w:t>
            </w:r>
            <w:r>
              <w:rPr>
                <w:rFonts w:ascii="Cambria" w:eastAsia="Cambria" w:hAnsi="Cambria" w:cs="Cambria"/>
                <w:b/>
                <w:spacing w:val="2"/>
              </w:rPr>
              <w:t>2</w:t>
            </w:r>
            <w:r>
              <w:rPr>
                <w:rFonts w:ascii="Cambria" w:eastAsia="Cambria" w:hAnsi="Cambria" w:cs="Cambria"/>
                <w:b/>
              </w:rPr>
              <w:t>0</w:t>
            </w:r>
            <w:r>
              <w:rPr>
                <w:rFonts w:ascii="Cambria" w:eastAsia="Cambria" w:hAnsi="Cambria" w:cs="Cambria"/>
                <w:b/>
                <w:spacing w:val="-1"/>
              </w:rPr>
              <w:t>5</w:t>
            </w:r>
            <w:r>
              <w:rPr>
                <w:rFonts w:ascii="Cambria" w:eastAsia="Cambria" w:hAnsi="Cambria" w:cs="Cambria"/>
                <w:b/>
              </w:rPr>
              <w:t>5</w:t>
            </w:r>
          </w:p>
        </w:tc>
      </w:tr>
      <w:tr w:rsidR="00E81E1F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1"/>
              <w:ind w:left="88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</w:t>
            </w:r>
            <w:r>
              <w:rPr>
                <w:rFonts w:ascii="Cambria" w:eastAsia="Cambria" w:hAnsi="Cambria" w:cs="Cambria"/>
                <w:spacing w:val="-1"/>
              </w:rPr>
              <w:t>i</w:t>
            </w:r>
            <w:r>
              <w:rPr>
                <w:rFonts w:ascii="Cambria" w:eastAsia="Cambria" w:hAnsi="Cambria" w:cs="Cambria"/>
              </w:rPr>
              <w:t>t</w:t>
            </w:r>
            <w:r>
              <w:rPr>
                <w:rFonts w:ascii="Cambria" w:eastAsia="Cambria" w:hAnsi="Cambria" w:cs="Cambria"/>
                <w:spacing w:val="1"/>
              </w:rPr>
              <w:t>l</w:t>
            </w:r>
            <w:r>
              <w:rPr>
                <w:rFonts w:ascii="Cambria" w:eastAsia="Cambria" w:hAnsi="Cambria" w:cs="Cambria"/>
              </w:rPr>
              <w:t>e</w:t>
            </w:r>
            <w:r>
              <w:rPr>
                <w:rFonts w:ascii="Cambria" w:eastAsia="Cambria" w:hAnsi="Cambria" w:cs="Cambria"/>
                <w:spacing w:val="-4"/>
              </w:rPr>
              <w:t xml:space="preserve"> </w:t>
            </w:r>
            <w:r>
              <w:rPr>
                <w:rFonts w:ascii="Cambria" w:eastAsia="Cambria" w:hAnsi="Cambria" w:cs="Cambria"/>
              </w:rPr>
              <w:t>of</w:t>
            </w:r>
            <w:r>
              <w:rPr>
                <w:rFonts w:ascii="Cambria" w:eastAsia="Cambria" w:hAnsi="Cambria" w:cs="Cambria"/>
                <w:spacing w:val="-3"/>
              </w:rPr>
              <w:t xml:space="preserve"> </w:t>
            </w:r>
            <w:r>
              <w:rPr>
                <w:rFonts w:ascii="Cambria" w:eastAsia="Cambria" w:hAnsi="Cambria" w:cs="Cambria"/>
              </w:rPr>
              <w:t>t</w:t>
            </w:r>
            <w:r>
              <w:rPr>
                <w:rFonts w:ascii="Cambria" w:eastAsia="Cambria" w:hAnsi="Cambria" w:cs="Cambria"/>
                <w:spacing w:val="3"/>
              </w:rPr>
              <w:t>h</w:t>
            </w:r>
            <w:r>
              <w:rPr>
                <w:rFonts w:ascii="Cambria" w:eastAsia="Cambria" w:hAnsi="Cambria" w:cs="Cambria"/>
              </w:rPr>
              <w:t>e</w:t>
            </w:r>
            <w:r>
              <w:rPr>
                <w:rFonts w:ascii="Cambria" w:eastAsia="Cambria" w:hAnsi="Cambria" w:cs="Cambria"/>
                <w:spacing w:val="-5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</w:rPr>
              <w:t>M</w:t>
            </w:r>
            <w:r>
              <w:rPr>
                <w:rFonts w:ascii="Cambria" w:eastAsia="Cambria" w:hAnsi="Cambria" w:cs="Cambria"/>
                <w:spacing w:val="3"/>
              </w:rPr>
              <w:t>a</w:t>
            </w:r>
            <w:r>
              <w:rPr>
                <w:rFonts w:ascii="Cambria" w:eastAsia="Cambria" w:hAnsi="Cambria" w:cs="Cambria"/>
                <w:spacing w:val="-1"/>
              </w:rPr>
              <w:t>n</w:t>
            </w:r>
            <w:r>
              <w:rPr>
                <w:rFonts w:ascii="Cambria" w:eastAsia="Cambria" w:hAnsi="Cambria" w:cs="Cambria"/>
              </w:rPr>
              <w:t>u</w:t>
            </w:r>
            <w:r>
              <w:rPr>
                <w:rFonts w:ascii="Cambria" w:eastAsia="Cambria" w:hAnsi="Cambria" w:cs="Cambria"/>
                <w:spacing w:val="1"/>
              </w:rPr>
              <w:t>sc</w:t>
            </w:r>
            <w:r>
              <w:rPr>
                <w:rFonts w:ascii="Cambria" w:eastAsia="Cambria" w:hAnsi="Cambria" w:cs="Cambria"/>
                <w:spacing w:val="-1"/>
              </w:rPr>
              <w:t>r</w:t>
            </w:r>
            <w:r>
              <w:rPr>
                <w:rFonts w:ascii="Cambria" w:eastAsia="Cambria" w:hAnsi="Cambria" w:cs="Cambria"/>
              </w:rPr>
              <w:t>ip</w:t>
            </w:r>
            <w:r>
              <w:rPr>
                <w:rFonts w:ascii="Cambria" w:eastAsia="Cambria" w:hAnsi="Cambria" w:cs="Cambria"/>
                <w:spacing w:val="-1"/>
              </w:rPr>
              <w:t>t</w:t>
            </w:r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E81E1F">
            <w:pPr>
              <w:spacing w:before="10" w:line="200" w:lineRule="exact"/>
            </w:pPr>
          </w:p>
          <w:p w:rsidR="00E81E1F" w:rsidRDefault="008E064D">
            <w:pPr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pacing w:val="1"/>
              </w:rPr>
              <w:t>Su</w:t>
            </w:r>
            <w:r>
              <w:rPr>
                <w:rFonts w:ascii="Cambria" w:eastAsia="Cambria" w:hAnsi="Cambria" w:cs="Cambria"/>
                <w:b/>
              </w:rPr>
              <w:t>s</w:t>
            </w:r>
            <w:r>
              <w:rPr>
                <w:rFonts w:ascii="Cambria" w:eastAsia="Cambria" w:hAnsi="Cambria" w:cs="Cambria"/>
                <w:b/>
                <w:spacing w:val="-1"/>
              </w:rPr>
              <w:t>ta</w:t>
            </w:r>
            <w:r>
              <w:rPr>
                <w:rFonts w:ascii="Cambria" w:eastAsia="Cambria" w:hAnsi="Cambria" w:cs="Cambria"/>
                <w:b/>
              </w:rPr>
              <w:t>i</w:t>
            </w:r>
            <w:r>
              <w:rPr>
                <w:rFonts w:ascii="Cambria" w:eastAsia="Cambria" w:hAnsi="Cambria" w:cs="Cambria"/>
                <w:b/>
                <w:spacing w:val="2"/>
              </w:rPr>
              <w:t>n</w:t>
            </w:r>
            <w:r>
              <w:rPr>
                <w:rFonts w:ascii="Cambria" w:eastAsia="Cambria" w:hAnsi="Cambria" w:cs="Cambria"/>
                <w:b/>
                <w:spacing w:val="-1"/>
              </w:rPr>
              <w:t>a</w:t>
            </w:r>
            <w:r>
              <w:rPr>
                <w:rFonts w:ascii="Cambria" w:eastAsia="Cambria" w:hAnsi="Cambria" w:cs="Cambria"/>
                <w:b/>
              </w:rPr>
              <w:t>b</w:t>
            </w:r>
            <w:r>
              <w:rPr>
                <w:rFonts w:ascii="Cambria" w:eastAsia="Cambria" w:hAnsi="Cambria" w:cs="Cambria"/>
                <w:b/>
                <w:spacing w:val="1"/>
              </w:rPr>
              <w:t>l</w:t>
            </w:r>
            <w:r>
              <w:rPr>
                <w:rFonts w:ascii="Cambria" w:eastAsia="Cambria" w:hAnsi="Cambria" w:cs="Cambria"/>
                <w:b/>
              </w:rPr>
              <w:t>e</w:t>
            </w:r>
            <w:r>
              <w:rPr>
                <w:rFonts w:ascii="Cambria" w:eastAsia="Cambria" w:hAnsi="Cambria" w:cs="Cambria"/>
                <w:b/>
                <w:spacing w:val="-12"/>
              </w:rPr>
              <w:t xml:space="preserve"> </w:t>
            </w:r>
            <w:r>
              <w:rPr>
                <w:rFonts w:ascii="Cambria" w:eastAsia="Cambria" w:hAnsi="Cambria" w:cs="Cambria"/>
                <w:b/>
                <w:spacing w:val="1"/>
              </w:rPr>
              <w:t>Suppl</w:t>
            </w:r>
            <w:r>
              <w:rPr>
                <w:rFonts w:ascii="Cambria" w:eastAsia="Cambria" w:hAnsi="Cambria" w:cs="Cambria"/>
                <w:b/>
              </w:rPr>
              <w:t>y</w:t>
            </w:r>
            <w:r>
              <w:rPr>
                <w:rFonts w:ascii="Cambria" w:eastAsia="Cambria" w:hAnsi="Cambria" w:cs="Cambria"/>
                <w:b/>
                <w:spacing w:val="-7"/>
              </w:rPr>
              <w:t xml:space="preserve"> </w:t>
            </w:r>
            <w:r>
              <w:rPr>
                <w:rFonts w:ascii="Cambria" w:eastAsia="Cambria" w:hAnsi="Cambria" w:cs="Cambria"/>
                <w:b/>
                <w:spacing w:val="1"/>
              </w:rPr>
              <w:t>Ch</w:t>
            </w:r>
            <w:r>
              <w:rPr>
                <w:rFonts w:ascii="Cambria" w:eastAsia="Cambria" w:hAnsi="Cambria" w:cs="Cambria"/>
                <w:b/>
                <w:spacing w:val="-1"/>
              </w:rPr>
              <w:t>a</w:t>
            </w:r>
            <w:r>
              <w:rPr>
                <w:rFonts w:ascii="Cambria" w:eastAsia="Cambria" w:hAnsi="Cambria" w:cs="Cambria"/>
                <w:b/>
              </w:rPr>
              <w:t>in</w:t>
            </w:r>
            <w:r>
              <w:rPr>
                <w:rFonts w:ascii="Cambria" w:eastAsia="Cambria" w:hAnsi="Cambria" w:cs="Cambria"/>
                <w:b/>
                <w:spacing w:val="-2"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>M</w:t>
            </w:r>
            <w:r>
              <w:rPr>
                <w:rFonts w:ascii="Cambria" w:eastAsia="Cambria" w:hAnsi="Cambria" w:cs="Cambria"/>
                <w:b/>
                <w:spacing w:val="-2"/>
              </w:rPr>
              <w:t>a</w:t>
            </w:r>
            <w:r>
              <w:rPr>
                <w:rFonts w:ascii="Cambria" w:eastAsia="Cambria" w:hAnsi="Cambria" w:cs="Cambria"/>
                <w:b/>
                <w:spacing w:val="2"/>
              </w:rPr>
              <w:t>n</w:t>
            </w:r>
            <w:r>
              <w:rPr>
                <w:rFonts w:ascii="Cambria" w:eastAsia="Cambria" w:hAnsi="Cambria" w:cs="Cambria"/>
                <w:b/>
                <w:spacing w:val="-1"/>
              </w:rPr>
              <w:t>a</w:t>
            </w:r>
            <w:r>
              <w:rPr>
                <w:rFonts w:ascii="Cambria" w:eastAsia="Cambria" w:hAnsi="Cambria" w:cs="Cambria"/>
                <w:b/>
                <w:spacing w:val="2"/>
              </w:rPr>
              <w:t>g</w:t>
            </w:r>
            <w:r>
              <w:rPr>
                <w:rFonts w:ascii="Cambria" w:eastAsia="Cambria" w:hAnsi="Cambria" w:cs="Cambria"/>
                <w:b/>
              </w:rPr>
              <w:t>eme</w:t>
            </w:r>
            <w:r>
              <w:rPr>
                <w:rFonts w:ascii="Cambria" w:eastAsia="Cambria" w:hAnsi="Cambria" w:cs="Cambria"/>
                <w:b/>
                <w:spacing w:val="2"/>
              </w:rPr>
              <w:t>n</w:t>
            </w:r>
            <w:r>
              <w:rPr>
                <w:rFonts w:ascii="Cambria" w:eastAsia="Cambria" w:hAnsi="Cambria" w:cs="Cambria"/>
                <w:b/>
              </w:rPr>
              <w:t>t</w:t>
            </w:r>
            <w:r>
              <w:rPr>
                <w:rFonts w:ascii="Cambria" w:eastAsia="Cambria" w:hAnsi="Cambria" w:cs="Cambria"/>
                <w:b/>
                <w:spacing w:val="-14"/>
              </w:rPr>
              <w:t xml:space="preserve"> </w:t>
            </w:r>
            <w:r>
              <w:rPr>
                <w:rFonts w:ascii="Cambria" w:eastAsia="Cambria" w:hAnsi="Cambria" w:cs="Cambria"/>
                <w:b/>
                <w:spacing w:val="2"/>
              </w:rPr>
              <w:t>i</w:t>
            </w:r>
            <w:r>
              <w:rPr>
                <w:rFonts w:ascii="Cambria" w:eastAsia="Cambria" w:hAnsi="Cambria" w:cs="Cambria"/>
                <w:b/>
              </w:rPr>
              <w:t>n</w:t>
            </w:r>
            <w:r>
              <w:rPr>
                <w:rFonts w:ascii="Cambria" w:eastAsia="Cambria" w:hAnsi="Cambria" w:cs="Cambria"/>
                <w:b/>
                <w:spacing w:val="-3"/>
              </w:rPr>
              <w:t xml:space="preserve"> </w:t>
            </w:r>
            <w:r>
              <w:rPr>
                <w:rFonts w:ascii="Cambria" w:eastAsia="Cambria" w:hAnsi="Cambria" w:cs="Cambria"/>
                <w:b/>
                <w:spacing w:val="1"/>
              </w:rPr>
              <w:t>S</w:t>
            </w:r>
            <w:r>
              <w:rPr>
                <w:rFonts w:ascii="Cambria" w:eastAsia="Cambria" w:hAnsi="Cambria" w:cs="Cambria"/>
                <w:b/>
              </w:rPr>
              <w:t>out</w:t>
            </w:r>
            <w:r>
              <w:rPr>
                <w:rFonts w:ascii="Cambria" w:eastAsia="Cambria" w:hAnsi="Cambria" w:cs="Cambria"/>
                <w:b/>
                <w:spacing w:val="1"/>
              </w:rPr>
              <w:t>h</w:t>
            </w:r>
            <w:r>
              <w:rPr>
                <w:rFonts w:ascii="Cambria" w:eastAsia="Cambria" w:hAnsi="Cambria" w:cs="Cambria"/>
                <w:b/>
                <w:spacing w:val="2"/>
              </w:rPr>
              <w:t>e</w:t>
            </w:r>
            <w:r>
              <w:rPr>
                <w:rFonts w:ascii="Cambria" w:eastAsia="Cambria" w:hAnsi="Cambria" w:cs="Cambria"/>
                <w:b/>
                <w:spacing w:val="-1"/>
              </w:rPr>
              <w:t>a</w:t>
            </w:r>
            <w:r>
              <w:rPr>
                <w:rFonts w:ascii="Cambria" w:eastAsia="Cambria" w:hAnsi="Cambria" w:cs="Cambria"/>
                <w:b/>
                <w:spacing w:val="2"/>
              </w:rPr>
              <w:t>s</w:t>
            </w:r>
            <w:r>
              <w:rPr>
                <w:rFonts w:ascii="Cambria" w:eastAsia="Cambria" w:hAnsi="Cambria" w:cs="Cambria"/>
                <w:b/>
              </w:rPr>
              <w:t>t</w:t>
            </w:r>
            <w:r>
              <w:rPr>
                <w:rFonts w:ascii="Cambria" w:eastAsia="Cambria" w:hAnsi="Cambria" w:cs="Cambria"/>
                <w:b/>
                <w:spacing w:val="-8"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>As</w:t>
            </w:r>
            <w:r>
              <w:rPr>
                <w:rFonts w:ascii="Cambria" w:eastAsia="Cambria" w:hAnsi="Cambria" w:cs="Cambria"/>
                <w:b/>
                <w:spacing w:val="-1"/>
              </w:rPr>
              <w:t>i</w:t>
            </w:r>
            <w:r>
              <w:rPr>
                <w:rFonts w:ascii="Cambria" w:eastAsia="Cambria" w:hAnsi="Cambria" w:cs="Cambria"/>
                <w:b/>
                <w:spacing w:val="1"/>
              </w:rPr>
              <w:t>a</w:t>
            </w:r>
            <w:r>
              <w:rPr>
                <w:rFonts w:ascii="Cambria" w:eastAsia="Cambria" w:hAnsi="Cambria" w:cs="Cambria"/>
                <w:b/>
              </w:rPr>
              <w:t>n</w:t>
            </w:r>
            <w:r>
              <w:rPr>
                <w:rFonts w:ascii="Cambria" w:eastAsia="Cambria" w:hAnsi="Cambria" w:cs="Cambria"/>
                <w:b/>
                <w:spacing w:val="-4"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>M</w:t>
            </w:r>
            <w:r>
              <w:rPr>
                <w:rFonts w:ascii="Cambria" w:eastAsia="Cambria" w:hAnsi="Cambria" w:cs="Cambria"/>
                <w:b/>
                <w:spacing w:val="-2"/>
              </w:rPr>
              <w:t>a</w:t>
            </w:r>
            <w:r>
              <w:rPr>
                <w:rFonts w:ascii="Cambria" w:eastAsia="Cambria" w:hAnsi="Cambria" w:cs="Cambria"/>
                <w:b/>
              </w:rPr>
              <w:t>n</w:t>
            </w:r>
            <w:r>
              <w:rPr>
                <w:rFonts w:ascii="Cambria" w:eastAsia="Cambria" w:hAnsi="Cambria" w:cs="Cambria"/>
                <w:b/>
                <w:spacing w:val="1"/>
              </w:rPr>
              <w:t>u</w:t>
            </w:r>
            <w:r>
              <w:rPr>
                <w:rFonts w:ascii="Cambria" w:eastAsia="Cambria" w:hAnsi="Cambria" w:cs="Cambria"/>
                <w:b/>
                <w:spacing w:val="2"/>
              </w:rPr>
              <w:t>f</w:t>
            </w:r>
            <w:r>
              <w:rPr>
                <w:rFonts w:ascii="Cambria" w:eastAsia="Cambria" w:hAnsi="Cambria" w:cs="Cambria"/>
                <w:b/>
                <w:spacing w:val="-1"/>
              </w:rPr>
              <w:t>a</w:t>
            </w:r>
            <w:r>
              <w:rPr>
                <w:rFonts w:ascii="Cambria" w:eastAsia="Cambria" w:hAnsi="Cambria" w:cs="Cambria"/>
                <w:b/>
                <w:spacing w:val="2"/>
              </w:rPr>
              <w:t>c</w:t>
            </w:r>
            <w:r>
              <w:rPr>
                <w:rFonts w:ascii="Cambria" w:eastAsia="Cambria" w:hAnsi="Cambria" w:cs="Cambria"/>
                <w:b/>
                <w:spacing w:val="-1"/>
              </w:rPr>
              <w:t>t</w:t>
            </w:r>
            <w:r>
              <w:rPr>
                <w:rFonts w:ascii="Cambria" w:eastAsia="Cambria" w:hAnsi="Cambria" w:cs="Cambria"/>
                <w:b/>
                <w:spacing w:val="9"/>
              </w:rPr>
              <w:t>u</w:t>
            </w:r>
            <w:r>
              <w:rPr>
                <w:rFonts w:ascii="Cambria" w:eastAsia="Cambria" w:hAnsi="Cambria" w:cs="Cambria"/>
                <w:b/>
                <w:spacing w:val="-1"/>
              </w:rPr>
              <w:t>r</w:t>
            </w:r>
            <w:r>
              <w:rPr>
                <w:rFonts w:ascii="Cambria" w:eastAsia="Cambria" w:hAnsi="Cambria" w:cs="Cambria"/>
                <w:b/>
              </w:rPr>
              <w:t>i</w:t>
            </w:r>
            <w:r>
              <w:rPr>
                <w:rFonts w:ascii="Cambria" w:eastAsia="Cambria" w:hAnsi="Cambria" w:cs="Cambria"/>
                <w:b/>
                <w:spacing w:val="2"/>
              </w:rPr>
              <w:t>n</w:t>
            </w:r>
            <w:r>
              <w:rPr>
                <w:rFonts w:ascii="Cambria" w:eastAsia="Cambria" w:hAnsi="Cambria" w:cs="Cambria"/>
                <w:b/>
              </w:rPr>
              <w:t>g</w:t>
            </w:r>
          </w:p>
        </w:tc>
      </w:tr>
      <w:tr w:rsidR="00E81E1F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1"/>
              <w:ind w:left="88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Type</w:t>
            </w:r>
            <w:r>
              <w:rPr>
                <w:rFonts w:ascii="Cambria" w:eastAsia="Cambria" w:hAnsi="Cambria" w:cs="Cambria"/>
                <w:spacing w:val="-4"/>
              </w:rPr>
              <w:t xml:space="preserve"> </w:t>
            </w:r>
            <w:r>
              <w:rPr>
                <w:rFonts w:ascii="Cambria" w:eastAsia="Cambria" w:hAnsi="Cambria" w:cs="Cambria"/>
              </w:rPr>
              <w:t>of</w:t>
            </w:r>
            <w:r>
              <w:rPr>
                <w:rFonts w:ascii="Cambria" w:eastAsia="Cambria" w:hAnsi="Cambria" w:cs="Cambria"/>
                <w:spacing w:val="-1"/>
              </w:rPr>
              <w:t xml:space="preserve"> </w:t>
            </w:r>
            <w:r>
              <w:rPr>
                <w:rFonts w:ascii="Cambria" w:eastAsia="Cambria" w:hAnsi="Cambria" w:cs="Cambria"/>
              </w:rPr>
              <w:t>the</w:t>
            </w:r>
            <w:r>
              <w:rPr>
                <w:rFonts w:ascii="Cambria" w:eastAsia="Cambria" w:hAnsi="Cambria" w:cs="Cambria"/>
                <w:spacing w:val="-2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</w:rPr>
              <w:t>A</w:t>
            </w:r>
            <w:r>
              <w:rPr>
                <w:rFonts w:ascii="Cambria" w:eastAsia="Cambria" w:hAnsi="Cambria" w:cs="Cambria"/>
                <w:spacing w:val="-1"/>
              </w:rPr>
              <w:t>r</w:t>
            </w:r>
            <w:r>
              <w:rPr>
                <w:rFonts w:ascii="Cambria" w:eastAsia="Cambria" w:hAnsi="Cambria" w:cs="Cambria"/>
                <w:spacing w:val="2"/>
              </w:rPr>
              <w:t>t</w:t>
            </w:r>
            <w:r>
              <w:rPr>
                <w:rFonts w:ascii="Cambria" w:eastAsia="Cambria" w:hAnsi="Cambria" w:cs="Cambria"/>
              </w:rPr>
              <w:t>i</w:t>
            </w:r>
            <w:r>
              <w:rPr>
                <w:rFonts w:ascii="Cambria" w:eastAsia="Cambria" w:hAnsi="Cambria" w:cs="Cambria"/>
                <w:spacing w:val="1"/>
              </w:rPr>
              <w:t>cl</w:t>
            </w:r>
            <w:r>
              <w:rPr>
                <w:rFonts w:ascii="Cambria" w:eastAsia="Cambria" w:hAnsi="Cambria" w:cs="Cambria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49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Rese</w:t>
            </w:r>
            <w:r>
              <w:rPr>
                <w:rFonts w:ascii="Cambria" w:eastAsia="Cambria" w:hAnsi="Cambria" w:cs="Cambria"/>
                <w:b/>
                <w:spacing w:val="1"/>
              </w:rPr>
              <w:t>a</w:t>
            </w:r>
            <w:r>
              <w:rPr>
                <w:rFonts w:ascii="Cambria" w:eastAsia="Cambria" w:hAnsi="Cambria" w:cs="Cambria"/>
                <w:b/>
                <w:spacing w:val="-1"/>
              </w:rPr>
              <w:t>r</w:t>
            </w:r>
            <w:r>
              <w:rPr>
                <w:rFonts w:ascii="Cambria" w:eastAsia="Cambria" w:hAnsi="Cambria" w:cs="Cambria"/>
                <w:b/>
              </w:rPr>
              <w:t>ch</w:t>
            </w:r>
            <w:r>
              <w:rPr>
                <w:rFonts w:ascii="Cambria" w:eastAsia="Cambria" w:hAnsi="Cambria" w:cs="Cambria"/>
                <w:b/>
                <w:spacing w:val="-8"/>
              </w:rPr>
              <w:t xml:space="preserve"> </w:t>
            </w:r>
            <w:r>
              <w:rPr>
                <w:rFonts w:ascii="Cambria" w:eastAsia="Cambria" w:hAnsi="Cambria" w:cs="Cambria"/>
                <w:b/>
                <w:spacing w:val="2"/>
              </w:rPr>
              <w:t>P</w:t>
            </w:r>
            <w:r>
              <w:rPr>
                <w:rFonts w:ascii="Cambria" w:eastAsia="Cambria" w:hAnsi="Cambria" w:cs="Cambria"/>
                <w:b/>
                <w:spacing w:val="-1"/>
              </w:rPr>
              <w:t>a</w:t>
            </w:r>
            <w:r>
              <w:rPr>
                <w:rFonts w:ascii="Cambria" w:eastAsia="Cambria" w:hAnsi="Cambria" w:cs="Cambria"/>
                <w:b/>
                <w:spacing w:val="1"/>
              </w:rPr>
              <w:t>p</w:t>
            </w:r>
            <w:r>
              <w:rPr>
                <w:rFonts w:ascii="Cambria" w:eastAsia="Cambria" w:hAnsi="Cambria" w:cs="Cambria"/>
                <w:b/>
              </w:rPr>
              <w:t>er</w:t>
            </w:r>
          </w:p>
        </w:tc>
      </w:tr>
    </w:tbl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before="11" w:line="240" w:lineRule="exact"/>
        <w:rPr>
          <w:sz w:val="24"/>
          <w:szCs w:val="24"/>
        </w:rPr>
      </w:pPr>
    </w:p>
    <w:p w:rsidR="00E81E1F" w:rsidRDefault="008E064D">
      <w:pPr>
        <w:spacing w:before="33" w:line="220" w:lineRule="exact"/>
        <w:ind w:left="220"/>
      </w:pPr>
      <w:r>
        <w:rPr>
          <w:b/>
          <w:position w:val="-1"/>
          <w:highlight w:val="yellow"/>
        </w:rPr>
        <w:t>PART</w:t>
      </w:r>
      <w:r>
        <w:rPr>
          <w:b/>
          <w:spacing w:val="44"/>
          <w:position w:val="-1"/>
          <w:highlight w:val="yellow"/>
        </w:rPr>
        <w:t xml:space="preserve"> </w:t>
      </w:r>
      <w:r>
        <w:rPr>
          <w:b/>
          <w:spacing w:val="1"/>
          <w:position w:val="-1"/>
          <w:highlight w:val="yellow"/>
        </w:rPr>
        <w:t>1</w:t>
      </w:r>
      <w:r>
        <w:rPr>
          <w:b/>
          <w:position w:val="-1"/>
          <w:highlight w:val="yellow"/>
        </w:rPr>
        <w:t>:</w:t>
      </w:r>
      <w:r>
        <w:rPr>
          <w:b/>
          <w:position w:val="-1"/>
        </w:rPr>
        <w:t xml:space="preserve"> C</w:t>
      </w:r>
      <w:r>
        <w:rPr>
          <w:b/>
          <w:spacing w:val="4"/>
          <w:position w:val="-1"/>
        </w:rPr>
        <w:t>o</w:t>
      </w:r>
      <w:r>
        <w:rPr>
          <w:b/>
          <w:spacing w:val="-3"/>
          <w:position w:val="-1"/>
        </w:rPr>
        <w:t>mm</w:t>
      </w:r>
      <w:r>
        <w:rPr>
          <w:b/>
          <w:spacing w:val="3"/>
          <w:position w:val="-1"/>
        </w:rPr>
        <w:t>e</w:t>
      </w:r>
      <w:r>
        <w:rPr>
          <w:b/>
          <w:position w:val="-1"/>
        </w:rPr>
        <w:t>nts</w:t>
      </w:r>
    </w:p>
    <w:p w:rsidR="00E81E1F" w:rsidRDefault="00E81E1F">
      <w:pPr>
        <w:spacing w:before="9" w:line="220" w:lineRule="exact"/>
        <w:rPr>
          <w:sz w:val="22"/>
          <w:szCs w:val="2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108"/>
        <w:gridCol w:w="603"/>
        <w:gridCol w:w="7952"/>
        <w:gridCol w:w="694"/>
        <w:gridCol w:w="6445"/>
      </w:tblGrid>
      <w:tr w:rsidR="00E81E1F">
        <w:trPr>
          <w:trHeight w:hRule="exact" w:val="235"/>
        </w:trPr>
        <w:tc>
          <w:tcPr>
            <w:tcW w:w="53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81E1F" w:rsidRDefault="00E81E1F"/>
        </w:tc>
        <w:tc>
          <w:tcPr>
            <w:tcW w:w="9356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102"/>
            </w:pPr>
            <w:r>
              <w:rPr>
                <w:b/>
              </w:rPr>
              <w:t>Re</w:t>
            </w:r>
            <w:r>
              <w:rPr>
                <w:b/>
                <w:spacing w:val="2"/>
              </w:rPr>
              <w:t>v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r’</w:t>
            </w:r>
            <w:r>
              <w:rPr>
                <w:b/>
              </w:rPr>
              <w:t>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ent</w:t>
            </w:r>
          </w:p>
        </w:tc>
        <w:tc>
          <w:tcPr>
            <w:tcW w:w="64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102"/>
            </w:pPr>
            <w:r>
              <w:rPr>
                <w:b/>
              </w:rPr>
              <w:t>Auth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Fe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b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3"/>
              </w:rPr>
              <w:t>c</w:t>
            </w:r>
            <w:r>
              <w:rPr>
                <w:b/>
              </w:rPr>
              <w:t>k</w:t>
            </w:r>
            <w:r>
              <w:rPr>
                <w:b/>
                <w:spacing w:val="-8"/>
              </w:rPr>
              <w:t xml:space="preserve"> </w:t>
            </w:r>
            <w:r>
              <w:rPr>
                <w:spacing w:val="1"/>
              </w:rPr>
              <w:t>(I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1"/>
              </w:rPr>
              <w:t>nd</w:t>
            </w:r>
            <w:r>
              <w:t>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ld</w:t>
            </w:r>
            <w:r>
              <w:rPr>
                <w:spacing w:val="-2"/>
              </w:rPr>
              <w:t xml:space="preserve"> w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/</w:t>
            </w:r>
            <w:r>
              <w:rPr>
                <w:spacing w:val="-1"/>
              </w:rPr>
              <w:t>h</w:t>
            </w:r>
            <w:r>
              <w:t>er</w:t>
            </w:r>
          </w:p>
          <w:p w:rsidR="00E81E1F" w:rsidRDefault="008E064D">
            <w:pPr>
              <w:ind w:left="102"/>
            </w:pP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edb</w:t>
            </w:r>
            <w:r>
              <w:t>a</w:t>
            </w:r>
            <w:r>
              <w:rPr>
                <w:spacing w:val="1"/>
              </w:rPr>
              <w:t>c</w:t>
            </w:r>
            <w:r>
              <w:t>k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t>e)</w:t>
            </w:r>
          </w:p>
        </w:tc>
      </w:tr>
      <w:tr w:rsidR="00E81E1F">
        <w:trPr>
          <w:trHeight w:hRule="exact" w:val="230"/>
        </w:trPr>
        <w:tc>
          <w:tcPr>
            <w:tcW w:w="53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81E1F" w:rsidRDefault="00E81E1F"/>
        </w:tc>
        <w:tc>
          <w:tcPr>
            <w:tcW w:w="108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E81E1F" w:rsidRDefault="00E81E1F"/>
        </w:tc>
        <w:tc>
          <w:tcPr>
            <w:tcW w:w="8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E81E1F" w:rsidRDefault="008E064D">
            <w:pPr>
              <w:ind w:right="-46"/>
            </w:pPr>
            <w:r>
              <w:rPr>
                <w:b/>
              </w:rPr>
              <w:t>Ar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ifici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elli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ence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(</w:t>
            </w:r>
            <w:r>
              <w:rPr>
                <w:b/>
              </w:rPr>
              <w:t>AI)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ene</w:t>
            </w:r>
            <w:r>
              <w:rPr>
                <w:b/>
                <w:spacing w:val="1"/>
              </w:rPr>
              <w:t>rat</w:t>
            </w:r>
            <w:r>
              <w:rPr>
                <w:b/>
              </w:rPr>
              <w:t>ed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iew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4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ric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ly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-5"/>
              </w:rPr>
              <w:t>r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</w:rPr>
              <w:t>h</w:t>
            </w:r>
            <w:r>
              <w:rPr>
                <w:b/>
              </w:rPr>
              <w:t>ib</w:t>
            </w:r>
            <w:r>
              <w:rPr>
                <w:b/>
                <w:spacing w:val="1"/>
              </w:rPr>
              <w:t>it</w:t>
            </w:r>
            <w:r>
              <w:rPr>
                <w:b/>
              </w:rPr>
              <w:t>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E81E1F" w:rsidRDefault="00E81E1F"/>
        </w:tc>
        <w:tc>
          <w:tcPr>
            <w:tcW w:w="64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81E1F" w:rsidRDefault="00E81E1F"/>
        </w:tc>
      </w:tr>
      <w:tr w:rsidR="00E81E1F">
        <w:trPr>
          <w:trHeight w:hRule="exact" w:val="233"/>
        </w:trPr>
        <w:tc>
          <w:tcPr>
            <w:tcW w:w="53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E81E1F"/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E81E1F" w:rsidRDefault="00E81E1F"/>
        </w:tc>
        <w:tc>
          <w:tcPr>
            <w:tcW w:w="603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E81E1F" w:rsidRDefault="008E064D">
            <w:pPr>
              <w:spacing w:line="220" w:lineRule="exact"/>
              <w:ind w:right="-49"/>
            </w:pP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ie</w:t>
            </w:r>
            <w:r>
              <w:rPr>
                <w:b/>
                <w:spacing w:val="-9"/>
              </w:rPr>
              <w:t>w</w:t>
            </w:r>
            <w:r>
              <w:rPr>
                <w:b/>
              </w:rPr>
              <w:t>.</w:t>
            </w:r>
          </w:p>
        </w:tc>
        <w:tc>
          <w:tcPr>
            <w:tcW w:w="8645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E81E1F" w:rsidRDefault="00E81E1F"/>
        </w:tc>
        <w:tc>
          <w:tcPr>
            <w:tcW w:w="64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E81E1F"/>
        </w:tc>
      </w:tr>
      <w:tr w:rsidR="00E81E1F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2" w:line="220" w:lineRule="exact"/>
              <w:ind w:left="460" w:right="230"/>
            </w:pP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f</w:t>
            </w:r>
            <w:r>
              <w:rPr>
                <w:b/>
                <w:spacing w:val="-2"/>
              </w:rPr>
              <w:t>e</w:t>
            </w:r>
            <w:r>
              <w:rPr>
                <w:b/>
              </w:rPr>
              <w:t xml:space="preserve">w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ega</w:t>
            </w:r>
            <w:r>
              <w:rPr>
                <w:b/>
              </w:rPr>
              <w:t>rding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2"/>
              </w:rPr>
              <w:t>im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 xml:space="preserve">nce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2"/>
              </w:rPr>
              <w:t>n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ific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4"/>
              </w:rPr>
              <w:t>o</w:t>
            </w:r>
            <w:r>
              <w:rPr>
                <w:b/>
                <w:spacing w:val="-3"/>
              </w:rPr>
              <w:t>mm</w:t>
            </w:r>
            <w:r>
              <w:rPr>
                <w:b/>
                <w:spacing w:val="2"/>
              </w:rPr>
              <w:t>u</w:t>
            </w:r>
            <w:r>
              <w:rPr>
                <w:b/>
              </w:rPr>
              <w:t>nit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A 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4"/>
              </w:rPr>
              <w:t>i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u</w:t>
            </w:r>
            <w:r>
              <w:rPr>
                <w:b/>
              </w:rPr>
              <w:t>m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3"/>
              </w:rPr>
              <w:t>3</w:t>
            </w:r>
            <w:r>
              <w:rPr>
                <w:b/>
                <w:spacing w:val="1"/>
              </w:rPr>
              <w:t>-</w:t>
            </w:r>
            <w:r>
              <w:rPr>
                <w:b/>
              </w:rPr>
              <w:t>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q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ired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his 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2" w:line="220" w:lineRule="exact"/>
              <w:ind w:left="102" w:right="379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 xml:space="preserve">he 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2"/>
              </w:rPr>
              <w:t>n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r</w:t>
            </w:r>
            <w:r>
              <w:rPr>
                <w:b/>
                <w:spacing w:val="3"/>
              </w:rPr>
              <w:t>e</w:t>
            </w:r>
            <w:r>
              <w:rPr>
                <w:b/>
                <w:spacing w:val="-1"/>
              </w:rPr>
              <w:t>ss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inable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2"/>
              </w:rPr>
              <w:t>u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p</w:t>
            </w:r>
            <w:r>
              <w:rPr>
                <w:b/>
              </w:rPr>
              <w:t>ly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Ch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i</w:t>
            </w:r>
            <w:r>
              <w:rPr>
                <w:b/>
                <w:spacing w:val="2"/>
              </w:rPr>
              <w:t>n</w:t>
            </w:r>
            <w:r>
              <w:rPr>
                <w:b/>
              </w:rPr>
              <w:t>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hich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2"/>
              </w:rPr>
              <w:t>b</w:t>
            </w:r>
            <w:r>
              <w:rPr>
                <w:b/>
              </w:rPr>
              <w:t>urn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ng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ue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 xml:space="preserve">he </w:t>
            </w:r>
            <w:r>
              <w:rPr>
                <w:b/>
                <w:spacing w:val="2"/>
              </w:rPr>
              <w:t>w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rld.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nt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 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ries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5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ut</w:t>
            </w:r>
            <w:r>
              <w:rPr>
                <w:b/>
                <w:spacing w:val="1"/>
              </w:rPr>
              <w:t>h-</w:t>
            </w:r>
            <w:r>
              <w:rPr>
                <w:b/>
                <w:spacing w:val="-1"/>
              </w:rPr>
              <w:t>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t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3"/>
              </w:rPr>
              <w:t>t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ed.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2A0897">
            <w:pPr>
              <w:spacing w:line="220" w:lineRule="exact"/>
              <w:ind w:left="102"/>
            </w:pPr>
            <w:r>
              <w:t>Thank you for your valuable comment. I agree with your comment.</w:t>
            </w:r>
          </w:p>
        </w:tc>
      </w:tr>
      <w:tr w:rsidR="00E81E1F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460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uit</w:t>
            </w:r>
            <w:r>
              <w:rPr>
                <w:b/>
                <w:spacing w:val="-1"/>
              </w:rPr>
              <w:t>a</w:t>
            </w:r>
            <w:r>
              <w:rPr>
                <w:b/>
              </w:rPr>
              <w:t>ble?</w:t>
            </w:r>
          </w:p>
          <w:p w:rsidR="00E81E1F" w:rsidRDefault="008E064D">
            <w:pPr>
              <w:spacing w:before="1"/>
              <w:ind w:left="460"/>
            </w:pPr>
            <w:r>
              <w:rPr>
                <w:b/>
                <w:spacing w:val="1"/>
              </w:rPr>
              <w:t>(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lt</w:t>
            </w:r>
            <w:r>
              <w:rPr>
                <w:b/>
                <w:spacing w:val="-2"/>
              </w:rPr>
              <w:t>e</w:t>
            </w:r>
            <w:r>
              <w:rPr>
                <w:b/>
              </w:rPr>
              <w:t>rn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itle)</w:t>
            </w:r>
          </w:p>
        </w:tc>
        <w:tc>
          <w:tcPr>
            <w:tcW w:w="93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102"/>
              <w:rPr>
                <w:b/>
              </w:rPr>
            </w:pPr>
            <w:r>
              <w:rPr>
                <w:b/>
              </w:rPr>
              <w:t>S</w:t>
            </w:r>
            <w:r>
              <w:rPr>
                <w:b/>
                <w:spacing w:val="3"/>
              </w:rPr>
              <w:t>o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4"/>
              </w:rPr>
              <w:t>i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ov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2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</w:t>
            </w:r>
          </w:p>
          <w:p w:rsidR="00BC528F" w:rsidRDefault="00BC528F" w:rsidP="00BC528F">
            <w:pPr>
              <w:spacing w:line="220" w:lineRule="exact"/>
              <w:ind w:left="102"/>
            </w:pPr>
            <w:r>
              <w:t>S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gg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t>ted</w:t>
            </w:r>
            <w:r>
              <w:rPr>
                <w:spacing w:val="-7"/>
              </w:rPr>
              <w:t xml:space="preserve"> </w:t>
            </w:r>
            <w:r>
              <w:t>tit</w:t>
            </w:r>
            <w:r>
              <w:rPr>
                <w:spacing w:val="-1"/>
              </w:rPr>
              <w:t>l</w:t>
            </w:r>
            <w:r>
              <w:t>e:</w:t>
            </w:r>
          </w:p>
          <w:p w:rsidR="00BC528F" w:rsidRDefault="00BC528F" w:rsidP="00BC528F">
            <w:pPr>
              <w:spacing w:before="1"/>
              <w:ind w:left="102"/>
            </w:pPr>
            <w:r>
              <w:rPr>
                <w:spacing w:val="-1"/>
              </w:rPr>
              <w:t>Ch</w:t>
            </w:r>
            <w:r>
              <w:t>a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c</w:t>
            </w:r>
            <w:r>
              <w:t>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s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1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M</w:t>
            </w:r>
            <w:r>
              <w:rPr>
                <w:spacing w:val="1"/>
              </w:rPr>
              <w:t>anu</w:t>
            </w:r>
            <w:r>
              <w:rPr>
                <w:spacing w:val="-2"/>
              </w:rPr>
              <w:t>f</w:t>
            </w:r>
            <w:r>
              <w:t>a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r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1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</w:t>
            </w:r>
            <w:r>
              <w:t>ta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-9"/>
              </w:rPr>
              <w:t xml:space="preserve"> </w:t>
            </w:r>
            <w:r>
              <w:t>S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pp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h</w:t>
            </w:r>
            <w:r>
              <w:t>ai</w:t>
            </w:r>
            <w:r>
              <w:rPr>
                <w:spacing w:val="1"/>
              </w:rPr>
              <w:t>n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t</w:t>
            </w:r>
            <w:r>
              <w:rPr>
                <w:spacing w:val="8"/>
              </w:rPr>
              <w:t>h</w:t>
            </w:r>
            <w:r>
              <w:rPr>
                <w:spacing w:val="-2"/>
              </w:rPr>
              <w:t>-</w:t>
            </w:r>
            <w:r>
              <w:t>East</w:t>
            </w:r>
          </w:p>
          <w:p w:rsidR="00BC528F" w:rsidRDefault="00BC528F" w:rsidP="00BC528F">
            <w:pPr>
              <w:spacing w:line="220" w:lineRule="exact"/>
              <w:ind w:left="102"/>
            </w:pPr>
            <w:r>
              <w:t>As</w:t>
            </w:r>
            <w:r>
              <w:rPr>
                <w:spacing w:val="-1"/>
              </w:rPr>
              <w:t>i</w:t>
            </w:r>
            <w:r>
              <w:t>a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0897" w:rsidRDefault="002A0897" w:rsidP="002A0897">
            <w:pPr>
              <w:ind w:left="102"/>
            </w:pPr>
            <w:r>
              <w:t xml:space="preserve"> </w:t>
            </w:r>
          </w:p>
          <w:p w:rsidR="002A0897" w:rsidRDefault="002A0897" w:rsidP="002A0897">
            <w:pPr>
              <w:ind w:left="102"/>
            </w:pPr>
            <w:r>
              <w:t>Characterising the Manufacturing Sustainable Supply Chains in South-East</w:t>
            </w:r>
          </w:p>
          <w:p w:rsidR="00E81E1F" w:rsidRDefault="002A0897" w:rsidP="002A0897">
            <w:pPr>
              <w:ind w:left="102"/>
            </w:pPr>
            <w:r>
              <w:t>Asia</w:t>
            </w:r>
          </w:p>
        </w:tc>
      </w:tr>
      <w:tr w:rsidR="00E81E1F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2" w:line="220" w:lineRule="exact"/>
              <w:ind w:left="460" w:right="199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4"/>
              </w:rPr>
              <w:t>o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pr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he</w:t>
            </w:r>
            <w:r>
              <w:rPr>
                <w:b/>
                <w:spacing w:val="2"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e?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 xml:space="preserve">u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iti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(o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s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 xml:space="preserve">s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n?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>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her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463"/>
            </w:pPr>
            <w:r>
              <w:rPr>
                <w:b/>
              </w:rPr>
              <w:t>Ac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ep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ble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2A0897">
            <w:pPr>
              <w:spacing w:line="220" w:lineRule="exact"/>
              <w:ind w:left="102"/>
            </w:pPr>
            <w:r>
              <w:t>Thank you.</w:t>
            </w:r>
          </w:p>
        </w:tc>
      </w:tr>
      <w:tr w:rsidR="00E81E1F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2" w:line="220" w:lineRule="exact"/>
              <w:ind w:left="460" w:right="342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 xml:space="preserve">he 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3"/>
              </w:rPr>
              <w:t>c</w:t>
            </w:r>
            <w:r>
              <w:rPr>
                <w:b/>
              </w:rPr>
              <w:t>ientific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ll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?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 her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102"/>
            </w:pPr>
            <w:r>
              <w:t>Yes</w:t>
            </w:r>
            <w:r w:rsidR="00BC528F">
              <w:t xml:space="preserve">, </w:t>
            </w:r>
            <w:r w:rsidR="00BC528F">
              <w:rPr>
                <w:spacing w:val="-2"/>
              </w:rPr>
              <w:t>A</w:t>
            </w:r>
            <w:r w:rsidR="00BC528F">
              <w:t>c</w:t>
            </w:r>
            <w:r w:rsidR="00BC528F">
              <w:rPr>
                <w:spacing w:val="1"/>
              </w:rPr>
              <w:t>c</w:t>
            </w:r>
            <w:r w:rsidR="00BC528F">
              <w:t>e</w:t>
            </w:r>
            <w:r w:rsidR="00BC528F">
              <w:rPr>
                <w:spacing w:val="1"/>
              </w:rPr>
              <w:t>p</w:t>
            </w:r>
            <w:r w:rsidR="00BC528F">
              <w:t>ta</w:t>
            </w:r>
            <w:r w:rsidR="00BC528F">
              <w:rPr>
                <w:spacing w:val="1"/>
              </w:rPr>
              <w:t>b</w:t>
            </w:r>
            <w:r w:rsidR="00BC528F">
              <w:t>le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2A0897">
            <w:pPr>
              <w:spacing w:line="220" w:lineRule="exact"/>
              <w:ind w:left="102"/>
            </w:pPr>
            <w:r w:rsidRPr="002A0897">
              <w:t>Thank you.</w:t>
            </w:r>
          </w:p>
        </w:tc>
      </w:tr>
      <w:tr w:rsidR="00E81E1F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ind w:left="460" w:right="379"/>
            </w:pPr>
            <w:r>
              <w:rPr>
                <w:b/>
              </w:rPr>
              <w:t>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en</w:t>
            </w:r>
            <w:r>
              <w:rPr>
                <w:b/>
                <w:spacing w:val="2"/>
              </w:rPr>
              <w:t>c</w:t>
            </w:r>
            <w:r>
              <w:rPr>
                <w:b/>
              </w:rPr>
              <w:t>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>ff</w:t>
            </w:r>
            <w:r>
              <w:rPr>
                <w:b/>
              </w:rPr>
              <w:t>icient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nt?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 xml:space="preserve">f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>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 xml:space="preserve">e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iti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2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ev</w:t>
            </w:r>
            <w:r>
              <w:rPr>
                <w:b/>
              </w:rPr>
              <w:t>iew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102"/>
            </w:pPr>
            <w:r>
              <w:t>M</w:t>
            </w:r>
            <w:r>
              <w:rPr>
                <w:spacing w:val="2"/>
              </w:rPr>
              <w:t>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ld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g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v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BC528F" w:rsidRDefault="00BC528F" w:rsidP="00BC528F">
            <w:pPr>
              <w:spacing w:line="220" w:lineRule="exact"/>
              <w:ind w:left="102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7"/>
              </w:rPr>
              <w:t xml:space="preserve"> </w:t>
            </w:r>
            <w:r>
              <w:t>li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m</w:t>
            </w:r>
            <w:r>
              <w:t>all.</w:t>
            </w:r>
          </w:p>
          <w:p w:rsidR="00BC528F" w:rsidRDefault="00BC528F" w:rsidP="00BC528F">
            <w:pPr>
              <w:spacing w:line="220" w:lineRule="exact"/>
              <w:ind w:left="102"/>
            </w:pPr>
            <w: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su</w:t>
            </w:r>
            <w:r>
              <w:t>ch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op</w:t>
            </w:r>
            <w:r>
              <w:t>ic</w:t>
            </w:r>
            <w:r>
              <w:rPr>
                <w:spacing w:val="-4"/>
              </w:rPr>
              <w:t xml:space="preserve"> </w:t>
            </w:r>
            <w:r>
              <w:t xml:space="preserve">a </w:t>
            </w:r>
            <w:r>
              <w:rPr>
                <w:spacing w:val="1"/>
              </w:rPr>
              <w:t>b</w:t>
            </w:r>
            <w:r>
              <w:t>i</w:t>
            </w:r>
            <w:r>
              <w:rPr>
                <w:spacing w:val="-1"/>
              </w:rPr>
              <w:t>gg</w:t>
            </w:r>
            <w:r>
              <w:rPr>
                <w:spacing w:val="3"/>
              </w:rPr>
              <w:t>e</w:t>
            </w:r>
            <w:r>
              <w:t>r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6"/>
              </w:rPr>
              <w:t xml:space="preserve"> </w:t>
            </w:r>
            <w:r>
              <w:t>li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c</w:t>
            </w:r>
            <w:r>
              <w:t>te</w:t>
            </w:r>
            <w:r>
              <w:rPr>
                <w:spacing w:val="1"/>
              </w:rPr>
              <w:t>d</w:t>
            </w:r>
            <w: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2A0897">
            <w:pPr>
              <w:spacing w:before="1"/>
              <w:ind w:left="102"/>
            </w:pPr>
            <w:r>
              <w:t>Ok. I will provide.</w:t>
            </w:r>
          </w:p>
        </w:tc>
      </w:tr>
      <w:tr w:rsidR="00E81E1F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before="2" w:line="220" w:lineRule="exact"/>
              <w:ind w:left="460" w:right="363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3"/>
              </w:rPr>
              <w:t>g</w:t>
            </w:r>
            <w:r>
              <w:rPr>
                <w:b/>
              </w:rPr>
              <w:t>e/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l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2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ble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rly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n</w:t>
            </w:r>
            <w:r>
              <w:rPr>
                <w:b/>
              </w:rPr>
              <w:t>ic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?</w:t>
            </w:r>
          </w:p>
        </w:tc>
        <w:tc>
          <w:tcPr>
            <w:tcW w:w="93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102"/>
            </w:pPr>
            <w:r>
              <w:t>Yes</w:t>
            </w:r>
            <w:r w:rsidR="00BC528F">
              <w:t xml:space="preserve"> No</w:t>
            </w:r>
            <w:r w:rsidR="00BC528F">
              <w:rPr>
                <w:spacing w:val="-1"/>
              </w:rPr>
              <w:t xml:space="preserve"> </w:t>
            </w:r>
            <w:r w:rsidR="00BC528F">
              <w:t>i</w:t>
            </w:r>
            <w:r w:rsidR="00BC528F">
              <w:rPr>
                <w:spacing w:val="-1"/>
              </w:rPr>
              <w:t>ssu</w:t>
            </w:r>
            <w:r w:rsidR="00BC528F">
              <w:rPr>
                <w:spacing w:val="3"/>
              </w:rPr>
              <w:t>e</w:t>
            </w:r>
            <w:r w:rsidR="00BC528F">
              <w:t>s</w:t>
            </w:r>
            <w:r w:rsidR="00BC528F">
              <w:rPr>
                <w:spacing w:val="-3"/>
              </w:rPr>
              <w:t xml:space="preserve"> </w:t>
            </w:r>
            <w:r w:rsidR="00BC528F">
              <w:rPr>
                <w:spacing w:val="-2"/>
              </w:rPr>
              <w:t>w</w:t>
            </w:r>
            <w:r w:rsidR="00BC528F">
              <w:t>i</w:t>
            </w:r>
            <w:r w:rsidR="00BC528F">
              <w:rPr>
                <w:spacing w:val="2"/>
              </w:rPr>
              <w:t>t</w:t>
            </w:r>
            <w:r w:rsidR="00BC528F">
              <w:t>h</w:t>
            </w:r>
            <w:r w:rsidR="00BC528F">
              <w:rPr>
                <w:spacing w:val="-5"/>
              </w:rPr>
              <w:t xml:space="preserve"> </w:t>
            </w:r>
            <w:r w:rsidR="00BC528F">
              <w:t>t</w:t>
            </w:r>
            <w:r w:rsidR="00BC528F">
              <w:rPr>
                <w:spacing w:val="-1"/>
              </w:rPr>
              <w:t>h</w:t>
            </w:r>
            <w:r w:rsidR="00BC528F">
              <w:t>e</w:t>
            </w:r>
            <w:r w:rsidR="00BC528F">
              <w:rPr>
                <w:spacing w:val="-1"/>
              </w:rPr>
              <w:t xml:space="preserve"> </w:t>
            </w:r>
            <w:r w:rsidR="00BC528F">
              <w:t>l</w:t>
            </w:r>
            <w:r w:rsidR="00BC528F">
              <w:rPr>
                <w:spacing w:val="2"/>
              </w:rPr>
              <w:t>a</w:t>
            </w:r>
            <w:r w:rsidR="00BC528F">
              <w:rPr>
                <w:spacing w:val="1"/>
              </w:rPr>
              <w:t>n</w:t>
            </w:r>
            <w:r w:rsidR="00BC528F">
              <w:rPr>
                <w:spacing w:val="-1"/>
              </w:rPr>
              <w:t>gu</w:t>
            </w:r>
            <w:r w:rsidR="00BC528F">
              <w:rPr>
                <w:spacing w:val="3"/>
              </w:rPr>
              <w:t>a</w:t>
            </w:r>
            <w:r w:rsidR="00BC528F">
              <w:rPr>
                <w:spacing w:val="-1"/>
              </w:rPr>
              <w:t>g</w:t>
            </w:r>
            <w:r w:rsidR="00BC528F">
              <w:t>e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2A0897">
            <w:pPr>
              <w:spacing w:line="220" w:lineRule="exact"/>
              <w:ind w:left="102"/>
            </w:pPr>
            <w:r w:rsidRPr="002A0897">
              <w:t>Thank you.</w:t>
            </w:r>
          </w:p>
        </w:tc>
      </w:tr>
      <w:tr w:rsidR="00E81E1F">
        <w:trPr>
          <w:trHeight w:hRule="exact" w:val="11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100"/>
            </w:pPr>
            <w:r>
              <w:rPr>
                <w:b/>
                <w:spacing w:val="1"/>
                <w:u w:val="thick" w:color="000000"/>
              </w:rPr>
              <w:t>O</w:t>
            </w:r>
            <w:r>
              <w:rPr>
                <w:b/>
                <w:u w:val="thick" w:color="000000"/>
              </w:rPr>
              <w:t>pti</w:t>
            </w:r>
            <w:r>
              <w:rPr>
                <w:b/>
                <w:spacing w:val="1"/>
                <w:u w:val="thick" w:color="000000"/>
              </w:rPr>
              <w:t>o</w:t>
            </w:r>
            <w:r>
              <w:rPr>
                <w:b/>
                <w:u w:val="thick" w:color="000000"/>
              </w:rPr>
              <w:t>n</w:t>
            </w:r>
            <w:r>
              <w:rPr>
                <w:b/>
                <w:spacing w:val="1"/>
                <w:u w:val="thick" w:color="000000"/>
              </w:rPr>
              <w:t>a</w:t>
            </w:r>
            <w:r>
              <w:rPr>
                <w:b/>
                <w:u w:val="thick" w:color="000000"/>
              </w:rPr>
              <w:t>l/</w:t>
            </w:r>
            <w:r>
              <w:rPr>
                <w:b/>
                <w:spacing w:val="-2"/>
                <w:u w:val="thick" w:color="000000"/>
              </w:rPr>
              <w:t>G</w:t>
            </w:r>
            <w:r>
              <w:rPr>
                <w:b/>
                <w:u w:val="thick" w:color="000000"/>
              </w:rPr>
              <w:t>ene</w:t>
            </w:r>
            <w:r>
              <w:rPr>
                <w:b/>
                <w:spacing w:val="1"/>
                <w:u w:val="thick" w:color="000000"/>
              </w:rPr>
              <w:t>ra</w:t>
            </w:r>
            <w:r>
              <w:rPr>
                <w:b/>
                <w:u w:val="thick" w:color="000000"/>
              </w:rPr>
              <w:t>l</w:t>
            </w:r>
            <w:r>
              <w:rPr>
                <w:b/>
                <w:spacing w:val="-13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mm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</w:p>
        </w:tc>
        <w:tc>
          <w:tcPr>
            <w:tcW w:w="93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8E064D">
            <w:pPr>
              <w:spacing w:line="220" w:lineRule="exact"/>
              <w:ind w:left="102"/>
              <w:rPr>
                <w:b/>
              </w:rPr>
            </w:pPr>
            <w:r>
              <w:rPr>
                <w:b/>
                <w:spacing w:val="1"/>
              </w:rPr>
              <w:t>Ov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ra</w:t>
            </w:r>
            <w:r>
              <w:rPr>
                <w:b/>
              </w:rPr>
              <w:t>ll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 xml:space="preserve">he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us</w:t>
            </w:r>
            <w:r>
              <w:rPr>
                <w:b/>
              </w:rPr>
              <w:t>c</w:t>
            </w:r>
            <w:r>
              <w:rPr>
                <w:b/>
                <w:spacing w:val="3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3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el</w:t>
            </w:r>
            <w:r>
              <w:rPr>
                <w:b/>
                <w:spacing w:val="3"/>
              </w:rPr>
              <w:t>e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ne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ded.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Ho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v</w:t>
            </w:r>
            <w:r>
              <w:rPr>
                <w:b/>
                <w:spacing w:val="-2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in 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d.</w:t>
            </w:r>
          </w:p>
          <w:p w:rsidR="00BC528F" w:rsidRDefault="00BC528F" w:rsidP="00BC528F">
            <w:pPr>
              <w:spacing w:line="220" w:lineRule="exact"/>
              <w:ind w:left="102"/>
            </w:pPr>
            <w:r>
              <w:rPr>
                <w:spacing w:val="1"/>
              </w:rPr>
              <w:t>1</w:t>
            </w:r>
            <w:r>
              <w:t>. M</w:t>
            </w:r>
            <w:r>
              <w:rPr>
                <w:spacing w:val="2"/>
              </w:rPr>
              <w:t>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etaili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i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3"/>
              </w:rPr>
              <w:t>c</w:t>
            </w:r>
            <w:r>
              <w:t>e</w:t>
            </w:r>
            <w:r>
              <w:rPr>
                <w:spacing w:val="1"/>
              </w:rPr>
              <w:t>r</w:t>
            </w:r>
            <w:r>
              <w:t>tain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t>cti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7"/>
              </w:rPr>
              <w:t xml:space="preserve"> </w:t>
            </w:r>
            <w:r>
              <w:t>li</w:t>
            </w:r>
            <w:r>
              <w:rPr>
                <w:spacing w:val="-2"/>
              </w:rPr>
              <w:t>k</w:t>
            </w:r>
            <w:r>
              <w:t xml:space="preserve">e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odo</w:t>
            </w:r>
            <w:r>
              <w:t>l</w:t>
            </w:r>
            <w:r>
              <w:rPr>
                <w:spacing w:val="1"/>
              </w:rPr>
              <w:t>og</w:t>
            </w:r>
            <w:r>
              <w:t>y</w:t>
            </w:r>
            <w:r>
              <w:rPr>
                <w:spacing w:val="-14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d</w:t>
            </w:r>
            <w:r>
              <w:t>ed</w:t>
            </w:r>
          </w:p>
          <w:p w:rsidR="00BC528F" w:rsidRDefault="00BC528F" w:rsidP="00BC528F">
            <w:pPr>
              <w:ind w:left="102" w:right="497"/>
            </w:pPr>
            <w:r>
              <w:rPr>
                <w:spacing w:val="1"/>
              </w:rPr>
              <w:t>2</w:t>
            </w:r>
            <w:r>
              <w:t>. H</w:t>
            </w:r>
            <w:r>
              <w:rPr>
                <w:spacing w:val="1"/>
              </w:rPr>
              <w:t>o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-5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 xml:space="preserve">at </w:t>
            </w:r>
            <w:r>
              <w:rPr>
                <w:spacing w:val="-1"/>
              </w:rPr>
              <w:t>y</w:t>
            </w:r>
            <w:r>
              <w:rPr>
                <w:spacing w:val="1"/>
              </w:rPr>
              <w:t>o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tai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?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h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pro</w:t>
            </w:r>
            <w:r>
              <w:t>c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s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w</w:t>
            </w:r>
            <w:r>
              <w:t xml:space="preserve">as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ll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ed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rr</w:t>
            </w:r>
            <w: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li</w:t>
            </w:r>
            <w:r>
              <w:rPr>
                <w:spacing w:val="1"/>
              </w:rPr>
              <w:t>s</w:t>
            </w:r>
            <w:r>
              <w:t>t?</w:t>
            </w:r>
          </w:p>
          <w:p w:rsidR="00BC528F" w:rsidRDefault="00BC528F" w:rsidP="00BC528F">
            <w:pPr>
              <w:spacing w:line="220" w:lineRule="exact"/>
              <w:ind w:left="102"/>
            </w:pPr>
            <w:r>
              <w:rPr>
                <w:spacing w:val="1"/>
              </w:rPr>
              <w:t>3</w:t>
            </w:r>
            <w:r>
              <w:t xml:space="preserve">.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h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w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gn</w:t>
            </w:r>
            <w:r>
              <w:t>a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es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y</w:t>
            </w:r>
            <w:r>
              <w:t>?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E1F" w:rsidRDefault="002A0897">
            <w:pPr>
              <w:ind w:left="102"/>
            </w:pPr>
            <w:r w:rsidRPr="002A0897">
              <w:t>Ok. I will provide.</w:t>
            </w:r>
          </w:p>
        </w:tc>
      </w:tr>
    </w:tbl>
    <w:p w:rsidR="00E81E1F" w:rsidRDefault="00E81E1F">
      <w:pPr>
        <w:spacing w:before="10" w:line="140" w:lineRule="exact"/>
        <w:rPr>
          <w:sz w:val="14"/>
          <w:szCs w:val="14"/>
        </w:rPr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p w:rsidR="00E81E1F" w:rsidRDefault="00E81E1F">
      <w:pPr>
        <w:spacing w:line="20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5"/>
        <w:gridCol w:w="7244"/>
        <w:gridCol w:w="7231"/>
      </w:tblGrid>
      <w:tr w:rsidR="00A91288" w:rsidRPr="00A91288" w:rsidTr="00A9128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A91288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A91288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A91288" w:rsidRPr="00A91288" w:rsidTr="00A9128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288" w:rsidRPr="00A91288" w:rsidRDefault="00A91288" w:rsidP="00A9128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A91288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88" w:rsidRPr="00A91288" w:rsidRDefault="00A91288" w:rsidP="00A9128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A91288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A91288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A91288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91288" w:rsidRPr="00A91288" w:rsidTr="00A9128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A91288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A9128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A91288" w:rsidRPr="00A91288" w:rsidRDefault="002A0897" w:rsidP="00A9128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  <w:r>
              <w:rPr>
                <w:rFonts w:ascii="Arial" w:eastAsia="Arial Unicode MS" w:hAnsi="Arial" w:cs="Arial"/>
                <w:lang w:val="en-GB"/>
              </w:rPr>
              <w:t>No. there is no ethical issues.</w:t>
            </w:r>
            <w:bookmarkStart w:id="2" w:name="_GoBack"/>
            <w:bookmarkEnd w:id="2"/>
          </w:p>
          <w:p w:rsidR="00A91288" w:rsidRPr="00A91288" w:rsidRDefault="00A91288" w:rsidP="00A9128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:rsidR="00A91288" w:rsidRPr="00A91288" w:rsidRDefault="00A91288" w:rsidP="00A91288">
      <w:pPr>
        <w:rPr>
          <w:sz w:val="24"/>
          <w:szCs w:val="24"/>
        </w:rPr>
      </w:pPr>
    </w:p>
    <w:bookmarkEnd w:id="1"/>
    <w:p w:rsidR="00A91288" w:rsidRPr="00A91288" w:rsidRDefault="00A91288" w:rsidP="00A91288">
      <w:pPr>
        <w:rPr>
          <w:sz w:val="24"/>
          <w:szCs w:val="24"/>
        </w:rPr>
      </w:pPr>
    </w:p>
    <w:p w:rsidR="00E81E1F" w:rsidRDefault="00E81E1F">
      <w:pPr>
        <w:spacing w:line="200" w:lineRule="exact"/>
      </w:pPr>
    </w:p>
    <w:sectPr w:rsidR="00E81E1F">
      <w:pgSz w:w="23820" w:h="16840" w:orient="landscape"/>
      <w:pgMar w:top="1560" w:right="1220" w:bottom="280" w:left="1220" w:header="0" w:footer="6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31E" w:rsidRDefault="00D6531E">
      <w:r>
        <w:separator/>
      </w:r>
    </w:p>
  </w:endnote>
  <w:endnote w:type="continuationSeparator" w:id="0">
    <w:p w:rsidR="00D6531E" w:rsidRDefault="00D6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31E" w:rsidRDefault="00D6531E">
      <w:r>
        <w:separator/>
      </w:r>
    </w:p>
  </w:footnote>
  <w:footnote w:type="continuationSeparator" w:id="0">
    <w:p w:rsidR="00D6531E" w:rsidRDefault="00D65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7A5183"/>
    <w:multiLevelType w:val="multilevel"/>
    <w:tmpl w:val="CB58A6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1F"/>
    <w:rsid w:val="002A0897"/>
    <w:rsid w:val="008E064D"/>
    <w:rsid w:val="00A80CCA"/>
    <w:rsid w:val="00A91288"/>
    <w:rsid w:val="00AB5B21"/>
    <w:rsid w:val="00BC528F"/>
    <w:rsid w:val="00D6531E"/>
    <w:rsid w:val="00E81E1F"/>
    <w:rsid w:val="00F0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51E3F69-AC7C-4CE2-8B1D-3A26398E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F06B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journaleconomics.org/index.php/AJE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2264</Characters>
  <Application>Microsoft Office Word</Application>
  <DocSecurity>0</DocSecurity>
  <Lines>119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Romi</cp:lastModifiedBy>
  <cp:revision>11</cp:revision>
  <dcterms:created xsi:type="dcterms:W3CDTF">2025-07-21T10:20:00Z</dcterms:created>
  <dcterms:modified xsi:type="dcterms:W3CDTF">2025-07-24T05:54:00Z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e4deda2d-4bfb-4220-beb2-3700f696fb01</vt:lpwstr>
  </property>
</Properties>
</file>