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C45CC" w14:textId="77777777" w:rsidR="00D025C7" w:rsidRPr="00151CCD" w:rsidRDefault="00055B51">
      <w:pPr>
        <w:spacing w:line="200" w:lineRule="exact"/>
        <w:rPr>
          <w:rFonts w:ascii="Arial" w:hAnsi="Arial" w:cs="Arial"/>
        </w:rPr>
      </w:pPr>
      <w:bookmarkStart w:id="0" w:name="_GoBack"/>
      <w:r w:rsidRPr="00151CCD">
        <w:rPr>
          <w:rFonts w:ascii="Arial" w:hAnsi="Arial" w:cs="Arial"/>
        </w:rPr>
        <w:tab/>
      </w:r>
      <w:r w:rsidRPr="00151CCD">
        <w:rPr>
          <w:rFonts w:ascii="Arial" w:hAnsi="Arial" w:cs="Arial"/>
        </w:rPr>
        <w:tab/>
      </w:r>
    </w:p>
    <w:p w14:paraId="5FEE7778" w14:textId="77777777" w:rsidR="00D025C7" w:rsidRPr="00151CCD" w:rsidRDefault="00D025C7">
      <w:pPr>
        <w:spacing w:line="200" w:lineRule="exact"/>
        <w:rPr>
          <w:rFonts w:ascii="Arial" w:hAnsi="Arial" w:cs="Arial"/>
        </w:rPr>
      </w:pPr>
    </w:p>
    <w:p w14:paraId="5A6A156A" w14:textId="77777777" w:rsidR="00D025C7" w:rsidRPr="00151CCD" w:rsidRDefault="00D025C7">
      <w:pPr>
        <w:spacing w:line="200" w:lineRule="exact"/>
        <w:rPr>
          <w:rFonts w:ascii="Arial" w:hAnsi="Arial" w:cs="Arial"/>
        </w:rPr>
      </w:pPr>
    </w:p>
    <w:p w14:paraId="32C46B5C" w14:textId="77777777" w:rsidR="00D025C7" w:rsidRPr="00151CCD" w:rsidRDefault="00D025C7">
      <w:pPr>
        <w:spacing w:before="2" w:line="200" w:lineRule="exact"/>
        <w:rPr>
          <w:rFonts w:ascii="Arial" w:hAnsi="Arial" w:cs="Arial"/>
        </w:rPr>
      </w:pPr>
    </w:p>
    <w:p w14:paraId="345778D2" w14:textId="77777777" w:rsidR="00D025C7" w:rsidRPr="00151CCD" w:rsidRDefault="00397A37">
      <w:pPr>
        <w:spacing w:before="34" w:line="220" w:lineRule="exact"/>
        <w:ind w:left="120"/>
        <w:rPr>
          <w:rFonts w:ascii="Arial" w:eastAsia="Arial" w:hAnsi="Arial" w:cs="Arial"/>
        </w:rPr>
      </w:pPr>
      <w:r w:rsidRPr="00151CCD">
        <w:rPr>
          <w:rFonts w:ascii="Arial" w:eastAsia="Arial" w:hAnsi="Arial" w:cs="Arial"/>
          <w:b/>
          <w:color w:val="003399"/>
          <w:spacing w:val="1"/>
          <w:position w:val="-1"/>
          <w:u w:val="thick" w:color="003399"/>
        </w:rPr>
        <w:t>G</w:t>
      </w:r>
      <w:r w:rsidRPr="00151CCD">
        <w:rPr>
          <w:rFonts w:ascii="Arial" w:eastAsia="Arial" w:hAnsi="Arial" w:cs="Arial"/>
          <w:b/>
          <w:color w:val="003399"/>
          <w:spacing w:val="-1"/>
          <w:position w:val="-1"/>
          <w:u w:val="thick" w:color="003399"/>
        </w:rPr>
        <w:t>PH</w:t>
      </w:r>
      <w:r w:rsidRPr="00151CCD">
        <w:rPr>
          <w:rFonts w:ascii="Arial" w:eastAsia="Arial" w:hAnsi="Arial" w:cs="Arial"/>
          <w:b/>
          <w:color w:val="003399"/>
          <w:spacing w:val="-4"/>
          <w:position w:val="-1"/>
          <w:u w:val="thick" w:color="003399"/>
        </w:rPr>
        <w:t xml:space="preserve"> </w:t>
      </w:r>
      <w:r w:rsidRPr="00151CCD">
        <w:rPr>
          <w:rFonts w:ascii="Arial" w:eastAsia="Arial" w:hAnsi="Arial" w:cs="Arial"/>
          <w:b/>
          <w:color w:val="003399"/>
          <w:position w:val="-1"/>
          <w:u w:val="thick" w:color="003399"/>
        </w:rPr>
        <w:t>R</w:t>
      </w:r>
      <w:r w:rsidRPr="00151CCD">
        <w:rPr>
          <w:rFonts w:ascii="Arial" w:eastAsia="Arial" w:hAnsi="Arial" w:cs="Arial"/>
          <w:b/>
          <w:color w:val="003399"/>
          <w:spacing w:val="2"/>
          <w:position w:val="-1"/>
          <w:u w:val="thick" w:color="003399"/>
        </w:rPr>
        <w:t>e</w:t>
      </w:r>
      <w:r w:rsidRPr="00151CCD">
        <w:rPr>
          <w:rFonts w:ascii="Arial" w:eastAsia="Arial" w:hAnsi="Arial" w:cs="Arial"/>
          <w:b/>
          <w:color w:val="003399"/>
          <w:position w:val="-1"/>
          <w:u w:val="thick" w:color="003399"/>
        </w:rPr>
        <w:t>view</w:t>
      </w:r>
      <w:r w:rsidRPr="00151CCD">
        <w:rPr>
          <w:rFonts w:ascii="Arial" w:eastAsia="Arial" w:hAnsi="Arial" w:cs="Arial"/>
          <w:b/>
          <w:color w:val="003399"/>
          <w:spacing w:val="-6"/>
          <w:position w:val="-1"/>
          <w:u w:val="thick" w:color="003399"/>
        </w:rPr>
        <w:t xml:space="preserve"> </w:t>
      </w:r>
      <w:r w:rsidRPr="00151CCD">
        <w:rPr>
          <w:rFonts w:ascii="Arial" w:eastAsia="Arial" w:hAnsi="Arial" w:cs="Arial"/>
          <w:b/>
          <w:color w:val="003399"/>
          <w:spacing w:val="1"/>
          <w:position w:val="-1"/>
          <w:u w:val="thick" w:color="003399"/>
        </w:rPr>
        <w:t>Fo</w:t>
      </w:r>
      <w:r w:rsidRPr="00151CCD">
        <w:rPr>
          <w:rFonts w:ascii="Arial" w:eastAsia="Arial" w:hAnsi="Arial" w:cs="Arial"/>
          <w:b/>
          <w:color w:val="003399"/>
          <w:spacing w:val="-1"/>
          <w:position w:val="-1"/>
          <w:u w:val="thick" w:color="003399"/>
        </w:rPr>
        <w:t>r</w:t>
      </w:r>
      <w:r w:rsidRPr="00151CCD">
        <w:rPr>
          <w:rFonts w:ascii="Arial" w:eastAsia="Arial" w:hAnsi="Arial" w:cs="Arial"/>
          <w:b/>
          <w:color w:val="003399"/>
          <w:position w:val="-1"/>
          <w:u w:val="thick" w:color="003399"/>
        </w:rPr>
        <w:t>m</w:t>
      </w:r>
    </w:p>
    <w:p w14:paraId="1AC2E64F" w14:textId="77777777" w:rsidR="00D025C7" w:rsidRPr="00151CCD" w:rsidRDefault="00D025C7">
      <w:pPr>
        <w:spacing w:line="200" w:lineRule="exact"/>
        <w:rPr>
          <w:rFonts w:ascii="Arial" w:hAnsi="Arial" w:cs="Arial"/>
        </w:rPr>
      </w:pPr>
    </w:p>
    <w:p w14:paraId="420A2C42" w14:textId="77777777" w:rsidR="00D025C7" w:rsidRPr="00151CCD" w:rsidRDefault="00D025C7">
      <w:pPr>
        <w:spacing w:line="200" w:lineRule="exact"/>
        <w:rPr>
          <w:rFonts w:ascii="Arial" w:hAnsi="Arial" w:cs="Arial"/>
        </w:rPr>
      </w:pPr>
    </w:p>
    <w:p w14:paraId="1B50A55D" w14:textId="77777777" w:rsidR="00D025C7" w:rsidRPr="00151CCD" w:rsidRDefault="00D025C7">
      <w:pPr>
        <w:spacing w:before="7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5"/>
        <w:gridCol w:w="15768"/>
      </w:tblGrid>
      <w:tr w:rsidR="00D025C7" w:rsidRPr="00151CCD" w14:paraId="5ECD9D53" w14:textId="77777777">
        <w:trPr>
          <w:trHeight w:hRule="exact" w:val="300"/>
        </w:trPr>
        <w:tc>
          <w:tcPr>
            <w:tcW w:w="5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49BE6" w14:textId="77777777" w:rsidR="00D025C7" w:rsidRPr="00151CCD" w:rsidRDefault="00397A37">
            <w:pPr>
              <w:spacing w:line="220" w:lineRule="exact"/>
              <w:ind w:left="88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spacing w:val="-1"/>
              </w:rPr>
              <w:t>J</w:t>
            </w:r>
            <w:r w:rsidRPr="00151CCD">
              <w:rPr>
                <w:rFonts w:ascii="Arial" w:eastAsia="Cambria" w:hAnsi="Arial" w:cs="Arial"/>
              </w:rPr>
              <w:t>ou</w:t>
            </w:r>
            <w:r w:rsidRPr="00151CCD">
              <w:rPr>
                <w:rFonts w:ascii="Arial" w:eastAsia="Cambria" w:hAnsi="Arial" w:cs="Arial"/>
                <w:spacing w:val="2"/>
              </w:rPr>
              <w:t>r</w:t>
            </w:r>
            <w:r w:rsidRPr="00151CCD">
              <w:rPr>
                <w:rFonts w:ascii="Arial" w:eastAsia="Cambria" w:hAnsi="Arial" w:cs="Arial"/>
                <w:spacing w:val="-1"/>
              </w:rPr>
              <w:t>n</w:t>
            </w:r>
            <w:r w:rsidRPr="00151CCD">
              <w:rPr>
                <w:rFonts w:ascii="Arial" w:eastAsia="Cambria" w:hAnsi="Arial" w:cs="Arial"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</w:rPr>
              <w:t>l</w:t>
            </w:r>
            <w:r w:rsidRPr="00151CCD">
              <w:rPr>
                <w:rFonts w:ascii="Arial" w:eastAsia="Cambria" w:hAnsi="Arial" w:cs="Arial"/>
                <w:spacing w:val="-6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1"/>
              </w:rPr>
              <w:t>Na</w:t>
            </w:r>
            <w:r w:rsidRPr="00151CCD">
              <w:rPr>
                <w:rFonts w:ascii="Arial" w:eastAsia="Cambria" w:hAnsi="Arial" w:cs="Arial"/>
              </w:rPr>
              <w:t>m</w:t>
            </w:r>
            <w:r w:rsidRPr="00151CCD">
              <w:rPr>
                <w:rFonts w:ascii="Arial" w:eastAsia="Cambria" w:hAnsi="Arial" w:cs="Arial"/>
                <w:spacing w:val="1"/>
              </w:rPr>
              <w:t>e: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3DD2D3" w14:textId="77777777" w:rsidR="00D025C7" w:rsidRPr="00151CCD" w:rsidRDefault="00A470D5">
            <w:pPr>
              <w:spacing w:before="5"/>
              <w:ind w:left="102"/>
              <w:rPr>
                <w:rFonts w:ascii="Arial" w:hAnsi="Arial" w:cs="Arial"/>
              </w:rPr>
            </w:pPr>
            <w:hyperlink r:id="rId7">
              <w:r w:rsidR="00397A37" w:rsidRPr="00151CCD">
                <w:rPr>
                  <w:rFonts w:ascii="Arial" w:hAnsi="Arial" w:cs="Arial"/>
                  <w:color w:val="0000FF"/>
                  <w:spacing w:val="-1"/>
                  <w:u w:val="single" w:color="0000FF"/>
                </w:rPr>
                <w:t>A</w:t>
              </w:r>
              <w:r w:rsidR="00397A37" w:rsidRPr="00151CCD">
                <w:rPr>
                  <w:rFonts w:ascii="Arial" w:hAnsi="Arial" w:cs="Arial"/>
                  <w:color w:val="0000FF"/>
                  <w:u w:val="single" w:color="0000FF"/>
                </w:rPr>
                <w:t>s</w:t>
              </w:r>
              <w:r w:rsidR="00397A37" w:rsidRPr="00151CCD">
                <w:rPr>
                  <w:rFonts w:ascii="Arial" w:hAnsi="Arial" w:cs="Arial"/>
                  <w:color w:val="0000FF"/>
                  <w:spacing w:val="1"/>
                  <w:u w:val="single" w:color="0000FF"/>
                </w:rPr>
                <w:t>i</w:t>
              </w:r>
              <w:r w:rsidR="00397A37" w:rsidRPr="00151CCD">
                <w:rPr>
                  <w:rFonts w:ascii="Arial" w:hAnsi="Arial" w:cs="Arial"/>
                  <w:color w:val="0000FF"/>
                  <w:spacing w:val="-1"/>
                  <w:u w:val="single" w:color="0000FF"/>
                </w:rPr>
                <w:t>a</w:t>
              </w:r>
              <w:r w:rsidR="00397A37" w:rsidRPr="00151CCD">
                <w:rPr>
                  <w:rFonts w:ascii="Arial" w:hAnsi="Arial" w:cs="Arial"/>
                  <w:color w:val="0000FF"/>
                  <w:u w:val="single" w:color="0000FF"/>
                </w:rPr>
                <w:t>n Jou</w:t>
              </w:r>
              <w:r w:rsidR="00397A37" w:rsidRPr="00151CCD">
                <w:rPr>
                  <w:rFonts w:ascii="Arial" w:hAnsi="Arial" w:cs="Arial"/>
                  <w:color w:val="0000FF"/>
                  <w:spacing w:val="-1"/>
                  <w:u w:val="single" w:color="0000FF"/>
                </w:rPr>
                <w:t>r</w:t>
              </w:r>
              <w:r w:rsidR="00397A37" w:rsidRPr="00151CCD">
                <w:rPr>
                  <w:rFonts w:ascii="Arial" w:hAnsi="Arial" w:cs="Arial"/>
                  <w:color w:val="0000FF"/>
                  <w:u w:val="single" w:color="0000FF"/>
                </w:rPr>
                <w:t>n</w:t>
              </w:r>
              <w:r w:rsidR="00397A37" w:rsidRPr="00151CCD">
                <w:rPr>
                  <w:rFonts w:ascii="Arial" w:hAnsi="Arial" w:cs="Arial"/>
                  <w:color w:val="0000FF"/>
                  <w:spacing w:val="-1"/>
                  <w:u w:val="single" w:color="0000FF"/>
                </w:rPr>
                <w:t>a</w:t>
              </w:r>
              <w:r w:rsidR="00397A37" w:rsidRPr="00151CCD">
                <w:rPr>
                  <w:rFonts w:ascii="Arial" w:hAnsi="Arial" w:cs="Arial"/>
                  <w:color w:val="0000FF"/>
                  <w:u w:val="single" w:color="0000FF"/>
                </w:rPr>
                <w:t>l</w:t>
              </w:r>
              <w:r w:rsidR="00397A37" w:rsidRPr="00151CCD">
                <w:rPr>
                  <w:rFonts w:ascii="Arial" w:hAnsi="Arial" w:cs="Arial"/>
                  <w:color w:val="0000FF"/>
                  <w:spacing w:val="1"/>
                  <w:u w:val="single" w:color="0000FF"/>
                </w:rPr>
                <w:t xml:space="preserve"> </w:t>
              </w:r>
              <w:r w:rsidR="00397A37" w:rsidRPr="00151CCD">
                <w:rPr>
                  <w:rFonts w:ascii="Arial" w:hAnsi="Arial" w:cs="Arial"/>
                  <w:color w:val="0000FF"/>
                  <w:u w:val="single" w:color="0000FF"/>
                </w:rPr>
                <w:t>of</w:t>
              </w:r>
              <w:r w:rsidR="00397A37" w:rsidRPr="00151CCD">
                <w:rPr>
                  <w:rFonts w:ascii="Arial" w:hAnsi="Arial" w:cs="Arial"/>
                  <w:color w:val="0000FF"/>
                  <w:spacing w:val="-1"/>
                  <w:u w:val="single" w:color="0000FF"/>
                </w:rPr>
                <w:t xml:space="preserve"> </w:t>
              </w:r>
              <w:r w:rsidR="00397A37" w:rsidRPr="00151CCD">
                <w:rPr>
                  <w:rFonts w:ascii="Arial" w:hAnsi="Arial" w:cs="Arial"/>
                  <w:color w:val="0000FF"/>
                  <w:spacing w:val="1"/>
                  <w:u w:val="single" w:color="0000FF"/>
                </w:rPr>
                <w:t>P</w:t>
              </w:r>
              <w:r w:rsidR="00397A37" w:rsidRPr="00151CCD">
                <w:rPr>
                  <w:rFonts w:ascii="Arial" w:hAnsi="Arial" w:cs="Arial"/>
                  <w:color w:val="0000FF"/>
                  <w:u w:val="single" w:color="0000FF"/>
                </w:rPr>
                <w:t>u</w:t>
              </w:r>
              <w:r w:rsidR="00397A37" w:rsidRPr="00151CCD">
                <w:rPr>
                  <w:rFonts w:ascii="Arial" w:hAnsi="Arial" w:cs="Arial"/>
                  <w:color w:val="0000FF"/>
                  <w:spacing w:val="-1"/>
                  <w:u w:val="single" w:color="0000FF"/>
                </w:rPr>
                <w:t>r</w:t>
              </w:r>
              <w:r w:rsidR="00397A37" w:rsidRPr="00151CCD">
                <w:rPr>
                  <w:rFonts w:ascii="Arial" w:hAnsi="Arial" w:cs="Arial"/>
                  <w:color w:val="0000FF"/>
                  <w:u w:val="single" w:color="0000FF"/>
                </w:rPr>
                <w:t>e</w:t>
              </w:r>
              <w:r w:rsidR="00397A37" w:rsidRPr="00151CCD">
                <w:rPr>
                  <w:rFonts w:ascii="Arial" w:hAnsi="Arial" w:cs="Arial"/>
                  <w:color w:val="0000FF"/>
                  <w:spacing w:val="1"/>
                  <w:u w:val="single" w:color="0000FF"/>
                </w:rPr>
                <w:t xml:space="preserve"> </w:t>
              </w:r>
              <w:r w:rsidR="00397A37" w:rsidRPr="00151CCD">
                <w:rPr>
                  <w:rFonts w:ascii="Arial" w:hAnsi="Arial" w:cs="Arial"/>
                  <w:color w:val="0000FF"/>
                  <w:spacing w:val="-1"/>
                  <w:u w:val="single" w:color="0000FF"/>
                </w:rPr>
                <w:t>a</w:t>
              </w:r>
              <w:r w:rsidR="00397A37" w:rsidRPr="00151CCD">
                <w:rPr>
                  <w:rFonts w:ascii="Arial" w:hAnsi="Arial" w:cs="Arial"/>
                  <w:color w:val="0000FF"/>
                  <w:spacing w:val="2"/>
                  <w:u w:val="single" w:color="0000FF"/>
                </w:rPr>
                <w:t>n</w:t>
              </w:r>
              <w:r w:rsidR="00397A37" w:rsidRPr="00151CCD">
                <w:rPr>
                  <w:rFonts w:ascii="Arial" w:hAnsi="Arial" w:cs="Arial"/>
                  <w:color w:val="0000FF"/>
                  <w:u w:val="single" w:color="0000FF"/>
                </w:rPr>
                <w:t xml:space="preserve">d </w:t>
              </w:r>
              <w:r w:rsidR="00397A37" w:rsidRPr="00151CCD">
                <w:rPr>
                  <w:rFonts w:ascii="Arial" w:hAnsi="Arial" w:cs="Arial"/>
                  <w:color w:val="0000FF"/>
                  <w:spacing w:val="-1"/>
                  <w:u w:val="single" w:color="0000FF"/>
                </w:rPr>
                <w:t>A</w:t>
              </w:r>
              <w:r w:rsidR="00397A37" w:rsidRPr="00151CCD">
                <w:rPr>
                  <w:rFonts w:ascii="Arial" w:hAnsi="Arial" w:cs="Arial"/>
                  <w:color w:val="0000FF"/>
                  <w:u w:val="single" w:color="0000FF"/>
                </w:rPr>
                <w:t>pp</w:t>
              </w:r>
              <w:r w:rsidR="00397A37" w:rsidRPr="00151CCD">
                <w:rPr>
                  <w:rFonts w:ascii="Arial" w:hAnsi="Arial" w:cs="Arial"/>
                  <w:color w:val="0000FF"/>
                  <w:spacing w:val="1"/>
                  <w:u w:val="single" w:color="0000FF"/>
                </w:rPr>
                <w:t>li</w:t>
              </w:r>
              <w:r w:rsidR="00397A37" w:rsidRPr="00151CCD">
                <w:rPr>
                  <w:rFonts w:ascii="Arial" w:hAnsi="Arial" w:cs="Arial"/>
                  <w:color w:val="0000FF"/>
                  <w:spacing w:val="-1"/>
                  <w:u w:val="single" w:color="0000FF"/>
                </w:rPr>
                <w:t>e</w:t>
              </w:r>
              <w:r w:rsidR="00397A37" w:rsidRPr="00151CCD">
                <w:rPr>
                  <w:rFonts w:ascii="Arial" w:hAnsi="Arial" w:cs="Arial"/>
                  <w:color w:val="0000FF"/>
                  <w:u w:val="single" w:color="0000FF"/>
                </w:rPr>
                <w:t>d M</w:t>
              </w:r>
              <w:r w:rsidR="00397A37" w:rsidRPr="00151CCD">
                <w:rPr>
                  <w:rFonts w:ascii="Arial" w:hAnsi="Arial" w:cs="Arial"/>
                  <w:color w:val="0000FF"/>
                  <w:spacing w:val="-1"/>
                  <w:u w:val="single" w:color="0000FF"/>
                </w:rPr>
                <w:t>a</w:t>
              </w:r>
              <w:r w:rsidR="00397A37" w:rsidRPr="00151CCD">
                <w:rPr>
                  <w:rFonts w:ascii="Arial" w:hAnsi="Arial" w:cs="Arial"/>
                  <w:color w:val="0000FF"/>
                  <w:spacing w:val="1"/>
                  <w:u w:val="single" w:color="0000FF"/>
                </w:rPr>
                <w:t>t</w:t>
              </w:r>
              <w:r w:rsidR="00397A37" w:rsidRPr="00151CCD">
                <w:rPr>
                  <w:rFonts w:ascii="Arial" w:hAnsi="Arial" w:cs="Arial"/>
                  <w:color w:val="0000FF"/>
                  <w:u w:val="single" w:color="0000FF"/>
                </w:rPr>
                <w:t>h</w:t>
              </w:r>
              <w:r w:rsidR="00397A37" w:rsidRPr="00151CCD">
                <w:rPr>
                  <w:rFonts w:ascii="Arial" w:hAnsi="Arial" w:cs="Arial"/>
                  <w:color w:val="0000FF"/>
                  <w:spacing w:val="-1"/>
                  <w:u w:val="single" w:color="0000FF"/>
                </w:rPr>
                <w:t>e</w:t>
              </w:r>
              <w:r w:rsidR="00397A37" w:rsidRPr="00151CCD">
                <w:rPr>
                  <w:rFonts w:ascii="Arial" w:hAnsi="Arial" w:cs="Arial"/>
                  <w:color w:val="0000FF"/>
                  <w:spacing w:val="1"/>
                  <w:u w:val="single" w:color="0000FF"/>
                </w:rPr>
                <w:t>m</w:t>
              </w:r>
              <w:r w:rsidR="00397A37" w:rsidRPr="00151CCD">
                <w:rPr>
                  <w:rFonts w:ascii="Arial" w:hAnsi="Arial" w:cs="Arial"/>
                  <w:color w:val="0000FF"/>
                  <w:spacing w:val="-1"/>
                  <w:u w:val="single" w:color="0000FF"/>
                </w:rPr>
                <w:t>a</w:t>
              </w:r>
              <w:r w:rsidR="00397A37" w:rsidRPr="00151CCD">
                <w:rPr>
                  <w:rFonts w:ascii="Arial" w:hAnsi="Arial" w:cs="Arial"/>
                  <w:color w:val="0000FF"/>
                  <w:spacing w:val="1"/>
                  <w:u w:val="single" w:color="0000FF"/>
                </w:rPr>
                <w:t>ti</w:t>
              </w:r>
              <w:r w:rsidR="00397A37" w:rsidRPr="00151CCD">
                <w:rPr>
                  <w:rFonts w:ascii="Arial" w:hAnsi="Arial" w:cs="Arial"/>
                  <w:color w:val="0000FF"/>
                  <w:spacing w:val="-1"/>
                  <w:u w:val="single" w:color="0000FF"/>
                </w:rPr>
                <w:t>c</w:t>
              </w:r>
              <w:r w:rsidR="00397A37" w:rsidRPr="00151CCD">
                <w:rPr>
                  <w:rFonts w:ascii="Arial" w:hAnsi="Arial" w:cs="Arial"/>
                  <w:color w:val="0000FF"/>
                  <w:u w:val="single" w:color="0000FF"/>
                </w:rPr>
                <w:t>s</w:t>
              </w:r>
            </w:hyperlink>
          </w:p>
        </w:tc>
      </w:tr>
      <w:tr w:rsidR="00D025C7" w:rsidRPr="00151CCD" w14:paraId="444AFAA9" w14:textId="77777777">
        <w:trPr>
          <w:trHeight w:hRule="exact" w:val="300"/>
        </w:trPr>
        <w:tc>
          <w:tcPr>
            <w:tcW w:w="5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96D98" w14:textId="77777777" w:rsidR="00D025C7" w:rsidRPr="00151CCD" w:rsidRDefault="00397A37">
            <w:pPr>
              <w:spacing w:line="220" w:lineRule="exact"/>
              <w:ind w:left="88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spacing w:val="1"/>
              </w:rPr>
              <w:t>Ma</w:t>
            </w:r>
            <w:r w:rsidRPr="00151CCD">
              <w:rPr>
                <w:rFonts w:ascii="Arial" w:eastAsia="Cambria" w:hAnsi="Arial" w:cs="Arial"/>
                <w:spacing w:val="-1"/>
              </w:rPr>
              <w:t>n</w:t>
            </w:r>
            <w:r w:rsidRPr="00151CCD">
              <w:rPr>
                <w:rFonts w:ascii="Arial" w:eastAsia="Cambria" w:hAnsi="Arial" w:cs="Arial"/>
              </w:rPr>
              <w:t>u</w:t>
            </w:r>
            <w:r w:rsidRPr="00151CCD">
              <w:rPr>
                <w:rFonts w:ascii="Arial" w:eastAsia="Cambria" w:hAnsi="Arial" w:cs="Arial"/>
                <w:spacing w:val="1"/>
              </w:rPr>
              <w:t>sc</w:t>
            </w:r>
            <w:r w:rsidRPr="00151CCD">
              <w:rPr>
                <w:rFonts w:ascii="Arial" w:eastAsia="Cambria" w:hAnsi="Arial" w:cs="Arial"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</w:rPr>
              <w:t>ipt</w:t>
            </w:r>
            <w:r w:rsidRPr="00151CCD">
              <w:rPr>
                <w:rFonts w:ascii="Arial" w:eastAsia="Cambria" w:hAnsi="Arial" w:cs="Arial"/>
                <w:spacing w:val="-11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1"/>
              </w:rPr>
              <w:t>N</w:t>
            </w:r>
            <w:r w:rsidRPr="00151CCD">
              <w:rPr>
                <w:rFonts w:ascii="Arial" w:eastAsia="Cambria" w:hAnsi="Arial" w:cs="Arial"/>
              </w:rPr>
              <w:t>u</w:t>
            </w:r>
            <w:r w:rsidRPr="00151CCD">
              <w:rPr>
                <w:rFonts w:ascii="Arial" w:eastAsia="Cambria" w:hAnsi="Arial" w:cs="Arial"/>
                <w:spacing w:val="2"/>
              </w:rPr>
              <w:t>m</w:t>
            </w:r>
            <w:r w:rsidRPr="00151CCD">
              <w:rPr>
                <w:rFonts w:ascii="Arial" w:eastAsia="Cambria" w:hAnsi="Arial" w:cs="Arial"/>
                <w:spacing w:val="-1"/>
              </w:rPr>
              <w:t>b</w:t>
            </w:r>
            <w:r w:rsidRPr="00151CCD">
              <w:rPr>
                <w:rFonts w:ascii="Arial" w:eastAsia="Cambria" w:hAnsi="Arial" w:cs="Arial"/>
                <w:spacing w:val="1"/>
              </w:rPr>
              <w:t>e</w:t>
            </w:r>
            <w:r w:rsidRPr="00151CCD">
              <w:rPr>
                <w:rFonts w:ascii="Arial" w:eastAsia="Cambria" w:hAnsi="Arial" w:cs="Arial"/>
                <w:spacing w:val="-1"/>
              </w:rPr>
              <w:t>r: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E2C6C" w14:textId="77777777" w:rsidR="00D025C7" w:rsidRPr="00151CCD" w:rsidRDefault="00397A37">
            <w:pPr>
              <w:spacing w:before="25"/>
              <w:ind w:left="102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  <w:spacing w:val="-1"/>
              </w:rPr>
              <w:t>M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_</w:t>
            </w:r>
            <w:r w:rsidRPr="00151CCD">
              <w:rPr>
                <w:rFonts w:ascii="Arial" w:eastAsia="Cambria" w:hAnsi="Arial" w:cs="Arial"/>
                <w:b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J</w:t>
            </w:r>
            <w:r w:rsidRPr="00151CCD">
              <w:rPr>
                <w:rFonts w:ascii="Arial" w:eastAsia="Cambria" w:hAnsi="Arial" w:cs="Arial"/>
                <w:b/>
              </w:rPr>
              <w:t>PA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M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_</w:t>
            </w:r>
            <w:r w:rsidRPr="00151CCD">
              <w:rPr>
                <w:rFonts w:ascii="Arial" w:eastAsia="Cambria" w:hAnsi="Arial" w:cs="Arial"/>
                <w:b/>
              </w:rPr>
              <w:t>14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6</w:t>
            </w:r>
            <w:r w:rsidRPr="00151CCD">
              <w:rPr>
                <w:rFonts w:ascii="Arial" w:eastAsia="Cambria" w:hAnsi="Arial" w:cs="Arial"/>
                <w:b/>
              </w:rPr>
              <w:t>8</w:t>
            </w:r>
          </w:p>
        </w:tc>
      </w:tr>
      <w:tr w:rsidR="00D025C7" w:rsidRPr="00151CCD" w14:paraId="6B2927EB" w14:textId="77777777">
        <w:trPr>
          <w:trHeight w:hRule="exact" w:val="660"/>
        </w:trPr>
        <w:tc>
          <w:tcPr>
            <w:tcW w:w="5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7EED8E" w14:textId="77777777" w:rsidR="00D025C7" w:rsidRPr="00151CCD" w:rsidRDefault="00397A37">
            <w:pPr>
              <w:spacing w:line="220" w:lineRule="exact"/>
              <w:ind w:left="88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</w:rPr>
              <w:t>Tit</w:t>
            </w:r>
            <w:r w:rsidRPr="00151CCD">
              <w:rPr>
                <w:rFonts w:ascii="Arial" w:eastAsia="Cambria" w:hAnsi="Arial" w:cs="Arial"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</w:rPr>
              <w:t>e</w:t>
            </w:r>
            <w:r w:rsidRPr="00151CCD">
              <w:rPr>
                <w:rFonts w:ascii="Arial" w:eastAsia="Cambria" w:hAnsi="Arial" w:cs="Arial"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</w:rPr>
              <w:t>of</w:t>
            </w:r>
            <w:r w:rsidRPr="00151CCD">
              <w:rPr>
                <w:rFonts w:ascii="Arial" w:eastAsia="Cambria" w:hAnsi="Arial" w:cs="Arial"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</w:rPr>
              <w:t>the</w:t>
            </w:r>
            <w:r w:rsidRPr="00151CCD">
              <w:rPr>
                <w:rFonts w:ascii="Arial" w:eastAsia="Cambria" w:hAnsi="Arial" w:cs="Arial"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1"/>
              </w:rPr>
              <w:t>M</w:t>
            </w:r>
            <w:r w:rsidRPr="00151CCD">
              <w:rPr>
                <w:rFonts w:ascii="Arial" w:eastAsia="Cambria" w:hAnsi="Arial" w:cs="Arial"/>
                <w:spacing w:val="4"/>
              </w:rPr>
              <w:t>a</w:t>
            </w:r>
            <w:r w:rsidRPr="00151CCD">
              <w:rPr>
                <w:rFonts w:ascii="Arial" w:eastAsia="Cambria" w:hAnsi="Arial" w:cs="Arial"/>
                <w:spacing w:val="-1"/>
              </w:rPr>
              <w:t>n</w:t>
            </w:r>
            <w:r w:rsidRPr="00151CCD">
              <w:rPr>
                <w:rFonts w:ascii="Arial" w:eastAsia="Cambria" w:hAnsi="Arial" w:cs="Arial"/>
              </w:rPr>
              <w:t>u</w:t>
            </w:r>
            <w:r w:rsidRPr="00151CCD">
              <w:rPr>
                <w:rFonts w:ascii="Arial" w:eastAsia="Cambria" w:hAnsi="Arial" w:cs="Arial"/>
                <w:spacing w:val="1"/>
              </w:rPr>
              <w:t>sc</w:t>
            </w:r>
            <w:r w:rsidRPr="00151CCD">
              <w:rPr>
                <w:rFonts w:ascii="Arial" w:eastAsia="Cambria" w:hAnsi="Arial" w:cs="Arial"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</w:rPr>
              <w:t>ipt: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C10FE" w14:textId="77777777" w:rsidR="00D025C7" w:rsidRPr="00151CCD" w:rsidRDefault="00D025C7">
            <w:pPr>
              <w:spacing w:before="5" w:line="200" w:lineRule="exact"/>
              <w:rPr>
                <w:rFonts w:ascii="Arial" w:hAnsi="Arial" w:cs="Arial"/>
              </w:rPr>
            </w:pPr>
          </w:p>
          <w:p w14:paraId="0FD4A0CA" w14:textId="77777777" w:rsidR="00D025C7" w:rsidRPr="00151CCD" w:rsidRDefault="00397A37">
            <w:pPr>
              <w:ind w:left="102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g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me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ic-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tt</w:t>
            </w:r>
            <w:r w:rsidRPr="00151CCD">
              <w:rPr>
                <w:rFonts w:ascii="Arial" w:eastAsia="Cambria" w:hAnsi="Arial" w:cs="Arial"/>
                <w:b/>
              </w:rPr>
              <w:t>ed</w:t>
            </w:r>
            <w:r w:rsidRPr="00151CCD">
              <w:rPr>
                <w:rFonts w:ascii="Arial" w:eastAsia="Cambria" w:hAnsi="Arial" w:cs="Arial"/>
                <w:b/>
                <w:spacing w:val="-17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ne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-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ep</w:t>
            </w:r>
            <w:r w:rsidRPr="00151CCD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3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P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5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Hy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b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id</w:t>
            </w:r>
            <w:r w:rsidRPr="00151CCD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B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</w:rPr>
              <w:t>k</w:t>
            </w:r>
            <w:r w:rsidRPr="00151CCD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M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d</w:t>
            </w:r>
            <w:r w:rsidRPr="00151CCD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lu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iff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 xml:space="preserve">nd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sci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ll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ing</w:t>
            </w:r>
            <w:r w:rsidRPr="00151CCD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P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b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ems.</w:t>
            </w:r>
          </w:p>
        </w:tc>
      </w:tr>
      <w:tr w:rsidR="00D025C7" w:rsidRPr="00151CCD" w14:paraId="6DA87085" w14:textId="77777777">
        <w:trPr>
          <w:trHeight w:hRule="exact" w:val="341"/>
        </w:trPr>
        <w:tc>
          <w:tcPr>
            <w:tcW w:w="5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D479A" w14:textId="77777777" w:rsidR="00D025C7" w:rsidRPr="00151CCD" w:rsidRDefault="00397A37">
            <w:pPr>
              <w:spacing w:line="220" w:lineRule="exact"/>
              <w:ind w:left="88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</w:rPr>
              <w:t>Type</w:t>
            </w:r>
            <w:r w:rsidRPr="00151CCD">
              <w:rPr>
                <w:rFonts w:ascii="Arial" w:eastAsia="Cambria" w:hAnsi="Arial" w:cs="Arial"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</w:rPr>
              <w:t>of</w:t>
            </w:r>
            <w:r w:rsidRPr="00151CCD">
              <w:rPr>
                <w:rFonts w:ascii="Arial" w:eastAsia="Cambria" w:hAnsi="Arial" w:cs="Arial"/>
                <w:spacing w:val="-1"/>
              </w:rPr>
              <w:t xml:space="preserve"> </w:t>
            </w:r>
            <w:r w:rsidRPr="00151CCD">
              <w:rPr>
                <w:rFonts w:ascii="Arial" w:eastAsia="Cambria" w:hAnsi="Arial" w:cs="Arial"/>
              </w:rPr>
              <w:t>the</w:t>
            </w:r>
            <w:r w:rsidRPr="00151CCD">
              <w:rPr>
                <w:rFonts w:ascii="Arial" w:eastAsia="Cambria" w:hAnsi="Arial" w:cs="Arial"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</w:rPr>
              <w:t>i</w:t>
            </w:r>
            <w:r w:rsidRPr="00151CCD">
              <w:rPr>
                <w:rFonts w:ascii="Arial" w:eastAsia="Cambria" w:hAnsi="Arial" w:cs="Arial"/>
                <w:spacing w:val="1"/>
              </w:rPr>
              <w:t>cl</w:t>
            </w:r>
            <w:r w:rsidRPr="00151CCD">
              <w:rPr>
                <w:rFonts w:ascii="Arial" w:eastAsia="Cambria" w:hAnsi="Arial" w:cs="Arial"/>
              </w:rPr>
              <w:t>e</w:t>
            </w:r>
          </w:p>
        </w:tc>
        <w:tc>
          <w:tcPr>
            <w:tcW w:w="15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0A1B5" w14:textId="77777777" w:rsidR="00D025C7" w:rsidRPr="00151CCD" w:rsidRDefault="00D025C7">
            <w:pPr>
              <w:rPr>
                <w:rFonts w:ascii="Arial" w:hAnsi="Arial" w:cs="Arial"/>
              </w:rPr>
            </w:pPr>
          </w:p>
        </w:tc>
      </w:tr>
    </w:tbl>
    <w:p w14:paraId="0FEB3778" w14:textId="0DB7D4F4" w:rsidR="00D025C7" w:rsidRPr="00151CCD" w:rsidRDefault="00D025C7">
      <w:pPr>
        <w:spacing w:line="200" w:lineRule="exact"/>
        <w:rPr>
          <w:rFonts w:ascii="Arial" w:hAnsi="Arial" w:cs="Arial"/>
        </w:rPr>
      </w:pPr>
    </w:p>
    <w:p w14:paraId="4DBBA067" w14:textId="77777777" w:rsidR="00D025C7" w:rsidRPr="00151CCD" w:rsidRDefault="00D025C7">
      <w:pPr>
        <w:spacing w:line="200" w:lineRule="exact"/>
        <w:rPr>
          <w:rFonts w:ascii="Arial" w:hAnsi="Arial" w:cs="Arial"/>
        </w:rPr>
      </w:pPr>
    </w:p>
    <w:p w14:paraId="3C2ADECB" w14:textId="750DD6E3" w:rsidR="00D025C7" w:rsidRPr="00151CCD" w:rsidRDefault="00D025C7">
      <w:pPr>
        <w:spacing w:before="12" w:line="240" w:lineRule="exact"/>
        <w:rPr>
          <w:rFonts w:ascii="Arial" w:hAnsi="Arial" w:cs="Arial"/>
        </w:rPr>
      </w:pPr>
    </w:p>
    <w:p w14:paraId="53B1E8BD" w14:textId="77777777" w:rsidR="00D025C7" w:rsidRPr="00151CCD" w:rsidRDefault="00397A37">
      <w:pPr>
        <w:spacing w:before="31"/>
        <w:ind w:left="220"/>
        <w:rPr>
          <w:rFonts w:ascii="Arial" w:eastAsia="Cambria" w:hAnsi="Arial" w:cs="Arial"/>
        </w:rPr>
      </w:pPr>
      <w:r w:rsidRPr="00151CCD">
        <w:rPr>
          <w:rFonts w:ascii="Arial" w:eastAsia="Cambria" w:hAnsi="Arial" w:cs="Arial"/>
          <w:b/>
          <w:highlight w:val="yellow"/>
        </w:rPr>
        <w:t>PART</w:t>
      </w:r>
      <w:r w:rsidRPr="00151CCD">
        <w:rPr>
          <w:rFonts w:ascii="Arial" w:eastAsia="Cambria" w:hAnsi="Arial" w:cs="Arial"/>
          <w:b/>
          <w:spacing w:val="39"/>
          <w:highlight w:val="yellow"/>
        </w:rPr>
        <w:t xml:space="preserve"> </w:t>
      </w:r>
      <w:r w:rsidRPr="00151CCD">
        <w:rPr>
          <w:rFonts w:ascii="Arial" w:eastAsia="Cambria" w:hAnsi="Arial" w:cs="Arial"/>
          <w:b/>
          <w:highlight w:val="yellow"/>
        </w:rPr>
        <w:t>1:</w:t>
      </w:r>
      <w:r w:rsidRPr="00151CCD">
        <w:rPr>
          <w:rFonts w:ascii="Arial" w:eastAsia="Cambria" w:hAnsi="Arial" w:cs="Arial"/>
          <w:b/>
          <w:spacing w:val="-1"/>
        </w:rPr>
        <w:t xml:space="preserve"> </w:t>
      </w:r>
      <w:r w:rsidRPr="00151CCD">
        <w:rPr>
          <w:rFonts w:ascii="Arial" w:eastAsia="Cambria" w:hAnsi="Arial" w:cs="Arial"/>
          <w:b/>
        </w:rPr>
        <w:t>Rev</w:t>
      </w:r>
      <w:r w:rsidRPr="00151CCD">
        <w:rPr>
          <w:rFonts w:ascii="Arial" w:eastAsia="Cambria" w:hAnsi="Arial" w:cs="Arial"/>
          <w:b/>
          <w:spacing w:val="2"/>
        </w:rPr>
        <w:t>i</w:t>
      </w:r>
      <w:r w:rsidRPr="00151CCD">
        <w:rPr>
          <w:rFonts w:ascii="Arial" w:eastAsia="Cambria" w:hAnsi="Arial" w:cs="Arial"/>
          <w:b/>
        </w:rPr>
        <w:t>ew</w:t>
      </w:r>
      <w:r w:rsidRPr="00151CCD">
        <w:rPr>
          <w:rFonts w:ascii="Arial" w:eastAsia="Cambria" w:hAnsi="Arial" w:cs="Arial"/>
          <w:b/>
          <w:spacing w:val="-6"/>
        </w:rPr>
        <w:t xml:space="preserve"> </w:t>
      </w:r>
      <w:r w:rsidRPr="00151CCD">
        <w:rPr>
          <w:rFonts w:ascii="Arial" w:eastAsia="Cambria" w:hAnsi="Arial" w:cs="Arial"/>
          <w:b/>
          <w:spacing w:val="1"/>
        </w:rPr>
        <w:t>C</w:t>
      </w:r>
      <w:r w:rsidRPr="00151CCD">
        <w:rPr>
          <w:rFonts w:ascii="Arial" w:eastAsia="Cambria" w:hAnsi="Arial" w:cs="Arial"/>
          <w:b/>
          <w:spacing w:val="-1"/>
        </w:rPr>
        <w:t>o</w:t>
      </w:r>
      <w:r w:rsidRPr="00151CCD">
        <w:rPr>
          <w:rFonts w:ascii="Arial" w:eastAsia="Cambria" w:hAnsi="Arial" w:cs="Arial"/>
          <w:b/>
        </w:rPr>
        <w:t>mm</w:t>
      </w:r>
      <w:r w:rsidRPr="00151CCD">
        <w:rPr>
          <w:rFonts w:ascii="Arial" w:eastAsia="Cambria" w:hAnsi="Arial" w:cs="Arial"/>
          <w:b/>
          <w:spacing w:val="2"/>
        </w:rPr>
        <w:t>e</w:t>
      </w:r>
      <w:r w:rsidRPr="00151CCD">
        <w:rPr>
          <w:rFonts w:ascii="Arial" w:eastAsia="Cambria" w:hAnsi="Arial" w:cs="Arial"/>
          <w:b/>
        </w:rPr>
        <w:t>n</w:t>
      </w:r>
      <w:r w:rsidRPr="00151CCD">
        <w:rPr>
          <w:rFonts w:ascii="Arial" w:eastAsia="Cambria" w:hAnsi="Arial" w:cs="Arial"/>
          <w:b/>
          <w:spacing w:val="2"/>
        </w:rPr>
        <w:t>t</w:t>
      </w:r>
      <w:r w:rsidRPr="00151CCD">
        <w:rPr>
          <w:rFonts w:ascii="Arial" w:eastAsia="Cambria" w:hAnsi="Arial" w:cs="Arial"/>
          <w:b/>
        </w:rPr>
        <w:t>s</w:t>
      </w:r>
    </w:p>
    <w:p w14:paraId="6B3A7013" w14:textId="77777777" w:rsidR="00D025C7" w:rsidRPr="00151CCD" w:rsidRDefault="00D025C7">
      <w:pPr>
        <w:spacing w:before="8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00"/>
        <w:gridCol w:w="5208"/>
        <w:gridCol w:w="4042"/>
      </w:tblGrid>
      <w:tr w:rsidR="00D025C7" w:rsidRPr="00151CCD" w14:paraId="12C2B43B" w14:textId="77777777">
        <w:trPr>
          <w:trHeight w:hRule="exact" w:val="948"/>
        </w:trPr>
        <w:tc>
          <w:tcPr>
            <w:tcW w:w="1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A8BCD" w14:textId="77777777" w:rsidR="00D025C7" w:rsidRPr="00151CCD" w:rsidRDefault="00D025C7">
            <w:pPr>
              <w:rPr>
                <w:rFonts w:ascii="Arial" w:hAnsi="Arial" w:cs="Arial"/>
              </w:rPr>
            </w:pPr>
          </w:p>
        </w:tc>
        <w:tc>
          <w:tcPr>
            <w:tcW w:w="5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21DE7" w14:textId="77777777" w:rsidR="00D025C7" w:rsidRPr="00151CCD" w:rsidRDefault="00397A37">
            <w:pPr>
              <w:spacing w:line="220" w:lineRule="exact"/>
              <w:ind w:left="102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</w:rPr>
              <w:t>Revi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w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’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m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m</w:t>
            </w:r>
            <w:r w:rsidRPr="00151CCD">
              <w:rPr>
                <w:rFonts w:ascii="Arial" w:eastAsia="Cambria" w:hAnsi="Arial" w:cs="Arial"/>
                <w:b/>
              </w:rPr>
              <w:t>ent</w:t>
            </w:r>
          </w:p>
        </w:tc>
        <w:tc>
          <w:tcPr>
            <w:tcW w:w="4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1E602" w14:textId="77777777" w:rsidR="00D025C7" w:rsidRPr="00151CCD" w:rsidRDefault="00397A37">
            <w:pPr>
              <w:spacing w:line="220" w:lineRule="exact"/>
              <w:ind w:left="102" w:right="116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or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’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mm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151CCD">
              <w:rPr>
                <w:rFonts w:ascii="Arial" w:eastAsia="Cambria" w:hAnsi="Arial" w:cs="Arial"/>
                <w:b/>
              </w:rPr>
              <w:t>nt</w:t>
            </w:r>
            <w:r w:rsidRPr="00151CCD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</w:rPr>
              <w:t>(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i</w:t>
            </w:r>
            <w:r w:rsidRPr="00151CCD">
              <w:rPr>
                <w:rFonts w:ascii="Arial" w:eastAsia="Cambria" w:hAnsi="Arial" w:cs="Arial"/>
                <w:i/>
              </w:rPr>
              <w:t>f</w:t>
            </w:r>
            <w:r w:rsidRPr="00151CCD">
              <w:rPr>
                <w:rFonts w:ascii="Arial" w:eastAsia="Cambria" w:hAnsi="Arial" w:cs="Arial"/>
                <w:i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g</w:t>
            </w:r>
            <w:r w:rsidRPr="00151CCD">
              <w:rPr>
                <w:rFonts w:ascii="Arial" w:eastAsia="Cambria" w:hAnsi="Arial" w:cs="Arial"/>
                <w:i/>
              </w:rPr>
              <w:t>re</w:t>
            </w:r>
            <w:r w:rsidRPr="00151CCD">
              <w:rPr>
                <w:rFonts w:ascii="Arial" w:eastAsia="Cambria" w:hAnsi="Arial" w:cs="Arial"/>
                <w:i/>
                <w:spacing w:val="3"/>
              </w:rPr>
              <w:t>e</w:t>
            </w:r>
            <w:r w:rsidRPr="00151CCD">
              <w:rPr>
                <w:rFonts w:ascii="Arial" w:eastAsia="Cambria" w:hAnsi="Arial" w:cs="Arial"/>
                <w:i/>
              </w:rPr>
              <w:t>d</w:t>
            </w:r>
            <w:r w:rsidRPr="00151CCD">
              <w:rPr>
                <w:rFonts w:ascii="Arial" w:eastAsia="Cambria" w:hAnsi="Arial" w:cs="Arial"/>
                <w:i/>
                <w:spacing w:val="-6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w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it</w:t>
            </w:r>
            <w:r w:rsidRPr="00151CCD">
              <w:rPr>
                <w:rFonts w:ascii="Arial" w:eastAsia="Cambria" w:hAnsi="Arial" w:cs="Arial"/>
                <w:i/>
              </w:rPr>
              <w:t>h</w:t>
            </w:r>
            <w:r w:rsidRPr="00151CCD">
              <w:rPr>
                <w:rFonts w:ascii="Arial" w:eastAsia="Cambria" w:hAnsi="Arial" w:cs="Arial"/>
                <w:i/>
                <w:spacing w:val="-5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</w:rPr>
              <w:t>rev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i</w:t>
            </w:r>
            <w:r w:rsidRPr="00151CCD">
              <w:rPr>
                <w:rFonts w:ascii="Arial" w:eastAsia="Cambria" w:hAnsi="Arial" w:cs="Arial"/>
                <w:i/>
              </w:rPr>
              <w:t>e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w</w:t>
            </w:r>
            <w:r w:rsidRPr="00151CCD">
              <w:rPr>
                <w:rFonts w:ascii="Arial" w:eastAsia="Cambria" w:hAnsi="Arial" w:cs="Arial"/>
                <w:i/>
              </w:rPr>
              <w:t>er, correct</w:t>
            </w:r>
            <w:r w:rsidRPr="00151CCD">
              <w:rPr>
                <w:rFonts w:ascii="Arial" w:eastAsia="Cambria" w:hAnsi="Arial" w:cs="Arial"/>
                <w:i/>
                <w:spacing w:val="-6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t</w:t>
            </w:r>
            <w:r w:rsidRPr="00151CCD">
              <w:rPr>
                <w:rFonts w:ascii="Arial" w:eastAsia="Cambria" w:hAnsi="Arial" w:cs="Arial"/>
                <w:i/>
              </w:rPr>
              <w:t>he</w:t>
            </w:r>
            <w:r w:rsidRPr="00151CCD">
              <w:rPr>
                <w:rFonts w:ascii="Arial" w:eastAsia="Cambria" w:hAnsi="Arial" w:cs="Arial"/>
                <w:i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m</w:t>
            </w:r>
            <w:r w:rsidRPr="00151CCD">
              <w:rPr>
                <w:rFonts w:ascii="Arial" w:eastAsia="Cambria" w:hAnsi="Arial" w:cs="Arial"/>
                <w:i/>
                <w:spacing w:val="3"/>
              </w:rPr>
              <w:t>a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n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u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s</w:t>
            </w:r>
            <w:r w:rsidRPr="00151CCD">
              <w:rPr>
                <w:rFonts w:ascii="Arial" w:eastAsia="Cambria" w:hAnsi="Arial" w:cs="Arial"/>
                <w:i/>
              </w:rPr>
              <w:t>cr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ip</w:t>
            </w:r>
            <w:r w:rsidRPr="00151CCD">
              <w:rPr>
                <w:rFonts w:ascii="Arial" w:eastAsia="Cambria" w:hAnsi="Arial" w:cs="Arial"/>
                <w:i/>
              </w:rPr>
              <w:t>t</w:t>
            </w:r>
            <w:r w:rsidRPr="00151CCD">
              <w:rPr>
                <w:rFonts w:ascii="Arial" w:eastAsia="Cambria" w:hAnsi="Arial" w:cs="Arial"/>
                <w:i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n</w:t>
            </w:r>
            <w:r w:rsidRPr="00151CCD">
              <w:rPr>
                <w:rFonts w:ascii="Arial" w:eastAsia="Cambria" w:hAnsi="Arial" w:cs="Arial"/>
                <w:i/>
              </w:rPr>
              <w:t>d</w:t>
            </w:r>
            <w:r w:rsidRPr="00151CCD">
              <w:rPr>
                <w:rFonts w:ascii="Arial" w:eastAsia="Cambria" w:hAnsi="Arial" w:cs="Arial"/>
                <w:i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2"/>
              </w:rPr>
              <w:t>h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i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g</w:t>
            </w:r>
            <w:r w:rsidRPr="00151CCD">
              <w:rPr>
                <w:rFonts w:ascii="Arial" w:eastAsia="Cambria" w:hAnsi="Arial" w:cs="Arial"/>
                <w:i/>
              </w:rPr>
              <w:t>hl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i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g</w:t>
            </w:r>
            <w:r w:rsidRPr="00151CCD">
              <w:rPr>
                <w:rFonts w:ascii="Arial" w:eastAsia="Cambria" w:hAnsi="Arial" w:cs="Arial"/>
                <w:i/>
              </w:rPr>
              <w:t>ht</w:t>
            </w:r>
            <w:r w:rsidRPr="00151CCD">
              <w:rPr>
                <w:rFonts w:ascii="Arial" w:eastAsia="Cambria" w:hAnsi="Arial" w:cs="Arial"/>
                <w:i/>
                <w:spacing w:val="-8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1"/>
                <w:w w:val="99"/>
              </w:rPr>
              <w:t>t</w:t>
            </w:r>
            <w:r w:rsidRPr="00151CCD">
              <w:rPr>
                <w:rFonts w:ascii="Arial" w:eastAsia="Cambria" w:hAnsi="Arial" w:cs="Arial"/>
                <w:i/>
                <w:w w:val="99"/>
              </w:rPr>
              <w:t>h</w:t>
            </w:r>
            <w:r w:rsidRPr="00151CCD">
              <w:rPr>
                <w:rFonts w:ascii="Arial" w:eastAsia="Cambria" w:hAnsi="Arial" w:cs="Arial"/>
                <w:i/>
                <w:spacing w:val="1"/>
                <w:w w:val="99"/>
              </w:rPr>
              <w:t>at pa</w:t>
            </w:r>
            <w:r w:rsidRPr="00151CCD">
              <w:rPr>
                <w:rFonts w:ascii="Arial" w:eastAsia="Cambria" w:hAnsi="Arial" w:cs="Arial"/>
                <w:i/>
                <w:w w:val="99"/>
              </w:rPr>
              <w:t>rt</w:t>
            </w:r>
            <w:r w:rsidRPr="00151CCD">
              <w:rPr>
                <w:rFonts w:ascii="Arial" w:eastAsia="Cambria" w:hAnsi="Arial" w:cs="Arial"/>
                <w:i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i</w:t>
            </w:r>
            <w:r w:rsidRPr="00151CCD">
              <w:rPr>
                <w:rFonts w:ascii="Arial" w:eastAsia="Cambria" w:hAnsi="Arial" w:cs="Arial"/>
                <w:i/>
              </w:rPr>
              <w:t>n</w:t>
            </w:r>
            <w:r w:rsidRPr="00151CCD">
              <w:rPr>
                <w:rFonts w:ascii="Arial" w:eastAsia="Cambria" w:hAnsi="Arial" w:cs="Arial"/>
                <w:i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t</w:t>
            </w:r>
            <w:r w:rsidRPr="00151CCD">
              <w:rPr>
                <w:rFonts w:ascii="Arial" w:eastAsia="Cambria" w:hAnsi="Arial" w:cs="Arial"/>
                <w:i/>
              </w:rPr>
              <w:t>he</w:t>
            </w:r>
            <w:r w:rsidRPr="00151CCD">
              <w:rPr>
                <w:rFonts w:ascii="Arial" w:eastAsia="Cambria" w:hAnsi="Arial" w:cs="Arial"/>
                <w:i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m</w:t>
            </w:r>
            <w:r w:rsidRPr="00151CCD">
              <w:rPr>
                <w:rFonts w:ascii="Arial" w:eastAsia="Cambria" w:hAnsi="Arial" w:cs="Arial"/>
                <w:i/>
                <w:spacing w:val="3"/>
              </w:rPr>
              <w:t>a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nu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s</w:t>
            </w:r>
            <w:r w:rsidRPr="00151CCD">
              <w:rPr>
                <w:rFonts w:ascii="Arial" w:eastAsia="Cambria" w:hAnsi="Arial" w:cs="Arial"/>
                <w:i/>
              </w:rPr>
              <w:t>cr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ipt</w:t>
            </w:r>
            <w:r w:rsidRPr="00151CCD">
              <w:rPr>
                <w:rFonts w:ascii="Arial" w:eastAsia="Cambria" w:hAnsi="Arial" w:cs="Arial"/>
                <w:i/>
              </w:rPr>
              <w:t>.</w:t>
            </w:r>
            <w:r w:rsidRPr="00151CCD">
              <w:rPr>
                <w:rFonts w:ascii="Arial" w:eastAsia="Cambria" w:hAnsi="Arial" w:cs="Arial"/>
                <w:i/>
                <w:spacing w:val="-10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I</w:t>
            </w:r>
            <w:r w:rsidRPr="00151CCD">
              <w:rPr>
                <w:rFonts w:ascii="Arial" w:eastAsia="Cambria" w:hAnsi="Arial" w:cs="Arial"/>
                <w:i/>
              </w:rPr>
              <w:t>t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i</w:t>
            </w:r>
            <w:r w:rsidRPr="00151CCD">
              <w:rPr>
                <w:rFonts w:ascii="Arial" w:eastAsia="Cambria" w:hAnsi="Arial" w:cs="Arial"/>
                <w:i/>
              </w:rPr>
              <w:t>s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 xml:space="preserve"> m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n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dat</w:t>
            </w:r>
            <w:r w:rsidRPr="00151CCD">
              <w:rPr>
                <w:rFonts w:ascii="Arial" w:eastAsia="Cambria" w:hAnsi="Arial" w:cs="Arial"/>
                <w:i/>
              </w:rPr>
              <w:t>ory</w:t>
            </w:r>
            <w:r w:rsidRPr="00151CCD">
              <w:rPr>
                <w:rFonts w:ascii="Arial" w:eastAsia="Cambria" w:hAnsi="Arial" w:cs="Arial"/>
                <w:i/>
                <w:spacing w:val="-10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t</w:t>
            </w:r>
            <w:r w:rsidRPr="00151CCD">
              <w:rPr>
                <w:rFonts w:ascii="Arial" w:eastAsia="Cambria" w:hAnsi="Arial" w:cs="Arial"/>
                <w:i/>
              </w:rPr>
              <w:t>h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at</w:t>
            </w:r>
          </w:p>
          <w:p w14:paraId="6721B251" w14:textId="77777777" w:rsidR="00D025C7" w:rsidRPr="00151CCD" w:rsidRDefault="00397A37">
            <w:pPr>
              <w:spacing w:line="220" w:lineRule="exact"/>
              <w:ind w:left="102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i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u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t</w:t>
            </w:r>
            <w:r w:rsidRPr="00151CCD">
              <w:rPr>
                <w:rFonts w:ascii="Arial" w:eastAsia="Cambria" w:hAnsi="Arial" w:cs="Arial"/>
                <w:i/>
              </w:rPr>
              <w:t>hors</w:t>
            </w:r>
            <w:r w:rsidRPr="00151CCD">
              <w:rPr>
                <w:rFonts w:ascii="Arial" w:eastAsia="Cambria" w:hAnsi="Arial" w:cs="Arial"/>
                <w:i/>
                <w:spacing w:val="-6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s</w:t>
            </w:r>
            <w:r w:rsidRPr="00151CCD">
              <w:rPr>
                <w:rFonts w:ascii="Arial" w:eastAsia="Cambria" w:hAnsi="Arial" w:cs="Arial"/>
                <w:i/>
              </w:rPr>
              <w:t>h</w:t>
            </w:r>
            <w:r w:rsidRPr="00151CCD">
              <w:rPr>
                <w:rFonts w:ascii="Arial" w:eastAsia="Cambria" w:hAnsi="Arial" w:cs="Arial"/>
                <w:i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u</w:t>
            </w:r>
            <w:r w:rsidRPr="00151CCD">
              <w:rPr>
                <w:rFonts w:ascii="Arial" w:eastAsia="Cambria" w:hAnsi="Arial" w:cs="Arial"/>
                <w:i/>
              </w:rPr>
              <w:t>ld</w:t>
            </w:r>
            <w:r w:rsidRPr="00151CCD">
              <w:rPr>
                <w:rFonts w:ascii="Arial" w:eastAsia="Cambria" w:hAnsi="Arial" w:cs="Arial"/>
                <w:i/>
                <w:spacing w:val="-5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w</w:t>
            </w:r>
            <w:r w:rsidRPr="00151CCD">
              <w:rPr>
                <w:rFonts w:ascii="Arial" w:eastAsia="Cambria" w:hAnsi="Arial" w:cs="Arial"/>
                <w:i/>
              </w:rPr>
              <w:t>r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it</w:t>
            </w:r>
            <w:r w:rsidRPr="00151CCD">
              <w:rPr>
                <w:rFonts w:ascii="Arial" w:eastAsia="Cambria" w:hAnsi="Arial" w:cs="Arial"/>
                <w:i/>
              </w:rPr>
              <w:t>e</w:t>
            </w:r>
            <w:r w:rsidRPr="00151CCD">
              <w:rPr>
                <w:rFonts w:ascii="Arial" w:eastAsia="Cambria" w:hAnsi="Arial" w:cs="Arial"/>
                <w:i/>
                <w:spacing w:val="-5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</w:rPr>
              <w:t>h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is/</w:t>
            </w:r>
            <w:r w:rsidRPr="00151CCD">
              <w:rPr>
                <w:rFonts w:ascii="Arial" w:eastAsia="Cambria" w:hAnsi="Arial" w:cs="Arial"/>
                <w:i/>
              </w:rPr>
              <w:t>her</w:t>
            </w:r>
            <w:r w:rsidRPr="00151CCD">
              <w:rPr>
                <w:rFonts w:ascii="Arial" w:eastAsia="Cambria" w:hAnsi="Arial" w:cs="Arial"/>
                <w:i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f</w:t>
            </w:r>
            <w:r w:rsidRPr="00151CCD">
              <w:rPr>
                <w:rFonts w:ascii="Arial" w:eastAsia="Cambria" w:hAnsi="Arial" w:cs="Arial"/>
                <w:i/>
              </w:rPr>
              <w:t>ee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d</w:t>
            </w:r>
            <w:r w:rsidRPr="00151CCD">
              <w:rPr>
                <w:rFonts w:ascii="Arial" w:eastAsia="Cambria" w:hAnsi="Arial" w:cs="Arial"/>
                <w:i/>
                <w:spacing w:val="-1"/>
              </w:rPr>
              <w:t>b</w:t>
            </w:r>
            <w:r w:rsidRPr="00151CCD">
              <w:rPr>
                <w:rFonts w:ascii="Arial" w:eastAsia="Cambria" w:hAnsi="Arial" w:cs="Arial"/>
                <w:i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i/>
              </w:rPr>
              <w:t>ck</w:t>
            </w:r>
            <w:r w:rsidRPr="00151CCD">
              <w:rPr>
                <w:rFonts w:ascii="Arial" w:eastAsia="Cambria" w:hAnsi="Arial" w:cs="Arial"/>
                <w:i/>
                <w:spacing w:val="-6"/>
              </w:rPr>
              <w:t xml:space="preserve"> </w:t>
            </w:r>
            <w:r w:rsidRPr="00151CCD">
              <w:rPr>
                <w:rFonts w:ascii="Arial" w:eastAsia="Cambria" w:hAnsi="Arial" w:cs="Arial"/>
                <w:i/>
              </w:rPr>
              <w:t>here)</w:t>
            </w:r>
          </w:p>
        </w:tc>
      </w:tr>
      <w:tr w:rsidR="00D025C7" w:rsidRPr="00151CCD" w14:paraId="3DC4405A" w14:textId="77777777">
        <w:trPr>
          <w:trHeight w:hRule="exact" w:val="5642"/>
        </w:trPr>
        <w:tc>
          <w:tcPr>
            <w:tcW w:w="1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88F700" w14:textId="77777777" w:rsidR="00D025C7" w:rsidRPr="00151CCD" w:rsidRDefault="00397A37">
            <w:pPr>
              <w:spacing w:line="220" w:lineRule="exact"/>
              <w:ind w:left="100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  <w:spacing w:val="1"/>
                <w:u w:val="single" w:color="000000"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o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m</w:t>
            </w:r>
            <w:r w:rsidRPr="00151CCD">
              <w:rPr>
                <w:rFonts w:ascii="Arial" w:eastAsia="Cambria" w:hAnsi="Arial" w:cs="Arial"/>
                <w:b/>
                <w:spacing w:val="1"/>
                <w:u w:val="single" w:color="000000"/>
              </w:rPr>
              <w:t>pul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or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y</w:t>
            </w:r>
            <w:r w:rsidRPr="00151CCD">
              <w:rPr>
                <w:rFonts w:ascii="Arial" w:eastAsia="Cambria" w:hAnsi="Arial" w:cs="Arial"/>
                <w:b/>
                <w:spacing w:val="-12"/>
                <w:u w:val="single" w:color="000000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1"/>
              </w:rPr>
              <w:t>RE</w:t>
            </w:r>
            <w:r w:rsidRPr="00151CCD">
              <w:rPr>
                <w:rFonts w:ascii="Arial" w:eastAsia="Cambria" w:hAnsi="Arial" w:cs="Arial"/>
              </w:rPr>
              <w:t>V</w:t>
            </w:r>
            <w:r w:rsidRPr="00151CCD">
              <w:rPr>
                <w:rFonts w:ascii="Arial" w:eastAsia="Cambria" w:hAnsi="Arial" w:cs="Arial"/>
                <w:spacing w:val="3"/>
              </w:rPr>
              <w:t>I</w:t>
            </w:r>
            <w:r w:rsidRPr="00151CCD">
              <w:rPr>
                <w:rFonts w:ascii="Arial" w:eastAsia="Cambria" w:hAnsi="Arial" w:cs="Arial"/>
              </w:rPr>
              <w:t>SI</w:t>
            </w:r>
            <w:r w:rsidRPr="00151CCD">
              <w:rPr>
                <w:rFonts w:ascii="Arial" w:eastAsia="Cambria" w:hAnsi="Arial" w:cs="Arial"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</w:rPr>
              <w:t>N</w:t>
            </w:r>
            <w:r w:rsidRPr="00151CCD">
              <w:rPr>
                <w:rFonts w:ascii="Arial" w:eastAsia="Cambria" w:hAnsi="Arial" w:cs="Arial"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1"/>
              </w:rPr>
              <w:t>c</w:t>
            </w:r>
            <w:r w:rsidRPr="00151CCD">
              <w:rPr>
                <w:rFonts w:ascii="Arial" w:eastAsia="Cambria" w:hAnsi="Arial" w:cs="Arial"/>
                <w:spacing w:val="2"/>
              </w:rPr>
              <w:t>om</w:t>
            </w:r>
            <w:r w:rsidRPr="00151CCD">
              <w:rPr>
                <w:rFonts w:ascii="Arial" w:eastAsia="Cambria" w:hAnsi="Arial" w:cs="Arial"/>
              </w:rPr>
              <w:t>m</w:t>
            </w:r>
            <w:r w:rsidRPr="00151CCD">
              <w:rPr>
                <w:rFonts w:ascii="Arial" w:eastAsia="Cambria" w:hAnsi="Arial" w:cs="Arial"/>
                <w:spacing w:val="1"/>
              </w:rPr>
              <w:t>e</w:t>
            </w:r>
            <w:r w:rsidRPr="00151CCD">
              <w:rPr>
                <w:rFonts w:ascii="Arial" w:eastAsia="Cambria" w:hAnsi="Arial" w:cs="Arial"/>
                <w:spacing w:val="-1"/>
              </w:rPr>
              <w:t>n</w:t>
            </w:r>
            <w:r w:rsidRPr="00151CCD">
              <w:rPr>
                <w:rFonts w:ascii="Arial" w:eastAsia="Cambria" w:hAnsi="Arial" w:cs="Arial"/>
              </w:rPr>
              <w:t>ts</w:t>
            </w:r>
          </w:p>
          <w:p w14:paraId="6B78A459" w14:textId="77777777" w:rsidR="00D025C7" w:rsidRPr="00151CCD" w:rsidRDefault="00D025C7">
            <w:pPr>
              <w:spacing w:before="16" w:line="220" w:lineRule="exact"/>
              <w:rPr>
                <w:rFonts w:ascii="Arial" w:hAnsi="Arial" w:cs="Arial"/>
              </w:rPr>
            </w:pPr>
          </w:p>
          <w:p w14:paraId="0E45D303" w14:textId="77777777" w:rsidR="00D025C7" w:rsidRPr="00151CCD" w:rsidRDefault="00397A37">
            <w:pPr>
              <w:ind w:left="100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</w:rPr>
              <w:t xml:space="preserve">1.   </w:t>
            </w:r>
            <w:r w:rsidRPr="00151CCD">
              <w:rPr>
                <w:rFonts w:ascii="Arial" w:eastAsia="Cambria" w:hAnsi="Arial" w:cs="Arial"/>
                <w:b/>
                <w:spacing w:val="1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Is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m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sc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p</w:t>
            </w:r>
            <w:r w:rsidRPr="00151CCD">
              <w:rPr>
                <w:rFonts w:ascii="Arial" w:eastAsia="Cambria" w:hAnsi="Arial" w:cs="Arial"/>
                <w:b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1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im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nt</w:t>
            </w:r>
            <w:r w:rsidRPr="00151CCD">
              <w:rPr>
                <w:rFonts w:ascii="Arial" w:eastAsia="Cambria" w:hAnsi="Arial" w:cs="Arial"/>
                <w:b/>
                <w:spacing w:val="-11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sci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f</w:t>
            </w:r>
            <w:r w:rsidRPr="00151CCD">
              <w:rPr>
                <w:rFonts w:ascii="Arial" w:eastAsia="Cambria" w:hAnsi="Arial" w:cs="Arial"/>
                <w:b/>
              </w:rPr>
              <w:t>ic</w:t>
            </w:r>
            <w:r w:rsidRPr="00151CCD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mm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it</w:t>
            </w:r>
            <w:r w:rsidRPr="00151CCD">
              <w:rPr>
                <w:rFonts w:ascii="Arial" w:eastAsia="Cambria" w:hAnsi="Arial" w:cs="Arial"/>
                <w:b/>
              </w:rPr>
              <w:t>y?</w:t>
            </w:r>
          </w:p>
          <w:p w14:paraId="27BCC420" w14:textId="77777777" w:rsidR="00D025C7" w:rsidRPr="00151CCD" w:rsidRDefault="00D025C7">
            <w:pPr>
              <w:spacing w:before="13" w:line="220" w:lineRule="exact"/>
              <w:rPr>
                <w:rFonts w:ascii="Arial" w:hAnsi="Arial" w:cs="Arial"/>
              </w:rPr>
            </w:pPr>
          </w:p>
          <w:p w14:paraId="0FBCD5A5" w14:textId="77777777" w:rsidR="00D025C7" w:rsidRPr="00151CCD" w:rsidRDefault="00397A37">
            <w:pPr>
              <w:ind w:left="362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spacing w:val="1"/>
              </w:rPr>
              <w:t>(</w:t>
            </w:r>
            <w:r w:rsidRPr="00151CCD">
              <w:rPr>
                <w:rFonts w:ascii="Arial" w:eastAsia="Cambria" w:hAnsi="Arial" w:cs="Arial"/>
              </w:rPr>
              <w:t>P</w:t>
            </w:r>
            <w:r w:rsidRPr="00151CCD">
              <w:rPr>
                <w:rFonts w:ascii="Arial" w:eastAsia="Cambria" w:hAnsi="Arial" w:cs="Arial"/>
                <w:spacing w:val="1"/>
              </w:rPr>
              <w:t>leas</w:t>
            </w:r>
            <w:r w:rsidRPr="00151CCD">
              <w:rPr>
                <w:rFonts w:ascii="Arial" w:eastAsia="Cambria" w:hAnsi="Arial" w:cs="Arial"/>
              </w:rPr>
              <w:t>e</w:t>
            </w:r>
            <w:r w:rsidRPr="00151CCD">
              <w:rPr>
                <w:rFonts w:ascii="Arial" w:eastAsia="Cambria" w:hAnsi="Arial" w:cs="Arial"/>
                <w:spacing w:val="-6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-1"/>
              </w:rPr>
              <w:t>wr</w:t>
            </w:r>
            <w:r w:rsidRPr="00151CCD">
              <w:rPr>
                <w:rFonts w:ascii="Arial" w:eastAsia="Cambria" w:hAnsi="Arial" w:cs="Arial"/>
              </w:rPr>
              <w:t>ite</w:t>
            </w:r>
            <w:r w:rsidRPr="00151CCD">
              <w:rPr>
                <w:rFonts w:ascii="Arial" w:eastAsia="Cambria" w:hAnsi="Arial" w:cs="Arial"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</w:rPr>
              <w:t>f</w:t>
            </w:r>
            <w:r w:rsidRPr="00151CCD">
              <w:rPr>
                <w:rFonts w:ascii="Arial" w:eastAsia="Cambria" w:hAnsi="Arial" w:cs="Arial"/>
                <w:spacing w:val="1"/>
              </w:rPr>
              <w:t>e</w:t>
            </w:r>
            <w:r w:rsidRPr="00151CCD">
              <w:rPr>
                <w:rFonts w:ascii="Arial" w:eastAsia="Cambria" w:hAnsi="Arial" w:cs="Arial"/>
              </w:rPr>
              <w:t>w</w:t>
            </w:r>
            <w:r w:rsidRPr="00151CCD">
              <w:rPr>
                <w:rFonts w:ascii="Arial" w:eastAsia="Cambria" w:hAnsi="Arial" w:cs="Arial"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1"/>
              </w:rPr>
              <w:t>se</w:t>
            </w:r>
            <w:r w:rsidRPr="00151CCD">
              <w:rPr>
                <w:rFonts w:ascii="Arial" w:eastAsia="Cambria" w:hAnsi="Arial" w:cs="Arial"/>
                <w:spacing w:val="-1"/>
              </w:rPr>
              <w:t>n</w:t>
            </w:r>
            <w:r w:rsidRPr="00151CCD">
              <w:rPr>
                <w:rFonts w:ascii="Arial" w:eastAsia="Cambria" w:hAnsi="Arial" w:cs="Arial"/>
              </w:rPr>
              <w:t>t</w:t>
            </w:r>
            <w:r w:rsidRPr="00151CCD">
              <w:rPr>
                <w:rFonts w:ascii="Arial" w:eastAsia="Cambria" w:hAnsi="Arial" w:cs="Arial"/>
                <w:spacing w:val="4"/>
              </w:rPr>
              <w:t>e</w:t>
            </w:r>
            <w:r w:rsidRPr="00151CCD">
              <w:rPr>
                <w:rFonts w:ascii="Arial" w:eastAsia="Cambria" w:hAnsi="Arial" w:cs="Arial"/>
                <w:spacing w:val="-1"/>
              </w:rPr>
              <w:t>n</w:t>
            </w:r>
            <w:r w:rsidRPr="00151CCD">
              <w:rPr>
                <w:rFonts w:ascii="Arial" w:eastAsia="Cambria" w:hAnsi="Arial" w:cs="Arial"/>
                <w:spacing w:val="1"/>
              </w:rPr>
              <w:t>ce</w:t>
            </w:r>
            <w:r w:rsidRPr="00151CCD">
              <w:rPr>
                <w:rFonts w:ascii="Arial" w:eastAsia="Cambria" w:hAnsi="Arial" w:cs="Arial"/>
              </w:rPr>
              <w:t>s</w:t>
            </w:r>
            <w:r w:rsidRPr="00151CCD">
              <w:rPr>
                <w:rFonts w:ascii="Arial" w:eastAsia="Cambria" w:hAnsi="Arial" w:cs="Arial"/>
                <w:spacing w:val="-8"/>
              </w:rPr>
              <w:t xml:space="preserve"> </w:t>
            </w:r>
            <w:r w:rsidRPr="00151CCD">
              <w:rPr>
                <w:rFonts w:ascii="Arial" w:eastAsia="Cambria" w:hAnsi="Arial" w:cs="Arial"/>
              </w:rPr>
              <w:t>on</w:t>
            </w:r>
            <w:r w:rsidRPr="00151CCD">
              <w:rPr>
                <w:rFonts w:ascii="Arial" w:eastAsia="Cambria" w:hAnsi="Arial" w:cs="Arial"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</w:rPr>
              <w:t>this</w:t>
            </w:r>
            <w:r w:rsidRPr="00151CCD">
              <w:rPr>
                <w:rFonts w:ascii="Arial" w:eastAsia="Cambria" w:hAnsi="Arial" w:cs="Arial"/>
                <w:spacing w:val="-1"/>
              </w:rPr>
              <w:t xml:space="preserve"> </w:t>
            </w:r>
            <w:r w:rsidRPr="00151CCD">
              <w:rPr>
                <w:rFonts w:ascii="Arial" w:eastAsia="Cambria" w:hAnsi="Arial" w:cs="Arial"/>
              </w:rPr>
              <w:t>m</w:t>
            </w:r>
            <w:r w:rsidRPr="00151CCD">
              <w:rPr>
                <w:rFonts w:ascii="Arial" w:eastAsia="Cambria" w:hAnsi="Arial" w:cs="Arial"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spacing w:val="-1"/>
              </w:rPr>
              <w:t>n</w:t>
            </w:r>
            <w:r w:rsidRPr="00151CCD">
              <w:rPr>
                <w:rFonts w:ascii="Arial" w:eastAsia="Cambria" w:hAnsi="Arial" w:cs="Arial"/>
              </w:rPr>
              <w:t>u</w:t>
            </w:r>
            <w:r w:rsidRPr="00151CCD">
              <w:rPr>
                <w:rFonts w:ascii="Arial" w:eastAsia="Cambria" w:hAnsi="Arial" w:cs="Arial"/>
                <w:spacing w:val="1"/>
              </w:rPr>
              <w:t>sc</w:t>
            </w:r>
            <w:r w:rsidRPr="00151CCD">
              <w:rPr>
                <w:rFonts w:ascii="Arial" w:eastAsia="Cambria" w:hAnsi="Arial" w:cs="Arial"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</w:rPr>
              <w:t>pt)</w:t>
            </w:r>
          </w:p>
          <w:p w14:paraId="5A5CE27F" w14:textId="77777777" w:rsidR="00D025C7" w:rsidRPr="00151CCD" w:rsidRDefault="00D025C7">
            <w:pPr>
              <w:spacing w:before="16" w:line="220" w:lineRule="exact"/>
              <w:rPr>
                <w:rFonts w:ascii="Arial" w:hAnsi="Arial" w:cs="Arial"/>
              </w:rPr>
            </w:pPr>
          </w:p>
          <w:p w14:paraId="386A0DE2" w14:textId="77777777" w:rsidR="00D025C7" w:rsidRPr="00151CCD" w:rsidRDefault="00397A37">
            <w:pPr>
              <w:ind w:left="100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</w:rPr>
              <w:t xml:space="preserve">2.   </w:t>
            </w:r>
            <w:r w:rsidRPr="00151CCD">
              <w:rPr>
                <w:rFonts w:ascii="Arial" w:eastAsia="Cambria" w:hAnsi="Arial" w:cs="Arial"/>
                <w:b/>
                <w:spacing w:val="1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Is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5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rt</w:t>
            </w:r>
            <w:r w:rsidRPr="00151CCD">
              <w:rPr>
                <w:rFonts w:ascii="Arial" w:eastAsia="Cambria" w:hAnsi="Arial" w:cs="Arial"/>
                <w:b/>
              </w:rPr>
              <w:t>ic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ta</w:t>
            </w:r>
            <w:r w:rsidRPr="00151CCD">
              <w:rPr>
                <w:rFonts w:ascii="Arial" w:eastAsia="Cambria" w:hAnsi="Arial" w:cs="Arial"/>
                <w:b/>
              </w:rPr>
              <w:t>b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e?</w:t>
            </w:r>
          </w:p>
          <w:p w14:paraId="57A37895" w14:textId="77777777" w:rsidR="00D025C7" w:rsidRPr="00151CCD" w:rsidRDefault="00D025C7">
            <w:pPr>
              <w:spacing w:before="13" w:line="220" w:lineRule="exact"/>
              <w:rPr>
                <w:rFonts w:ascii="Arial" w:hAnsi="Arial" w:cs="Arial"/>
              </w:rPr>
            </w:pPr>
          </w:p>
          <w:p w14:paraId="3555D208" w14:textId="77777777" w:rsidR="00D025C7" w:rsidRPr="00151CCD" w:rsidRDefault="00397A37">
            <w:pPr>
              <w:ind w:left="460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spacing w:val="1"/>
              </w:rPr>
              <w:t>(</w:t>
            </w:r>
            <w:r w:rsidRPr="00151CCD">
              <w:rPr>
                <w:rFonts w:ascii="Arial" w:eastAsia="Cambria" w:hAnsi="Arial" w:cs="Arial"/>
              </w:rPr>
              <w:t>If</w:t>
            </w:r>
            <w:r w:rsidRPr="00151CCD">
              <w:rPr>
                <w:rFonts w:ascii="Arial" w:eastAsia="Cambria" w:hAnsi="Arial" w:cs="Arial"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-1"/>
              </w:rPr>
              <w:t>n</w:t>
            </w:r>
            <w:r w:rsidRPr="00151CCD">
              <w:rPr>
                <w:rFonts w:ascii="Arial" w:eastAsia="Cambria" w:hAnsi="Arial" w:cs="Arial"/>
              </w:rPr>
              <w:t>ot</w:t>
            </w:r>
            <w:r w:rsidRPr="00151CCD">
              <w:rPr>
                <w:rFonts w:ascii="Arial" w:eastAsia="Cambria" w:hAnsi="Arial" w:cs="Arial"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</w:rPr>
              <w:t>p</w:t>
            </w:r>
            <w:r w:rsidRPr="00151CCD">
              <w:rPr>
                <w:rFonts w:ascii="Arial" w:eastAsia="Cambria" w:hAnsi="Arial" w:cs="Arial"/>
                <w:spacing w:val="1"/>
              </w:rPr>
              <w:t>leas</w:t>
            </w:r>
            <w:r w:rsidRPr="00151CCD">
              <w:rPr>
                <w:rFonts w:ascii="Arial" w:eastAsia="Cambria" w:hAnsi="Arial" w:cs="Arial"/>
              </w:rPr>
              <w:t>e</w:t>
            </w:r>
            <w:r w:rsidRPr="00151CCD">
              <w:rPr>
                <w:rFonts w:ascii="Arial" w:eastAsia="Cambria" w:hAnsi="Arial" w:cs="Arial"/>
                <w:spacing w:val="-5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1"/>
              </w:rPr>
              <w:t>s</w:t>
            </w:r>
            <w:r w:rsidRPr="00151CCD">
              <w:rPr>
                <w:rFonts w:ascii="Arial" w:eastAsia="Cambria" w:hAnsi="Arial" w:cs="Arial"/>
              </w:rPr>
              <w:t>ugg</w:t>
            </w:r>
            <w:r w:rsidRPr="00151CCD">
              <w:rPr>
                <w:rFonts w:ascii="Arial" w:eastAsia="Cambria" w:hAnsi="Arial" w:cs="Arial"/>
                <w:spacing w:val="1"/>
              </w:rPr>
              <w:t>es</w:t>
            </w:r>
            <w:r w:rsidRPr="00151CCD">
              <w:rPr>
                <w:rFonts w:ascii="Arial" w:eastAsia="Cambria" w:hAnsi="Arial" w:cs="Arial"/>
              </w:rPr>
              <w:t>t</w:t>
            </w:r>
            <w:r w:rsidRPr="00151CCD">
              <w:rPr>
                <w:rFonts w:ascii="Arial" w:eastAsia="Cambria" w:hAnsi="Arial" w:cs="Arial"/>
                <w:spacing w:val="-7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</w:rPr>
              <w:t>n</w:t>
            </w:r>
            <w:r w:rsidRPr="00151CCD">
              <w:rPr>
                <w:rFonts w:ascii="Arial" w:eastAsia="Cambria" w:hAnsi="Arial" w:cs="Arial"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1"/>
              </w:rPr>
              <w:t>al</w:t>
            </w:r>
            <w:r w:rsidRPr="00151CCD">
              <w:rPr>
                <w:rFonts w:ascii="Arial" w:eastAsia="Cambria" w:hAnsi="Arial" w:cs="Arial"/>
              </w:rPr>
              <w:t>t</w:t>
            </w:r>
            <w:r w:rsidRPr="00151CCD">
              <w:rPr>
                <w:rFonts w:ascii="Arial" w:eastAsia="Cambria" w:hAnsi="Arial" w:cs="Arial"/>
                <w:spacing w:val="1"/>
              </w:rPr>
              <w:t>e</w:t>
            </w:r>
            <w:r w:rsidRPr="00151CCD">
              <w:rPr>
                <w:rFonts w:ascii="Arial" w:eastAsia="Cambria" w:hAnsi="Arial" w:cs="Arial"/>
                <w:spacing w:val="-1"/>
              </w:rPr>
              <w:t>rn</w:t>
            </w:r>
            <w:r w:rsidRPr="00151CCD">
              <w:rPr>
                <w:rFonts w:ascii="Arial" w:eastAsia="Cambria" w:hAnsi="Arial" w:cs="Arial"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</w:rPr>
              <w:t>tive</w:t>
            </w:r>
            <w:r w:rsidRPr="00151CCD">
              <w:rPr>
                <w:rFonts w:ascii="Arial" w:eastAsia="Cambria" w:hAnsi="Arial" w:cs="Arial"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</w:rPr>
              <w:t>t</w:t>
            </w:r>
            <w:r w:rsidRPr="00151CCD">
              <w:rPr>
                <w:rFonts w:ascii="Arial" w:eastAsia="Cambria" w:hAnsi="Arial" w:cs="Arial"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</w:rPr>
              <w:t>t</w:t>
            </w:r>
            <w:r w:rsidRPr="00151CCD">
              <w:rPr>
                <w:rFonts w:ascii="Arial" w:eastAsia="Cambria" w:hAnsi="Arial" w:cs="Arial"/>
                <w:spacing w:val="1"/>
              </w:rPr>
              <w:t>le)</w:t>
            </w:r>
          </w:p>
          <w:p w14:paraId="386757F2" w14:textId="77777777" w:rsidR="00D025C7" w:rsidRPr="00151CCD" w:rsidRDefault="00D025C7">
            <w:pPr>
              <w:spacing w:before="16" w:line="220" w:lineRule="exact"/>
              <w:rPr>
                <w:rFonts w:ascii="Arial" w:hAnsi="Arial" w:cs="Arial"/>
              </w:rPr>
            </w:pPr>
          </w:p>
          <w:p w14:paraId="6FA5ACFD" w14:textId="77777777" w:rsidR="00D025C7" w:rsidRPr="00151CCD" w:rsidRDefault="00397A37">
            <w:pPr>
              <w:ind w:left="100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</w:rPr>
              <w:t xml:space="preserve">3.   </w:t>
            </w:r>
            <w:r w:rsidRPr="00151CCD">
              <w:rPr>
                <w:rFonts w:ascii="Arial" w:eastAsia="Cambria" w:hAnsi="Arial" w:cs="Arial"/>
                <w:b/>
                <w:spacing w:val="1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Is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b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ra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1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rt</w:t>
            </w:r>
            <w:r w:rsidRPr="00151CCD">
              <w:rPr>
                <w:rFonts w:ascii="Arial" w:eastAsia="Cambria" w:hAnsi="Arial" w:cs="Arial"/>
                <w:b/>
              </w:rPr>
              <w:t>ic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m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p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ens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</w:rPr>
              <w:t>ve?</w:t>
            </w:r>
          </w:p>
          <w:p w14:paraId="41EA4A17" w14:textId="77777777" w:rsidR="00D025C7" w:rsidRPr="00151CCD" w:rsidRDefault="00D025C7">
            <w:pPr>
              <w:spacing w:line="200" w:lineRule="exact"/>
              <w:rPr>
                <w:rFonts w:ascii="Arial" w:hAnsi="Arial" w:cs="Arial"/>
              </w:rPr>
            </w:pPr>
          </w:p>
          <w:p w14:paraId="542928A6" w14:textId="77777777" w:rsidR="00D025C7" w:rsidRPr="00151CCD" w:rsidRDefault="00D025C7">
            <w:pPr>
              <w:spacing w:before="9" w:line="260" w:lineRule="exact"/>
              <w:rPr>
                <w:rFonts w:ascii="Arial" w:hAnsi="Arial" w:cs="Arial"/>
              </w:rPr>
            </w:pPr>
          </w:p>
          <w:p w14:paraId="4A094F68" w14:textId="77777777" w:rsidR="00D025C7" w:rsidRPr="00151CCD" w:rsidRDefault="00397A37">
            <w:pPr>
              <w:ind w:left="100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</w:rPr>
              <w:t xml:space="preserve">4.   </w:t>
            </w:r>
            <w:r w:rsidRPr="00151CCD">
              <w:rPr>
                <w:rFonts w:ascii="Arial" w:eastAsia="Cambria" w:hAnsi="Arial" w:cs="Arial"/>
                <w:b/>
                <w:spacing w:val="1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bse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ns</w:t>
            </w:r>
            <w:r w:rsidRPr="00151CCD">
              <w:rPr>
                <w:rFonts w:ascii="Arial" w:eastAsia="Cambria" w:hAnsi="Arial" w:cs="Arial"/>
                <w:b/>
                <w:spacing w:val="-1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nd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tr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m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sc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p</w:t>
            </w:r>
            <w:r w:rsidRPr="00151CCD">
              <w:rPr>
                <w:rFonts w:ascii="Arial" w:eastAsia="Cambria" w:hAnsi="Arial" w:cs="Arial"/>
                <w:b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1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pp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ro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e?</w:t>
            </w:r>
          </w:p>
          <w:p w14:paraId="62382039" w14:textId="77777777" w:rsidR="00D025C7" w:rsidRPr="00151CCD" w:rsidRDefault="00D025C7">
            <w:pPr>
              <w:spacing w:line="200" w:lineRule="exact"/>
              <w:rPr>
                <w:rFonts w:ascii="Arial" w:hAnsi="Arial" w:cs="Arial"/>
              </w:rPr>
            </w:pPr>
          </w:p>
          <w:p w14:paraId="1E390393" w14:textId="77777777" w:rsidR="00D025C7" w:rsidRPr="00151CCD" w:rsidRDefault="00D025C7">
            <w:pPr>
              <w:spacing w:before="11" w:line="260" w:lineRule="exact"/>
              <w:rPr>
                <w:rFonts w:ascii="Arial" w:hAnsi="Arial" w:cs="Arial"/>
              </w:rPr>
            </w:pPr>
          </w:p>
          <w:p w14:paraId="0C4AE237" w14:textId="77777777" w:rsidR="00D025C7" w:rsidRPr="00151CCD" w:rsidRDefault="00397A37">
            <w:pPr>
              <w:ind w:left="100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</w:rPr>
              <w:t xml:space="preserve">5.   </w:t>
            </w:r>
            <w:r w:rsidRPr="00151CCD">
              <w:rPr>
                <w:rFonts w:ascii="Arial" w:eastAsia="Cambria" w:hAnsi="Arial" w:cs="Arial"/>
                <w:b/>
                <w:spacing w:val="1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D</w:t>
            </w:r>
            <w:r w:rsidRPr="00151CCD">
              <w:rPr>
                <w:rFonts w:ascii="Arial" w:eastAsia="Cambria" w:hAnsi="Arial" w:cs="Arial"/>
                <w:b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y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 xml:space="preserve">u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ink</w:t>
            </w:r>
            <w:r w:rsidRPr="00151CCD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m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sc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151CCD">
              <w:rPr>
                <w:rFonts w:ascii="Arial" w:eastAsia="Cambria" w:hAnsi="Arial" w:cs="Arial"/>
                <w:b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1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is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scie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if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ll</w:t>
            </w:r>
            <w:r w:rsidRPr="00151CCD">
              <w:rPr>
                <w:rFonts w:ascii="Arial" w:eastAsia="Cambria" w:hAnsi="Arial" w:cs="Arial"/>
                <w:b/>
              </w:rPr>
              <w:t>y</w:t>
            </w:r>
            <w:r w:rsidRPr="00151CCD">
              <w:rPr>
                <w:rFonts w:ascii="Arial" w:eastAsia="Cambria" w:hAnsi="Arial" w:cs="Arial"/>
                <w:b/>
                <w:spacing w:val="-1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or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ec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?</w:t>
            </w:r>
          </w:p>
          <w:p w14:paraId="2FD51A38" w14:textId="77777777" w:rsidR="00D025C7" w:rsidRPr="00151CCD" w:rsidRDefault="00397A37">
            <w:pPr>
              <w:spacing w:before="3" w:line="700" w:lineRule="atLeast"/>
              <w:ind w:left="100" w:right="72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</w:rPr>
              <w:t xml:space="preserve">6.   </w:t>
            </w:r>
            <w:r w:rsidRPr="00151CCD">
              <w:rPr>
                <w:rFonts w:ascii="Arial" w:eastAsia="Cambria" w:hAnsi="Arial" w:cs="Arial"/>
                <w:b/>
                <w:spacing w:val="1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ef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en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</w:rPr>
              <w:t>es</w:t>
            </w:r>
            <w:r w:rsidRPr="00151CCD">
              <w:rPr>
                <w:rFonts w:ascii="Arial" w:eastAsia="Cambria" w:hAnsi="Arial" w:cs="Arial"/>
                <w:b/>
                <w:spacing w:val="-11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f</w:t>
            </w:r>
            <w:r w:rsidRPr="00151CCD">
              <w:rPr>
                <w:rFonts w:ascii="Arial" w:eastAsia="Cambria" w:hAnsi="Arial" w:cs="Arial"/>
                <w:b/>
              </w:rPr>
              <w:t>ici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151CCD">
              <w:rPr>
                <w:rFonts w:ascii="Arial" w:eastAsia="Cambria" w:hAnsi="Arial" w:cs="Arial"/>
                <w:b/>
              </w:rPr>
              <w:t>nt</w:t>
            </w:r>
            <w:r w:rsidRPr="00151CCD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 xml:space="preserve">nd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ece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?</w:t>
            </w:r>
            <w:r w:rsidRPr="00151CCD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If y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u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4"/>
              </w:rPr>
              <w:t>h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ve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gge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1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a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dd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l</w:t>
            </w:r>
            <w:r w:rsidRPr="00151CCD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151CCD">
              <w:rPr>
                <w:rFonts w:ascii="Arial" w:eastAsia="Cambria" w:hAnsi="Arial" w:cs="Arial"/>
                <w:b/>
              </w:rPr>
              <w:t>fe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en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</w:rPr>
              <w:t>es,</w:t>
            </w:r>
            <w:r w:rsidRPr="00151CCD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pl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se</w:t>
            </w:r>
            <w:r w:rsidRPr="00151CCD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me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v</w:t>
            </w:r>
            <w:r w:rsidRPr="00151CCD">
              <w:rPr>
                <w:rFonts w:ascii="Arial" w:eastAsia="Cambria" w:hAnsi="Arial" w:cs="Arial"/>
                <w:b/>
              </w:rPr>
              <w:t>iew</w:t>
            </w:r>
            <w:r w:rsidRPr="00151CCD">
              <w:rPr>
                <w:rFonts w:ascii="Arial" w:eastAsia="Cambria" w:hAnsi="Arial" w:cs="Arial"/>
                <w:b/>
                <w:spacing w:val="-5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 xml:space="preserve">m. 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(A</w:t>
            </w:r>
            <w:r w:rsidRPr="00151CCD">
              <w:rPr>
                <w:rFonts w:ascii="Arial" w:eastAsia="Cambria" w:hAnsi="Arial" w:cs="Arial"/>
                <w:b/>
                <w:spacing w:val="1"/>
                <w:u w:val="single" w:color="000000"/>
              </w:rPr>
              <w:t>p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r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7"/>
                <w:u w:val="single" w:color="00000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ro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m</w:t>
            </w:r>
            <w:r w:rsidRPr="00151CCD">
              <w:rPr>
                <w:rFonts w:ascii="Arial" w:eastAsia="Cambria" w:hAnsi="Arial" w:cs="Arial"/>
                <w:b/>
                <w:spacing w:val="-3"/>
                <w:u w:val="single" w:color="00000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b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o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ve</w:t>
            </w:r>
            <w:r w:rsidRPr="00151CCD">
              <w:rPr>
                <w:rFonts w:ascii="Arial" w:eastAsia="Cambria" w:hAnsi="Arial" w:cs="Arial"/>
                <w:b/>
                <w:spacing w:val="-4"/>
                <w:u w:val="single" w:color="00000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me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io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ned</w:t>
            </w:r>
            <w:r w:rsidRPr="00151CCD">
              <w:rPr>
                <w:rFonts w:ascii="Arial" w:eastAsia="Cambria" w:hAnsi="Arial" w:cs="Arial"/>
                <w:b/>
                <w:spacing w:val="-9"/>
                <w:u w:val="single" w:color="00000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6</w:t>
            </w:r>
            <w:r w:rsidRPr="00151CCD">
              <w:rPr>
                <w:rFonts w:ascii="Arial" w:eastAsia="Cambria" w:hAnsi="Arial" w:cs="Arial"/>
                <w:b/>
                <w:spacing w:val="-3"/>
                <w:u w:val="single" w:color="00000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3"/>
                <w:u w:val="single" w:color="000000"/>
              </w:rPr>
              <w:t>p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o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t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s,</w:t>
            </w:r>
            <w:r w:rsidRPr="00151CCD">
              <w:rPr>
                <w:rFonts w:ascii="Arial" w:eastAsia="Cambria" w:hAnsi="Arial" w:cs="Arial"/>
                <w:b/>
                <w:spacing w:val="-6"/>
                <w:u w:val="single" w:color="00000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r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v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ie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w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r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8"/>
                <w:u w:val="single" w:color="00000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  <w:u w:val="single" w:color="000000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r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4"/>
                <w:u w:val="single" w:color="00000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e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5"/>
                <w:u w:val="single" w:color="00000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t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-3"/>
                <w:u w:val="single" w:color="00000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3"/>
                <w:u w:val="single" w:color="000000"/>
              </w:rPr>
              <w:t>p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ro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vi</w:t>
            </w:r>
            <w:r w:rsidRPr="00151CCD">
              <w:rPr>
                <w:rFonts w:ascii="Arial" w:eastAsia="Cambria" w:hAnsi="Arial" w:cs="Arial"/>
                <w:b/>
                <w:spacing w:val="1"/>
                <w:u w:val="single" w:color="000000"/>
              </w:rPr>
              <w:t>d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6"/>
                <w:u w:val="single" w:color="00000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1"/>
                <w:u w:val="single" w:color="000000"/>
              </w:rPr>
              <w:t>dd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t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1"/>
                <w:u w:val="single" w:color="000000"/>
              </w:rPr>
              <w:t>a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l</w:t>
            </w:r>
            <w:r w:rsidRPr="00151CCD">
              <w:rPr>
                <w:rFonts w:ascii="Arial" w:eastAsia="Cambria" w:hAnsi="Arial" w:cs="Arial"/>
                <w:b/>
                <w:spacing w:val="-10"/>
                <w:u w:val="single" w:color="00000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1"/>
                <w:u w:val="single" w:color="000000"/>
              </w:rPr>
              <w:t>u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gge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t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o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ns/c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o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mme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t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s)</w:t>
            </w:r>
          </w:p>
        </w:tc>
        <w:tc>
          <w:tcPr>
            <w:tcW w:w="5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B9FB3" w14:textId="77777777" w:rsidR="00D025C7" w:rsidRPr="00151CCD" w:rsidRDefault="00D025C7">
            <w:pPr>
              <w:spacing w:line="200" w:lineRule="exact"/>
              <w:rPr>
                <w:rFonts w:ascii="Arial" w:hAnsi="Arial" w:cs="Arial"/>
              </w:rPr>
            </w:pPr>
          </w:p>
          <w:p w14:paraId="5F0A6932" w14:textId="77777777" w:rsidR="00D025C7" w:rsidRPr="00151CCD" w:rsidRDefault="00D025C7">
            <w:pPr>
              <w:spacing w:before="14" w:line="200" w:lineRule="exact"/>
              <w:rPr>
                <w:rFonts w:ascii="Arial" w:hAnsi="Arial" w:cs="Arial"/>
              </w:rPr>
            </w:pPr>
          </w:p>
          <w:p w14:paraId="2D7294D5" w14:textId="77777777" w:rsidR="00D025C7" w:rsidRPr="00151CCD" w:rsidRDefault="00397A37">
            <w:pPr>
              <w:ind w:left="102" w:right="302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  <w:spacing w:val="-1"/>
              </w:rPr>
              <w:t>Ma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s</w:t>
            </w:r>
            <w:r w:rsidRPr="00151CCD">
              <w:rPr>
                <w:rFonts w:ascii="Arial" w:eastAsia="Cambria" w:hAnsi="Arial" w:cs="Arial"/>
                <w:b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151CCD">
              <w:rPr>
                <w:rFonts w:ascii="Arial" w:eastAsia="Cambria" w:hAnsi="Arial" w:cs="Arial"/>
                <w:b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is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im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nt</w:t>
            </w:r>
            <w:r w:rsidRPr="00151CCD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sc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</w:rPr>
              <w:t>en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ific</w:t>
            </w:r>
            <w:r w:rsidRPr="00151CCD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mm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y</w:t>
            </w:r>
            <w:r w:rsidRPr="00151CCD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s m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ny</w:t>
            </w:r>
            <w:r w:rsidRPr="00151CCD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b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ems</w:t>
            </w:r>
            <w:r w:rsidRPr="00151CCD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in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v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ve</w:t>
            </w:r>
            <w:r w:rsidRPr="00151CCD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d</w:t>
            </w:r>
            <w:r w:rsidRPr="00151CCD">
              <w:rPr>
                <w:rFonts w:ascii="Arial" w:eastAsia="Cambria" w:hAnsi="Arial" w:cs="Arial"/>
                <w:b/>
              </w:rPr>
              <w:t>ic</w:t>
            </w:r>
            <w:r w:rsidRPr="00151CCD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in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l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v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lu</w:t>
            </w:r>
            <w:r w:rsidRPr="00151CCD">
              <w:rPr>
                <w:rFonts w:ascii="Arial" w:eastAsia="Cambria" w:hAnsi="Arial" w:cs="Arial"/>
                <w:b/>
              </w:rPr>
              <w:t xml:space="preserve">e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ro</w:t>
            </w:r>
            <w:r w:rsidRPr="00151CCD">
              <w:rPr>
                <w:rFonts w:ascii="Arial" w:eastAsia="Cambria" w:hAnsi="Arial" w:cs="Arial"/>
                <w:b/>
              </w:rPr>
              <w:t>b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em.</w:t>
            </w:r>
          </w:p>
          <w:p w14:paraId="1FC477E9" w14:textId="77777777" w:rsidR="00D025C7" w:rsidRPr="00151CCD" w:rsidRDefault="00D025C7">
            <w:pPr>
              <w:spacing w:line="200" w:lineRule="exact"/>
              <w:rPr>
                <w:rFonts w:ascii="Arial" w:hAnsi="Arial" w:cs="Arial"/>
              </w:rPr>
            </w:pPr>
          </w:p>
          <w:p w14:paraId="4F38F8E4" w14:textId="77777777" w:rsidR="00D025C7" w:rsidRPr="00151CCD" w:rsidRDefault="00D025C7">
            <w:pPr>
              <w:spacing w:before="9" w:line="260" w:lineRule="exact"/>
              <w:rPr>
                <w:rFonts w:ascii="Arial" w:hAnsi="Arial" w:cs="Arial"/>
              </w:rPr>
            </w:pPr>
          </w:p>
          <w:p w14:paraId="57B11519" w14:textId="77777777" w:rsidR="00D025C7" w:rsidRPr="00151CCD" w:rsidRDefault="00397A37">
            <w:pPr>
              <w:ind w:left="102" w:right="278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  <w:spacing w:val="-1"/>
              </w:rPr>
              <w:t>No</w:t>
            </w:r>
            <w:r w:rsidRPr="00151CCD">
              <w:rPr>
                <w:rFonts w:ascii="Arial" w:eastAsia="Cambria" w:hAnsi="Arial" w:cs="Arial"/>
                <w:b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ta</w:t>
            </w:r>
            <w:r w:rsidRPr="00151CCD">
              <w:rPr>
                <w:rFonts w:ascii="Arial" w:eastAsia="Cambria" w:hAnsi="Arial" w:cs="Arial"/>
                <w:b/>
              </w:rPr>
              <w:t>b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151CCD">
              <w:rPr>
                <w:rFonts w:ascii="Arial" w:eastAsia="Cambria" w:hAnsi="Arial" w:cs="Arial"/>
                <w:b/>
              </w:rPr>
              <w:t>,</w:t>
            </w:r>
            <w:r w:rsidRPr="00151CCD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ul</w:t>
            </w:r>
            <w:r w:rsidRPr="00151CCD">
              <w:rPr>
                <w:rFonts w:ascii="Arial" w:eastAsia="Cambria" w:hAnsi="Arial" w:cs="Arial"/>
                <w:b/>
              </w:rPr>
              <w:t>d</w:t>
            </w:r>
            <w:r w:rsidRPr="00151CCD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5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</w:rPr>
              <w:t>nc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lud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“s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iff”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sin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is n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d</w:t>
            </w:r>
            <w:r w:rsidRPr="00151CCD">
              <w:rPr>
                <w:rFonts w:ascii="Arial" w:eastAsia="Cambria" w:hAnsi="Arial" w:cs="Arial"/>
                <w:b/>
              </w:rPr>
              <w:t>isc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sse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d</w:t>
            </w:r>
            <w:r w:rsidRPr="00151CCD">
              <w:rPr>
                <w:rFonts w:ascii="Arial" w:eastAsia="Cambria" w:hAnsi="Arial" w:cs="Arial"/>
                <w:b/>
              </w:rPr>
              <w:t>.</w:t>
            </w:r>
          </w:p>
          <w:p w14:paraId="3F834ADB" w14:textId="77777777" w:rsidR="00D025C7" w:rsidRPr="00151CCD" w:rsidRDefault="00D025C7">
            <w:pPr>
              <w:spacing w:before="13" w:line="220" w:lineRule="exact"/>
              <w:rPr>
                <w:rFonts w:ascii="Arial" w:hAnsi="Arial" w:cs="Arial"/>
              </w:rPr>
            </w:pPr>
          </w:p>
          <w:p w14:paraId="2ADB872E" w14:textId="77777777" w:rsidR="00D025C7" w:rsidRPr="00151CCD" w:rsidRDefault="00397A37">
            <w:pPr>
              <w:ind w:left="102" w:right="395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  <w:spacing w:val="1"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me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pp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es</w:t>
            </w:r>
            <w:r w:rsidRPr="00151CCD">
              <w:rPr>
                <w:rFonts w:ascii="Arial" w:eastAsia="Cambria" w:hAnsi="Arial" w:cs="Arial"/>
                <w:b/>
                <w:spacing w:val="-10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wr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en</w:t>
            </w:r>
            <w:r w:rsidRPr="00151CCD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bs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ra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ar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 xml:space="preserve">t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d</w:t>
            </w:r>
            <w:r w:rsidRPr="00151CCD">
              <w:rPr>
                <w:rFonts w:ascii="Arial" w:eastAsia="Cambria" w:hAnsi="Arial" w:cs="Arial"/>
                <w:b/>
              </w:rPr>
              <w:t>isc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ssed</w:t>
            </w:r>
            <w:r w:rsidRPr="00151CCD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ch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a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xp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ne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l</w:t>
            </w:r>
            <w:r w:rsidRPr="00151CCD">
              <w:rPr>
                <w:rFonts w:ascii="Arial" w:eastAsia="Cambria" w:hAnsi="Arial" w:cs="Arial"/>
                <w:b/>
                <w:spacing w:val="-11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nc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b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s</w:t>
            </w:r>
            <w:r w:rsidRPr="00151CCD">
              <w:rPr>
                <w:rFonts w:ascii="Arial" w:eastAsia="Cambria" w:hAnsi="Arial" w:cs="Arial"/>
                <w:b/>
              </w:rPr>
              <w:t>is f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nc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n,</w:t>
            </w:r>
            <w:r w:rsidRPr="00151CCD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c.</w:t>
            </w:r>
          </w:p>
          <w:p w14:paraId="42DDBE76" w14:textId="77777777" w:rsidR="00D025C7" w:rsidRPr="00151CCD" w:rsidRDefault="00D025C7">
            <w:pPr>
              <w:spacing w:before="13" w:line="220" w:lineRule="exact"/>
              <w:rPr>
                <w:rFonts w:ascii="Arial" w:hAnsi="Arial" w:cs="Arial"/>
              </w:rPr>
            </w:pPr>
          </w:p>
          <w:p w14:paraId="4FE08B09" w14:textId="77777777" w:rsidR="00D025C7" w:rsidRPr="00151CCD" w:rsidRDefault="00397A37">
            <w:pPr>
              <w:ind w:left="102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  <w:spacing w:val="1"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tr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is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a</w:t>
            </w:r>
            <w:r w:rsidRPr="00151CCD">
              <w:rPr>
                <w:rFonts w:ascii="Arial" w:eastAsia="Cambria" w:hAnsi="Arial" w:cs="Arial"/>
                <w:b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b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e.</w:t>
            </w:r>
          </w:p>
          <w:p w14:paraId="7442ADC3" w14:textId="77777777" w:rsidR="00D025C7" w:rsidRPr="00151CCD" w:rsidRDefault="00D025C7">
            <w:pPr>
              <w:spacing w:before="14" w:line="220" w:lineRule="exact"/>
              <w:rPr>
                <w:rFonts w:ascii="Arial" w:hAnsi="Arial" w:cs="Arial"/>
              </w:rPr>
            </w:pPr>
          </w:p>
          <w:p w14:paraId="3D10F558" w14:textId="77777777" w:rsidR="00D025C7" w:rsidRPr="00151CCD" w:rsidRDefault="00397A37">
            <w:pPr>
              <w:ind w:left="102" w:right="505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  <w:spacing w:val="1"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ta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ro</w:t>
            </w:r>
            <w:r w:rsidRPr="00151CCD">
              <w:rPr>
                <w:rFonts w:ascii="Arial" w:eastAsia="Cambria" w:hAnsi="Arial" w:cs="Arial"/>
                <w:b/>
              </w:rPr>
              <w:t>m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eq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u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at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(</w:t>
            </w:r>
            <w:r w:rsidRPr="00151CCD">
              <w:rPr>
                <w:rFonts w:ascii="Arial" w:eastAsia="Cambria" w:hAnsi="Arial" w:cs="Arial"/>
                <w:b/>
              </w:rPr>
              <w:t>3),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m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st</w:t>
            </w:r>
            <w:r w:rsidRPr="00151CCD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151CCD">
              <w:rPr>
                <w:rFonts w:ascii="Arial" w:eastAsia="Cambria" w:hAnsi="Arial" w:cs="Arial"/>
                <w:b/>
              </w:rPr>
              <w:t>q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ua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n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ar</w:t>
            </w:r>
            <w:r w:rsidRPr="00151CCD">
              <w:rPr>
                <w:rFonts w:ascii="Arial" w:eastAsia="Cambria" w:hAnsi="Arial" w:cs="Arial"/>
                <w:b/>
              </w:rPr>
              <w:t xml:space="preserve">e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ar</w:t>
            </w:r>
            <w:r w:rsidRPr="00151CCD">
              <w:rPr>
                <w:rFonts w:ascii="Arial" w:eastAsia="Cambria" w:hAnsi="Arial" w:cs="Arial"/>
                <w:b/>
              </w:rPr>
              <w:t>g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u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b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mis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d</w:t>
            </w:r>
            <w:r w:rsidRPr="00151CCD">
              <w:rPr>
                <w:rFonts w:ascii="Arial" w:eastAsia="Cambria" w:hAnsi="Arial" w:cs="Arial"/>
                <w:b/>
              </w:rPr>
              <w:t>in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g</w:t>
            </w:r>
            <w:r w:rsidRPr="00151CCD">
              <w:rPr>
                <w:rFonts w:ascii="Arial" w:eastAsia="Cambria" w:hAnsi="Arial" w:cs="Arial"/>
                <w:b/>
              </w:rPr>
              <w:t>.</w:t>
            </w:r>
          </w:p>
          <w:p w14:paraId="4EA11333" w14:textId="77777777" w:rsidR="00D025C7" w:rsidRPr="00151CCD" w:rsidRDefault="00D025C7">
            <w:pPr>
              <w:spacing w:before="15" w:line="220" w:lineRule="exact"/>
              <w:rPr>
                <w:rFonts w:ascii="Arial" w:hAnsi="Arial" w:cs="Arial"/>
              </w:rPr>
            </w:pPr>
          </w:p>
          <w:p w14:paraId="146A6A64" w14:textId="77777777" w:rsidR="00D025C7" w:rsidRPr="00151CCD" w:rsidRDefault="00397A37">
            <w:pPr>
              <w:ind w:left="102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</w:rPr>
              <w:t>Refe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151CCD">
              <w:rPr>
                <w:rFonts w:ascii="Arial" w:eastAsia="Cambria" w:hAnsi="Arial" w:cs="Arial"/>
                <w:b/>
              </w:rPr>
              <w:t>nces</w:t>
            </w:r>
            <w:r w:rsidRPr="00151CCD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ffici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151CCD">
              <w:rPr>
                <w:rFonts w:ascii="Arial" w:eastAsia="Cambria" w:hAnsi="Arial" w:cs="Arial"/>
                <w:b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.</w:t>
            </w:r>
          </w:p>
        </w:tc>
        <w:tc>
          <w:tcPr>
            <w:tcW w:w="4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803028" w14:textId="2D2E7809" w:rsidR="00D025C7" w:rsidRPr="00151CCD" w:rsidRDefault="004E3C65">
            <w:pPr>
              <w:rPr>
                <w:rFonts w:ascii="Arial" w:hAnsi="Arial" w:cs="Arial"/>
              </w:rPr>
            </w:pPr>
            <w:r w:rsidRPr="00151CCD">
              <w:rPr>
                <w:rFonts w:ascii="Arial" w:hAnsi="Arial" w:cs="Arial"/>
              </w:rPr>
              <w:t>Okay</w:t>
            </w:r>
          </w:p>
        </w:tc>
      </w:tr>
      <w:tr w:rsidR="00D025C7" w:rsidRPr="00151CCD" w14:paraId="238C1595" w14:textId="77777777">
        <w:trPr>
          <w:trHeight w:hRule="exact" w:val="1416"/>
        </w:trPr>
        <w:tc>
          <w:tcPr>
            <w:tcW w:w="1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5A406" w14:textId="77777777" w:rsidR="00D025C7" w:rsidRPr="00151CCD" w:rsidRDefault="00397A37">
            <w:pPr>
              <w:spacing w:line="220" w:lineRule="exact"/>
              <w:ind w:left="100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M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in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o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1"/>
              </w:rPr>
              <w:t>RE</w:t>
            </w:r>
            <w:r w:rsidRPr="00151CCD">
              <w:rPr>
                <w:rFonts w:ascii="Arial" w:eastAsia="Cambria" w:hAnsi="Arial" w:cs="Arial"/>
              </w:rPr>
              <w:t>V</w:t>
            </w:r>
            <w:r w:rsidRPr="00151CCD">
              <w:rPr>
                <w:rFonts w:ascii="Arial" w:eastAsia="Cambria" w:hAnsi="Arial" w:cs="Arial"/>
                <w:spacing w:val="3"/>
              </w:rPr>
              <w:t>I</w:t>
            </w:r>
            <w:r w:rsidRPr="00151CCD">
              <w:rPr>
                <w:rFonts w:ascii="Arial" w:eastAsia="Cambria" w:hAnsi="Arial" w:cs="Arial"/>
              </w:rPr>
              <w:t>SI</w:t>
            </w:r>
            <w:r w:rsidRPr="00151CCD">
              <w:rPr>
                <w:rFonts w:ascii="Arial" w:eastAsia="Cambria" w:hAnsi="Arial" w:cs="Arial"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</w:rPr>
              <w:t>N</w:t>
            </w:r>
            <w:r w:rsidRPr="00151CCD">
              <w:rPr>
                <w:rFonts w:ascii="Arial" w:eastAsia="Cambria" w:hAnsi="Arial" w:cs="Arial"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1"/>
              </w:rPr>
              <w:t>c</w:t>
            </w:r>
            <w:r w:rsidRPr="00151CCD">
              <w:rPr>
                <w:rFonts w:ascii="Arial" w:eastAsia="Cambria" w:hAnsi="Arial" w:cs="Arial"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</w:rPr>
              <w:t>mm</w:t>
            </w:r>
            <w:r w:rsidRPr="00151CCD">
              <w:rPr>
                <w:rFonts w:ascii="Arial" w:eastAsia="Cambria" w:hAnsi="Arial" w:cs="Arial"/>
                <w:spacing w:val="1"/>
              </w:rPr>
              <w:t>e</w:t>
            </w:r>
            <w:r w:rsidRPr="00151CCD">
              <w:rPr>
                <w:rFonts w:ascii="Arial" w:eastAsia="Cambria" w:hAnsi="Arial" w:cs="Arial"/>
                <w:spacing w:val="-1"/>
              </w:rPr>
              <w:t>n</w:t>
            </w:r>
            <w:r w:rsidRPr="00151CCD">
              <w:rPr>
                <w:rFonts w:ascii="Arial" w:eastAsia="Cambria" w:hAnsi="Arial" w:cs="Arial"/>
              </w:rPr>
              <w:t>ts</w:t>
            </w:r>
          </w:p>
          <w:p w14:paraId="00D2402B" w14:textId="77777777" w:rsidR="00D025C7" w:rsidRPr="00151CCD" w:rsidRDefault="00D025C7">
            <w:pPr>
              <w:spacing w:before="14" w:line="220" w:lineRule="exact"/>
              <w:rPr>
                <w:rFonts w:ascii="Arial" w:hAnsi="Arial" w:cs="Arial"/>
              </w:rPr>
            </w:pPr>
          </w:p>
          <w:p w14:paraId="1CF457C3" w14:textId="77777777" w:rsidR="00D025C7" w:rsidRPr="00151CCD" w:rsidRDefault="00397A37">
            <w:pPr>
              <w:ind w:left="100"/>
              <w:rPr>
                <w:rFonts w:ascii="Arial" w:eastAsia="Cambria" w:hAnsi="Arial" w:cs="Arial"/>
              </w:rPr>
            </w:pPr>
            <w:r w:rsidRPr="00151CCD">
              <w:rPr>
                <w:rFonts w:ascii="Arial" w:eastAsia="Arial" w:hAnsi="Arial" w:cs="Arial"/>
                <w:b/>
              </w:rPr>
              <w:t xml:space="preserve">1.  </w:t>
            </w:r>
            <w:r w:rsidRPr="00151CCD">
              <w:rPr>
                <w:rFonts w:ascii="Arial" w:eastAsia="Arial" w:hAnsi="Arial" w:cs="Arial"/>
                <w:b/>
                <w:spacing w:val="27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Is</w:t>
            </w:r>
            <w:r w:rsidRPr="00151CCD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n</w:t>
            </w:r>
            <w:r w:rsidRPr="00151CCD">
              <w:rPr>
                <w:rFonts w:ascii="Arial" w:eastAsia="Cambria" w:hAnsi="Arial" w:cs="Arial"/>
                <w:b/>
              </w:rPr>
              <w:t>g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g</w:t>
            </w:r>
            <w:r w:rsidRPr="00151CCD">
              <w:rPr>
                <w:rFonts w:ascii="Arial" w:eastAsia="Cambria" w:hAnsi="Arial" w:cs="Arial"/>
                <w:b/>
              </w:rPr>
              <w:t>e/Eng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</w:rPr>
              <w:t>sh</w:t>
            </w:r>
            <w:r w:rsidRPr="00151CCD">
              <w:rPr>
                <w:rFonts w:ascii="Arial" w:eastAsia="Cambria" w:hAnsi="Arial" w:cs="Arial"/>
                <w:b/>
                <w:spacing w:val="-16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q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it</w:t>
            </w:r>
            <w:r w:rsidRPr="00151CCD">
              <w:rPr>
                <w:rFonts w:ascii="Arial" w:eastAsia="Cambria" w:hAnsi="Arial" w:cs="Arial"/>
                <w:b/>
              </w:rPr>
              <w:t>y</w:t>
            </w:r>
            <w:r w:rsidRPr="00151CCD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 xml:space="preserve"> t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151CCD">
              <w:rPr>
                <w:rFonts w:ascii="Arial" w:eastAsia="Cambria" w:hAnsi="Arial" w:cs="Arial"/>
                <w:b/>
              </w:rPr>
              <w:t>ic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5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t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151CCD">
              <w:rPr>
                <w:rFonts w:ascii="Arial" w:eastAsia="Cambria" w:hAnsi="Arial" w:cs="Arial"/>
                <w:b/>
              </w:rPr>
              <w:t>b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f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sc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la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  <w:b/>
              </w:rPr>
              <w:t>y</w:t>
            </w:r>
            <w:r w:rsidRPr="00151CCD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151CCD">
              <w:rPr>
                <w:rFonts w:ascii="Arial" w:eastAsia="Cambria" w:hAnsi="Arial" w:cs="Arial"/>
                <w:b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  <w:b/>
              </w:rPr>
              <w:t>mm</w:t>
            </w:r>
            <w:r w:rsidRPr="00151CCD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151CCD">
              <w:rPr>
                <w:rFonts w:ascii="Arial" w:eastAsia="Cambria" w:hAnsi="Arial" w:cs="Arial"/>
                <w:b/>
              </w:rPr>
              <w:t>ni</w:t>
            </w:r>
            <w:r w:rsidRPr="00151CCD">
              <w:rPr>
                <w:rFonts w:ascii="Arial" w:eastAsia="Cambria" w:hAnsi="Arial" w:cs="Arial"/>
                <w:b/>
                <w:spacing w:val="3"/>
              </w:rPr>
              <w:t>c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at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2"/>
              </w:rPr>
              <w:t>n</w:t>
            </w:r>
            <w:r w:rsidRPr="00151CCD">
              <w:rPr>
                <w:rFonts w:ascii="Arial" w:eastAsia="Cambria" w:hAnsi="Arial" w:cs="Arial"/>
                <w:b/>
              </w:rPr>
              <w:t>s?</w:t>
            </w:r>
          </w:p>
        </w:tc>
        <w:tc>
          <w:tcPr>
            <w:tcW w:w="5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798C6" w14:textId="77777777" w:rsidR="00D025C7" w:rsidRPr="00151CCD" w:rsidRDefault="00D025C7">
            <w:pPr>
              <w:spacing w:before="14" w:line="220" w:lineRule="exact"/>
              <w:rPr>
                <w:rFonts w:ascii="Arial" w:hAnsi="Arial" w:cs="Arial"/>
              </w:rPr>
            </w:pPr>
          </w:p>
          <w:p w14:paraId="3E0CCD77" w14:textId="77777777" w:rsidR="00D025C7" w:rsidRPr="00151CCD" w:rsidRDefault="00397A37">
            <w:pPr>
              <w:ind w:left="102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spacing w:val="1"/>
              </w:rPr>
              <w:t>s</w:t>
            </w:r>
            <w:r w:rsidRPr="00151CCD">
              <w:rPr>
                <w:rFonts w:ascii="Arial" w:eastAsia="Cambria" w:hAnsi="Arial" w:cs="Arial"/>
              </w:rPr>
              <w:t>uit</w:t>
            </w:r>
            <w:r w:rsidRPr="00151CCD">
              <w:rPr>
                <w:rFonts w:ascii="Arial" w:eastAsia="Cambria" w:hAnsi="Arial" w:cs="Arial"/>
                <w:spacing w:val="1"/>
              </w:rPr>
              <w:t>a</w:t>
            </w:r>
            <w:r w:rsidRPr="00151CCD">
              <w:rPr>
                <w:rFonts w:ascii="Arial" w:eastAsia="Cambria" w:hAnsi="Arial" w:cs="Arial"/>
                <w:spacing w:val="-1"/>
              </w:rPr>
              <w:t>b</w:t>
            </w:r>
            <w:r w:rsidRPr="00151CCD">
              <w:rPr>
                <w:rFonts w:ascii="Arial" w:eastAsia="Cambria" w:hAnsi="Arial" w:cs="Arial"/>
                <w:spacing w:val="1"/>
              </w:rPr>
              <w:t>l</w:t>
            </w:r>
            <w:r w:rsidRPr="00151CCD">
              <w:rPr>
                <w:rFonts w:ascii="Arial" w:eastAsia="Cambria" w:hAnsi="Arial" w:cs="Arial"/>
              </w:rPr>
              <w:t>e</w:t>
            </w:r>
          </w:p>
        </w:tc>
        <w:tc>
          <w:tcPr>
            <w:tcW w:w="4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3352F" w14:textId="77777777" w:rsidR="00D025C7" w:rsidRPr="00151CCD" w:rsidRDefault="00D025C7">
            <w:pPr>
              <w:rPr>
                <w:rFonts w:ascii="Arial" w:hAnsi="Arial" w:cs="Arial"/>
              </w:rPr>
            </w:pPr>
          </w:p>
        </w:tc>
      </w:tr>
      <w:tr w:rsidR="00D025C7" w:rsidRPr="00151CCD" w14:paraId="68127FD0" w14:textId="77777777">
        <w:trPr>
          <w:trHeight w:hRule="exact" w:val="3324"/>
        </w:trPr>
        <w:tc>
          <w:tcPr>
            <w:tcW w:w="11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4AFDF" w14:textId="77777777" w:rsidR="00D025C7" w:rsidRPr="00151CCD" w:rsidRDefault="00397A37">
            <w:pPr>
              <w:spacing w:line="220" w:lineRule="exact"/>
              <w:ind w:left="100"/>
              <w:rPr>
                <w:rFonts w:ascii="Arial" w:eastAsia="Cambria" w:hAnsi="Arial" w:cs="Arial"/>
              </w:rPr>
            </w:pPr>
            <w:r w:rsidRPr="00151CCD">
              <w:rPr>
                <w:rFonts w:ascii="Arial" w:eastAsia="Cambria" w:hAnsi="Arial" w:cs="Arial"/>
                <w:b/>
                <w:spacing w:val="1"/>
                <w:u w:val="single" w:color="000000"/>
              </w:rPr>
              <w:lastRenderedPageBreak/>
              <w:t>Op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t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i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o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n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a</w:t>
            </w:r>
            <w:r w:rsidRPr="00151CCD">
              <w:rPr>
                <w:rFonts w:ascii="Arial" w:eastAsia="Cambria" w:hAnsi="Arial" w:cs="Arial"/>
                <w:b/>
                <w:spacing w:val="1"/>
                <w:u w:val="single" w:color="000000"/>
              </w:rPr>
              <w:t>l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/</w:t>
            </w:r>
            <w:r w:rsidRPr="00151CCD">
              <w:rPr>
                <w:rFonts w:ascii="Arial" w:eastAsia="Cambria" w:hAnsi="Arial" w:cs="Arial"/>
                <w:b/>
                <w:spacing w:val="1"/>
                <w:u w:val="single" w:color="000000"/>
              </w:rPr>
              <w:t>G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en</w:t>
            </w:r>
            <w:r w:rsidRPr="00151CCD">
              <w:rPr>
                <w:rFonts w:ascii="Arial" w:eastAsia="Cambria" w:hAnsi="Arial" w:cs="Arial"/>
                <w:b/>
                <w:spacing w:val="2"/>
                <w:u w:val="single" w:color="000000"/>
              </w:rPr>
              <w:t>e</w:t>
            </w:r>
            <w:r w:rsidRPr="00151CCD">
              <w:rPr>
                <w:rFonts w:ascii="Arial" w:eastAsia="Cambria" w:hAnsi="Arial" w:cs="Arial"/>
                <w:b/>
                <w:spacing w:val="-1"/>
                <w:u w:val="single" w:color="000000"/>
              </w:rPr>
              <w:t>ra</w:t>
            </w:r>
            <w:r w:rsidRPr="00151CCD">
              <w:rPr>
                <w:rFonts w:ascii="Arial" w:eastAsia="Cambria" w:hAnsi="Arial" w:cs="Arial"/>
                <w:b/>
                <w:u w:val="single" w:color="000000"/>
              </w:rPr>
              <w:t>l</w:t>
            </w:r>
            <w:r w:rsidRPr="00151CCD">
              <w:rPr>
                <w:rFonts w:ascii="Arial" w:eastAsia="Cambria" w:hAnsi="Arial" w:cs="Arial"/>
                <w:b/>
                <w:spacing w:val="-16"/>
              </w:rPr>
              <w:t xml:space="preserve"> </w:t>
            </w:r>
            <w:r w:rsidRPr="00151CCD">
              <w:rPr>
                <w:rFonts w:ascii="Arial" w:eastAsia="Cambria" w:hAnsi="Arial" w:cs="Arial"/>
                <w:spacing w:val="1"/>
              </w:rPr>
              <w:t>c</w:t>
            </w:r>
            <w:r w:rsidRPr="00151CCD">
              <w:rPr>
                <w:rFonts w:ascii="Arial" w:eastAsia="Cambria" w:hAnsi="Arial" w:cs="Arial"/>
                <w:spacing w:val="2"/>
              </w:rPr>
              <w:t>o</w:t>
            </w:r>
            <w:r w:rsidRPr="00151CCD">
              <w:rPr>
                <w:rFonts w:ascii="Arial" w:eastAsia="Cambria" w:hAnsi="Arial" w:cs="Arial"/>
              </w:rPr>
              <w:t>mm</w:t>
            </w:r>
            <w:r w:rsidRPr="00151CCD">
              <w:rPr>
                <w:rFonts w:ascii="Arial" w:eastAsia="Cambria" w:hAnsi="Arial" w:cs="Arial"/>
                <w:spacing w:val="1"/>
              </w:rPr>
              <w:t>e</w:t>
            </w:r>
            <w:r w:rsidRPr="00151CCD">
              <w:rPr>
                <w:rFonts w:ascii="Arial" w:eastAsia="Cambria" w:hAnsi="Arial" w:cs="Arial"/>
                <w:spacing w:val="2"/>
              </w:rPr>
              <w:t>n</w:t>
            </w:r>
            <w:r w:rsidRPr="00151CCD">
              <w:rPr>
                <w:rFonts w:ascii="Arial" w:eastAsia="Cambria" w:hAnsi="Arial" w:cs="Arial"/>
              </w:rPr>
              <w:t>ts</w:t>
            </w:r>
          </w:p>
        </w:tc>
        <w:tc>
          <w:tcPr>
            <w:tcW w:w="5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7BE770" w14:textId="77777777" w:rsidR="00D025C7" w:rsidRPr="00151CCD" w:rsidRDefault="00397A37">
            <w:pPr>
              <w:spacing w:before="1" w:line="260" w:lineRule="exact"/>
              <w:ind w:left="102" w:right="223"/>
              <w:rPr>
                <w:rFonts w:ascii="Arial" w:hAnsi="Arial" w:cs="Arial"/>
              </w:rPr>
            </w:pPr>
            <w:r w:rsidRPr="00151CCD">
              <w:rPr>
                <w:rFonts w:ascii="Arial" w:hAnsi="Arial" w:cs="Arial"/>
                <w:spacing w:val="-1"/>
              </w:rPr>
              <w:t>Nee</w:t>
            </w:r>
            <w:r w:rsidRPr="00151CCD">
              <w:rPr>
                <w:rFonts w:ascii="Arial" w:hAnsi="Arial" w:cs="Arial"/>
              </w:rPr>
              <w:t xml:space="preserve">d </w:t>
            </w:r>
            <w:r w:rsidRPr="00151CCD">
              <w:rPr>
                <w:rFonts w:ascii="Arial" w:hAnsi="Arial" w:cs="Arial"/>
                <w:spacing w:val="-1"/>
              </w:rPr>
              <w:t>r</w:t>
            </w:r>
            <w:r w:rsidRPr="00151CCD">
              <w:rPr>
                <w:rFonts w:ascii="Arial" w:hAnsi="Arial" w:cs="Arial"/>
              </w:rPr>
              <w:t>obust d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</w:rPr>
              <w:t>s</w:t>
            </w:r>
            <w:r w:rsidRPr="00151CCD">
              <w:rPr>
                <w:rFonts w:ascii="Arial" w:hAnsi="Arial" w:cs="Arial"/>
                <w:spacing w:val="-1"/>
              </w:rPr>
              <w:t>c</w:t>
            </w:r>
            <w:r w:rsidRPr="00151CCD">
              <w:rPr>
                <w:rFonts w:ascii="Arial" w:hAnsi="Arial" w:cs="Arial"/>
              </w:rPr>
              <w:t>uss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</w:rPr>
              <w:t xml:space="preserve">on </w:t>
            </w:r>
            <w:r w:rsidRPr="00151CCD">
              <w:rPr>
                <w:rFonts w:ascii="Arial" w:hAnsi="Arial" w:cs="Arial"/>
                <w:spacing w:val="2"/>
              </w:rPr>
              <w:t>o</w:t>
            </w:r>
            <w:r w:rsidRPr="00151CCD">
              <w:rPr>
                <w:rFonts w:ascii="Arial" w:hAnsi="Arial" w:cs="Arial"/>
              </w:rPr>
              <w:t>f</w:t>
            </w:r>
            <w:r w:rsidRPr="00151CCD">
              <w:rPr>
                <w:rFonts w:ascii="Arial" w:hAnsi="Arial" w:cs="Arial"/>
                <w:spacing w:val="-1"/>
              </w:rPr>
              <w:t xml:space="preserve"> </w:t>
            </w:r>
            <w:r w:rsidRPr="00151CCD">
              <w:rPr>
                <w:rFonts w:ascii="Arial" w:hAnsi="Arial" w:cs="Arial"/>
              </w:rPr>
              <w:t>s</w:t>
            </w:r>
            <w:r w:rsidRPr="00151CCD">
              <w:rPr>
                <w:rFonts w:ascii="Arial" w:hAnsi="Arial" w:cs="Arial"/>
                <w:spacing w:val="1"/>
              </w:rPr>
              <w:t>ti</w:t>
            </w:r>
            <w:r w:rsidRPr="00151CCD">
              <w:rPr>
                <w:rFonts w:ascii="Arial" w:hAnsi="Arial" w:cs="Arial"/>
                <w:spacing w:val="-1"/>
              </w:rPr>
              <w:t>ff</w:t>
            </w:r>
            <w:r w:rsidRPr="00151CCD">
              <w:rPr>
                <w:rFonts w:ascii="Arial" w:hAnsi="Arial" w:cs="Arial"/>
              </w:rPr>
              <w:t>n</w:t>
            </w:r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 xml:space="preserve">ss 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</w:rPr>
              <w:t xml:space="preserve">s </w:t>
            </w:r>
            <w:r w:rsidRPr="00151CCD">
              <w:rPr>
                <w:rFonts w:ascii="Arial" w:hAnsi="Arial" w:cs="Arial"/>
                <w:spacing w:val="2"/>
              </w:rPr>
              <w:t>w</w:t>
            </w:r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 xml:space="preserve">ll 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</w:rPr>
              <w:t>s its d</w:t>
            </w:r>
            <w:r w:rsidRPr="00151CCD">
              <w:rPr>
                <w:rFonts w:ascii="Arial" w:hAnsi="Arial" w:cs="Arial"/>
                <w:spacing w:val="-1"/>
              </w:rPr>
              <w:t>ef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</w:rPr>
              <w:t>n</w:t>
            </w:r>
            <w:r w:rsidRPr="00151CCD">
              <w:rPr>
                <w:rFonts w:ascii="Arial" w:hAnsi="Arial" w:cs="Arial"/>
                <w:spacing w:val="1"/>
              </w:rPr>
              <w:t>iti</w:t>
            </w:r>
            <w:r w:rsidRPr="00151CCD">
              <w:rPr>
                <w:rFonts w:ascii="Arial" w:hAnsi="Arial" w:cs="Arial"/>
              </w:rPr>
              <w:t>on b</w:t>
            </w:r>
            <w:r w:rsidRPr="00151CCD">
              <w:rPr>
                <w:rFonts w:ascii="Arial" w:hAnsi="Arial" w:cs="Arial"/>
                <w:spacing w:val="-1"/>
              </w:rPr>
              <w:t>ef</w:t>
            </w:r>
            <w:r w:rsidRPr="00151CCD">
              <w:rPr>
                <w:rFonts w:ascii="Arial" w:hAnsi="Arial" w:cs="Arial"/>
              </w:rPr>
              <w:t>o</w:t>
            </w:r>
            <w:r w:rsidRPr="00151CCD">
              <w:rPr>
                <w:rFonts w:ascii="Arial" w:hAnsi="Arial" w:cs="Arial"/>
                <w:spacing w:val="-1"/>
              </w:rPr>
              <w:t>r</w:t>
            </w:r>
            <w:r w:rsidRPr="00151CCD">
              <w:rPr>
                <w:rFonts w:ascii="Arial" w:hAnsi="Arial" w:cs="Arial"/>
              </w:rPr>
              <w:t>e</w:t>
            </w:r>
            <w:r w:rsidRPr="00151CCD">
              <w:rPr>
                <w:rFonts w:ascii="Arial" w:hAnsi="Arial" w:cs="Arial"/>
                <w:spacing w:val="-1"/>
              </w:rPr>
              <w:t xml:space="preserve"> </w:t>
            </w:r>
            <w:r w:rsidRPr="00151CCD">
              <w:rPr>
                <w:rFonts w:ascii="Arial" w:hAnsi="Arial" w:cs="Arial"/>
                <w:spacing w:val="1"/>
              </w:rPr>
              <w:t>t</w:t>
            </w:r>
            <w:r w:rsidRPr="00151CCD">
              <w:rPr>
                <w:rFonts w:ascii="Arial" w:hAnsi="Arial" w:cs="Arial"/>
              </w:rPr>
              <w:t>he</w:t>
            </w:r>
            <w:r w:rsidRPr="00151CCD">
              <w:rPr>
                <w:rFonts w:ascii="Arial" w:hAnsi="Arial" w:cs="Arial"/>
                <w:spacing w:val="-1"/>
              </w:rPr>
              <w:t xml:space="preserve"> 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  <w:spacing w:val="2"/>
              </w:rPr>
              <w:t>n</w:t>
            </w:r>
            <w:r w:rsidRPr="00151CCD">
              <w:rPr>
                <w:rFonts w:ascii="Arial" w:hAnsi="Arial" w:cs="Arial"/>
                <w:spacing w:val="-1"/>
              </w:rPr>
              <w:t>c</w:t>
            </w:r>
            <w:r w:rsidRPr="00151CCD">
              <w:rPr>
                <w:rFonts w:ascii="Arial" w:hAnsi="Arial" w:cs="Arial"/>
                <w:spacing w:val="1"/>
              </w:rPr>
              <w:t>l</w:t>
            </w:r>
            <w:r w:rsidRPr="00151CCD">
              <w:rPr>
                <w:rFonts w:ascii="Arial" w:hAnsi="Arial" w:cs="Arial"/>
              </w:rPr>
              <w:t>us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</w:rPr>
              <w:t>on of</w:t>
            </w:r>
            <w:r w:rsidRPr="00151CCD">
              <w:rPr>
                <w:rFonts w:ascii="Arial" w:hAnsi="Arial" w:cs="Arial"/>
                <w:spacing w:val="-1"/>
              </w:rPr>
              <w:t xml:space="preserve"> “</w:t>
            </w:r>
            <w:r w:rsidRPr="00151CCD">
              <w:rPr>
                <w:rFonts w:ascii="Arial" w:hAnsi="Arial" w:cs="Arial"/>
              </w:rPr>
              <w:t>s</w:t>
            </w:r>
            <w:r w:rsidRPr="00151CCD">
              <w:rPr>
                <w:rFonts w:ascii="Arial" w:hAnsi="Arial" w:cs="Arial"/>
                <w:spacing w:val="1"/>
              </w:rPr>
              <w:t>ti</w:t>
            </w:r>
            <w:r w:rsidRPr="00151CCD">
              <w:rPr>
                <w:rFonts w:ascii="Arial" w:hAnsi="Arial" w:cs="Arial"/>
                <w:spacing w:val="-1"/>
              </w:rPr>
              <w:t>ff</w:t>
            </w:r>
            <w:r w:rsidRPr="00151CCD">
              <w:rPr>
                <w:rFonts w:ascii="Arial" w:hAnsi="Arial" w:cs="Arial"/>
              </w:rPr>
              <w:t>n</w:t>
            </w:r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>ss”</w:t>
            </w:r>
            <w:r w:rsidRPr="00151CCD">
              <w:rPr>
                <w:rFonts w:ascii="Arial" w:hAnsi="Arial" w:cs="Arial"/>
                <w:spacing w:val="-1"/>
              </w:rPr>
              <w:t xml:space="preserve"> 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</w:rPr>
              <w:t xml:space="preserve">n </w:t>
            </w:r>
            <w:r w:rsidRPr="00151CCD">
              <w:rPr>
                <w:rFonts w:ascii="Arial" w:hAnsi="Arial" w:cs="Arial"/>
                <w:spacing w:val="1"/>
              </w:rPr>
              <w:t>t</w:t>
            </w:r>
            <w:r w:rsidRPr="00151CCD">
              <w:rPr>
                <w:rFonts w:ascii="Arial" w:hAnsi="Arial" w:cs="Arial"/>
              </w:rPr>
              <w:t>he titl</w:t>
            </w:r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>.</w:t>
            </w:r>
          </w:p>
          <w:p w14:paraId="6E6A7CF7" w14:textId="77777777" w:rsidR="00D025C7" w:rsidRPr="00151CCD" w:rsidRDefault="00397A37">
            <w:pPr>
              <w:spacing w:line="260" w:lineRule="exact"/>
              <w:ind w:left="102" w:right="247"/>
              <w:rPr>
                <w:rFonts w:ascii="Arial" w:hAnsi="Arial" w:cs="Arial"/>
              </w:rPr>
            </w:pPr>
            <w:proofErr w:type="spellStart"/>
            <w:proofErr w:type="gramStart"/>
            <w:r w:rsidRPr="00151CCD">
              <w:rPr>
                <w:rFonts w:ascii="Arial" w:hAnsi="Arial" w:cs="Arial"/>
              </w:rPr>
              <w:t>Eq</w:t>
            </w:r>
            <w:proofErr w:type="spellEnd"/>
            <w:r w:rsidRPr="00151CCD">
              <w:rPr>
                <w:rFonts w:ascii="Arial" w:hAnsi="Arial" w:cs="Arial"/>
                <w:spacing w:val="-1"/>
              </w:rPr>
              <w:t>(</w:t>
            </w:r>
            <w:proofErr w:type="gramEnd"/>
            <w:r w:rsidRPr="00151CCD">
              <w:rPr>
                <w:rFonts w:ascii="Arial" w:hAnsi="Arial" w:cs="Arial"/>
              </w:rPr>
              <w:t>3)</w:t>
            </w:r>
            <w:r w:rsidRPr="00151CCD">
              <w:rPr>
                <w:rFonts w:ascii="Arial" w:hAnsi="Arial" w:cs="Arial"/>
                <w:spacing w:val="-1"/>
              </w:rPr>
              <w:t xml:space="preserve"> </w:t>
            </w:r>
            <w:r w:rsidRPr="00151CCD">
              <w:rPr>
                <w:rFonts w:ascii="Arial" w:hAnsi="Arial" w:cs="Arial"/>
              </w:rPr>
              <w:t>n</w:t>
            </w:r>
            <w:r w:rsidRPr="00151CCD">
              <w:rPr>
                <w:rFonts w:ascii="Arial" w:hAnsi="Arial" w:cs="Arial"/>
                <w:spacing w:val="-1"/>
              </w:rPr>
              <w:t>ee</w:t>
            </w:r>
            <w:r w:rsidRPr="00151CCD">
              <w:rPr>
                <w:rFonts w:ascii="Arial" w:hAnsi="Arial" w:cs="Arial"/>
              </w:rPr>
              <w:t>d</w:t>
            </w:r>
            <w:r w:rsidRPr="00151CCD">
              <w:rPr>
                <w:rFonts w:ascii="Arial" w:hAnsi="Arial" w:cs="Arial"/>
                <w:spacing w:val="2"/>
              </w:rPr>
              <w:t xml:space="preserve"> </w:t>
            </w:r>
            <w:r w:rsidRPr="00151CCD">
              <w:rPr>
                <w:rFonts w:ascii="Arial" w:hAnsi="Arial" w:cs="Arial"/>
                <w:spacing w:val="-1"/>
              </w:rPr>
              <w:t>c</w:t>
            </w:r>
            <w:r w:rsidRPr="00151CCD">
              <w:rPr>
                <w:rFonts w:ascii="Arial" w:hAnsi="Arial" w:cs="Arial"/>
                <w:spacing w:val="1"/>
              </w:rPr>
              <w:t>l</w:t>
            </w:r>
            <w:r w:rsidRPr="00151CCD">
              <w:rPr>
                <w:rFonts w:ascii="Arial" w:hAnsi="Arial" w:cs="Arial"/>
                <w:spacing w:val="-1"/>
              </w:rPr>
              <w:t>ar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  <w:spacing w:val="-1"/>
              </w:rPr>
              <w:t>f</w:t>
            </w:r>
            <w:r w:rsidRPr="00151CCD">
              <w:rPr>
                <w:rFonts w:ascii="Arial" w:hAnsi="Arial" w:cs="Arial"/>
                <w:spacing w:val="3"/>
              </w:rPr>
              <w:t>i</w:t>
            </w:r>
            <w:r w:rsidRPr="00151CCD">
              <w:rPr>
                <w:rFonts w:ascii="Arial" w:hAnsi="Arial" w:cs="Arial"/>
                <w:spacing w:val="-1"/>
              </w:rPr>
              <w:t>ca</w:t>
            </w:r>
            <w:r w:rsidRPr="00151CCD">
              <w:rPr>
                <w:rFonts w:ascii="Arial" w:hAnsi="Arial" w:cs="Arial"/>
                <w:spacing w:val="1"/>
              </w:rPr>
              <w:t>ti</w:t>
            </w:r>
            <w:r w:rsidRPr="00151CCD">
              <w:rPr>
                <w:rFonts w:ascii="Arial" w:hAnsi="Arial" w:cs="Arial"/>
              </w:rPr>
              <w:t>on,</w:t>
            </w:r>
            <w:r w:rsidRPr="00151CCD">
              <w:rPr>
                <w:rFonts w:ascii="Arial" w:hAnsi="Arial" w:cs="Arial"/>
                <w:spacing w:val="2"/>
              </w:rPr>
              <w:t xml:space="preserve"> </w:t>
            </w:r>
            <w:r w:rsidRPr="00151CCD">
              <w:rPr>
                <w:rFonts w:ascii="Arial" w:hAnsi="Arial" w:cs="Arial"/>
                <w:spacing w:val="-1"/>
              </w:rPr>
              <w:t>w</w:t>
            </w:r>
            <w:r w:rsidRPr="00151CCD">
              <w:rPr>
                <w:rFonts w:ascii="Arial" w:hAnsi="Arial" w:cs="Arial"/>
              </w:rPr>
              <w:t>hy h</w:t>
            </w:r>
            <w:r w:rsidRPr="00151CCD">
              <w:rPr>
                <w:rFonts w:ascii="Arial" w:hAnsi="Arial" w:cs="Arial"/>
                <w:position w:val="9"/>
              </w:rPr>
              <w:t>2</w:t>
            </w:r>
            <w:r w:rsidRPr="00151CCD">
              <w:rPr>
                <w:rFonts w:ascii="Arial" w:hAnsi="Arial" w:cs="Arial"/>
                <w:spacing w:val="21"/>
                <w:position w:val="9"/>
              </w:rPr>
              <w:t xml:space="preserve"> 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</w:rPr>
              <w:t>pp</w:t>
            </w:r>
            <w:r w:rsidRPr="00151CCD">
              <w:rPr>
                <w:rFonts w:ascii="Arial" w:hAnsi="Arial" w:cs="Arial"/>
                <w:spacing w:val="-1"/>
              </w:rPr>
              <w:t>ea</w:t>
            </w:r>
            <w:r w:rsidRPr="00151CCD">
              <w:rPr>
                <w:rFonts w:ascii="Arial" w:hAnsi="Arial" w:cs="Arial"/>
              </w:rPr>
              <w:t>r</w:t>
            </w:r>
            <w:r w:rsidRPr="00151CCD">
              <w:rPr>
                <w:rFonts w:ascii="Arial" w:hAnsi="Arial" w:cs="Arial"/>
                <w:spacing w:val="-1"/>
              </w:rPr>
              <w:t xml:space="preserve"> </w:t>
            </w:r>
            <w:r w:rsidRPr="00151CCD">
              <w:rPr>
                <w:rFonts w:ascii="Arial" w:hAnsi="Arial" w:cs="Arial"/>
              </w:rPr>
              <w:t>sudd</w:t>
            </w:r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>n</w:t>
            </w:r>
            <w:r w:rsidRPr="00151CCD">
              <w:rPr>
                <w:rFonts w:ascii="Arial" w:hAnsi="Arial" w:cs="Arial"/>
                <w:spacing w:val="1"/>
              </w:rPr>
              <w:t>l</w:t>
            </w:r>
            <w:r w:rsidRPr="00151CCD">
              <w:rPr>
                <w:rFonts w:ascii="Arial" w:hAnsi="Arial" w:cs="Arial"/>
                <w:spacing w:val="2"/>
              </w:rPr>
              <w:t>y</w:t>
            </w:r>
            <w:r w:rsidRPr="00151CCD">
              <w:rPr>
                <w:rFonts w:ascii="Arial" w:hAnsi="Arial" w:cs="Arial"/>
              </w:rPr>
              <w:t xml:space="preserve">? </w:t>
            </w:r>
            <w:r w:rsidRPr="00151CCD">
              <w:rPr>
                <w:rFonts w:ascii="Arial" w:hAnsi="Arial" w:cs="Arial"/>
                <w:spacing w:val="-3"/>
              </w:rPr>
              <w:t>I</w:t>
            </w:r>
            <w:r w:rsidRPr="00151CCD">
              <w:rPr>
                <w:rFonts w:ascii="Arial" w:hAnsi="Arial" w:cs="Arial"/>
              </w:rPr>
              <w:t>n</w:t>
            </w:r>
            <w:r w:rsidRPr="00151CCD">
              <w:rPr>
                <w:rFonts w:ascii="Arial" w:hAnsi="Arial" w:cs="Arial"/>
                <w:spacing w:val="2"/>
              </w:rPr>
              <w:t>d</w:t>
            </w:r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 xml:space="preserve">x j 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</w:rPr>
              <w:t xml:space="preserve">n </w:t>
            </w:r>
            <w:proofErr w:type="spellStart"/>
            <w:proofErr w:type="gramStart"/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>q</w:t>
            </w:r>
            <w:proofErr w:type="spellEnd"/>
            <w:r w:rsidRPr="00151CCD">
              <w:rPr>
                <w:rFonts w:ascii="Arial" w:hAnsi="Arial" w:cs="Arial"/>
                <w:spacing w:val="-1"/>
              </w:rPr>
              <w:t>(</w:t>
            </w:r>
            <w:proofErr w:type="gramEnd"/>
            <w:r w:rsidRPr="00151CCD">
              <w:rPr>
                <w:rFonts w:ascii="Arial" w:hAnsi="Arial" w:cs="Arial"/>
              </w:rPr>
              <w:t>4)</w:t>
            </w:r>
            <w:r w:rsidRPr="00151CCD">
              <w:rPr>
                <w:rFonts w:ascii="Arial" w:hAnsi="Arial" w:cs="Arial"/>
                <w:spacing w:val="-1"/>
              </w:rPr>
              <w:t xml:space="preserve"> </w:t>
            </w:r>
            <w:r w:rsidRPr="00151CCD">
              <w:rPr>
                <w:rFonts w:ascii="Arial" w:hAnsi="Arial" w:cs="Arial"/>
                <w:spacing w:val="2"/>
              </w:rPr>
              <w:t>n</w:t>
            </w:r>
            <w:r w:rsidRPr="00151CCD">
              <w:rPr>
                <w:rFonts w:ascii="Arial" w:hAnsi="Arial" w:cs="Arial"/>
                <w:spacing w:val="-1"/>
              </w:rPr>
              <w:t>ee</w:t>
            </w:r>
            <w:r w:rsidRPr="00151CCD">
              <w:rPr>
                <w:rFonts w:ascii="Arial" w:hAnsi="Arial" w:cs="Arial"/>
              </w:rPr>
              <w:t xml:space="preserve">d </w:t>
            </w:r>
            <w:r w:rsidRPr="00151CCD">
              <w:rPr>
                <w:rFonts w:ascii="Arial" w:hAnsi="Arial" w:cs="Arial"/>
                <w:spacing w:val="1"/>
              </w:rPr>
              <w:t>t</w:t>
            </w:r>
            <w:r w:rsidRPr="00151CCD">
              <w:rPr>
                <w:rFonts w:ascii="Arial" w:hAnsi="Arial" w:cs="Arial"/>
              </w:rPr>
              <w:t xml:space="preserve">o </w:t>
            </w:r>
            <w:r w:rsidRPr="00151CCD">
              <w:rPr>
                <w:rFonts w:ascii="Arial" w:hAnsi="Arial" w:cs="Arial"/>
                <w:spacing w:val="2"/>
              </w:rPr>
              <w:t>b</w:t>
            </w:r>
            <w:r w:rsidRPr="00151CCD">
              <w:rPr>
                <w:rFonts w:ascii="Arial" w:hAnsi="Arial" w:cs="Arial"/>
              </w:rPr>
              <w:t>e</w:t>
            </w:r>
            <w:r w:rsidRPr="00151CCD">
              <w:rPr>
                <w:rFonts w:ascii="Arial" w:hAnsi="Arial" w:cs="Arial"/>
                <w:spacing w:val="-1"/>
              </w:rPr>
              <w:t xml:space="preserve"> </w:t>
            </w:r>
            <w:r w:rsidRPr="00151CCD">
              <w:rPr>
                <w:rFonts w:ascii="Arial" w:hAnsi="Arial" w:cs="Arial"/>
                <w:spacing w:val="1"/>
              </w:rPr>
              <w:t>im</w:t>
            </w:r>
            <w:r w:rsidRPr="00151CCD">
              <w:rPr>
                <w:rFonts w:ascii="Arial" w:hAnsi="Arial" w:cs="Arial"/>
              </w:rPr>
              <w:t>p</w:t>
            </w:r>
            <w:r w:rsidRPr="00151CCD">
              <w:rPr>
                <w:rFonts w:ascii="Arial" w:hAnsi="Arial" w:cs="Arial"/>
                <w:spacing w:val="-1"/>
              </w:rPr>
              <w:t>r</w:t>
            </w:r>
            <w:r w:rsidRPr="00151CCD">
              <w:rPr>
                <w:rFonts w:ascii="Arial" w:hAnsi="Arial" w:cs="Arial"/>
              </w:rPr>
              <w:t>ov</w:t>
            </w:r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>d.</w:t>
            </w:r>
          </w:p>
          <w:p w14:paraId="0649024D" w14:textId="77777777" w:rsidR="00D025C7" w:rsidRPr="00151CCD" w:rsidRDefault="00397A37">
            <w:pPr>
              <w:spacing w:line="260" w:lineRule="exact"/>
              <w:ind w:left="102" w:right="108"/>
              <w:rPr>
                <w:rFonts w:ascii="Arial" w:hAnsi="Arial" w:cs="Arial"/>
              </w:rPr>
            </w:pPr>
            <w:r w:rsidRPr="00151CCD">
              <w:rPr>
                <w:rFonts w:ascii="Arial" w:hAnsi="Arial" w:cs="Arial"/>
                <w:spacing w:val="-1"/>
              </w:rPr>
              <w:t>Nee</w:t>
            </w:r>
            <w:r w:rsidRPr="00151CCD">
              <w:rPr>
                <w:rFonts w:ascii="Arial" w:hAnsi="Arial" w:cs="Arial"/>
              </w:rPr>
              <w:t xml:space="preserve">d </w:t>
            </w:r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  <w:spacing w:val="3"/>
              </w:rPr>
              <w:t>l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</w:rPr>
              <w:t>bo</w:t>
            </w:r>
            <w:r w:rsidRPr="00151CCD">
              <w:rPr>
                <w:rFonts w:ascii="Arial" w:hAnsi="Arial" w:cs="Arial"/>
                <w:spacing w:val="-1"/>
              </w:rPr>
              <w:t>ra</w:t>
            </w:r>
            <w:r w:rsidRPr="00151CCD">
              <w:rPr>
                <w:rFonts w:ascii="Arial" w:hAnsi="Arial" w:cs="Arial"/>
                <w:spacing w:val="1"/>
              </w:rPr>
              <w:t>ti</w:t>
            </w:r>
            <w:r w:rsidRPr="00151CCD">
              <w:rPr>
                <w:rFonts w:ascii="Arial" w:hAnsi="Arial" w:cs="Arial"/>
              </w:rPr>
              <w:t xml:space="preserve">on on </w:t>
            </w:r>
            <w:r w:rsidRPr="00151CCD">
              <w:rPr>
                <w:rFonts w:ascii="Arial" w:hAnsi="Arial" w:cs="Arial"/>
                <w:spacing w:val="1"/>
              </w:rPr>
              <w:t>t</w:t>
            </w:r>
            <w:r w:rsidRPr="00151CCD">
              <w:rPr>
                <w:rFonts w:ascii="Arial" w:hAnsi="Arial" w:cs="Arial"/>
              </w:rPr>
              <w:t>he</w:t>
            </w:r>
            <w:r w:rsidRPr="00151CCD">
              <w:rPr>
                <w:rFonts w:ascii="Arial" w:hAnsi="Arial" w:cs="Arial"/>
                <w:spacing w:val="1"/>
              </w:rPr>
              <w:t xml:space="preserve"> </w:t>
            </w:r>
            <w:proofErr w:type="spellStart"/>
            <w:proofErr w:type="gramStart"/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>q</w:t>
            </w:r>
            <w:proofErr w:type="spellEnd"/>
            <w:r w:rsidRPr="00151CCD">
              <w:rPr>
                <w:rFonts w:ascii="Arial" w:hAnsi="Arial" w:cs="Arial"/>
                <w:spacing w:val="-1"/>
              </w:rPr>
              <w:t>(</w:t>
            </w:r>
            <w:proofErr w:type="gramEnd"/>
            <w:r w:rsidRPr="00151CCD">
              <w:rPr>
                <w:rFonts w:ascii="Arial" w:hAnsi="Arial" w:cs="Arial"/>
              </w:rPr>
              <w:t>5</w:t>
            </w:r>
            <w:r w:rsidRPr="00151CCD">
              <w:rPr>
                <w:rFonts w:ascii="Arial" w:hAnsi="Arial" w:cs="Arial"/>
                <w:spacing w:val="-1"/>
              </w:rPr>
              <w:t>)</w:t>
            </w:r>
            <w:r w:rsidRPr="00151CCD">
              <w:rPr>
                <w:rFonts w:ascii="Arial" w:hAnsi="Arial" w:cs="Arial"/>
              </w:rPr>
              <w:t xml:space="preserve">, </w:t>
            </w:r>
            <w:r w:rsidRPr="00151CCD">
              <w:rPr>
                <w:rFonts w:ascii="Arial" w:hAnsi="Arial" w:cs="Arial"/>
                <w:spacing w:val="-1"/>
              </w:rPr>
              <w:t>w</w:t>
            </w:r>
            <w:r w:rsidRPr="00151CCD">
              <w:rPr>
                <w:rFonts w:ascii="Arial" w:hAnsi="Arial" w:cs="Arial"/>
                <w:spacing w:val="2"/>
              </w:rPr>
              <w:t>h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</w:rPr>
              <w:t xml:space="preserve">t 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</w:rPr>
              <w:t xml:space="preserve">s </w:t>
            </w:r>
            <w:r w:rsidRPr="00151CCD">
              <w:rPr>
                <w:rFonts w:ascii="Arial" w:hAnsi="Arial" w:cs="Arial"/>
                <w:spacing w:val="-1"/>
              </w:rPr>
              <w:t>X</w:t>
            </w:r>
            <w:r w:rsidRPr="00151CCD">
              <w:rPr>
                <w:rFonts w:ascii="Arial" w:hAnsi="Arial" w:cs="Arial"/>
              </w:rPr>
              <w:t xml:space="preserve">, A 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</w:rPr>
              <w:t>nd</w:t>
            </w:r>
            <w:r w:rsidRPr="00151CCD">
              <w:rPr>
                <w:rFonts w:ascii="Arial" w:hAnsi="Arial" w:cs="Arial"/>
                <w:spacing w:val="2"/>
              </w:rPr>
              <w:t xml:space="preserve"> </w:t>
            </w:r>
            <w:r w:rsidRPr="00151CCD">
              <w:rPr>
                <w:rFonts w:ascii="Arial" w:hAnsi="Arial" w:cs="Arial"/>
                <w:spacing w:val="-1"/>
              </w:rPr>
              <w:t>U</w:t>
            </w:r>
            <w:r w:rsidRPr="00151CCD">
              <w:rPr>
                <w:rFonts w:ascii="Arial" w:hAnsi="Arial" w:cs="Arial"/>
              </w:rPr>
              <w:t xml:space="preserve">? </w:t>
            </w:r>
            <w:r w:rsidRPr="00151CCD">
              <w:rPr>
                <w:rFonts w:ascii="Arial" w:hAnsi="Arial" w:cs="Arial"/>
                <w:spacing w:val="-1"/>
              </w:rPr>
              <w:t>Nee</w:t>
            </w:r>
            <w:r w:rsidRPr="00151CCD">
              <w:rPr>
                <w:rFonts w:ascii="Arial" w:hAnsi="Arial" w:cs="Arial"/>
              </w:rPr>
              <w:t xml:space="preserve">d </w:t>
            </w:r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>xp</w:t>
            </w:r>
            <w:r w:rsidRPr="00151CCD">
              <w:rPr>
                <w:rFonts w:ascii="Arial" w:hAnsi="Arial" w:cs="Arial"/>
                <w:spacing w:val="3"/>
              </w:rPr>
              <w:t>l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</w:rPr>
              <w:t>n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  <w:spacing w:val="1"/>
              </w:rPr>
              <w:t>ti</w:t>
            </w:r>
            <w:r w:rsidRPr="00151CCD">
              <w:rPr>
                <w:rFonts w:ascii="Arial" w:hAnsi="Arial" w:cs="Arial"/>
              </w:rPr>
              <w:t xml:space="preserve">on on </w:t>
            </w:r>
            <w:r w:rsidRPr="00151CCD">
              <w:rPr>
                <w:rFonts w:ascii="Arial" w:hAnsi="Arial" w:cs="Arial"/>
                <w:spacing w:val="1"/>
              </w:rPr>
              <w:t>t</w:t>
            </w:r>
            <w:r w:rsidRPr="00151CCD">
              <w:rPr>
                <w:rFonts w:ascii="Arial" w:hAnsi="Arial" w:cs="Arial"/>
              </w:rPr>
              <w:t>he</w:t>
            </w:r>
            <w:r w:rsidRPr="00151CCD">
              <w:rPr>
                <w:rFonts w:ascii="Arial" w:hAnsi="Arial" w:cs="Arial"/>
                <w:spacing w:val="1"/>
              </w:rPr>
              <w:t xml:space="preserve"> t</w:t>
            </w:r>
            <w:r w:rsidRPr="00151CCD">
              <w:rPr>
                <w:rFonts w:ascii="Arial" w:hAnsi="Arial" w:cs="Arial"/>
                <w:spacing w:val="-1"/>
              </w:rPr>
              <w:t>ra</w:t>
            </w:r>
            <w:r w:rsidRPr="00151CCD">
              <w:rPr>
                <w:rFonts w:ascii="Arial" w:hAnsi="Arial" w:cs="Arial"/>
              </w:rPr>
              <w:t>ns</w:t>
            </w:r>
            <w:r w:rsidRPr="00151CCD">
              <w:rPr>
                <w:rFonts w:ascii="Arial" w:hAnsi="Arial" w:cs="Arial"/>
                <w:spacing w:val="-1"/>
              </w:rPr>
              <w:t>f</w:t>
            </w:r>
            <w:r w:rsidRPr="00151CCD">
              <w:rPr>
                <w:rFonts w:ascii="Arial" w:hAnsi="Arial" w:cs="Arial"/>
              </w:rPr>
              <w:t>o</w:t>
            </w:r>
            <w:r w:rsidRPr="00151CCD">
              <w:rPr>
                <w:rFonts w:ascii="Arial" w:hAnsi="Arial" w:cs="Arial"/>
                <w:spacing w:val="-1"/>
              </w:rPr>
              <w:t>r</w:t>
            </w:r>
            <w:r w:rsidRPr="00151CCD">
              <w:rPr>
                <w:rFonts w:ascii="Arial" w:hAnsi="Arial" w:cs="Arial"/>
                <w:spacing w:val="1"/>
              </w:rPr>
              <w:t>m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  <w:spacing w:val="1"/>
              </w:rPr>
              <w:t>ti</w:t>
            </w:r>
            <w:r w:rsidRPr="00151CCD">
              <w:rPr>
                <w:rFonts w:ascii="Arial" w:hAnsi="Arial" w:cs="Arial"/>
              </w:rPr>
              <w:t>on us</w:t>
            </w:r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 xml:space="preserve">d by </w:t>
            </w:r>
            <w:proofErr w:type="spellStart"/>
            <w:r w:rsidRPr="00151CCD">
              <w:rPr>
                <w:rFonts w:ascii="Arial" w:hAnsi="Arial" w:cs="Arial"/>
                <w:spacing w:val="-1"/>
              </w:rPr>
              <w:t>Ka</w:t>
            </w:r>
            <w:r w:rsidRPr="00151CCD">
              <w:rPr>
                <w:rFonts w:ascii="Arial" w:hAnsi="Arial" w:cs="Arial"/>
              </w:rPr>
              <w:t>yode</w:t>
            </w:r>
            <w:proofErr w:type="spellEnd"/>
            <w:r w:rsidRPr="00151CCD">
              <w:rPr>
                <w:rFonts w:ascii="Arial" w:hAnsi="Arial" w:cs="Arial"/>
                <w:spacing w:val="-1"/>
              </w:rPr>
              <w:t xml:space="preserve"> (</w:t>
            </w:r>
            <w:r w:rsidRPr="00151CCD">
              <w:rPr>
                <w:rFonts w:ascii="Arial" w:hAnsi="Arial" w:cs="Arial"/>
              </w:rPr>
              <w:t>201</w:t>
            </w:r>
            <w:r w:rsidRPr="00151CCD">
              <w:rPr>
                <w:rFonts w:ascii="Arial" w:hAnsi="Arial" w:cs="Arial"/>
                <w:spacing w:val="2"/>
              </w:rPr>
              <w:t>5</w:t>
            </w:r>
            <w:r w:rsidRPr="00151CCD">
              <w:rPr>
                <w:rFonts w:ascii="Arial" w:hAnsi="Arial" w:cs="Arial"/>
                <w:spacing w:val="-1"/>
              </w:rPr>
              <w:t>)</w:t>
            </w:r>
            <w:r w:rsidRPr="00151CCD">
              <w:rPr>
                <w:rFonts w:ascii="Arial" w:hAnsi="Arial" w:cs="Arial"/>
              </w:rPr>
              <w:t>.</w:t>
            </w:r>
          </w:p>
          <w:p w14:paraId="39E9ED1C" w14:textId="77777777" w:rsidR="00D025C7" w:rsidRPr="00151CCD" w:rsidRDefault="00397A37">
            <w:pPr>
              <w:spacing w:line="260" w:lineRule="exact"/>
              <w:ind w:left="102"/>
              <w:rPr>
                <w:rFonts w:ascii="Arial" w:hAnsi="Arial" w:cs="Arial"/>
              </w:rPr>
            </w:pPr>
            <w:proofErr w:type="spellStart"/>
            <w:proofErr w:type="gramStart"/>
            <w:r w:rsidRPr="00151CCD">
              <w:rPr>
                <w:rFonts w:ascii="Arial" w:hAnsi="Arial" w:cs="Arial"/>
              </w:rPr>
              <w:t>Eq</w:t>
            </w:r>
            <w:proofErr w:type="spellEnd"/>
            <w:r w:rsidRPr="00151CCD">
              <w:rPr>
                <w:rFonts w:ascii="Arial" w:hAnsi="Arial" w:cs="Arial"/>
                <w:spacing w:val="-1"/>
              </w:rPr>
              <w:t>(</w:t>
            </w:r>
            <w:proofErr w:type="gramEnd"/>
            <w:r w:rsidRPr="00151CCD">
              <w:rPr>
                <w:rFonts w:ascii="Arial" w:hAnsi="Arial" w:cs="Arial"/>
              </w:rPr>
              <w:t>6)</w:t>
            </w:r>
            <w:r w:rsidRPr="00151CCD">
              <w:rPr>
                <w:rFonts w:ascii="Arial" w:hAnsi="Arial" w:cs="Arial"/>
                <w:spacing w:val="-1"/>
              </w:rPr>
              <w:t xml:space="preserve"> 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</w:rPr>
              <w:t xml:space="preserve">s </w:t>
            </w:r>
            <w:r w:rsidRPr="00151CCD">
              <w:rPr>
                <w:rFonts w:ascii="Arial" w:hAnsi="Arial" w:cs="Arial"/>
                <w:spacing w:val="1"/>
              </w:rPr>
              <w:t>mi</w:t>
            </w:r>
            <w:r w:rsidRPr="00151CCD">
              <w:rPr>
                <w:rFonts w:ascii="Arial" w:hAnsi="Arial" w:cs="Arial"/>
              </w:rPr>
              <w:t>ss</w:t>
            </w:r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>d.</w:t>
            </w:r>
          </w:p>
          <w:p w14:paraId="5E3A1A4B" w14:textId="77777777" w:rsidR="00D025C7" w:rsidRPr="00151CCD" w:rsidRDefault="00397A37">
            <w:pPr>
              <w:ind w:left="102" w:right="675"/>
              <w:rPr>
                <w:rFonts w:ascii="Arial" w:hAnsi="Arial" w:cs="Arial"/>
              </w:rPr>
            </w:pPr>
            <w:r w:rsidRPr="00151CCD">
              <w:rPr>
                <w:rFonts w:ascii="Arial" w:hAnsi="Arial" w:cs="Arial"/>
                <w:spacing w:val="-1"/>
              </w:rPr>
              <w:t>Nee</w:t>
            </w:r>
            <w:r w:rsidRPr="00151CCD">
              <w:rPr>
                <w:rFonts w:ascii="Arial" w:hAnsi="Arial" w:cs="Arial"/>
              </w:rPr>
              <w:t>d so</w:t>
            </w:r>
            <w:r w:rsidRPr="00151CCD">
              <w:rPr>
                <w:rFonts w:ascii="Arial" w:hAnsi="Arial" w:cs="Arial"/>
                <w:spacing w:val="1"/>
              </w:rPr>
              <w:t>m</w:t>
            </w:r>
            <w:r w:rsidRPr="00151CCD">
              <w:rPr>
                <w:rFonts w:ascii="Arial" w:hAnsi="Arial" w:cs="Arial"/>
              </w:rPr>
              <w:t>e</w:t>
            </w:r>
            <w:r w:rsidRPr="00151CCD">
              <w:rPr>
                <w:rFonts w:ascii="Arial" w:hAnsi="Arial" w:cs="Arial"/>
                <w:spacing w:val="-1"/>
              </w:rPr>
              <w:t xml:space="preserve"> e</w:t>
            </w:r>
            <w:r w:rsidRPr="00151CCD">
              <w:rPr>
                <w:rFonts w:ascii="Arial" w:hAnsi="Arial" w:cs="Arial"/>
                <w:spacing w:val="2"/>
              </w:rPr>
              <w:t>x</w:t>
            </w:r>
            <w:r w:rsidRPr="00151CCD">
              <w:rPr>
                <w:rFonts w:ascii="Arial" w:hAnsi="Arial" w:cs="Arial"/>
              </w:rPr>
              <w:t>p</w:t>
            </w:r>
            <w:r w:rsidRPr="00151CCD">
              <w:rPr>
                <w:rFonts w:ascii="Arial" w:hAnsi="Arial" w:cs="Arial"/>
                <w:spacing w:val="1"/>
              </w:rPr>
              <w:t>l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</w:rPr>
              <w:t>n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  <w:spacing w:val="1"/>
              </w:rPr>
              <w:t>ti</w:t>
            </w:r>
            <w:r w:rsidRPr="00151CCD">
              <w:rPr>
                <w:rFonts w:ascii="Arial" w:hAnsi="Arial" w:cs="Arial"/>
              </w:rPr>
              <w:t xml:space="preserve">on </w:t>
            </w:r>
            <w:r w:rsidRPr="00151CCD">
              <w:rPr>
                <w:rFonts w:ascii="Arial" w:hAnsi="Arial" w:cs="Arial"/>
                <w:spacing w:val="2"/>
              </w:rPr>
              <w:t>o</w:t>
            </w:r>
            <w:r w:rsidRPr="00151CCD">
              <w:rPr>
                <w:rFonts w:ascii="Arial" w:hAnsi="Arial" w:cs="Arial"/>
              </w:rPr>
              <w:t xml:space="preserve">n </w:t>
            </w:r>
            <w:r w:rsidRPr="00151CCD">
              <w:rPr>
                <w:rFonts w:ascii="Arial" w:hAnsi="Arial" w:cs="Arial"/>
                <w:spacing w:val="1"/>
              </w:rPr>
              <w:t>t</w:t>
            </w:r>
            <w:r w:rsidRPr="00151CCD">
              <w:rPr>
                <w:rFonts w:ascii="Arial" w:hAnsi="Arial" w:cs="Arial"/>
              </w:rPr>
              <w:t>he</w:t>
            </w:r>
            <w:r w:rsidRPr="00151CCD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proofErr w:type="gramStart"/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>q</w:t>
            </w:r>
            <w:proofErr w:type="spellEnd"/>
            <w:r w:rsidRPr="00151CCD">
              <w:rPr>
                <w:rFonts w:ascii="Arial" w:hAnsi="Arial" w:cs="Arial"/>
                <w:spacing w:val="-1"/>
              </w:rPr>
              <w:t>(</w:t>
            </w:r>
            <w:proofErr w:type="gramEnd"/>
            <w:r w:rsidRPr="00151CCD">
              <w:rPr>
                <w:rFonts w:ascii="Arial" w:hAnsi="Arial" w:cs="Arial"/>
              </w:rPr>
              <w:t>7</w:t>
            </w:r>
            <w:r w:rsidRPr="00151CCD">
              <w:rPr>
                <w:rFonts w:ascii="Arial" w:hAnsi="Arial" w:cs="Arial"/>
                <w:spacing w:val="2"/>
              </w:rPr>
              <w:t>)</w:t>
            </w:r>
            <w:r w:rsidRPr="00151CCD">
              <w:rPr>
                <w:rFonts w:ascii="Arial" w:hAnsi="Arial" w:cs="Arial"/>
              </w:rPr>
              <w:t>?</w:t>
            </w:r>
            <w:r w:rsidRPr="00151CCD">
              <w:rPr>
                <w:rFonts w:ascii="Arial" w:hAnsi="Arial" w:cs="Arial"/>
                <w:spacing w:val="-1"/>
              </w:rPr>
              <w:t xml:space="preserve"> W</w:t>
            </w:r>
            <w:r w:rsidRPr="00151CCD">
              <w:rPr>
                <w:rFonts w:ascii="Arial" w:hAnsi="Arial" w:cs="Arial"/>
              </w:rPr>
              <w:t>h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</w:rPr>
              <w:t xml:space="preserve">t 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</w:rPr>
              <w:t>s sy</w:t>
            </w:r>
            <w:r w:rsidRPr="00151CCD">
              <w:rPr>
                <w:rFonts w:ascii="Arial" w:hAnsi="Arial" w:cs="Arial"/>
                <w:spacing w:val="1"/>
              </w:rPr>
              <w:t>m</w:t>
            </w:r>
            <w:r w:rsidRPr="00151CCD">
              <w:rPr>
                <w:rFonts w:ascii="Arial" w:hAnsi="Arial" w:cs="Arial"/>
              </w:rPr>
              <w:t>bol g?</w:t>
            </w:r>
          </w:p>
          <w:p w14:paraId="760FA841" w14:textId="77777777" w:rsidR="00D025C7" w:rsidRPr="00151CCD" w:rsidRDefault="00397A37">
            <w:pPr>
              <w:ind w:left="102"/>
              <w:rPr>
                <w:rFonts w:ascii="Arial" w:hAnsi="Arial" w:cs="Arial"/>
              </w:rPr>
            </w:pPr>
            <w:r w:rsidRPr="00151CCD">
              <w:rPr>
                <w:rFonts w:ascii="Arial" w:hAnsi="Arial" w:cs="Arial"/>
                <w:spacing w:val="1"/>
              </w:rPr>
              <w:t>S</w:t>
            </w:r>
            <w:r w:rsidRPr="00151CCD">
              <w:rPr>
                <w:rFonts w:ascii="Arial" w:hAnsi="Arial" w:cs="Arial"/>
              </w:rPr>
              <w:t>umm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</w:rPr>
              <w:t xml:space="preserve">tion 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</w:rPr>
              <w:t>f</w:t>
            </w:r>
            <w:r w:rsidRPr="00151CCD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>q</w:t>
            </w:r>
            <w:proofErr w:type="spellEnd"/>
            <w:r w:rsidRPr="00151CCD">
              <w:rPr>
                <w:rFonts w:ascii="Arial" w:hAnsi="Arial" w:cs="Arial"/>
                <w:spacing w:val="-1"/>
              </w:rPr>
              <w:t>(</w:t>
            </w:r>
            <w:r w:rsidRPr="00151CCD">
              <w:rPr>
                <w:rFonts w:ascii="Arial" w:hAnsi="Arial" w:cs="Arial"/>
              </w:rPr>
              <w:t>8)</w:t>
            </w:r>
            <w:r w:rsidRPr="00151CCD">
              <w:rPr>
                <w:rFonts w:ascii="Arial" w:hAnsi="Arial" w:cs="Arial"/>
                <w:spacing w:val="-1"/>
              </w:rPr>
              <w:t xml:space="preserve"> 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</w:rPr>
              <w:t xml:space="preserve">s not 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</w:rPr>
              <w:t>pp</w:t>
            </w:r>
            <w:r w:rsidRPr="00151CCD">
              <w:rPr>
                <w:rFonts w:ascii="Arial" w:hAnsi="Arial" w:cs="Arial"/>
                <w:spacing w:val="-1"/>
              </w:rPr>
              <w:t>r</w:t>
            </w:r>
            <w:r w:rsidRPr="00151CCD">
              <w:rPr>
                <w:rFonts w:ascii="Arial" w:hAnsi="Arial" w:cs="Arial"/>
              </w:rPr>
              <w:t>op</w:t>
            </w:r>
            <w:r w:rsidRPr="00151CCD">
              <w:rPr>
                <w:rFonts w:ascii="Arial" w:hAnsi="Arial" w:cs="Arial"/>
                <w:spacing w:val="-1"/>
              </w:rPr>
              <w:t>r</w:t>
            </w:r>
            <w:r w:rsidRPr="00151CCD">
              <w:rPr>
                <w:rFonts w:ascii="Arial" w:hAnsi="Arial" w:cs="Arial"/>
                <w:spacing w:val="1"/>
              </w:rPr>
              <w:t>i</w:t>
            </w:r>
            <w:r w:rsidRPr="00151CCD">
              <w:rPr>
                <w:rFonts w:ascii="Arial" w:hAnsi="Arial" w:cs="Arial"/>
                <w:spacing w:val="-1"/>
              </w:rPr>
              <w:t>a</w:t>
            </w:r>
            <w:r w:rsidRPr="00151CCD">
              <w:rPr>
                <w:rFonts w:ascii="Arial" w:hAnsi="Arial" w:cs="Arial"/>
                <w:spacing w:val="1"/>
              </w:rPr>
              <w:t>t</w:t>
            </w:r>
            <w:r w:rsidRPr="00151CCD">
              <w:rPr>
                <w:rFonts w:ascii="Arial" w:hAnsi="Arial" w:cs="Arial"/>
                <w:spacing w:val="-1"/>
              </w:rPr>
              <w:t>e</w:t>
            </w:r>
            <w:r w:rsidRPr="00151CCD">
              <w:rPr>
                <w:rFonts w:ascii="Arial" w:hAnsi="Arial" w:cs="Arial"/>
              </w:rPr>
              <w:t>, shou</w:t>
            </w:r>
            <w:r w:rsidRPr="00151CCD">
              <w:rPr>
                <w:rFonts w:ascii="Arial" w:hAnsi="Arial" w:cs="Arial"/>
                <w:spacing w:val="1"/>
              </w:rPr>
              <w:t>l</w:t>
            </w:r>
            <w:r w:rsidRPr="00151CCD">
              <w:rPr>
                <w:rFonts w:ascii="Arial" w:hAnsi="Arial" w:cs="Arial"/>
              </w:rPr>
              <w:t>d use</w:t>
            </w:r>
          </w:p>
        </w:tc>
        <w:tc>
          <w:tcPr>
            <w:tcW w:w="4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6ACDD" w14:textId="77777777" w:rsidR="00D025C7" w:rsidRPr="00151CCD" w:rsidRDefault="00D025C7">
            <w:pPr>
              <w:rPr>
                <w:rFonts w:ascii="Arial" w:hAnsi="Arial" w:cs="Arial"/>
              </w:rPr>
            </w:pPr>
          </w:p>
        </w:tc>
      </w:tr>
    </w:tbl>
    <w:p w14:paraId="28BE2D20" w14:textId="77777777" w:rsidR="00D025C7" w:rsidRPr="00151CCD" w:rsidRDefault="00D025C7">
      <w:pPr>
        <w:rPr>
          <w:rFonts w:ascii="Arial" w:hAnsi="Arial" w:cs="Arial"/>
        </w:rPr>
        <w:sectPr w:rsidR="00D025C7" w:rsidRPr="00151CCD" w:rsidSect="00877362">
          <w:headerReference w:type="default" r:id="rId8"/>
          <w:footerReference w:type="default" r:id="rId9"/>
          <w:pgSz w:w="23820" w:h="16840" w:orient="landscape"/>
          <w:pgMar w:top="2080" w:right="1220" w:bottom="280" w:left="1220" w:header="720" w:footer="683" w:gutter="0"/>
          <w:cols w:space="720"/>
        </w:sectPr>
      </w:pPr>
    </w:p>
    <w:p w14:paraId="22D5E0F2" w14:textId="77777777" w:rsidR="00D025C7" w:rsidRPr="00151CCD" w:rsidRDefault="00D025C7">
      <w:pPr>
        <w:spacing w:line="200" w:lineRule="exact"/>
        <w:rPr>
          <w:rFonts w:ascii="Arial" w:hAnsi="Arial" w:cs="Arial"/>
        </w:rPr>
      </w:pPr>
    </w:p>
    <w:p w14:paraId="02235FDC" w14:textId="77777777" w:rsidR="00D025C7" w:rsidRPr="00151CCD" w:rsidRDefault="00D025C7">
      <w:pPr>
        <w:spacing w:line="200" w:lineRule="exact"/>
        <w:rPr>
          <w:rFonts w:ascii="Arial" w:hAnsi="Arial" w:cs="Arial"/>
        </w:rPr>
      </w:pPr>
    </w:p>
    <w:p w14:paraId="22213A63" w14:textId="77777777" w:rsidR="00D025C7" w:rsidRPr="00151CCD" w:rsidRDefault="00D025C7">
      <w:pPr>
        <w:spacing w:line="200" w:lineRule="exact"/>
        <w:rPr>
          <w:rFonts w:ascii="Arial" w:hAnsi="Arial" w:cs="Arial"/>
        </w:rPr>
      </w:pPr>
    </w:p>
    <w:p w14:paraId="6FC9BC09" w14:textId="77777777" w:rsidR="00D025C7" w:rsidRPr="00151CCD" w:rsidRDefault="00D025C7">
      <w:pPr>
        <w:spacing w:before="2" w:line="200" w:lineRule="exact"/>
        <w:rPr>
          <w:rFonts w:ascii="Arial" w:hAnsi="Arial" w:cs="Arial"/>
        </w:rPr>
      </w:pPr>
    </w:p>
    <w:p w14:paraId="293F8E78" w14:textId="77777777" w:rsidR="00D025C7" w:rsidRPr="00151CCD" w:rsidRDefault="00397A37">
      <w:pPr>
        <w:spacing w:before="34" w:line="220" w:lineRule="exact"/>
        <w:ind w:left="220"/>
        <w:rPr>
          <w:rFonts w:ascii="Arial" w:eastAsia="Arial" w:hAnsi="Arial" w:cs="Arial"/>
        </w:rPr>
      </w:pPr>
      <w:r w:rsidRPr="00151CCD">
        <w:rPr>
          <w:rFonts w:ascii="Arial" w:eastAsia="Arial" w:hAnsi="Arial" w:cs="Arial"/>
          <w:b/>
          <w:color w:val="003399"/>
          <w:spacing w:val="1"/>
          <w:position w:val="-1"/>
          <w:u w:val="thick" w:color="003399"/>
        </w:rPr>
        <w:t>G</w:t>
      </w:r>
      <w:r w:rsidRPr="00151CCD">
        <w:rPr>
          <w:rFonts w:ascii="Arial" w:eastAsia="Arial" w:hAnsi="Arial" w:cs="Arial"/>
          <w:b/>
          <w:color w:val="003399"/>
          <w:spacing w:val="-1"/>
          <w:position w:val="-1"/>
          <w:u w:val="thick" w:color="003399"/>
        </w:rPr>
        <w:t>PH</w:t>
      </w:r>
      <w:r w:rsidRPr="00151CCD">
        <w:rPr>
          <w:rFonts w:ascii="Arial" w:eastAsia="Arial" w:hAnsi="Arial" w:cs="Arial"/>
          <w:b/>
          <w:color w:val="003399"/>
          <w:spacing w:val="-4"/>
          <w:position w:val="-1"/>
          <w:u w:val="thick" w:color="003399"/>
        </w:rPr>
        <w:t xml:space="preserve"> </w:t>
      </w:r>
      <w:r w:rsidRPr="00151CCD">
        <w:rPr>
          <w:rFonts w:ascii="Arial" w:eastAsia="Arial" w:hAnsi="Arial" w:cs="Arial"/>
          <w:b/>
          <w:color w:val="003399"/>
          <w:position w:val="-1"/>
          <w:u w:val="thick" w:color="003399"/>
        </w:rPr>
        <w:t>R</w:t>
      </w:r>
      <w:r w:rsidRPr="00151CCD">
        <w:rPr>
          <w:rFonts w:ascii="Arial" w:eastAsia="Arial" w:hAnsi="Arial" w:cs="Arial"/>
          <w:b/>
          <w:color w:val="003399"/>
          <w:spacing w:val="2"/>
          <w:position w:val="-1"/>
          <w:u w:val="thick" w:color="003399"/>
        </w:rPr>
        <w:t>e</w:t>
      </w:r>
      <w:r w:rsidRPr="00151CCD">
        <w:rPr>
          <w:rFonts w:ascii="Arial" w:eastAsia="Arial" w:hAnsi="Arial" w:cs="Arial"/>
          <w:b/>
          <w:color w:val="003399"/>
          <w:position w:val="-1"/>
          <w:u w:val="thick" w:color="003399"/>
        </w:rPr>
        <w:t>view</w:t>
      </w:r>
      <w:r w:rsidRPr="00151CCD">
        <w:rPr>
          <w:rFonts w:ascii="Arial" w:eastAsia="Arial" w:hAnsi="Arial" w:cs="Arial"/>
          <w:b/>
          <w:color w:val="003399"/>
          <w:spacing w:val="-6"/>
          <w:position w:val="-1"/>
          <w:u w:val="thick" w:color="003399"/>
        </w:rPr>
        <w:t xml:space="preserve"> </w:t>
      </w:r>
      <w:r w:rsidRPr="00151CCD">
        <w:rPr>
          <w:rFonts w:ascii="Arial" w:eastAsia="Arial" w:hAnsi="Arial" w:cs="Arial"/>
          <w:b/>
          <w:color w:val="003399"/>
          <w:spacing w:val="1"/>
          <w:position w:val="-1"/>
          <w:u w:val="thick" w:color="003399"/>
        </w:rPr>
        <w:t>Fo</w:t>
      </w:r>
      <w:r w:rsidRPr="00151CCD">
        <w:rPr>
          <w:rFonts w:ascii="Arial" w:eastAsia="Arial" w:hAnsi="Arial" w:cs="Arial"/>
          <w:b/>
          <w:color w:val="003399"/>
          <w:spacing w:val="-1"/>
          <w:position w:val="-1"/>
          <w:u w:val="thick" w:color="003399"/>
        </w:rPr>
        <w:t>r</w:t>
      </w:r>
      <w:r w:rsidRPr="00151CCD">
        <w:rPr>
          <w:rFonts w:ascii="Arial" w:eastAsia="Arial" w:hAnsi="Arial" w:cs="Arial"/>
          <w:b/>
          <w:color w:val="003399"/>
          <w:position w:val="-1"/>
          <w:u w:val="thick" w:color="003399"/>
        </w:rPr>
        <w:t>m</w:t>
      </w:r>
    </w:p>
    <w:p w14:paraId="06496C56" w14:textId="77777777" w:rsidR="00D025C7" w:rsidRPr="00151CCD" w:rsidRDefault="00D025C7">
      <w:pPr>
        <w:spacing w:before="2" w:line="260" w:lineRule="exact"/>
        <w:rPr>
          <w:rFonts w:ascii="Arial" w:hAnsi="Arial" w:cs="Arial"/>
        </w:rPr>
      </w:pPr>
    </w:p>
    <w:p w14:paraId="49CDD172" w14:textId="77777777" w:rsidR="00D025C7" w:rsidRPr="00151CCD" w:rsidRDefault="00397A37">
      <w:pPr>
        <w:spacing w:before="31"/>
        <w:ind w:left="12122" w:right="6511"/>
        <w:rPr>
          <w:rFonts w:ascii="Arial" w:eastAsia="Cambria" w:hAnsi="Arial" w:cs="Arial"/>
        </w:rPr>
      </w:pPr>
      <w:r w:rsidRPr="00151CCD">
        <w:rPr>
          <w:rFonts w:ascii="Arial" w:eastAsia="Cambria" w:hAnsi="Arial" w:cs="Arial"/>
        </w:rPr>
        <w:t>Summ</w:t>
      </w:r>
      <w:r w:rsidRPr="00151CCD">
        <w:rPr>
          <w:rFonts w:ascii="Arial" w:eastAsia="Cambria" w:hAnsi="Arial" w:cs="Arial"/>
          <w:spacing w:val="1"/>
        </w:rPr>
        <w:t>a</w:t>
      </w:r>
      <w:r w:rsidRPr="00151CCD">
        <w:rPr>
          <w:rFonts w:ascii="Arial" w:eastAsia="Cambria" w:hAnsi="Arial" w:cs="Arial"/>
        </w:rPr>
        <w:t>ti</w:t>
      </w:r>
      <w:r w:rsidRPr="00151CCD">
        <w:rPr>
          <w:rFonts w:ascii="Arial" w:eastAsia="Cambria" w:hAnsi="Arial" w:cs="Arial"/>
          <w:spacing w:val="2"/>
        </w:rPr>
        <w:t>o</w:t>
      </w:r>
      <w:r w:rsidRPr="00151CCD">
        <w:rPr>
          <w:rFonts w:ascii="Arial" w:eastAsia="Cambria" w:hAnsi="Arial" w:cs="Arial"/>
        </w:rPr>
        <w:t>n</w:t>
      </w:r>
      <w:r w:rsidRPr="00151CCD">
        <w:rPr>
          <w:rFonts w:ascii="Arial" w:eastAsia="Cambria" w:hAnsi="Arial" w:cs="Arial"/>
          <w:spacing w:val="-9"/>
        </w:rPr>
        <w:t xml:space="preserve"> </w:t>
      </w:r>
      <w:r w:rsidRPr="00151CCD">
        <w:rPr>
          <w:rFonts w:ascii="Arial" w:eastAsia="Cambria" w:hAnsi="Arial" w:cs="Arial"/>
          <w:spacing w:val="-1"/>
        </w:rPr>
        <w:t>w</w:t>
      </w:r>
      <w:r w:rsidRPr="00151CCD">
        <w:rPr>
          <w:rFonts w:ascii="Arial" w:eastAsia="Cambria" w:hAnsi="Arial" w:cs="Arial"/>
        </w:rPr>
        <w:t>ith</w:t>
      </w:r>
      <w:r w:rsidRPr="00151CCD">
        <w:rPr>
          <w:rFonts w:ascii="Arial" w:eastAsia="Cambria" w:hAnsi="Arial" w:cs="Arial"/>
          <w:spacing w:val="-2"/>
        </w:rPr>
        <w:t xml:space="preserve"> </w:t>
      </w:r>
      <w:r w:rsidRPr="00151CCD">
        <w:rPr>
          <w:rFonts w:ascii="Arial" w:eastAsia="Cambria" w:hAnsi="Arial" w:cs="Arial"/>
        </w:rPr>
        <w:t>i</w:t>
      </w:r>
      <w:r w:rsidRPr="00151CCD">
        <w:rPr>
          <w:rFonts w:ascii="Arial" w:eastAsia="Cambria" w:hAnsi="Arial" w:cs="Arial"/>
          <w:spacing w:val="-1"/>
        </w:rPr>
        <w:t>n</w:t>
      </w:r>
      <w:r w:rsidRPr="00151CCD">
        <w:rPr>
          <w:rFonts w:ascii="Arial" w:eastAsia="Cambria" w:hAnsi="Arial" w:cs="Arial"/>
        </w:rPr>
        <w:t>t</w:t>
      </w:r>
      <w:r w:rsidRPr="00151CCD">
        <w:rPr>
          <w:rFonts w:ascii="Arial" w:eastAsia="Cambria" w:hAnsi="Arial" w:cs="Arial"/>
          <w:spacing w:val="1"/>
        </w:rPr>
        <w:t>e</w:t>
      </w:r>
      <w:r w:rsidRPr="00151CCD">
        <w:rPr>
          <w:rFonts w:ascii="Arial" w:eastAsia="Cambria" w:hAnsi="Arial" w:cs="Arial"/>
        </w:rPr>
        <w:t>g</w:t>
      </w:r>
      <w:r w:rsidRPr="00151CCD">
        <w:rPr>
          <w:rFonts w:ascii="Arial" w:eastAsia="Cambria" w:hAnsi="Arial" w:cs="Arial"/>
          <w:spacing w:val="1"/>
        </w:rPr>
        <w:t>e</w:t>
      </w:r>
      <w:r w:rsidRPr="00151CCD">
        <w:rPr>
          <w:rFonts w:ascii="Arial" w:eastAsia="Cambria" w:hAnsi="Arial" w:cs="Arial"/>
        </w:rPr>
        <w:t>r</w:t>
      </w:r>
      <w:r w:rsidRPr="00151CCD">
        <w:rPr>
          <w:rFonts w:ascii="Arial" w:eastAsia="Cambria" w:hAnsi="Arial" w:cs="Arial"/>
          <w:spacing w:val="-5"/>
        </w:rPr>
        <w:t xml:space="preserve"> </w:t>
      </w:r>
      <w:r w:rsidRPr="00151CCD">
        <w:rPr>
          <w:rFonts w:ascii="Arial" w:eastAsia="Cambria" w:hAnsi="Arial" w:cs="Arial"/>
        </w:rPr>
        <w:t>i</w:t>
      </w:r>
      <w:r w:rsidRPr="00151CCD">
        <w:rPr>
          <w:rFonts w:ascii="Arial" w:eastAsia="Cambria" w:hAnsi="Arial" w:cs="Arial"/>
          <w:spacing w:val="-1"/>
        </w:rPr>
        <w:t>n</w:t>
      </w:r>
      <w:r w:rsidRPr="00151CCD">
        <w:rPr>
          <w:rFonts w:ascii="Arial" w:eastAsia="Cambria" w:hAnsi="Arial" w:cs="Arial"/>
          <w:spacing w:val="2"/>
        </w:rPr>
        <w:t>d</w:t>
      </w:r>
      <w:r w:rsidRPr="00151CCD">
        <w:rPr>
          <w:rFonts w:ascii="Arial" w:eastAsia="Cambria" w:hAnsi="Arial" w:cs="Arial"/>
          <w:spacing w:val="1"/>
        </w:rPr>
        <w:t>e</w:t>
      </w:r>
      <w:r w:rsidRPr="00151CCD">
        <w:rPr>
          <w:rFonts w:ascii="Arial" w:eastAsia="Cambria" w:hAnsi="Arial" w:cs="Arial"/>
        </w:rPr>
        <w:t xml:space="preserve">x. </w:t>
      </w:r>
      <w:proofErr w:type="spellStart"/>
      <w:proofErr w:type="gramStart"/>
      <w:r w:rsidRPr="00151CCD">
        <w:rPr>
          <w:rFonts w:ascii="Arial" w:eastAsia="Cambria" w:hAnsi="Arial" w:cs="Arial"/>
          <w:spacing w:val="1"/>
        </w:rPr>
        <w:t>E</w:t>
      </w:r>
      <w:r w:rsidRPr="00151CCD">
        <w:rPr>
          <w:rFonts w:ascii="Arial" w:eastAsia="Cambria" w:hAnsi="Arial" w:cs="Arial"/>
          <w:spacing w:val="-1"/>
        </w:rPr>
        <w:t>q</w:t>
      </w:r>
      <w:proofErr w:type="spellEnd"/>
      <w:r w:rsidRPr="00151CCD">
        <w:rPr>
          <w:rFonts w:ascii="Arial" w:eastAsia="Cambria" w:hAnsi="Arial" w:cs="Arial"/>
          <w:spacing w:val="1"/>
        </w:rPr>
        <w:t>(</w:t>
      </w:r>
      <w:proofErr w:type="gramEnd"/>
      <w:r w:rsidRPr="00151CCD">
        <w:rPr>
          <w:rFonts w:ascii="Arial" w:eastAsia="Cambria" w:hAnsi="Arial" w:cs="Arial"/>
        </w:rPr>
        <w:t>9)</w:t>
      </w:r>
      <w:r w:rsidRPr="00151CCD">
        <w:rPr>
          <w:rFonts w:ascii="Arial" w:eastAsia="Cambria" w:hAnsi="Arial" w:cs="Arial"/>
          <w:spacing w:val="-5"/>
        </w:rPr>
        <w:t xml:space="preserve"> </w:t>
      </w:r>
      <w:r w:rsidRPr="00151CCD">
        <w:rPr>
          <w:rFonts w:ascii="Arial" w:eastAsia="Cambria" w:hAnsi="Arial" w:cs="Arial"/>
        </w:rPr>
        <w:t>is</w:t>
      </w:r>
      <w:r w:rsidRPr="00151CCD">
        <w:rPr>
          <w:rFonts w:ascii="Arial" w:eastAsia="Cambria" w:hAnsi="Arial" w:cs="Arial"/>
          <w:spacing w:val="-1"/>
        </w:rPr>
        <w:t xml:space="preserve"> </w:t>
      </w:r>
      <w:r w:rsidRPr="00151CCD">
        <w:rPr>
          <w:rFonts w:ascii="Arial" w:eastAsia="Cambria" w:hAnsi="Arial" w:cs="Arial"/>
        </w:rPr>
        <w:t>mi</w:t>
      </w:r>
      <w:r w:rsidRPr="00151CCD">
        <w:rPr>
          <w:rFonts w:ascii="Arial" w:eastAsia="Cambria" w:hAnsi="Arial" w:cs="Arial"/>
          <w:spacing w:val="1"/>
        </w:rPr>
        <w:t>sse</w:t>
      </w:r>
      <w:r w:rsidRPr="00151CCD">
        <w:rPr>
          <w:rFonts w:ascii="Arial" w:eastAsia="Cambria" w:hAnsi="Arial" w:cs="Arial"/>
        </w:rPr>
        <w:t>d</w:t>
      </w:r>
    </w:p>
    <w:p w14:paraId="77E8D0B6" w14:textId="77777777" w:rsidR="00D025C7" w:rsidRPr="00151CCD" w:rsidRDefault="00A470D5">
      <w:pPr>
        <w:spacing w:line="220" w:lineRule="exact"/>
        <w:ind w:left="12086" w:right="7394"/>
        <w:jc w:val="center"/>
        <w:rPr>
          <w:rFonts w:ascii="Arial" w:eastAsia="Cambria" w:hAnsi="Arial" w:cs="Arial"/>
        </w:rPr>
      </w:pPr>
      <w:r w:rsidRPr="00151CCD">
        <w:rPr>
          <w:rFonts w:ascii="Arial" w:hAnsi="Arial" w:cs="Arial"/>
        </w:rPr>
        <w:pict w14:anchorId="2F8F6350">
          <v:group id="_x0000_s1052" style="position:absolute;left:0;text-align:left;margin-left:66.3pt;margin-top:171.55pt;width:1058.15pt;height:130.55pt;z-index:-251662336;mso-position-horizontal-relative:page;mso-position-vertical-relative:page" coordorigin="1326,3431" coordsize="21163,2611">
            <v:shape id="_x0000_s1062" style="position:absolute;left:1337;top:3442;width:11892;height:0" coordorigin="1337,3442" coordsize="11892,0" path="m1337,3442r11892,e" filled="f" strokeweight=".58pt">
              <v:path arrowok="t"/>
            </v:shape>
            <v:shape id="_x0000_s1061" style="position:absolute;left:13238;top:3442;width:5198;height:0" coordorigin="13238,3442" coordsize="5198,0" path="m13238,3442r5199,e" filled="f" strokeweight=".58pt">
              <v:path arrowok="t"/>
            </v:shape>
            <v:shape id="_x0000_s1060" style="position:absolute;left:18446;top:3442;width:4032;height:0" coordorigin="18446,3442" coordsize="4032,0" path="m18446,3442r4032,e" filled="f" strokeweight=".58pt">
              <v:path arrowok="t"/>
            </v:shape>
            <v:shape id="_x0000_s1059" style="position:absolute;left:1332;top:3437;width:0;height:2599" coordorigin="1332,3437" coordsize="0,2599" path="m1332,3437r,2599e" filled="f" strokeweight=".20497mm">
              <v:path arrowok="t"/>
            </v:shape>
            <v:shape id="_x0000_s1058" style="position:absolute;left:1337;top:6031;width:11892;height:0" coordorigin="1337,6031" coordsize="11892,0" path="m1337,6031r11892,e" filled="f" strokeweight=".20497mm">
              <v:path arrowok="t"/>
            </v:shape>
            <v:shape id="_x0000_s1057" style="position:absolute;left:13234;top:3437;width:0;height:2599" coordorigin="13234,3437" coordsize="0,2599" path="m13234,3437r,2599e" filled="f" strokeweight=".20497mm">
              <v:path arrowok="t"/>
            </v:shape>
            <v:shape id="_x0000_s1056" style="position:absolute;left:13238;top:6031;width:5198;height:0" coordorigin="13238,6031" coordsize="5198,0" path="m13238,6031r5199,e" filled="f" strokeweight=".20497mm">
              <v:path arrowok="t"/>
            </v:shape>
            <v:shape id="_x0000_s1055" style="position:absolute;left:18442;top:3437;width:0;height:2599" coordorigin="18442,3437" coordsize="0,2599" path="m18442,3437r,2599e" filled="f" strokeweight=".58pt">
              <v:path arrowok="t"/>
            </v:shape>
            <v:shape id="_x0000_s1054" style="position:absolute;left:18446;top:6031;width:4032;height:0" coordorigin="18446,6031" coordsize="4032,0" path="m18446,6031r4032,e" filled="f" strokeweight=".20497mm">
              <v:path arrowok="t"/>
            </v:shape>
            <v:shape id="_x0000_s1053" style="position:absolute;left:22483;top:3437;width:0;height:2599" coordorigin="22483,3437" coordsize="0,2599" path="m22483,3437r,2599e" filled="f" strokeweight=".58pt">
              <v:path arrowok="t"/>
            </v:shape>
            <w10:wrap anchorx="page" anchory="page"/>
          </v:group>
        </w:pict>
      </w:r>
      <w:r w:rsidR="00397A37" w:rsidRPr="00151CCD">
        <w:rPr>
          <w:rFonts w:ascii="Arial" w:eastAsia="Cambria" w:hAnsi="Arial" w:cs="Arial"/>
        </w:rPr>
        <w:t>I</w:t>
      </w:r>
      <w:r w:rsidR="00397A37" w:rsidRPr="00151CCD">
        <w:rPr>
          <w:rFonts w:ascii="Arial" w:eastAsia="Cambria" w:hAnsi="Arial" w:cs="Arial"/>
          <w:spacing w:val="-1"/>
        </w:rPr>
        <w:t>n</w:t>
      </w:r>
      <w:r w:rsidR="00397A37" w:rsidRPr="00151CCD">
        <w:rPr>
          <w:rFonts w:ascii="Arial" w:eastAsia="Cambria" w:hAnsi="Arial" w:cs="Arial"/>
        </w:rPr>
        <w:t>d</w:t>
      </w:r>
      <w:r w:rsidR="00397A37" w:rsidRPr="00151CCD">
        <w:rPr>
          <w:rFonts w:ascii="Arial" w:eastAsia="Cambria" w:hAnsi="Arial" w:cs="Arial"/>
          <w:spacing w:val="1"/>
        </w:rPr>
        <w:t>e</w:t>
      </w:r>
      <w:r w:rsidR="00397A37" w:rsidRPr="00151CCD">
        <w:rPr>
          <w:rFonts w:ascii="Arial" w:eastAsia="Cambria" w:hAnsi="Arial" w:cs="Arial"/>
        </w:rPr>
        <w:t>x</w:t>
      </w:r>
      <w:r w:rsidR="00397A37" w:rsidRPr="00151CCD">
        <w:rPr>
          <w:rFonts w:ascii="Arial" w:eastAsia="Cambria" w:hAnsi="Arial" w:cs="Arial"/>
          <w:spacing w:val="-6"/>
        </w:rPr>
        <w:t xml:space="preserve"> </w:t>
      </w:r>
      <w:r w:rsidR="00397A37" w:rsidRPr="00151CCD">
        <w:rPr>
          <w:rFonts w:ascii="Arial" w:eastAsia="Cambria" w:hAnsi="Arial" w:cs="Arial"/>
          <w:spacing w:val="2"/>
        </w:rPr>
        <w:t>i</w:t>
      </w:r>
      <w:r w:rsidR="00397A37" w:rsidRPr="00151CCD">
        <w:rPr>
          <w:rFonts w:ascii="Arial" w:eastAsia="Cambria" w:hAnsi="Arial" w:cs="Arial"/>
        </w:rPr>
        <w:t>n</w:t>
      </w:r>
      <w:r w:rsidR="00397A37" w:rsidRPr="00151CCD">
        <w:rPr>
          <w:rFonts w:ascii="Arial" w:eastAsia="Cambria" w:hAnsi="Arial" w:cs="Arial"/>
          <w:spacing w:val="-4"/>
        </w:rPr>
        <w:t xml:space="preserve"> </w:t>
      </w:r>
      <w:proofErr w:type="gramStart"/>
      <w:r w:rsidR="00397A37" w:rsidRPr="00151CCD">
        <w:rPr>
          <w:rFonts w:ascii="Arial" w:eastAsia="Cambria" w:hAnsi="Arial" w:cs="Arial"/>
          <w:spacing w:val="1"/>
        </w:rPr>
        <w:t>C</w:t>
      </w:r>
      <w:r w:rsidR="00397A37" w:rsidRPr="00151CCD">
        <w:rPr>
          <w:rFonts w:ascii="Arial" w:eastAsia="Cambria" w:hAnsi="Arial" w:cs="Arial"/>
          <w:position w:val="-1"/>
        </w:rPr>
        <w:t>q</w:t>
      </w:r>
      <w:proofErr w:type="gramEnd"/>
      <w:r w:rsidR="00397A37" w:rsidRPr="00151CCD">
        <w:rPr>
          <w:rFonts w:ascii="Arial" w:eastAsia="Cambria" w:hAnsi="Arial" w:cs="Arial"/>
          <w:spacing w:val="14"/>
          <w:position w:val="-1"/>
        </w:rPr>
        <w:t xml:space="preserve"> </w:t>
      </w:r>
      <w:r w:rsidR="00397A37" w:rsidRPr="00151CCD">
        <w:rPr>
          <w:rFonts w:ascii="Arial" w:eastAsia="Cambria" w:hAnsi="Arial" w:cs="Arial"/>
        </w:rPr>
        <w:t>is</w:t>
      </w:r>
      <w:r w:rsidR="00397A37" w:rsidRPr="00151CCD">
        <w:rPr>
          <w:rFonts w:ascii="Arial" w:eastAsia="Cambria" w:hAnsi="Arial" w:cs="Arial"/>
          <w:spacing w:val="1"/>
        </w:rPr>
        <w:t xml:space="preserve"> </w:t>
      </w:r>
      <w:r w:rsidR="00397A37" w:rsidRPr="00151CCD">
        <w:rPr>
          <w:rFonts w:ascii="Arial" w:eastAsia="Cambria" w:hAnsi="Arial" w:cs="Arial"/>
          <w:spacing w:val="-1"/>
          <w:w w:val="99"/>
        </w:rPr>
        <w:t>wr</w:t>
      </w:r>
      <w:r w:rsidR="00397A37" w:rsidRPr="00151CCD">
        <w:rPr>
          <w:rFonts w:ascii="Arial" w:eastAsia="Cambria" w:hAnsi="Arial" w:cs="Arial"/>
          <w:spacing w:val="2"/>
          <w:w w:val="99"/>
        </w:rPr>
        <w:t>o</w:t>
      </w:r>
      <w:r w:rsidR="00397A37" w:rsidRPr="00151CCD">
        <w:rPr>
          <w:rFonts w:ascii="Arial" w:eastAsia="Cambria" w:hAnsi="Arial" w:cs="Arial"/>
          <w:spacing w:val="-1"/>
          <w:w w:val="99"/>
        </w:rPr>
        <w:t>n</w:t>
      </w:r>
      <w:r w:rsidR="00397A37" w:rsidRPr="00151CCD">
        <w:rPr>
          <w:rFonts w:ascii="Arial" w:eastAsia="Cambria" w:hAnsi="Arial" w:cs="Arial"/>
          <w:w w:val="99"/>
        </w:rPr>
        <w:t>g.</w:t>
      </w:r>
    </w:p>
    <w:p w14:paraId="399BCF34" w14:textId="77777777" w:rsidR="00D025C7" w:rsidRPr="00151CCD" w:rsidRDefault="00397A37">
      <w:pPr>
        <w:spacing w:before="1"/>
        <w:ind w:left="12122"/>
        <w:rPr>
          <w:rFonts w:ascii="Arial" w:eastAsia="Cambria" w:hAnsi="Arial" w:cs="Arial"/>
        </w:rPr>
      </w:pPr>
      <w:r w:rsidRPr="00151CCD">
        <w:rPr>
          <w:rFonts w:ascii="Arial" w:eastAsia="Cambria" w:hAnsi="Arial" w:cs="Arial"/>
        </w:rPr>
        <w:t>P</w:t>
      </w:r>
      <w:r w:rsidRPr="00151CCD">
        <w:rPr>
          <w:rFonts w:ascii="Arial" w:eastAsia="Cambria" w:hAnsi="Arial" w:cs="Arial"/>
          <w:spacing w:val="1"/>
        </w:rPr>
        <w:t>leas</w:t>
      </w:r>
      <w:r w:rsidRPr="00151CCD">
        <w:rPr>
          <w:rFonts w:ascii="Arial" w:eastAsia="Cambria" w:hAnsi="Arial" w:cs="Arial"/>
        </w:rPr>
        <w:t>e</w:t>
      </w:r>
      <w:r w:rsidRPr="00151CCD">
        <w:rPr>
          <w:rFonts w:ascii="Arial" w:eastAsia="Cambria" w:hAnsi="Arial" w:cs="Arial"/>
          <w:spacing w:val="-4"/>
        </w:rPr>
        <w:t xml:space="preserve"> </w:t>
      </w:r>
      <w:r w:rsidRPr="00151CCD">
        <w:rPr>
          <w:rFonts w:ascii="Arial" w:eastAsia="Cambria" w:hAnsi="Arial" w:cs="Arial"/>
          <w:spacing w:val="1"/>
        </w:rPr>
        <w:t>c</w:t>
      </w:r>
      <w:r w:rsidRPr="00151CCD">
        <w:rPr>
          <w:rFonts w:ascii="Arial" w:eastAsia="Cambria" w:hAnsi="Arial" w:cs="Arial"/>
          <w:spacing w:val="-2"/>
        </w:rPr>
        <w:t>h</w:t>
      </w:r>
      <w:r w:rsidRPr="00151CCD">
        <w:rPr>
          <w:rFonts w:ascii="Arial" w:eastAsia="Cambria" w:hAnsi="Arial" w:cs="Arial"/>
          <w:spacing w:val="1"/>
        </w:rPr>
        <w:t>ec</w:t>
      </w:r>
      <w:r w:rsidRPr="00151CCD">
        <w:rPr>
          <w:rFonts w:ascii="Arial" w:eastAsia="Cambria" w:hAnsi="Arial" w:cs="Arial"/>
        </w:rPr>
        <w:t>k</w:t>
      </w:r>
      <w:r w:rsidRPr="00151CCD">
        <w:rPr>
          <w:rFonts w:ascii="Arial" w:eastAsia="Cambria" w:hAnsi="Arial" w:cs="Arial"/>
          <w:spacing w:val="-5"/>
        </w:rPr>
        <w:t xml:space="preserve"> </w:t>
      </w:r>
      <w:r w:rsidRPr="00151CCD">
        <w:rPr>
          <w:rFonts w:ascii="Arial" w:eastAsia="Cambria" w:hAnsi="Arial" w:cs="Arial"/>
        </w:rPr>
        <w:t>your</w:t>
      </w:r>
      <w:r w:rsidRPr="00151CCD">
        <w:rPr>
          <w:rFonts w:ascii="Arial" w:eastAsia="Cambria" w:hAnsi="Arial" w:cs="Arial"/>
          <w:spacing w:val="-6"/>
        </w:rPr>
        <w:t xml:space="preserve"> </w:t>
      </w:r>
      <w:proofErr w:type="spellStart"/>
      <w:proofErr w:type="gramStart"/>
      <w:r w:rsidRPr="00151CCD">
        <w:rPr>
          <w:rFonts w:ascii="Arial" w:eastAsia="Cambria" w:hAnsi="Arial" w:cs="Arial"/>
          <w:spacing w:val="1"/>
        </w:rPr>
        <w:t>e</w:t>
      </w:r>
      <w:r w:rsidRPr="00151CCD">
        <w:rPr>
          <w:rFonts w:ascii="Arial" w:eastAsia="Cambria" w:hAnsi="Arial" w:cs="Arial"/>
          <w:spacing w:val="-1"/>
        </w:rPr>
        <w:t>q</w:t>
      </w:r>
      <w:proofErr w:type="spellEnd"/>
      <w:r w:rsidRPr="00151CCD">
        <w:rPr>
          <w:rFonts w:ascii="Arial" w:eastAsia="Cambria" w:hAnsi="Arial" w:cs="Arial"/>
          <w:spacing w:val="1"/>
        </w:rPr>
        <w:t>(</w:t>
      </w:r>
      <w:proofErr w:type="gramEnd"/>
      <w:r w:rsidRPr="00151CCD">
        <w:rPr>
          <w:rFonts w:ascii="Arial" w:eastAsia="Cambria" w:hAnsi="Arial" w:cs="Arial"/>
        </w:rPr>
        <w:t>11</w:t>
      </w:r>
      <w:r w:rsidRPr="00151CCD">
        <w:rPr>
          <w:rFonts w:ascii="Arial" w:eastAsia="Cambria" w:hAnsi="Arial" w:cs="Arial"/>
          <w:spacing w:val="1"/>
        </w:rPr>
        <w:t>)</w:t>
      </w:r>
      <w:r w:rsidRPr="00151CCD">
        <w:rPr>
          <w:rFonts w:ascii="Arial" w:eastAsia="Cambria" w:hAnsi="Arial" w:cs="Arial"/>
        </w:rPr>
        <w:t>,</w:t>
      </w:r>
      <w:r w:rsidRPr="00151CCD">
        <w:rPr>
          <w:rFonts w:ascii="Arial" w:eastAsia="Cambria" w:hAnsi="Arial" w:cs="Arial"/>
          <w:spacing w:val="-7"/>
        </w:rPr>
        <w:t xml:space="preserve"> </w:t>
      </w:r>
      <w:r w:rsidRPr="00151CCD">
        <w:rPr>
          <w:rFonts w:ascii="Arial" w:eastAsia="Cambria" w:hAnsi="Arial" w:cs="Arial"/>
        </w:rPr>
        <w:t>2</w:t>
      </w:r>
      <w:r w:rsidRPr="00151CCD">
        <w:rPr>
          <w:rFonts w:ascii="Arial" w:eastAsia="Cambria" w:hAnsi="Arial" w:cs="Arial"/>
          <w:position w:val="5"/>
        </w:rPr>
        <w:t>h</w:t>
      </w:r>
    </w:p>
    <w:p w14:paraId="2968C5C0" w14:textId="77777777" w:rsidR="00D025C7" w:rsidRPr="00151CCD" w:rsidRDefault="00397A37">
      <w:pPr>
        <w:spacing w:before="5" w:line="220" w:lineRule="exact"/>
        <w:ind w:left="12122" w:right="4281"/>
        <w:rPr>
          <w:rFonts w:ascii="Arial" w:eastAsia="Cambria" w:hAnsi="Arial" w:cs="Arial"/>
        </w:rPr>
      </w:pPr>
      <w:r w:rsidRPr="00151CCD">
        <w:rPr>
          <w:rFonts w:ascii="Arial" w:eastAsia="Cambria" w:hAnsi="Arial" w:cs="Arial"/>
        </w:rPr>
        <w:t>P</w:t>
      </w:r>
      <w:r w:rsidRPr="00151CCD">
        <w:rPr>
          <w:rFonts w:ascii="Arial" w:eastAsia="Cambria" w:hAnsi="Arial" w:cs="Arial"/>
          <w:spacing w:val="1"/>
        </w:rPr>
        <w:t>leas</w:t>
      </w:r>
      <w:r w:rsidRPr="00151CCD">
        <w:rPr>
          <w:rFonts w:ascii="Arial" w:eastAsia="Cambria" w:hAnsi="Arial" w:cs="Arial"/>
        </w:rPr>
        <w:t>e</w:t>
      </w:r>
      <w:r w:rsidRPr="00151CCD">
        <w:rPr>
          <w:rFonts w:ascii="Arial" w:eastAsia="Cambria" w:hAnsi="Arial" w:cs="Arial"/>
          <w:spacing w:val="-4"/>
        </w:rPr>
        <w:t xml:space="preserve"> </w:t>
      </w:r>
      <w:r w:rsidRPr="00151CCD">
        <w:rPr>
          <w:rFonts w:ascii="Arial" w:eastAsia="Cambria" w:hAnsi="Arial" w:cs="Arial"/>
          <w:spacing w:val="-1"/>
        </w:rPr>
        <w:t>r</w:t>
      </w:r>
      <w:r w:rsidRPr="00151CCD">
        <w:rPr>
          <w:rFonts w:ascii="Arial" w:eastAsia="Cambria" w:hAnsi="Arial" w:cs="Arial"/>
          <w:spacing w:val="1"/>
        </w:rPr>
        <w:t>e-</w:t>
      </w:r>
      <w:r w:rsidRPr="00151CCD">
        <w:rPr>
          <w:rFonts w:ascii="Arial" w:eastAsia="Cambria" w:hAnsi="Arial" w:cs="Arial"/>
          <w:spacing w:val="-1"/>
        </w:rPr>
        <w:t>wr</w:t>
      </w:r>
      <w:r w:rsidRPr="00151CCD">
        <w:rPr>
          <w:rFonts w:ascii="Arial" w:eastAsia="Cambria" w:hAnsi="Arial" w:cs="Arial"/>
        </w:rPr>
        <w:t>ite</w:t>
      </w:r>
      <w:r w:rsidRPr="00151CCD">
        <w:rPr>
          <w:rFonts w:ascii="Arial" w:eastAsia="Cambria" w:hAnsi="Arial" w:cs="Arial"/>
          <w:spacing w:val="-7"/>
        </w:rPr>
        <w:t xml:space="preserve"> </w:t>
      </w:r>
      <w:r w:rsidRPr="00151CCD">
        <w:rPr>
          <w:rFonts w:ascii="Arial" w:eastAsia="Cambria" w:hAnsi="Arial" w:cs="Arial"/>
          <w:spacing w:val="1"/>
        </w:rPr>
        <w:t>ze</w:t>
      </w:r>
      <w:r w:rsidRPr="00151CCD">
        <w:rPr>
          <w:rFonts w:ascii="Arial" w:eastAsia="Cambria" w:hAnsi="Arial" w:cs="Arial"/>
          <w:spacing w:val="-1"/>
        </w:rPr>
        <w:t>r</w:t>
      </w:r>
      <w:r w:rsidRPr="00151CCD">
        <w:rPr>
          <w:rFonts w:ascii="Arial" w:eastAsia="Cambria" w:hAnsi="Arial" w:cs="Arial"/>
        </w:rPr>
        <w:t>o</w:t>
      </w:r>
      <w:r w:rsidRPr="00151CCD">
        <w:rPr>
          <w:rFonts w:ascii="Arial" w:eastAsia="Cambria" w:hAnsi="Arial" w:cs="Arial"/>
          <w:spacing w:val="-5"/>
        </w:rPr>
        <w:t xml:space="preserve"> </w:t>
      </w:r>
      <w:r w:rsidRPr="00151CCD">
        <w:rPr>
          <w:rFonts w:ascii="Arial" w:eastAsia="Cambria" w:hAnsi="Arial" w:cs="Arial"/>
          <w:spacing w:val="1"/>
        </w:rPr>
        <w:t>s</w:t>
      </w:r>
      <w:r w:rsidRPr="00151CCD">
        <w:rPr>
          <w:rFonts w:ascii="Arial" w:eastAsia="Cambria" w:hAnsi="Arial" w:cs="Arial"/>
        </w:rPr>
        <w:t>t</w:t>
      </w:r>
      <w:r w:rsidRPr="00151CCD">
        <w:rPr>
          <w:rFonts w:ascii="Arial" w:eastAsia="Cambria" w:hAnsi="Arial" w:cs="Arial"/>
          <w:spacing w:val="1"/>
        </w:rPr>
        <w:t>a</w:t>
      </w:r>
      <w:r w:rsidRPr="00151CCD">
        <w:rPr>
          <w:rFonts w:ascii="Arial" w:eastAsia="Cambria" w:hAnsi="Arial" w:cs="Arial"/>
          <w:spacing w:val="-1"/>
        </w:rPr>
        <w:t>b</w:t>
      </w:r>
      <w:r w:rsidRPr="00151CCD">
        <w:rPr>
          <w:rFonts w:ascii="Arial" w:eastAsia="Cambria" w:hAnsi="Arial" w:cs="Arial"/>
        </w:rPr>
        <w:t>i</w:t>
      </w:r>
      <w:r w:rsidRPr="00151CCD">
        <w:rPr>
          <w:rFonts w:ascii="Arial" w:eastAsia="Cambria" w:hAnsi="Arial" w:cs="Arial"/>
          <w:spacing w:val="1"/>
        </w:rPr>
        <w:t>l</w:t>
      </w:r>
      <w:r w:rsidRPr="00151CCD">
        <w:rPr>
          <w:rFonts w:ascii="Arial" w:eastAsia="Cambria" w:hAnsi="Arial" w:cs="Arial"/>
        </w:rPr>
        <w:t>ity</w:t>
      </w:r>
      <w:r w:rsidRPr="00151CCD">
        <w:rPr>
          <w:rFonts w:ascii="Arial" w:eastAsia="Cambria" w:hAnsi="Arial" w:cs="Arial"/>
          <w:spacing w:val="-5"/>
        </w:rPr>
        <w:t xml:space="preserve"> </w:t>
      </w:r>
      <w:r w:rsidRPr="00151CCD">
        <w:rPr>
          <w:rFonts w:ascii="Arial" w:eastAsia="Cambria" w:hAnsi="Arial" w:cs="Arial"/>
          <w:spacing w:val="1"/>
        </w:rPr>
        <w:t>sec</w:t>
      </w:r>
      <w:r w:rsidRPr="00151CCD">
        <w:rPr>
          <w:rFonts w:ascii="Arial" w:eastAsia="Cambria" w:hAnsi="Arial" w:cs="Arial"/>
        </w:rPr>
        <w:t>tio</w:t>
      </w:r>
      <w:r w:rsidRPr="00151CCD">
        <w:rPr>
          <w:rFonts w:ascii="Arial" w:eastAsia="Cambria" w:hAnsi="Arial" w:cs="Arial"/>
          <w:spacing w:val="-1"/>
        </w:rPr>
        <w:t>n</w:t>
      </w:r>
      <w:r w:rsidRPr="00151CCD">
        <w:rPr>
          <w:rFonts w:ascii="Arial" w:eastAsia="Cambria" w:hAnsi="Arial" w:cs="Arial"/>
        </w:rPr>
        <w:t>.</w:t>
      </w:r>
      <w:r w:rsidRPr="00151CCD">
        <w:rPr>
          <w:rFonts w:ascii="Arial" w:eastAsia="Cambria" w:hAnsi="Arial" w:cs="Arial"/>
          <w:spacing w:val="-8"/>
        </w:rPr>
        <w:t xml:space="preserve"> </w:t>
      </w:r>
      <w:r w:rsidRPr="00151CCD">
        <w:rPr>
          <w:rFonts w:ascii="Arial" w:eastAsia="Cambria" w:hAnsi="Arial" w:cs="Arial"/>
          <w:spacing w:val="2"/>
        </w:rPr>
        <w:t>N</w:t>
      </w:r>
      <w:r w:rsidRPr="00151CCD">
        <w:rPr>
          <w:rFonts w:ascii="Arial" w:eastAsia="Cambria" w:hAnsi="Arial" w:cs="Arial"/>
          <w:spacing w:val="1"/>
        </w:rPr>
        <w:t>ee</w:t>
      </w:r>
      <w:r w:rsidRPr="00151CCD">
        <w:rPr>
          <w:rFonts w:ascii="Arial" w:eastAsia="Cambria" w:hAnsi="Arial" w:cs="Arial"/>
        </w:rPr>
        <w:t>d</w:t>
      </w:r>
      <w:r w:rsidRPr="00151CCD">
        <w:rPr>
          <w:rFonts w:ascii="Arial" w:eastAsia="Cambria" w:hAnsi="Arial" w:cs="Arial"/>
          <w:spacing w:val="-5"/>
        </w:rPr>
        <w:t xml:space="preserve"> </w:t>
      </w:r>
      <w:r w:rsidRPr="00151CCD">
        <w:rPr>
          <w:rFonts w:ascii="Arial" w:eastAsia="Cambria" w:hAnsi="Arial" w:cs="Arial"/>
        </w:rPr>
        <w:t>to</w:t>
      </w:r>
      <w:r w:rsidRPr="00151CCD">
        <w:rPr>
          <w:rFonts w:ascii="Arial" w:eastAsia="Cambria" w:hAnsi="Arial" w:cs="Arial"/>
          <w:spacing w:val="-1"/>
        </w:rPr>
        <w:t xml:space="preserve"> </w:t>
      </w:r>
      <w:r w:rsidRPr="00151CCD">
        <w:rPr>
          <w:rFonts w:ascii="Arial" w:eastAsia="Cambria" w:hAnsi="Arial" w:cs="Arial"/>
        </w:rPr>
        <w:t>d</w:t>
      </w:r>
      <w:r w:rsidRPr="00151CCD">
        <w:rPr>
          <w:rFonts w:ascii="Arial" w:eastAsia="Cambria" w:hAnsi="Arial" w:cs="Arial"/>
          <w:spacing w:val="1"/>
        </w:rPr>
        <w:t>e</w:t>
      </w:r>
      <w:r w:rsidRPr="00151CCD">
        <w:rPr>
          <w:rFonts w:ascii="Arial" w:eastAsia="Cambria" w:hAnsi="Arial" w:cs="Arial"/>
        </w:rPr>
        <w:t>fi</w:t>
      </w:r>
      <w:r w:rsidRPr="00151CCD">
        <w:rPr>
          <w:rFonts w:ascii="Arial" w:eastAsia="Cambria" w:hAnsi="Arial" w:cs="Arial"/>
          <w:spacing w:val="-1"/>
        </w:rPr>
        <w:t>n</w:t>
      </w:r>
      <w:r w:rsidRPr="00151CCD">
        <w:rPr>
          <w:rFonts w:ascii="Arial" w:eastAsia="Cambria" w:hAnsi="Arial" w:cs="Arial"/>
        </w:rPr>
        <w:t>e</w:t>
      </w:r>
      <w:r w:rsidRPr="00151CCD">
        <w:rPr>
          <w:rFonts w:ascii="Arial" w:eastAsia="Cambria" w:hAnsi="Arial" w:cs="Arial"/>
          <w:spacing w:val="-5"/>
        </w:rPr>
        <w:t xml:space="preserve"> </w:t>
      </w:r>
      <w:r w:rsidRPr="00151CCD">
        <w:rPr>
          <w:rFonts w:ascii="Arial" w:eastAsia="Cambria" w:hAnsi="Arial" w:cs="Arial"/>
          <w:spacing w:val="1"/>
        </w:rPr>
        <w:t>ze</w:t>
      </w:r>
      <w:r w:rsidRPr="00151CCD">
        <w:rPr>
          <w:rFonts w:ascii="Arial" w:eastAsia="Cambria" w:hAnsi="Arial" w:cs="Arial"/>
          <w:spacing w:val="2"/>
        </w:rPr>
        <w:t>r</w:t>
      </w:r>
      <w:r w:rsidRPr="00151CCD">
        <w:rPr>
          <w:rFonts w:ascii="Arial" w:eastAsia="Cambria" w:hAnsi="Arial" w:cs="Arial"/>
        </w:rPr>
        <w:t xml:space="preserve">o </w:t>
      </w:r>
      <w:r w:rsidRPr="00151CCD">
        <w:rPr>
          <w:rFonts w:ascii="Arial" w:eastAsia="Cambria" w:hAnsi="Arial" w:cs="Arial"/>
          <w:spacing w:val="1"/>
        </w:rPr>
        <w:t>s</w:t>
      </w:r>
      <w:r w:rsidRPr="00151CCD">
        <w:rPr>
          <w:rFonts w:ascii="Arial" w:eastAsia="Cambria" w:hAnsi="Arial" w:cs="Arial"/>
        </w:rPr>
        <w:t>t</w:t>
      </w:r>
      <w:r w:rsidRPr="00151CCD">
        <w:rPr>
          <w:rFonts w:ascii="Arial" w:eastAsia="Cambria" w:hAnsi="Arial" w:cs="Arial"/>
          <w:spacing w:val="1"/>
        </w:rPr>
        <w:t>a</w:t>
      </w:r>
      <w:r w:rsidRPr="00151CCD">
        <w:rPr>
          <w:rFonts w:ascii="Arial" w:eastAsia="Cambria" w:hAnsi="Arial" w:cs="Arial"/>
          <w:spacing w:val="-1"/>
        </w:rPr>
        <w:t>b</w:t>
      </w:r>
      <w:r w:rsidRPr="00151CCD">
        <w:rPr>
          <w:rFonts w:ascii="Arial" w:eastAsia="Cambria" w:hAnsi="Arial" w:cs="Arial"/>
        </w:rPr>
        <w:t>i</w:t>
      </w:r>
      <w:r w:rsidRPr="00151CCD">
        <w:rPr>
          <w:rFonts w:ascii="Arial" w:eastAsia="Cambria" w:hAnsi="Arial" w:cs="Arial"/>
          <w:spacing w:val="1"/>
        </w:rPr>
        <w:t>l</w:t>
      </w:r>
      <w:r w:rsidRPr="00151CCD">
        <w:rPr>
          <w:rFonts w:ascii="Arial" w:eastAsia="Cambria" w:hAnsi="Arial" w:cs="Arial"/>
        </w:rPr>
        <w:t>ity</w:t>
      </w:r>
      <w:r w:rsidRPr="00151CCD">
        <w:rPr>
          <w:rFonts w:ascii="Arial" w:eastAsia="Cambria" w:hAnsi="Arial" w:cs="Arial"/>
          <w:spacing w:val="-7"/>
        </w:rPr>
        <w:t xml:space="preserve"> </w:t>
      </w:r>
      <w:r w:rsidRPr="00151CCD">
        <w:rPr>
          <w:rFonts w:ascii="Arial" w:eastAsia="Cambria" w:hAnsi="Arial" w:cs="Arial"/>
        </w:rPr>
        <w:t>t</w:t>
      </w:r>
      <w:r w:rsidRPr="00151CCD">
        <w:rPr>
          <w:rFonts w:ascii="Arial" w:eastAsia="Cambria" w:hAnsi="Arial" w:cs="Arial"/>
          <w:spacing w:val="1"/>
        </w:rPr>
        <w:t>es</w:t>
      </w:r>
      <w:r w:rsidRPr="00151CCD">
        <w:rPr>
          <w:rFonts w:ascii="Arial" w:eastAsia="Cambria" w:hAnsi="Arial" w:cs="Arial"/>
        </w:rPr>
        <w:t>t</w:t>
      </w:r>
      <w:r w:rsidRPr="00151CCD">
        <w:rPr>
          <w:rFonts w:ascii="Arial" w:eastAsia="Cambria" w:hAnsi="Arial" w:cs="Arial"/>
          <w:spacing w:val="-4"/>
        </w:rPr>
        <w:t xml:space="preserve"> </w:t>
      </w:r>
      <w:r w:rsidRPr="00151CCD">
        <w:rPr>
          <w:rFonts w:ascii="Arial" w:eastAsia="Cambria" w:hAnsi="Arial" w:cs="Arial"/>
        </w:rPr>
        <w:t>f</w:t>
      </w:r>
      <w:r w:rsidRPr="00151CCD">
        <w:rPr>
          <w:rFonts w:ascii="Arial" w:eastAsia="Cambria" w:hAnsi="Arial" w:cs="Arial"/>
          <w:spacing w:val="3"/>
        </w:rPr>
        <w:t>u</w:t>
      </w:r>
      <w:r w:rsidRPr="00151CCD">
        <w:rPr>
          <w:rFonts w:ascii="Arial" w:eastAsia="Cambria" w:hAnsi="Arial" w:cs="Arial"/>
          <w:spacing w:val="-1"/>
        </w:rPr>
        <w:t>n</w:t>
      </w:r>
      <w:r w:rsidRPr="00151CCD">
        <w:rPr>
          <w:rFonts w:ascii="Arial" w:eastAsia="Cambria" w:hAnsi="Arial" w:cs="Arial"/>
          <w:spacing w:val="1"/>
        </w:rPr>
        <w:t>c</w:t>
      </w:r>
      <w:r w:rsidRPr="00151CCD">
        <w:rPr>
          <w:rFonts w:ascii="Arial" w:eastAsia="Cambria" w:hAnsi="Arial" w:cs="Arial"/>
        </w:rPr>
        <w:t>ti</w:t>
      </w:r>
      <w:r w:rsidRPr="00151CCD">
        <w:rPr>
          <w:rFonts w:ascii="Arial" w:eastAsia="Cambria" w:hAnsi="Arial" w:cs="Arial"/>
          <w:spacing w:val="2"/>
        </w:rPr>
        <w:t>o</w:t>
      </w:r>
      <w:r w:rsidRPr="00151CCD">
        <w:rPr>
          <w:rFonts w:ascii="Arial" w:eastAsia="Cambria" w:hAnsi="Arial" w:cs="Arial"/>
        </w:rPr>
        <w:t>n</w:t>
      </w:r>
      <w:r w:rsidRPr="00151CCD">
        <w:rPr>
          <w:rFonts w:ascii="Arial" w:eastAsia="Cambria" w:hAnsi="Arial" w:cs="Arial"/>
          <w:spacing w:val="-8"/>
        </w:rPr>
        <w:t xml:space="preserve"> </w:t>
      </w:r>
      <w:r w:rsidRPr="00151CCD">
        <w:rPr>
          <w:rFonts w:ascii="Arial" w:eastAsia="Cambria" w:hAnsi="Arial" w:cs="Arial"/>
          <w:spacing w:val="1"/>
        </w:rPr>
        <w:t>e</w:t>
      </w:r>
      <w:r w:rsidRPr="00151CCD">
        <w:rPr>
          <w:rFonts w:ascii="Arial" w:eastAsia="Cambria" w:hAnsi="Arial" w:cs="Arial"/>
        </w:rPr>
        <w:t>t</w:t>
      </w:r>
      <w:r w:rsidRPr="00151CCD">
        <w:rPr>
          <w:rFonts w:ascii="Arial" w:eastAsia="Cambria" w:hAnsi="Arial" w:cs="Arial"/>
          <w:spacing w:val="1"/>
        </w:rPr>
        <w:t>c</w:t>
      </w:r>
      <w:r w:rsidRPr="00151CCD">
        <w:rPr>
          <w:rFonts w:ascii="Arial" w:eastAsia="Cambria" w:hAnsi="Arial" w:cs="Arial"/>
        </w:rPr>
        <w:t>.</w:t>
      </w:r>
    </w:p>
    <w:p w14:paraId="337711A5" w14:textId="77777777" w:rsidR="00D025C7" w:rsidRPr="00151CCD" w:rsidRDefault="00397A37">
      <w:pPr>
        <w:spacing w:line="220" w:lineRule="exact"/>
        <w:ind w:left="12121" w:right="4560"/>
        <w:rPr>
          <w:rFonts w:ascii="Arial" w:eastAsia="Cambria" w:hAnsi="Arial" w:cs="Arial"/>
        </w:rPr>
      </w:pPr>
      <w:r w:rsidRPr="00151CCD">
        <w:rPr>
          <w:rFonts w:ascii="Arial" w:eastAsia="Cambria" w:hAnsi="Arial" w:cs="Arial"/>
          <w:spacing w:val="-1"/>
        </w:rPr>
        <w:t>Tw</w:t>
      </w:r>
      <w:r w:rsidRPr="00151CCD">
        <w:rPr>
          <w:rFonts w:ascii="Arial" w:eastAsia="Cambria" w:hAnsi="Arial" w:cs="Arial"/>
        </w:rPr>
        <w:t>o</w:t>
      </w:r>
      <w:r w:rsidRPr="00151CCD">
        <w:rPr>
          <w:rFonts w:ascii="Arial" w:eastAsia="Cambria" w:hAnsi="Arial" w:cs="Arial"/>
          <w:spacing w:val="-3"/>
        </w:rPr>
        <w:t xml:space="preserve"> </w:t>
      </w:r>
      <w:r w:rsidRPr="00151CCD">
        <w:rPr>
          <w:rFonts w:ascii="Arial" w:eastAsia="Cambria" w:hAnsi="Arial" w:cs="Arial"/>
          <w:spacing w:val="1"/>
        </w:rPr>
        <w:t>e</w:t>
      </w:r>
      <w:r w:rsidRPr="00151CCD">
        <w:rPr>
          <w:rFonts w:ascii="Arial" w:eastAsia="Cambria" w:hAnsi="Arial" w:cs="Arial"/>
          <w:spacing w:val="-1"/>
        </w:rPr>
        <w:t>q</w:t>
      </w:r>
      <w:r w:rsidRPr="00151CCD">
        <w:rPr>
          <w:rFonts w:ascii="Arial" w:eastAsia="Cambria" w:hAnsi="Arial" w:cs="Arial"/>
        </w:rPr>
        <w:t>u</w:t>
      </w:r>
      <w:r w:rsidRPr="00151CCD">
        <w:rPr>
          <w:rFonts w:ascii="Arial" w:eastAsia="Cambria" w:hAnsi="Arial" w:cs="Arial"/>
          <w:spacing w:val="1"/>
        </w:rPr>
        <w:t>a</w:t>
      </w:r>
      <w:r w:rsidRPr="00151CCD">
        <w:rPr>
          <w:rFonts w:ascii="Arial" w:eastAsia="Cambria" w:hAnsi="Arial" w:cs="Arial"/>
        </w:rPr>
        <w:t>ti</w:t>
      </w:r>
      <w:r w:rsidRPr="00151CCD">
        <w:rPr>
          <w:rFonts w:ascii="Arial" w:eastAsia="Cambria" w:hAnsi="Arial" w:cs="Arial"/>
          <w:spacing w:val="2"/>
        </w:rPr>
        <w:t>o</w:t>
      </w:r>
      <w:r w:rsidRPr="00151CCD">
        <w:rPr>
          <w:rFonts w:ascii="Arial" w:eastAsia="Cambria" w:hAnsi="Arial" w:cs="Arial"/>
          <w:spacing w:val="-1"/>
        </w:rPr>
        <w:t>n</w:t>
      </w:r>
      <w:r w:rsidRPr="00151CCD">
        <w:rPr>
          <w:rFonts w:ascii="Arial" w:eastAsia="Cambria" w:hAnsi="Arial" w:cs="Arial"/>
        </w:rPr>
        <w:t>s</w:t>
      </w:r>
      <w:r w:rsidRPr="00151CCD">
        <w:rPr>
          <w:rFonts w:ascii="Arial" w:eastAsia="Cambria" w:hAnsi="Arial" w:cs="Arial"/>
          <w:spacing w:val="-8"/>
        </w:rPr>
        <w:t xml:space="preserve"> </w:t>
      </w:r>
      <w:r w:rsidRPr="00151CCD">
        <w:rPr>
          <w:rFonts w:ascii="Arial" w:eastAsia="Cambria" w:hAnsi="Arial" w:cs="Arial"/>
          <w:spacing w:val="1"/>
        </w:rPr>
        <w:t>a</w:t>
      </w:r>
      <w:r w:rsidRPr="00151CCD">
        <w:rPr>
          <w:rFonts w:ascii="Arial" w:eastAsia="Cambria" w:hAnsi="Arial" w:cs="Arial"/>
          <w:spacing w:val="-1"/>
        </w:rPr>
        <w:t>r</w:t>
      </w:r>
      <w:r w:rsidRPr="00151CCD">
        <w:rPr>
          <w:rFonts w:ascii="Arial" w:eastAsia="Cambria" w:hAnsi="Arial" w:cs="Arial"/>
        </w:rPr>
        <w:t>e</w:t>
      </w:r>
      <w:r w:rsidRPr="00151CCD">
        <w:rPr>
          <w:rFonts w:ascii="Arial" w:eastAsia="Cambria" w:hAnsi="Arial" w:cs="Arial"/>
          <w:spacing w:val="-3"/>
        </w:rPr>
        <w:t xml:space="preserve"> </w:t>
      </w:r>
      <w:r w:rsidRPr="00151CCD">
        <w:rPr>
          <w:rFonts w:ascii="Arial" w:eastAsia="Cambria" w:hAnsi="Arial" w:cs="Arial"/>
        </w:rPr>
        <w:t>mi</w:t>
      </w:r>
      <w:r w:rsidRPr="00151CCD">
        <w:rPr>
          <w:rFonts w:ascii="Arial" w:eastAsia="Cambria" w:hAnsi="Arial" w:cs="Arial"/>
          <w:spacing w:val="1"/>
        </w:rPr>
        <w:t>sse</w:t>
      </w:r>
      <w:r w:rsidRPr="00151CCD">
        <w:rPr>
          <w:rFonts w:ascii="Arial" w:eastAsia="Cambria" w:hAnsi="Arial" w:cs="Arial"/>
        </w:rPr>
        <w:t>d</w:t>
      </w:r>
      <w:r w:rsidRPr="00151CCD">
        <w:rPr>
          <w:rFonts w:ascii="Arial" w:eastAsia="Cambria" w:hAnsi="Arial" w:cs="Arial"/>
          <w:spacing w:val="-7"/>
        </w:rPr>
        <w:t xml:space="preserve"> </w:t>
      </w:r>
      <w:r w:rsidRPr="00151CCD">
        <w:rPr>
          <w:rFonts w:ascii="Arial" w:eastAsia="Cambria" w:hAnsi="Arial" w:cs="Arial"/>
          <w:spacing w:val="2"/>
        </w:rPr>
        <w:t>i</w:t>
      </w:r>
      <w:r w:rsidRPr="00151CCD">
        <w:rPr>
          <w:rFonts w:ascii="Arial" w:eastAsia="Cambria" w:hAnsi="Arial" w:cs="Arial"/>
        </w:rPr>
        <w:t>n</w:t>
      </w:r>
      <w:r w:rsidRPr="00151CCD">
        <w:rPr>
          <w:rFonts w:ascii="Arial" w:eastAsia="Cambria" w:hAnsi="Arial" w:cs="Arial"/>
          <w:spacing w:val="-1"/>
        </w:rPr>
        <w:t xml:space="preserve"> </w:t>
      </w:r>
      <w:r w:rsidRPr="00151CCD">
        <w:rPr>
          <w:rFonts w:ascii="Arial" w:eastAsia="Cambria" w:hAnsi="Arial" w:cs="Arial"/>
          <w:spacing w:val="1"/>
        </w:rPr>
        <w:t>sec</w:t>
      </w:r>
      <w:r w:rsidRPr="00151CCD">
        <w:rPr>
          <w:rFonts w:ascii="Arial" w:eastAsia="Cambria" w:hAnsi="Arial" w:cs="Arial"/>
        </w:rPr>
        <w:t>tion</w:t>
      </w:r>
      <w:r w:rsidRPr="00151CCD">
        <w:rPr>
          <w:rFonts w:ascii="Arial" w:eastAsia="Cambria" w:hAnsi="Arial" w:cs="Arial"/>
          <w:spacing w:val="-8"/>
        </w:rPr>
        <w:t xml:space="preserve"> </w:t>
      </w:r>
      <w:r w:rsidRPr="00151CCD">
        <w:rPr>
          <w:rFonts w:ascii="Arial" w:eastAsia="Cambria" w:hAnsi="Arial" w:cs="Arial"/>
        </w:rPr>
        <w:t>3.4</w:t>
      </w:r>
      <w:r w:rsidRPr="00151CCD">
        <w:rPr>
          <w:rFonts w:ascii="Arial" w:eastAsia="Cambria" w:hAnsi="Arial" w:cs="Arial"/>
          <w:spacing w:val="-1"/>
        </w:rPr>
        <w:t xml:space="preserve"> </w:t>
      </w:r>
      <w:proofErr w:type="spellStart"/>
      <w:r w:rsidRPr="00151CCD">
        <w:rPr>
          <w:rFonts w:ascii="Arial" w:eastAsia="Cambria" w:hAnsi="Arial" w:cs="Arial"/>
          <w:spacing w:val="1"/>
        </w:rPr>
        <w:t>c</w:t>
      </w:r>
      <w:r w:rsidRPr="00151CCD">
        <w:rPr>
          <w:rFonts w:ascii="Arial" w:eastAsia="Cambria" w:hAnsi="Arial" w:cs="Arial"/>
        </w:rPr>
        <w:t>o</w:t>
      </w:r>
      <w:r w:rsidRPr="00151CCD">
        <w:rPr>
          <w:rFonts w:ascii="Arial" w:eastAsia="Cambria" w:hAnsi="Arial" w:cs="Arial"/>
          <w:spacing w:val="-1"/>
        </w:rPr>
        <w:t>n</w:t>
      </w:r>
      <w:r w:rsidRPr="00151CCD">
        <w:rPr>
          <w:rFonts w:ascii="Arial" w:eastAsia="Cambria" w:hAnsi="Arial" w:cs="Arial"/>
        </w:rPr>
        <w:t>v</w:t>
      </w:r>
      <w:r w:rsidRPr="00151CCD">
        <w:rPr>
          <w:rFonts w:ascii="Arial" w:eastAsia="Cambria" w:hAnsi="Arial" w:cs="Arial"/>
          <w:spacing w:val="1"/>
        </w:rPr>
        <w:t>e</w:t>
      </w:r>
      <w:r w:rsidRPr="00151CCD">
        <w:rPr>
          <w:rFonts w:ascii="Arial" w:eastAsia="Cambria" w:hAnsi="Arial" w:cs="Arial"/>
          <w:spacing w:val="2"/>
        </w:rPr>
        <w:t>r</w:t>
      </w:r>
      <w:r w:rsidRPr="00151CCD">
        <w:rPr>
          <w:rFonts w:ascii="Arial" w:eastAsia="Cambria" w:hAnsi="Arial" w:cs="Arial"/>
        </w:rPr>
        <w:t>g</w:t>
      </w:r>
      <w:r w:rsidRPr="00151CCD">
        <w:rPr>
          <w:rFonts w:ascii="Arial" w:eastAsia="Cambria" w:hAnsi="Arial" w:cs="Arial"/>
          <w:spacing w:val="1"/>
        </w:rPr>
        <w:t>e</w:t>
      </w:r>
      <w:r w:rsidRPr="00151CCD">
        <w:rPr>
          <w:rFonts w:ascii="Arial" w:eastAsia="Cambria" w:hAnsi="Arial" w:cs="Arial"/>
          <w:spacing w:val="-1"/>
        </w:rPr>
        <w:t>n</w:t>
      </w:r>
      <w:r w:rsidRPr="00151CCD">
        <w:rPr>
          <w:rFonts w:ascii="Arial" w:eastAsia="Cambria" w:hAnsi="Arial" w:cs="Arial"/>
          <w:spacing w:val="1"/>
        </w:rPr>
        <w:t>c</w:t>
      </w:r>
      <w:r w:rsidRPr="00151CCD">
        <w:rPr>
          <w:rFonts w:ascii="Arial" w:eastAsia="Cambria" w:hAnsi="Arial" w:cs="Arial"/>
        </w:rPr>
        <w:t>y</w:t>
      </w:r>
      <w:proofErr w:type="spellEnd"/>
      <w:r w:rsidRPr="00151CCD">
        <w:rPr>
          <w:rFonts w:ascii="Arial" w:eastAsia="Cambria" w:hAnsi="Arial" w:cs="Arial"/>
        </w:rPr>
        <w:t>. O</w:t>
      </w:r>
      <w:r w:rsidRPr="00151CCD">
        <w:rPr>
          <w:rFonts w:ascii="Arial" w:eastAsia="Cambria" w:hAnsi="Arial" w:cs="Arial"/>
          <w:spacing w:val="-1"/>
        </w:rPr>
        <w:t>n</w:t>
      </w:r>
      <w:r w:rsidRPr="00151CCD">
        <w:rPr>
          <w:rFonts w:ascii="Arial" w:eastAsia="Cambria" w:hAnsi="Arial" w:cs="Arial"/>
        </w:rPr>
        <w:t>e</w:t>
      </w:r>
      <w:r w:rsidRPr="00151CCD">
        <w:rPr>
          <w:rFonts w:ascii="Arial" w:eastAsia="Cambria" w:hAnsi="Arial" w:cs="Arial"/>
          <w:spacing w:val="-3"/>
        </w:rPr>
        <w:t xml:space="preserve"> </w:t>
      </w:r>
      <w:r w:rsidRPr="00151CCD">
        <w:rPr>
          <w:rFonts w:ascii="Arial" w:eastAsia="Cambria" w:hAnsi="Arial" w:cs="Arial"/>
          <w:spacing w:val="1"/>
        </w:rPr>
        <w:t>e</w:t>
      </w:r>
      <w:r w:rsidRPr="00151CCD">
        <w:rPr>
          <w:rFonts w:ascii="Arial" w:eastAsia="Cambria" w:hAnsi="Arial" w:cs="Arial"/>
          <w:spacing w:val="-1"/>
        </w:rPr>
        <w:t>q</w:t>
      </w:r>
      <w:r w:rsidRPr="00151CCD">
        <w:rPr>
          <w:rFonts w:ascii="Arial" w:eastAsia="Cambria" w:hAnsi="Arial" w:cs="Arial"/>
        </w:rPr>
        <w:t>u</w:t>
      </w:r>
      <w:r w:rsidRPr="00151CCD">
        <w:rPr>
          <w:rFonts w:ascii="Arial" w:eastAsia="Cambria" w:hAnsi="Arial" w:cs="Arial"/>
          <w:spacing w:val="1"/>
        </w:rPr>
        <w:t>a</w:t>
      </w:r>
      <w:r w:rsidRPr="00151CCD">
        <w:rPr>
          <w:rFonts w:ascii="Arial" w:eastAsia="Cambria" w:hAnsi="Arial" w:cs="Arial"/>
        </w:rPr>
        <w:t>t</w:t>
      </w:r>
      <w:r w:rsidRPr="00151CCD">
        <w:rPr>
          <w:rFonts w:ascii="Arial" w:eastAsia="Cambria" w:hAnsi="Arial" w:cs="Arial"/>
          <w:spacing w:val="2"/>
        </w:rPr>
        <w:t>i</w:t>
      </w:r>
      <w:r w:rsidRPr="00151CCD">
        <w:rPr>
          <w:rFonts w:ascii="Arial" w:eastAsia="Cambria" w:hAnsi="Arial" w:cs="Arial"/>
        </w:rPr>
        <w:t>on</w:t>
      </w:r>
      <w:r w:rsidRPr="00151CCD">
        <w:rPr>
          <w:rFonts w:ascii="Arial" w:eastAsia="Cambria" w:hAnsi="Arial" w:cs="Arial"/>
          <w:spacing w:val="-7"/>
        </w:rPr>
        <w:t xml:space="preserve"> </w:t>
      </w:r>
      <w:r w:rsidRPr="00151CCD">
        <w:rPr>
          <w:rFonts w:ascii="Arial" w:eastAsia="Cambria" w:hAnsi="Arial" w:cs="Arial"/>
        </w:rPr>
        <w:t>is</w:t>
      </w:r>
      <w:r w:rsidRPr="00151CCD">
        <w:rPr>
          <w:rFonts w:ascii="Arial" w:eastAsia="Cambria" w:hAnsi="Arial" w:cs="Arial"/>
          <w:spacing w:val="-1"/>
        </w:rPr>
        <w:t xml:space="preserve"> </w:t>
      </w:r>
      <w:r w:rsidRPr="00151CCD">
        <w:rPr>
          <w:rFonts w:ascii="Arial" w:eastAsia="Cambria" w:hAnsi="Arial" w:cs="Arial"/>
        </w:rPr>
        <w:t>mi</w:t>
      </w:r>
      <w:r w:rsidRPr="00151CCD">
        <w:rPr>
          <w:rFonts w:ascii="Arial" w:eastAsia="Cambria" w:hAnsi="Arial" w:cs="Arial"/>
          <w:spacing w:val="1"/>
        </w:rPr>
        <w:t>sse</w:t>
      </w:r>
      <w:r w:rsidRPr="00151CCD">
        <w:rPr>
          <w:rFonts w:ascii="Arial" w:eastAsia="Cambria" w:hAnsi="Arial" w:cs="Arial"/>
        </w:rPr>
        <w:t>d</w:t>
      </w:r>
      <w:r w:rsidRPr="00151CCD">
        <w:rPr>
          <w:rFonts w:ascii="Arial" w:eastAsia="Cambria" w:hAnsi="Arial" w:cs="Arial"/>
          <w:spacing w:val="-7"/>
        </w:rPr>
        <w:t xml:space="preserve"> </w:t>
      </w:r>
      <w:r w:rsidRPr="00151CCD">
        <w:rPr>
          <w:rFonts w:ascii="Arial" w:eastAsia="Cambria" w:hAnsi="Arial" w:cs="Arial"/>
          <w:spacing w:val="2"/>
        </w:rPr>
        <w:t>i</w:t>
      </w:r>
      <w:r w:rsidRPr="00151CCD">
        <w:rPr>
          <w:rFonts w:ascii="Arial" w:eastAsia="Cambria" w:hAnsi="Arial" w:cs="Arial"/>
        </w:rPr>
        <w:t>n</w:t>
      </w:r>
      <w:r w:rsidRPr="00151CCD">
        <w:rPr>
          <w:rFonts w:ascii="Arial" w:eastAsia="Cambria" w:hAnsi="Arial" w:cs="Arial"/>
          <w:spacing w:val="-4"/>
        </w:rPr>
        <w:t xml:space="preserve"> </w:t>
      </w:r>
      <w:r w:rsidRPr="00151CCD">
        <w:rPr>
          <w:rFonts w:ascii="Arial" w:eastAsia="Cambria" w:hAnsi="Arial" w:cs="Arial"/>
          <w:spacing w:val="1"/>
        </w:rPr>
        <w:t>s</w:t>
      </w:r>
      <w:r w:rsidRPr="00151CCD">
        <w:rPr>
          <w:rFonts w:ascii="Arial" w:eastAsia="Cambria" w:hAnsi="Arial" w:cs="Arial"/>
          <w:spacing w:val="4"/>
        </w:rPr>
        <w:t>e</w:t>
      </w:r>
      <w:r w:rsidRPr="00151CCD">
        <w:rPr>
          <w:rFonts w:ascii="Arial" w:eastAsia="Cambria" w:hAnsi="Arial" w:cs="Arial"/>
          <w:spacing w:val="1"/>
        </w:rPr>
        <w:t>c</w:t>
      </w:r>
      <w:r w:rsidRPr="00151CCD">
        <w:rPr>
          <w:rFonts w:ascii="Arial" w:eastAsia="Cambria" w:hAnsi="Arial" w:cs="Arial"/>
        </w:rPr>
        <w:t>tion</w:t>
      </w:r>
      <w:r w:rsidRPr="00151CCD">
        <w:rPr>
          <w:rFonts w:ascii="Arial" w:eastAsia="Cambria" w:hAnsi="Arial" w:cs="Arial"/>
          <w:spacing w:val="-8"/>
        </w:rPr>
        <w:t xml:space="preserve"> </w:t>
      </w:r>
      <w:r w:rsidRPr="00151CCD">
        <w:rPr>
          <w:rFonts w:ascii="Arial" w:eastAsia="Cambria" w:hAnsi="Arial" w:cs="Arial"/>
        </w:rPr>
        <w:t>3</w:t>
      </w:r>
      <w:r w:rsidRPr="00151CCD">
        <w:rPr>
          <w:rFonts w:ascii="Arial" w:eastAsia="Cambria" w:hAnsi="Arial" w:cs="Arial"/>
          <w:spacing w:val="2"/>
        </w:rPr>
        <w:t>.</w:t>
      </w:r>
      <w:r w:rsidRPr="00151CCD">
        <w:rPr>
          <w:rFonts w:ascii="Arial" w:eastAsia="Cambria" w:hAnsi="Arial" w:cs="Arial"/>
        </w:rPr>
        <w:t>6</w:t>
      </w:r>
    </w:p>
    <w:p w14:paraId="79ECB7F0" w14:textId="77777777" w:rsidR="00D025C7" w:rsidRPr="00151CCD" w:rsidRDefault="00397A37">
      <w:pPr>
        <w:spacing w:line="220" w:lineRule="exact"/>
        <w:ind w:left="12122"/>
        <w:rPr>
          <w:rFonts w:ascii="Arial" w:eastAsia="Cambria" w:hAnsi="Arial" w:cs="Arial"/>
        </w:rPr>
      </w:pPr>
      <w:r w:rsidRPr="00151CCD">
        <w:rPr>
          <w:rFonts w:ascii="Arial" w:eastAsia="Cambria" w:hAnsi="Arial" w:cs="Arial"/>
          <w:spacing w:val="1"/>
        </w:rPr>
        <w:t>Us</w:t>
      </w:r>
      <w:r w:rsidRPr="00151CCD">
        <w:rPr>
          <w:rFonts w:ascii="Arial" w:eastAsia="Cambria" w:hAnsi="Arial" w:cs="Arial"/>
        </w:rPr>
        <w:t>i</w:t>
      </w:r>
      <w:r w:rsidRPr="00151CCD">
        <w:rPr>
          <w:rFonts w:ascii="Arial" w:eastAsia="Cambria" w:hAnsi="Arial" w:cs="Arial"/>
          <w:spacing w:val="-1"/>
        </w:rPr>
        <w:t>n</w:t>
      </w:r>
      <w:r w:rsidRPr="00151CCD">
        <w:rPr>
          <w:rFonts w:ascii="Arial" w:eastAsia="Cambria" w:hAnsi="Arial" w:cs="Arial"/>
        </w:rPr>
        <w:t>g</w:t>
      </w:r>
      <w:r w:rsidRPr="00151CCD">
        <w:rPr>
          <w:rFonts w:ascii="Arial" w:eastAsia="Cambria" w:hAnsi="Arial" w:cs="Arial"/>
          <w:spacing w:val="-6"/>
        </w:rPr>
        <w:t xml:space="preserve"> </w:t>
      </w:r>
      <w:r w:rsidRPr="00151CCD">
        <w:rPr>
          <w:rFonts w:ascii="Arial" w:eastAsia="Cambria" w:hAnsi="Arial" w:cs="Arial"/>
        </w:rPr>
        <w:t>d</w:t>
      </w:r>
      <w:r w:rsidRPr="00151CCD">
        <w:rPr>
          <w:rFonts w:ascii="Arial" w:eastAsia="Cambria" w:hAnsi="Arial" w:cs="Arial"/>
          <w:spacing w:val="1"/>
        </w:rPr>
        <w:t>e</w:t>
      </w:r>
      <w:r w:rsidRPr="00151CCD">
        <w:rPr>
          <w:rFonts w:ascii="Arial" w:eastAsia="Cambria" w:hAnsi="Arial" w:cs="Arial"/>
        </w:rPr>
        <w:t>f</w:t>
      </w:r>
      <w:r w:rsidRPr="00151CCD">
        <w:rPr>
          <w:rFonts w:ascii="Arial" w:eastAsia="Cambria" w:hAnsi="Arial" w:cs="Arial"/>
          <w:spacing w:val="2"/>
        </w:rPr>
        <w:t>i</w:t>
      </w:r>
      <w:r w:rsidRPr="00151CCD">
        <w:rPr>
          <w:rFonts w:ascii="Arial" w:eastAsia="Cambria" w:hAnsi="Arial" w:cs="Arial"/>
          <w:spacing w:val="-1"/>
        </w:rPr>
        <w:t>n</w:t>
      </w:r>
      <w:r w:rsidRPr="00151CCD">
        <w:rPr>
          <w:rFonts w:ascii="Arial" w:eastAsia="Cambria" w:hAnsi="Arial" w:cs="Arial"/>
        </w:rPr>
        <w:t>it</w:t>
      </w:r>
      <w:r w:rsidRPr="00151CCD">
        <w:rPr>
          <w:rFonts w:ascii="Arial" w:eastAsia="Cambria" w:hAnsi="Arial" w:cs="Arial"/>
          <w:spacing w:val="2"/>
        </w:rPr>
        <w:t>i</w:t>
      </w:r>
      <w:r w:rsidRPr="00151CCD">
        <w:rPr>
          <w:rFonts w:ascii="Arial" w:eastAsia="Cambria" w:hAnsi="Arial" w:cs="Arial"/>
        </w:rPr>
        <w:t>on</w:t>
      </w:r>
      <w:r w:rsidRPr="00151CCD">
        <w:rPr>
          <w:rFonts w:ascii="Arial" w:eastAsia="Cambria" w:hAnsi="Arial" w:cs="Arial"/>
          <w:spacing w:val="-7"/>
        </w:rPr>
        <w:t xml:space="preserve"> </w:t>
      </w:r>
      <w:r w:rsidRPr="00151CCD">
        <w:rPr>
          <w:rFonts w:ascii="Arial" w:eastAsia="Cambria" w:hAnsi="Arial" w:cs="Arial"/>
        </w:rPr>
        <w:t>of</w:t>
      </w:r>
      <w:r w:rsidRPr="00151CCD">
        <w:rPr>
          <w:rFonts w:ascii="Arial" w:eastAsia="Cambria" w:hAnsi="Arial" w:cs="Arial"/>
          <w:spacing w:val="-3"/>
        </w:rPr>
        <w:t xml:space="preserve"> </w:t>
      </w:r>
      <w:r w:rsidRPr="00151CCD">
        <w:rPr>
          <w:rFonts w:ascii="Arial" w:eastAsia="Cambria" w:hAnsi="Arial" w:cs="Arial"/>
          <w:spacing w:val="1"/>
        </w:rPr>
        <w:t>s</w:t>
      </w:r>
      <w:r w:rsidRPr="00151CCD">
        <w:rPr>
          <w:rFonts w:ascii="Arial" w:eastAsia="Cambria" w:hAnsi="Arial" w:cs="Arial"/>
        </w:rPr>
        <w:t>t</w:t>
      </w:r>
      <w:r w:rsidRPr="00151CCD">
        <w:rPr>
          <w:rFonts w:ascii="Arial" w:eastAsia="Cambria" w:hAnsi="Arial" w:cs="Arial"/>
          <w:spacing w:val="2"/>
        </w:rPr>
        <w:t>i</w:t>
      </w:r>
      <w:r w:rsidRPr="00151CCD">
        <w:rPr>
          <w:rFonts w:ascii="Arial" w:eastAsia="Cambria" w:hAnsi="Arial" w:cs="Arial"/>
        </w:rPr>
        <w:t>ff</w:t>
      </w:r>
      <w:r w:rsidRPr="00151CCD">
        <w:rPr>
          <w:rFonts w:ascii="Arial" w:eastAsia="Cambria" w:hAnsi="Arial" w:cs="Arial"/>
          <w:spacing w:val="-4"/>
        </w:rPr>
        <w:t xml:space="preserve"> </w:t>
      </w:r>
      <w:r w:rsidRPr="00151CCD">
        <w:rPr>
          <w:rFonts w:ascii="Arial" w:eastAsia="Cambria" w:hAnsi="Arial" w:cs="Arial"/>
          <w:spacing w:val="1"/>
        </w:rPr>
        <w:t>e</w:t>
      </w:r>
      <w:r w:rsidRPr="00151CCD">
        <w:rPr>
          <w:rFonts w:ascii="Arial" w:eastAsia="Cambria" w:hAnsi="Arial" w:cs="Arial"/>
          <w:spacing w:val="-1"/>
        </w:rPr>
        <w:t>q</w:t>
      </w:r>
      <w:r w:rsidRPr="00151CCD">
        <w:rPr>
          <w:rFonts w:ascii="Arial" w:eastAsia="Cambria" w:hAnsi="Arial" w:cs="Arial"/>
        </w:rPr>
        <w:t>u</w:t>
      </w:r>
      <w:r w:rsidRPr="00151CCD">
        <w:rPr>
          <w:rFonts w:ascii="Arial" w:eastAsia="Cambria" w:hAnsi="Arial" w:cs="Arial"/>
          <w:spacing w:val="4"/>
        </w:rPr>
        <w:t>a</w:t>
      </w:r>
      <w:r w:rsidRPr="00151CCD">
        <w:rPr>
          <w:rFonts w:ascii="Arial" w:eastAsia="Cambria" w:hAnsi="Arial" w:cs="Arial"/>
        </w:rPr>
        <w:t>tio</w:t>
      </w:r>
      <w:r w:rsidRPr="00151CCD">
        <w:rPr>
          <w:rFonts w:ascii="Arial" w:eastAsia="Cambria" w:hAnsi="Arial" w:cs="Arial"/>
          <w:spacing w:val="-1"/>
        </w:rPr>
        <w:t>n</w:t>
      </w:r>
      <w:r w:rsidRPr="00151CCD">
        <w:rPr>
          <w:rFonts w:ascii="Arial" w:eastAsia="Cambria" w:hAnsi="Arial" w:cs="Arial"/>
        </w:rPr>
        <w:t>,</w:t>
      </w:r>
      <w:r w:rsidRPr="00151CCD">
        <w:rPr>
          <w:rFonts w:ascii="Arial" w:eastAsia="Cambria" w:hAnsi="Arial" w:cs="Arial"/>
          <w:spacing w:val="-6"/>
        </w:rPr>
        <w:t xml:space="preserve"> </w:t>
      </w:r>
      <w:r w:rsidRPr="00151CCD">
        <w:rPr>
          <w:rFonts w:ascii="Arial" w:eastAsia="Cambria" w:hAnsi="Arial" w:cs="Arial"/>
        </w:rPr>
        <w:t>p</w:t>
      </w:r>
      <w:r w:rsidRPr="00151CCD">
        <w:rPr>
          <w:rFonts w:ascii="Arial" w:eastAsia="Cambria" w:hAnsi="Arial" w:cs="Arial"/>
          <w:spacing w:val="2"/>
        </w:rPr>
        <w:t>r</w:t>
      </w:r>
      <w:r w:rsidRPr="00151CCD">
        <w:rPr>
          <w:rFonts w:ascii="Arial" w:eastAsia="Cambria" w:hAnsi="Arial" w:cs="Arial"/>
        </w:rPr>
        <w:t>ove</w:t>
      </w:r>
      <w:r w:rsidRPr="00151CCD">
        <w:rPr>
          <w:rFonts w:ascii="Arial" w:eastAsia="Cambria" w:hAnsi="Arial" w:cs="Arial"/>
          <w:spacing w:val="-5"/>
        </w:rPr>
        <w:t xml:space="preserve"> </w:t>
      </w:r>
      <w:r w:rsidRPr="00151CCD">
        <w:rPr>
          <w:rFonts w:ascii="Arial" w:eastAsia="Cambria" w:hAnsi="Arial" w:cs="Arial"/>
        </w:rPr>
        <w:t>th</w:t>
      </w:r>
      <w:r w:rsidRPr="00151CCD">
        <w:rPr>
          <w:rFonts w:ascii="Arial" w:eastAsia="Cambria" w:hAnsi="Arial" w:cs="Arial"/>
          <w:spacing w:val="1"/>
        </w:rPr>
        <w:t>a</w:t>
      </w:r>
      <w:r w:rsidRPr="00151CCD">
        <w:rPr>
          <w:rFonts w:ascii="Arial" w:eastAsia="Cambria" w:hAnsi="Arial" w:cs="Arial"/>
        </w:rPr>
        <w:t>t</w:t>
      </w:r>
      <w:r w:rsidRPr="00151CCD">
        <w:rPr>
          <w:rFonts w:ascii="Arial" w:eastAsia="Cambria" w:hAnsi="Arial" w:cs="Arial"/>
          <w:spacing w:val="-4"/>
        </w:rPr>
        <w:t xml:space="preserve"> </w:t>
      </w:r>
      <w:r w:rsidRPr="00151CCD">
        <w:rPr>
          <w:rFonts w:ascii="Arial" w:eastAsia="Cambria" w:hAnsi="Arial" w:cs="Arial"/>
        </w:rPr>
        <w:t>yo</w:t>
      </w:r>
      <w:r w:rsidRPr="00151CCD">
        <w:rPr>
          <w:rFonts w:ascii="Arial" w:eastAsia="Cambria" w:hAnsi="Arial" w:cs="Arial"/>
          <w:spacing w:val="3"/>
        </w:rPr>
        <w:t>u</w:t>
      </w:r>
      <w:r w:rsidRPr="00151CCD">
        <w:rPr>
          <w:rFonts w:ascii="Arial" w:eastAsia="Cambria" w:hAnsi="Arial" w:cs="Arial"/>
        </w:rPr>
        <w:t>r</w:t>
      </w:r>
    </w:p>
    <w:p w14:paraId="09595998" w14:textId="77777777" w:rsidR="00D025C7" w:rsidRPr="00151CCD" w:rsidRDefault="00397A37">
      <w:pPr>
        <w:spacing w:line="220" w:lineRule="exact"/>
        <w:ind w:left="12122"/>
        <w:rPr>
          <w:rFonts w:ascii="Arial" w:eastAsia="Cambria" w:hAnsi="Arial" w:cs="Arial"/>
        </w:rPr>
      </w:pPr>
      <w:proofErr w:type="gramStart"/>
      <w:r w:rsidRPr="00151CCD">
        <w:rPr>
          <w:rFonts w:ascii="Arial" w:eastAsia="Cambria" w:hAnsi="Arial" w:cs="Arial"/>
          <w:spacing w:val="1"/>
          <w:position w:val="-1"/>
        </w:rPr>
        <w:t>e</w:t>
      </w:r>
      <w:r w:rsidRPr="00151CCD">
        <w:rPr>
          <w:rFonts w:ascii="Arial" w:eastAsia="Cambria" w:hAnsi="Arial" w:cs="Arial"/>
          <w:position w:val="-1"/>
        </w:rPr>
        <w:t>xp</w:t>
      </w:r>
      <w:r w:rsidRPr="00151CCD">
        <w:rPr>
          <w:rFonts w:ascii="Arial" w:eastAsia="Cambria" w:hAnsi="Arial" w:cs="Arial"/>
          <w:spacing w:val="1"/>
          <w:position w:val="-1"/>
        </w:rPr>
        <w:t>e</w:t>
      </w:r>
      <w:r w:rsidRPr="00151CCD">
        <w:rPr>
          <w:rFonts w:ascii="Arial" w:eastAsia="Cambria" w:hAnsi="Arial" w:cs="Arial"/>
          <w:spacing w:val="-1"/>
          <w:position w:val="-1"/>
        </w:rPr>
        <w:t>r</w:t>
      </w:r>
      <w:r w:rsidRPr="00151CCD">
        <w:rPr>
          <w:rFonts w:ascii="Arial" w:eastAsia="Cambria" w:hAnsi="Arial" w:cs="Arial"/>
          <w:position w:val="-1"/>
        </w:rPr>
        <w:t>im</w:t>
      </w:r>
      <w:r w:rsidRPr="00151CCD">
        <w:rPr>
          <w:rFonts w:ascii="Arial" w:eastAsia="Cambria" w:hAnsi="Arial" w:cs="Arial"/>
          <w:spacing w:val="1"/>
          <w:position w:val="-1"/>
        </w:rPr>
        <w:t>e</w:t>
      </w:r>
      <w:r w:rsidRPr="00151CCD">
        <w:rPr>
          <w:rFonts w:ascii="Arial" w:eastAsia="Cambria" w:hAnsi="Arial" w:cs="Arial"/>
          <w:spacing w:val="-1"/>
          <w:position w:val="-1"/>
        </w:rPr>
        <w:t>n</w:t>
      </w:r>
      <w:r w:rsidRPr="00151CCD">
        <w:rPr>
          <w:rFonts w:ascii="Arial" w:eastAsia="Cambria" w:hAnsi="Arial" w:cs="Arial"/>
          <w:position w:val="-1"/>
        </w:rPr>
        <w:t>t</w:t>
      </w:r>
      <w:proofErr w:type="gramEnd"/>
      <w:r w:rsidRPr="00151CCD">
        <w:rPr>
          <w:rFonts w:ascii="Arial" w:eastAsia="Cambria" w:hAnsi="Arial" w:cs="Arial"/>
          <w:spacing w:val="-9"/>
          <w:position w:val="-1"/>
        </w:rPr>
        <w:t xml:space="preserve"> </w:t>
      </w:r>
      <w:r w:rsidRPr="00151CCD">
        <w:rPr>
          <w:rFonts w:ascii="Arial" w:eastAsia="Cambria" w:hAnsi="Arial" w:cs="Arial"/>
          <w:position w:val="-1"/>
        </w:rPr>
        <w:t>p</w:t>
      </w:r>
      <w:r w:rsidRPr="00151CCD">
        <w:rPr>
          <w:rFonts w:ascii="Arial" w:eastAsia="Cambria" w:hAnsi="Arial" w:cs="Arial"/>
          <w:spacing w:val="2"/>
          <w:position w:val="-1"/>
        </w:rPr>
        <w:t>r</w:t>
      </w:r>
      <w:r w:rsidRPr="00151CCD">
        <w:rPr>
          <w:rFonts w:ascii="Arial" w:eastAsia="Cambria" w:hAnsi="Arial" w:cs="Arial"/>
          <w:position w:val="-1"/>
        </w:rPr>
        <w:t>o</w:t>
      </w:r>
      <w:r w:rsidRPr="00151CCD">
        <w:rPr>
          <w:rFonts w:ascii="Arial" w:eastAsia="Cambria" w:hAnsi="Arial" w:cs="Arial"/>
          <w:spacing w:val="-1"/>
          <w:position w:val="-1"/>
        </w:rPr>
        <w:t>b</w:t>
      </w:r>
      <w:r w:rsidRPr="00151CCD">
        <w:rPr>
          <w:rFonts w:ascii="Arial" w:eastAsia="Cambria" w:hAnsi="Arial" w:cs="Arial"/>
          <w:spacing w:val="1"/>
          <w:position w:val="-1"/>
        </w:rPr>
        <w:t>le</w:t>
      </w:r>
      <w:r w:rsidRPr="00151CCD">
        <w:rPr>
          <w:rFonts w:ascii="Arial" w:eastAsia="Cambria" w:hAnsi="Arial" w:cs="Arial"/>
          <w:position w:val="-1"/>
        </w:rPr>
        <w:t>m</w:t>
      </w:r>
      <w:r w:rsidRPr="00151CCD">
        <w:rPr>
          <w:rFonts w:ascii="Arial" w:eastAsia="Cambria" w:hAnsi="Arial" w:cs="Arial"/>
          <w:spacing w:val="-8"/>
          <w:position w:val="-1"/>
        </w:rPr>
        <w:t xml:space="preserve"> </w:t>
      </w:r>
      <w:r w:rsidRPr="00151CCD">
        <w:rPr>
          <w:rFonts w:ascii="Arial" w:eastAsia="Cambria" w:hAnsi="Arial" w:cs="Arial"/>
          <w:position w:val="-1"/>
        </w:rPr>
        <w:t>is</w:t>
      </w:r>
      <w:r w:rsidRPr="00151CCD">
        <w:rPr>
          <w:rFonts w:ascii="Arial" w:eastAsia="Cambria" w:hAnsi="Arial" w:cs="Arial"/>
          <w:spacing w:val="1"/>
          <w:position w:val="-1"/>
        </w:rPr>
        <w:t xml:space="preserve"> s</w:t>
      </w:r>
      <w:r w:rsidRPr="00151CCD">
        <w:rPr>
          <w:rFonts w:ascii="Arial" w:eastAsia="Cambria" w:hAnsi="Arial" w:cs="Arial"/>
          <w:position w:val="-1"/>
        </w:rPr>
        <w:t>tiff.</w:t>
      </w:r>
    </w:p>
    <w:p w14:paraId="43CEC2CF" w14:textId="77777777" w:rsidR="00D025C7" w:rsidRPr="00151CCD" w:rsidRDefault="00D025C7">
      <w:pPr>
        <w:spacing w:before="4" w:line="160" w:lineRule="exact"/>
        <w:rPr>
          <w:rFonts w:ascii="Arial" w:hAnsi="Arial" w:cs="Arial"/>
        </w:rPr>
      </w:pPr>
    </w:p>
    <w:p w14:paraId="6E144794" w14:textId="77777777" w:rsidR="00D025C7" w:rsidRPr="00151CCD" w:rsidRDefault="00D025C7">
      <w:pPr>
        <w:spacing w:line="200" w:lineRule="exact"/>
        <w:rPr>
          <w:rFonts w:ascii="Arial" w:hAnsi="Arial" w:cs="Arial"/>
        </w:rPr>
      </w:pPr>
    </w:p>
    <w:p w14:paraId="2AE66AC7" w14:textId="31CFB630" w:rsidR="00055B51" w:rsidRPr="00151CCD" w:rsidRDefault="00A470D5" w:rsidP="00055B51">
      <w:pPr>
        <w:rPr>
          <w:rFonts w:ascii="Arial" w:hAnsi="Arial" w:cs="Arial"/>
        </w:rPr>
      </w:pPr>
      <w:r w:rsidRPr="00151CCD">
        <w:rPr>
          <w:rFonts w:ascii="Arial" w:hAnsi="Arial" w:cs="Arial"/>
        </w:rPr>
        <w:pict w14:anchorId="2AE1D1E0">
          <v:group id="_x0000_s1049" style="position:absolute;margin-left:71.5pt;margin-top:1.05pt;width:73.85pt;height:12.75pt;z-index:-251661312;mso-position-horizontal-relative:page" coordorigin="1430,21" coordsize="1477,255">
            <v:shape id="_x0000_s1051" style="position:absolute;left:1440;top:31;width:173;height:235" coordorigin="1440,31" coordsize="173,235" path="m1440,267r173,l1613,31r-173,l1440,267xe" fillcolor="yellow" stroked="f">
              <v:path arrowok="t"/>
            </v:shape>
            <v:shape id="_x0000_s1050" style="position:absolute;left:1440;top:238;width:1459;height:0" coordorigin="1440,238" coordsize="1459,0" path="m1440,238r1459,e" filled="f" strokeweight=".82pt">
              <v:path arrowok="t"/>
            </v:shape>
            <w10:wrap anchorx="page"/>
          </v:group>
        </w:pic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22"/>
        <w:gridCol w:w="7462"/>
        <w:gridCol w:w="6932"/>
      </w:tblGrid>
      <w:tr w:rsidR="00055B51" w:rsidRPr="00151CCD" w14:paraId="3F37710D" w14:textId="77777777" w:rsidTr="00BD5A2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B2643" w14:textId="77777777" w:rsidR="00055B51" w:rsidRPr="00151CCD" w:rsidRDefault="00055B51" w:rsidP="00055B51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3298470"/>
            <w:r w:rsidRPr="00151CCD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151CCD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2F17CD9B" w14:textId="77777777" w:rsidR="00055B51" w:rsidRPr="00151CCD" w:rsidRDefault="00055B51" w:rsidP="00055B51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055B51" w:rsidRPr="00151CCD" w14:paraId="289D596D" w14:textId="77777777" w:rsidTr="00BD5A21">
        <w:tc>
          <w:tcPr>
            <w:tcW w:w="165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8CCF9" w14:textId="77777777" w:rsidR="00055B51" w:rsidRPr="00151CCD" w:rsidRDefault="00055B51" w:rsidP="00055B51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</w:p>
        </w:tc>
        <w:tc>
          <w:tcPr>
            <w:tcW w:w="17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C50B5" w14:textId="77777777" w:rsidR="00055B51" w:rsidRPr="00151CCD" w:rsidRDefault="00055B51" w:rsidP="00055B51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151CCD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11" w:type="pct"/>
            <w:shd w:val="clear" w:color="auto" w:fill="auto"/>
          </w:tcPr>
          <w:p w14:paraId="4211314E" w14:textId="77777777" w:rsidR="00055B51" w:rsidRPr="00151CCD" w:rsidRDefault="00055B51" w:rsidP="00055B51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151CCD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151CCD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151CCD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55B51" w:rsidRPr="00151CCD" w14:paraId="54157ACA" w14:textId="77777777" w:rsidTr="00BD5A21">
        <w:tc>
          <w:tcPr>
            <w:tcW w:w="165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C6724" w14:textId="77777777" w:rsidR="00055B51" w:rsidRPr="00151CCD" w:rsidRDefault="00055B51" w:rsidP="00055B51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151CCD">
              <w:rPr>
                <w:rFonts w:ascii="Arial" w:eastAsia="Arial Unicode MS" w:hAnsi="Arial" w:cs="Arial"/>
                <w:b/>
                <w:lang w:val="en-GB"/>
              </w:rPr>
              <w:t>Are there ethical issues in this manuscript?</w:t>
            </w:r>
          </w:p>
        </w:tc>
        <w:tc>
          <w:tcPr>
            <w:tcW w:w="17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DA0ED" w14:textId="77777777" w:rsidR="00055B51" w:rsidRPr="00151CCD" w:rsidRDefault="00055B51" w:rsidP="00055B51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151CCD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14:paraId="66637D8F" w14:textId="77777777" w:rsidR="00055B51" w:rsidRPr="00151CCD" w:rsidRDefault="00055B51" w:rsidP="00055B51">
            <w:pPr>
              <w:rPr>
                <w:rFonts w:ascii="Arial" w:hAnsi="Arial" w:cs="Arial"/>
                <w:lang w:val="en-GB"/>
              </w:rPr>
            </w:pPr>
          </w:p>
          <w:p w14:paraId="11D4D282" w14:textId="77777777" w:rsidR="00055B51" w:rsidRPr="00151CCD" w:rsidRDefault="00055B51" w:rsidP="00055B5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611" w:type="pct"/>
            <w:shd w:val="clear" w:color="auto" w:fill="auto"/>
          </w:tcPr>
          <w:p w14:paraId="2C9C8CDC" w14:textId="77777777" w:rsidR="00055B51" w:rsidRPr="00151CCD" w:rsidRDefault="00055B51" w:rsidP="00055B51">
            <w:pPr>
              <w:rPr>
                <w:rFonts w:ascii="Arial" w:hAnsi="Arial" w:cs="Arial"/>
                <w:lang w:val="en-GB"/>
              </w:rPr>
            </w:pPr>
          </w:p>
          <w:p w14:paraId="0CD4A047" w14:textId="77777777" w:rsidR="00055B51" w:rsidRPr="00151CCD" w:rsidRDefault="00055B51" w:rsidP="00055B51">
            <w:pPr>
              <w:rPr>
                <w:rFonts w:ascii="Arial" w:hAnsi="Arial" w:cs="Arial"/>
                <w:lang w:val="en-GB"/>
              </w:rPr>
            </w:pPr>
          </w:p>
        </w:tc>
      </w:tr>
      <w:bookmarkEnd w:id="1"/>
    </w:tbl>
    <w:p w14:paraId="1A77DC5C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034D66A7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4B67D51B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69674EBD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3B44A903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5414B7B3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39D81F2D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3330D053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72B4C4DC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1BF11B6B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0BB59624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504D9461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4B423B02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46DE9989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64B5067E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0FC6F4EE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5EAF0A2D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7C2657A1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65FCC248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2CB63BAB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661BDE18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562429CA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446419E0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p w14:paraId="4F418B01" w14:textId="77777777" w:rsidR="00055B51" w:rsidRPr="00151CCD" w:rsidRDefault="00055B51" w:rsidP="00055B51">
      <w:pPr>
        <w:shd w:val="clear" w:color="auto" w:fill="FFFFFF"/>
        <w:spacing w:before="32"/>
        <w:jc w:val="both"/>
        <w:rPr>
          <w:rFonts w:ascii="Arial" w:eastAsiaTheme="minorEastAsia" w:hAnsi="Arial" w:cs="Arial"/>
        </w:rPr>
      </w:pPr>
    </w:p>
    <w:bookmarkEnd w:id="0"/>
    <w:p w14:paraId="207E7D08" w14:textId="77777777" w:rsidR="00881D80" w:rsidRPr="00151CCD" w:rsidRDefault="00881D80" w:rsidP="00055B51">
      <w:pPr>
        <w:spacing w:before="31" w:line="220" w:lineRule="exact"/>
        <w:ind w:left="220"/>
        <w:rPr>
          <w:rFonts w:ascii="Arial" w:hAnsi="Arial" w:cs="Arial"/>
        </w:rPr>
      </w:pPr>
    </w:p>
    <w:sectPr w:rsidR="00881D80" w:rsidRPr="00151CCD" w:rsidSect="00877362">
      <w:pgSz w:w="23820" w:h="16840" w:orient="landscape"/>
      <w:pgMar w:top="2080" w:right="1300" w:bottom="280" w:left="1220" w:header="720" w:footer="6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8B979" w14:textId="77777777" w:rsidR="00A470D5" w:rsidRDefault="00A470D5">
      <w:r>
        <w:separator/>
      </w:r>
    </w:p>
  </w:endnote>
  <w:endnote w:type="continuationSeparator" w:id="0">
    <w:p w14:paraId="50BB3789" w14:textId="77777777" w:rsidR="00A470D5" w:rsidRDefault="00A4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572EF" w14:textId="77777777" w:rsidR="00D025C7" w:rsidRDefault="00A470D5">
    <w:pPr>
      <w:spacing w:line="200" w:lineRule="exact"/>
    </w:pPr>
    <w:r>
      <w:pict w14:anchorId="2AC4EFA4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75pt;width:51.95pt;height:10.05pt;z-index:-251659776;mso-position-horizontal-relative:page;mso-position-vertical-relative:page" filled="f" stroked="f">
          <v:textbox inset="0,0,0,0">
            <w:txbxContent>
              <w:p w14:paraId="3B4DCCBB" w14:textId="77777777" w:rsidR="00D025C7" w:rsidRDefault="00397A37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z w:val="16"/>
                    <w:szCs w:val="16"/>
                  </w:rPr>
                  <w:t>EA</w:t>
                </w:r>
              </w:p>
            </w:txbxContent>
          </v:textbox>
          <w10:wrap anchorx="page" anchory="page"/>
        </v:shape>
      </w:pict>
    </w:r>
    <w:r>
      <w:pict w14:anchorId="602A3148">
        <v:shape id="_x0000_s2051" type="#_x0000_t202" style="position:absolute;margin-left:207.45pt;margin-top:796.75pt;width:56.25pt;height:10.05pt;z-index:-251658752;mso-position-horizontal-relative:page;mso-position-vertical-relative:page" filled="f" stroked="f">
          <v:textbox inset="0,0,0,0">
            <w:txbxContent>
              <w:p w14:paraId="3ED160F6" w14:textId="77777777" w:rsidR="00D025C7" w:rsidRDefault="00397A37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</w:t>
                </w:r>
                <w:r>
                  <w:rPr>
                    <w:sz w:val="16"/>
                    <w:szCs w:val="16"/>
                  </w:rPr>
                  <w:t>E</w:t>
                </w:r>
              </w:p>
            </w:txbxContent>
          </v:textbox>
          <w10:wrap anchorx="page" anchory="page"/>
        </v:shape>
      </w:pict>
    </w:r>
    <w:r>
      <w:pict w14:anchorId="4DB174AB">
        <v:shape id="_x0000_s2050" type="#_x0000_t202" style="position:absolute;margin-left:351.9pt;margin-top:796.75pt;width:64.2pt;height:10.05pt;z-index:-251657728;mso-position-horizontal-relative:page;mso-position-vertical-relative:page" filled="f" stroked="f">
          <v:textbox inset="0,0,0,0">
            <w:txbxContent>
              <w:p w14:paraId="656A08B7" w14:textId="77777777" w:rsidR="00D025C7" w:rsidRDefault="00397A37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3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pacing w:val="-3"/>
                    <w:sz w:val="16"/>
                    <w:szCs w:val="16"/>
                  </w:rPr>
                  <w:t>r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z w:val="16"/>
                    <w:szCs w:val="16"/>
                  </w:rPr>
                  <w:t>EO</w:t>
                </w:r>
              </w:p>
            </w:txbxContent>
          </v:textbox>
          <w10:wrap anchorx="page" anchory="page"/>
        </v:shape>
      </w:pict>
    </w:r>
    <w:r>
      <w:pict w14:anchorId="2BD591F9">
        <v:shape id="_x0000_s2049" type="#_x0000_t202" style="position:absolute;margin-left:539pt;margin-top:796.75pt;width:78.35pt;height:10.05pt;z-index:-251656704;mso-position-horizontal-relative:page;mso-position-vertical-relative:page" filled="f" stroked="f">
          <v:textbox inset="0,0,0,0">
            <w:txbxContent>
              <w:p w14:paraId="5569045A" w14:textId="77777777" w:rsidR="00D025C7" w:rsidRDefault="00397A37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1</w:t>
                </w:r>
                <w:r>
                  <w:rPr>
                    <w:spacing w:val="-3"/>
                    <w:sz w:val="16"/>
                    <w:szCs w:val="16"/>
                  </w:rPr>
                  <w:t>(</w:t>
                </w:r>
                <w:r>
                  <w:rPr>
                    <w:spacing w:val="-1"/>
                    <w:sz w:val="16"/>
                    <w:szCs w:val="16"/>
                  </w:rPr>
                  <w:t>1</w:t>
                </w:r>
                <w:r>
                  <w:rPr>
                    <w:spacing w:val="1"/>
                    <w:sz w:val="16"/>
                    <w:szCs w:val="16"/>
                  </w:rPr>
                  <w:t>0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1"/>
                    <w:sz w:val="16"/>
                    <w:szCs w:val="16"/>
                  </w:rPr>
                  <w:t>4</w:t>
                </w:r>
                <w:r>
                  <w:rPr>
                    <w:spacing w:val="-1"/>
                    <w:sz w:val="16"/>
                    <w:szCs w:val="16"/>
                  </w:rPr>
                  <w:t>-2</w:t>
                </w:r>
                <w:r>
                  <w:rPr>
                    <w:spacing w:val="1"/>
                    <w:sz w:val="16"/>
                    <w:szCs w:val="16"/>
                  </w:rPr>
                  <w:t>0</w:t>
                </w:r>
                <w:r>
                  <w:rPr>
                    <w:spacing w:val="-1"/>
                    <w:sz w:val="16"/>
                    <w:szCs w:val="16"/>
                  </w:rPr>
                  <w:t>1</w:t>
                </w:r>
                <w:r>
                  <w:rPr>
                    <w:spacing w:val="1"/>
                    <w:sz w:val="16"/>
                    <w:szCs w:val="16"/>
                  </w:rPr>
                  <w:t>8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FD186" w14:textId="77777777" w:rsidR="00A470D5" w:rsidRDefault="00A470D5">
      <w:r>
        <w:separator/>
      </w:r>
    </w:p>
  </w:footnote>
  <w:footnote w:type="continuationSeparator" w:id="0">
    <w:p w14:paraId="011249EF" w14:textId="77777777" w:rsidR="00A470D5" w:rsidRDefault="00A47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51150" w14:textId="77777777" w:rsidR="00D025C7" w:rsidRDefault="00A470D5">
    <w:pPr>
      <w:spacing w:line="200" w:lineRule="exact"/>
    </w:pPr>
    <w:r>
      <w:pict w14:anchorId="4FEF4F60">
        <v:group id="_x0000_s2053" style="position:absolute;margin-left:421.4pt;margin-top:36pt;width:347.85pt;height:68.55pt;z-index:-251660800;mso-position-horizontal-relative:page;mso-position-vertical-relative:page" coordorigin="8428,720" coordsize="6957,13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8441;top:720;width:6931;height:1320">
            <v:imagedata r:id="rId1" o:title=""/>
          </v:shape>
          <v:shape id="_x0000_s2054" style="position:absolute;left:8441;top:2078;width:6931;height:0" coordorigin="8441,2078" coordsize="6931,0" path="m8441,2078r6931,e" filled="f" strokecolor="#039" strokeweight="1.3pt">
            <v:path arrowok="t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4E2772"/>
    <w:multiLevelType w:val="multilevel"/>
    <w:tmpl w:val="0BFAEC1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25C7"/>
    <w:rsid w:val="00055B51"/>
    <w:rsid w:val="00151CCD"/>
    <w:rsid w:val="002478C8"/>
    <w:rsid w:val="00397A37"/>
    <w:rsid w:val="004E3C65"/>
    <w:rsid w:val="00877362"/>
    <w:rsid w:val="00881D80"/>
    <w:rsid w:val="00A30D72"/>
    <w:rsid w:val="00A470D5"/>
    <w:rsid w:val="00BD5A21"/>
    <w:rsid w:val="00BF141B"/>
    <w:rsid w:val="00D0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1AE66EC0"/>
  <w15:docId w15:val="{D2AB0465-C3E9-4BC3-B2E2-5EE6C4C4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lobalpresshub.com/index.php/AJP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CPU 1039</cp:lastModifiedBy>
  <cp:revision>7</cp:revision>
  <dcterms:created xsi:type="dcterms:W3CDTF">2024-01-10T07:43:00Z</dcterms:created>
  <dcterms:modified xsi:type="dcterms:W3CDTF">2025-07-03T04:53:00Z</dcterms:modified>
</cp:coreProperties>
</file>