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99F66C" w14:textId="77777777" w:rsidR="00FD53C8" w:rsidRPr="00552478" w:rsidRDefault="00FD53C8">
      <w:pPr>
        <w:spacing w:before="3" w:line="180" w:lineRule="exact"/>
        <w:rPr>
          <w:rFonts w:ascii="Arial" w:hAnsi="Arial" w:cs="Arial"/>
        </w:rPr>
      </w:pPr>
    </w:p>
    <w:p w14:paraId="3D8F66ED" w14:textId="77777777" w:rsidR="00FD53C8" w:rsidRPr="00552478" w:rsidRDefault="00FD53C8">
      <w:pPr>
        <w:spacing w:line="200" w:lineRule="exact"/>
        <w:rPr>
          <w:rFonts w:ascii="Arial" w:hAnsi="Arial" w:cs="Arial"/>
        </w:rPr>
      </w:pPr>
    </w:p>
    <w:p w14:paraId="416C55D5" w14:textId="77777777" w:rsidR="00FD53C8" w:rsidRPr="00552478" w:rsidRDefault="00FD53C8">
      <w:pPr>
        <w:spacing w:line="200" w:lineRule="exact"/>
        <w:rPr>
          <w:rFonts w:ascii="Arial" w:hAnsi="Arial" w:cs="Arial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5"/>
        <w:gridCol w:w="15961"/>
      </w:tblGrid>
      <w:tr w:rsidR="00FD53C8" w:rsidRPr="00552478" w14:paraId="3B7E6B9F" w14:textId="77777777" w:rsidTr="006442BE">
        <w:trPr>
          <w:trHeight w:hRule="exact" w:val="298"/>
        </w:trPr>
        <w:tc>
          <w:tcPr>
            <w:tcW w:w="51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425AE02" w14:textId="77777777" w:rsidR="00FD53C8" w:rsidRPr="00552478" w:rsidRDefault="00807E9C">
            <w:pPr>
              <w:spacing w:before="6"/>
              <w:ind w:left="95"/>
              <w:rPr>
                <w:rFonts w:ascii="Arial" w:eastAsia="Cambria" w:hAnsi="Arial" w:cs="Arial"/>
              </w:rPr>
            </w:pPr>
            <w:r w:rsidRPr="00552478">
              <w:rPr>
                <w:rFonts w:ascii="Arial" w:eastAsia="Cambria" w:hAnsi="Arial" w:cs="Arial"/>
                <w:spacing w:val="-1"/>
              </w:rPr>
              <w:t>J</w:t>
            </w:r>
            <w:r w:rsidRPr="00552478">
              <w:rPr>
                <w:rFonts w:ascii="Arial" w:eastAsia="Cambria" w:hAnsi="Arial" w:cs="Arial"/>
                <w:spacing w:val="3"/>
              </w:rPr>
              <w:t>o</w:t>
            </w:r>
            <w:r w:rsidRPr="00552478">
              <w:rPr>
                <w:rFonts w:ascii="Arial" w:eastAsia="Cambria" w:hAnsi="Arial" w:cs="Arial"/>
                <w:spacing w:val="-1"/>
              </w:rPr>
              <w:t>u</w:t>
            </w:r>
            <w:r w:rsidRPr="00552478">
              <w:rPr>
                <w:rFonts w:ascii="Arial" w:eastAsia="Cambria" w:hAnsi="Arial" w:cs="Arial"/>
                <w:spacing w:val="2"/>
              </w:rPr>
              <w:t>r</w:t>
            </w:r>
            <w:r w:rsidRPr="00552478">
              <w:rPr>
                <w:rFonts w:ascii="Arial" w:eastAsia="Cambria" w:hAnsi="Arial" w:cs="Arial"/>
                <w:spacing w:val="-3"/>
              </w:rPr>
              <w:t>n</w:t>
            </w:r>
            <w:r w:rsidRPr="00552478">
              <w:rPr>
                <w:rFonts w:ascii="Arial" w:eastAsia="Cambria" w:hAnsi="Arial" w:cs="Arial"/>
                <w:spacing w:val="-1"/>
              </w:rPr>
              <w:t>a</w:t>
            </w:r>
            <w:r w:rsidRPr="00552478">
              <w:rPr>
                <w:rFonts w:ascii="Arial" w:eastAsia="Cambria" w:hAnsi="Arial" w:cs="Arial"/>
              </w:rPr>
              <w:t>l</w:t>
            </w:r>
            <w:r w:rsidRPr="00552478">
              <w:rPr>
                <w:rFonts w:ascii="Arial" w:eastAsia="Cambria" w:hAnsi="Arial" w:cs="Arial"/>
                <w:spacing w:val="-1"/>
              </w:rPr>
              <w:t xml:space="preserve"> </w:t>
            </w:r>
            <w:r w:rsidRPr="00552478">
              <w:rPr>
                <w:rFonts w:ascii="Arial" w:eastAsia="Cambria" w:hAnsi="Arial" w:cs="Arial"/>
                <w:spacing w:val="3"/>
              </w:rPr>
              <w:t>N</w:t>
            </w:r>
            <w:r w:rsidRPr="00552478">
              <w:rPr>
                <w:rFonts w:ascii="Arial" w:eastAsia="Cambria" w:hAnsi="Arial" w:cs="Arial"/>
                <w:spacing w:val="-1"/>
              </w:rPr>
              <w:t>a</w:t>
            </w:r>
            <w:r w:rsidRPr="00552478">
              <w:rPr>
                <w:rFonts w:ascii="Arial" w:eastAsia="Cambria" w:hAnsi="Arial" w:cs="Arial"/>
                <w:spacing w:val="-3"/>
              </w:rPr>
              <w:t>m</w:t>
            </w:r>
            <w:r w:rsidRPr="00552478">
              <w:rPr>
                <w:rFonts w:ascii="Arial" w:eastAsia="Cambria" w:hAnsi="Arial" w:cs="Arial"/>
                <w:spacing w:val="-1"/>
              </w:rPr>
              <w:t>e</w:t>
            </w:r>
            <w:r w:rsidRPr="00552478">
              <w:rPr>
                <w:rFonts w:ascii="Arial" w:eastAsia="Cambria" w:hAnsi="Arial" w:cs="Arial"/>
              </w:rPr>
              <w:t>:</w:t>
            </w:r>
          </w:p>
        </w:tc>
        <w:tc>
          <w:tcPr>
            <w:tcW w:w="159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4917690" w14:textId="77777777" w:rsidR="00FD53C8" w:rsidRPr="00552478" w:rsidRDefault="002D1945">
            <w:pPr>
              <w:spacing w:before="11"/>
              <w:ind w:left="108"/>
              <w:rPr>
                <w:rFonts w:ascii="Arial" w:eastAsia="Calibri" w:hAnsi="Arial" w:cs="Arial"/>
              </w:rPr>
            </w:pPr>
            <w:hyperlink r:id="rId7">
              <w:r w:rsidR="00807E9C" w:rsidRPr="00552478">
                <w:rPr>
                  <w:rFonts w:ascii="Arial" w:eastAsia="Calibri" w:hAnsi="Arial" w:cs="Arial"/>
                  <w:color w:val="0000FF"/>
                  <w:spacing w:val="1"/>
                  <w:u w:val="single" w:color="0000FF"/>
                </w:rPr>
                <w:t>A</w:t>
              </w:r>
              <w:r w:rsidR="00807E9C" w:rsidRPr="00552478">
                <w:rPr>
                  <w:rFonts w:ascii="Arial" w:eastAsia="Calibri" w:hAnsi="Arial" w:cs="Arial"/>
                  <w:color w:val="0000FF"/>
                  <w:u w:val="single" w:color="0000FF"/>
                </w:rPr>
                <w:t>s</w:t>
              </w:r>
              <w:r w:rsidR="00807E9C" w:rsidRPr="00552478">
                <w:rPr>
                  <w:rFonts w:ascii="Arial" w:eastAsia="Calibri" w:hAnsi="Arial" w:cs="Arial"/>
                  <w:color w:val="0000FF"/>
                  <w:spacing w:val="-2"/>
                  <w:u w:val="single" w:color="0000FF"/>
                </w:rPr>
                <w:t>ia</w:t>
              </w:r>
              <w:r w:rsidR="00807E9C" w:rsidRPr="00552478">
                <w:rPr>
                  <w:rFonts w:ascii="Arial" w:eastAsia="Calibri" w:hAnsi="Arial" w:cs="Arial"/>
                  <w:color w:val="0000FF"/>
                  <w:u w:val="single" w:color="0000FF"/>
                </w:rPr>
                <w:t>n</w:t>
              </w:r>
              <w:r w:rsidR="00807E9C" w:rsidRPr="00552478">
                <w:rPr>
                  <w:rFonts w:ascii="Arial" w:eastAsia="Calibri" w:hAnsi="Arial" w:cs="Arial"/>
                  <w:color w:val="0000FF"/>
                  <w:spacing w:val="-5"/>
                  <w:u w:val="single" w:color="0000FF"/>
                </w:rPr>
                <w:t xml:space="preserve"> </w:t>
              </w:r>
              <w:r w:rsidR="00807E9C" w:rsidRPr="00552478">
                <w:rPr>
                  <w:rFonts w:ascii="Arial" w:eastAsia="Calibri" w:hAnsi="Arial" w:cs="Arial"/>
                  <w:color w:val="0000FF"/>
                  <w:spacing w:val="3"/>
                  <w:u w:val="single" w:color="0000FF"/>
                </w:rPr>
                <w:t>J</w:t>
              </w:r>
              <w:r w:rsidR="00807E9C" w:rsidRPr="00552478">
                <w:rPr>
                  <w:rFonts w:ascii="Arial" w:eastAsia="Calibri" w:hAnsi="Arial" w:cs="Arial"/>
                  <w:color w:val="0000FF"/>
                  <w:u w:val="single" w:color="0000FF"/>
                </w:rPr>
                <w:t>ou</w:t>
              </w:r>
              <w:r w:rsidR="00807E9C" w:rsidRPr="00552478">
                <w:rPr>
                  <w:rFonts w:ascii="Arial" w:eastAsia="Calibri" w:hAnsi="Arial" w:cs="Arial"/>
                  <w:color w:val="0000FF"/>
                  <w:spacing w:val="2"/>
                  <w:u w:val="single" w:color="0000FF"/>
                </w:rPr>
                <w:t>r</w:t>
              </w:r>
              <w:r w:rsidR="00807E9C" w:rsidRPr="00552478">
                <w:rPr>
                  <w:rFonts w:ascii="Arial" w:eastAsia="Calibri" w:hAnsi="Arial" w:cs="Arial"/>
                  <w:color w:val="0000FF"/>
                  <w:u w:val="single" w:color="0000FF"/>
                </w:rPr>
                <w:t>n</w:t>
              </w:r>
              <w:r w:rsidR="00807E9C" w:rsidRPr="00552478">
                <w:rPr>
                  <w:rFonts w:ascii="Arial" w:eastAsia="Calibri" w:hAnsi="Arial" w:cs="Arial"/>
                  <w:color w:val="0000FF"/>
                  <w:spacing w:val="-1"/>
                  <w:u w:val="single" w:color="0000FF"/>
                </w:rPr>
                <w:t>a</w:t>
              </w:r>
              <w:r w:rsidR="00807E9C" w:rsidRPr="00552478">
                <w:rPr>
                  <w:rFonts w:ascii="Arial" w:eastAsia="Calibri" w:hAnsi="Arial" w:cs="Arial"/>
                  <w:color w:val="0000FF"/>
                  <w:u w:val="single" w:color="0000FF"/>
                </w:rPr>
                <w:t>l</w:t>
              </w:r>
              <w:r w:rsidR="00807E9C" w:rsidRPr="00552478">
                <w:rPr>
                  <w:rFonts w:ascii="Arial" w:eastAsia="Calibri" w:hAnsi="Arial" w:cs="Arial"/>
                  <w:color w:val="0000FF"/>
                  <w:spacing w:val="-10"/>
                  <w:u w:val="single" w:color="0000FF"/>
                </w:rPr>
                <w:t xml:space="preserve"> </w:t>
              </w:r>
              <w:r w:rsidR="00807E9C" w:rsidRPr="00552478">
                <w:rPr>
                  <w:rFonts w:ascii="Arial" w:eastAsia="Calibri" w:hAnsi="Arial" w:cs="Arial"/>
                  <w:color w:val="0000FF"/>
                  <w:u w:val="single" w:color="0000FF"/>
                </w:rPr>
                <w:t>of</w:t>
              </w:r>
              <w:r w:rsidR="00807E9C" w:rsidRPr="00552478">
                <w:rPr>
                  <w:rFonts w:ascii="Arial" w:eastAsia="Calibri" w:hAnsi="Arial" w:cs="Arial"/>
                  <w:color w:val="0000FF"/>
                  <w:spacing w:val="-2"/>
                  <w:u w:val="single" w:color="0000FF"/>
                </w:rPr>
                <w:t xml:space="preserve"> </w:t>
              </w:r>
              <w:r w:rsidR="00807E9C" w:rsidRPr="00552478">
                <w:rPr>
                  <w:rFonts w:ascii="Arial" w:eastAsia="Calibri" w:hAnsi="Arial" w:cs="Arial"/>
                  <w:color w:val="0000FF"/>
                  <w:spacing w:val="2"/>
                  <w:u w:val="single" w:color="0000FF"/>
                </w:rPr>
                <w:t>E</w:t>
              </w:r>
              <w:r w:rsidR="00807E9C" w:rsidRPr="00552478">
                <w:rPr>
                  <w:rFonts w:ascii="Arial" w:eastAsia="Calibri" w:hAnsi="Arial" w:cs="Arial"/>
                  <w:color w:val="0000FF"/>
                  <w:spacing w:val="-1"/>
                  <w:u w:val="single" w:color="0000FF"/>
                </w:rPr>
                <w:t>c</w:t>
              </w:r>
              <w:r w:rsidR="00807E9C" w:rsidRPr="00552478">
                <w:rPr>
                  <w:rFonts w:ascii="Arial" w:eastAsia="Calibri" w:hAnsi="Arial" w:cs="Arial"/>
                  <w:color w:val="0000FF"/>
                  <w:spacing w:val="6"/>
                  <w:u w:val="single" w:color="0000FF"/>
                </w:rPr>
                <w:t>o</w:t>
              </w:r>
              <w:r w:rsidR="00807E9C" w:rsidRPr="00552478">
                <w:rPr>
                  <w:rFonts w:ascii="Arial" w:eastAsia="Calibri" w:hAnsi="Arial" w:cs="Arial"/>
                  <w:color w:val="0000FF"/>
                  <w:u w:val="single" w:color="0000FF"/>
                </w:rPr>
                <w:t>no</w:t>
              </w:r>
              <w:r w:rsidR="00807E9C" w:rsidRPr="00552478">
                <w:rPr>
                  <w:rFonts w:ascii="Arial" w:eastAsia="Calibri" w:hAnsi="Arial" w:cs="Arial"/>
                  <w:color w:val="0000FF"/>
                  <w:spacing w:val="1"/>
                  <w:u w:val="single" w:color="0000FF"/>
                </w:rPr>
                <w:t>m</w:t>
              </w:r>
              <w:r w:rsidR="00807E9C" w:rsidRPr="00552478">
                <w:rPr>
                  <w:rFonts w:ascii="Arial" w:eastAsia="Calibri" w:hAnsi="Arial" w:cs="Arial"/>
                  <w:color w:val="0000FF"/>
                  <w:spacing w:val="-2"/>
                  <w:u w:val="single" w:color="0000FF"/>
                </w:rPr>
                <w:t>i</w:t>
              </w:r>
              <w:r w:rsidR="00807E9C" w:rsidRPr="00552478">
                <w:rPr>
                  <w:rFonts w:ascii="Arial" w:eastAsia="Calibri" w:hAnsi="Arial" w:cs="Arial"/>
                  <w:color w:val="0000FF"/>
                  <w:spacing w:val="-1"/>
                  <w:u w:val="single" w:color="0000FF"/>
                </w:rPr>
                <w:t>c</w:t>
              </w:r>
              <w:r w:rsidR="00807E9C" w:rsidRPr="00552478">
                <w:rPr>
                  <w:rFonts w:ascii="Arial" w:eastAsia="Calibri" w:hAnsi="Arial" w:cs="Arial"/>
                  <w:color w:val="0000FF"/>
                  <w:u w:val="single" w:color="0000FF"/>
                </w:rPr>
                <w:t>s,</w:t>
              </w:r>
              <w:r w:rsidR="00807E9C" w:rsidRPr="00552478">
                <w:rPr>
                  <w:rFonts w:ascii="Arial" w:eastAsia="Calibri" w:hAnsi="Arial" w:cs="Arial"/>
                  <w:color w:val="0000FF"/>
                  <w:spacing w:val="-6"/>
                  <w:u w:val="single" w:color="0000FF"/>
                </w:rPr>
                <w:t xml:space="preserve"> </w:t>
              </w:r>
              <w:r w:rsidR="00807E9C" w:rsidRPr="00552478">
                <w:rPr>
                  <w:rFonts w:ascii="Arial" w:eastAsia="Calibri" w:hAnsi="Arial" w:cs="Arial"/>
                  <w:color w:val="0000FF"/>
                  <w:spacing w:val="3"/>
                  <w:u w:val="single" w:color="0000FF"/>
                </w:rPr>
                <w:t>F</w:t>
              </w:r>
              <w:r w:rsidR="00807E9C" w:rsidRPr="00552478">
                <w:rPr>
                  <w:rFonts w:ascii="Arial" w:eastAsia="Calibri" w:hAnsi="Arial" w:cs="Arial"/>
                  <w:color w:val="0000FF"/>
                  <w:spacing w:val="-2"/>
                  <w:u w:val="single" w:color="0000FF"/>
                </w:rPr>
                <w:t>i</w:t>
              </w:r>
              <w:r w:rsidR="00807E9C" w:rsidRPr="00552478">
                <w:rPr>
                  <w:rFonts w:ascii="Arial" w:eastAsia="Calibri" w:hAnsi="Arial" w:cs="Arial"/>
                  <w:color w:val="0000FF"/>
                  <w:u w:val="single" w:color="0000FF"/>
                </w:rPr>
                <w:t>n</w:t>
              </w:r>
              <w:r w:rsidR="00807E9C" w:rsidRPr="00552478">
                <w:rPr>
                  <w:rFonts w:ascii="Arial" w:eastAsia="Calibri" w:hAnsi="Arial" w:cs="Arial"/>
                  <w:color w:val="0000FF"/>
                  <w:spacing w:val="-1"/>
                  <w:u w:val="single" w:color="0000FF"/>
                </w:rPr>
                <w:t>a</w:t>
              </w:r>
              <w:r w:rsidR="00807E9C" w:rsidRPr="00552478">
                <w:rPr>
                  <w:rFonts w:ascii="Arial" w:eastAsia="Calibri" w:hAnsi="Arial" w:cs="Arial"/>
                  <w:color w:val="0000FF"/>
                  <w:u w:val="single" w:color="0000FF"/>
                </w:rPr>
                <w:t>n</w:t>
              </w:r>
              <w:r w:rsidR="00807E9C" w:rsidRPr="00552478">
                <w:rPr>
                  <w:rFonts w:ascii="Arial" w:eastAsia="Calibri" w:hAnsi="Arial" w:cs="Arial"/>
                  <w:color w:val="0000FF"/>
                  <w:spacing w:val="-1"/>
                  <w:u w:val="single" w:color="0000FF"/>
                </w:rPr>
                <w:t>c</w:t>
              </w:r>
              <w:r w:rsidR="00807E9C" w:rsidRPr="00552478">
                <w:rPr>
                  <w:rFonts w:ascii="Arial" w:eastAsia="Calibri" w:hAnsi="Arial" w:cs="Arial"/>
                  <w:color w:val="0000FF"/>
                  <w:u w:val="single" w:color="0000FF"/>
                </w:rPr>
                <w:t>e</w:t>
              </w:r>
              <w:r w:rsidR="00807E9C" w:rsidRPr="00552478">
                <w:rPr>
                  <w:rFonts w:ascii="Arial" w:eastAsia="Calibri" w:hAnsi="Arial" w:cs="Arial"/>
                  <w:color w:val="0000FF"/>
                  <w:spacing w:val="-1"/>
                  <w:u w:val="single" w:color="0000FF"/>
                </w:rPr>
                <w:t xml:space="preserve"> </w:t>
              </w:r>
              <w:r w:rsidR="00807E9C" w:rsidRPr="00552478">
                <w:rPr>
                  <w:rFonts w:ascii="Arial" w:eastAsia="Calibri" w:hAnsi="Arial" w:cs="Arial"/>
                  <w:color w:val="0000FF"/>
                  <w:spacing w:val="-2"/>
                  <w:u w:val="single" w:color="0000FF"/>
                </w:rPr>
                <w:t>a</w:t>
              </w:r>
              <w:r w:rsidR="00807E9C" w:rsidRPr="00552478">
                <w:rPr>
                  <w:rFonts w:ascii="Arial" w:eastAsia="Calibri" w:hAnsi="Arial" w:cs="Arial"/>
                  <w:color w:val="0000FF"/>
                  <w:u w:val="single" w:color="0000FF"/>
                </w:rPr>
                <w:t>nd</w:t>
              </w:r>
              <w:r w:rsidR="00807E9C" w:rsidRPr="00552478">
                <w:rPr>
                  <w:rFonts w:ascii="Arial" w:eastAsia="Calibri" w:hAnsi="Arial" w:cs="Arial"/>
                  <w:color w:val="0000FF"/>
                  <w:spacing w:val="-4"/>
                  <w:u w:val="single" w:color="0000FF"/>
                </w:rPr>
                <w:t xml:space="preserve"> </w:t>
              </w:r>
              <w:r w:rsidR="00807E9C" w:rsidRPr="00552478">
                <w:rPr>
                  <w:rFonts w:ascii="Arial" w:eastAsia="Calibri" w:hAnsi="Arial" w:cs="Arial"/>
                  <w:color w:val="0000FF"/>
                  <w:spacing w:val="1"/>
                  <w:u w:val="single" w:color="0000FF"/>
                </w:rPr>
                <w:t>M</w:t>
              </w:r>
              <w:r w:rsidR="00807E9C" w:rsidRPr="00552478">
                <w:rPr>
                  <w:rFonts w:ascii="Arial" w:eastAsia="Calibri" w:hAnsi="Arial" w:cs="Arial"/>
                  <w:color w:val="0000FF"/>
                  <w:spacing w:val="-2"/>
                  <w:u w:val="single" w:color="0000FF"/>
                </w:rPr>
                <w:t>a</w:t>
              </w:r>
              <w:r w:rsidR="00807E9C" w:rsidRPr="00552478">
                <w:rPr>
                  <w:rFonts w:ascii="Arial" w:eastAsia="Calibri" w:hAnsi="Arial" w:cs="Arial"/>
                  <w:color w:val="0000FF"/>
                  <w:spacing w:val="6"/>
                  <w:u w:val="single" w:color="0000FF"/>
                </w:rPr>
                <w:t>n</w:t>
              </w:r>
              <w:r w:rsidR="00807E9C" w:rsidRPr="00552478">
                <w:rPr>
                  <w:rFonts w:ascii="Arial" w:eastAsia="Calibri" w:hAnsi="Arial" w:cs="Arial"/>
                  <w:color w:val="0000FF"/>
                  <w:spacing w:val="-2"/>
                  <w:u w:val="single" w:color="0000FF"/>
                </w:rPr>
                <w:t>a</w:t>
              </w:r>
              <w:r w:rsidR="00807E9C" w:rsidRPr="00552478">
                <w:rPr>
                  <w:rFonts w:ascii="Arial" w:eastAsia="Calibri" w:hAnsi="Arial" w:cs="Arial"/>
                  <w:color w:val="0000FF"/>
                  <w:u w:val="single" w:color="0000FF"/>
                </w:rPr>
                <w:t>g</w:t>
              </w:r>
              <w:r w:rsidR="00807E9C" w:rsidRPr="00552478">
                <w:rPr>
                  <w:rFonts w:ascii="Arial" w:eastAsia="Calibri" w:hAnsi="Arial" w:cs="Arial"/>
                  <w:color w:val="0000FF"/>
                  <w:spacing w:val="1"/>
                  <w:u w:val="single" w:color="0000FF"/>
                </w:rPr>
                <w:t>em</w:t>
              </w:r>
              <w:r w:rsidR="00807E9C" w:rsidRPr="00552478">
                <w:rPr>
                  <w:rFonts w:ascii="Arial" w:eastAsia="Calibri" w:hAnsi="Arial" w:cs="Arial"/>
                  <w:color w:val="0000FF"/>
                  <w:u w:val="single" w:color="0000FF"/>
                </w:rPr>
                <w:t>e</w:t>
              </w:r>
              <w:r w:rsidR="00807E9C" w:rsidRPr="00552478">
                <w:rPr>
                  <w:rFonts w:ascii="Arial" w:eastAsia="Calibri" w:hAnsi="Arial" w:cs="Arial"/>
                  <w:color w:val="0000FF"/>
                  <w:spacing w:val="1"/>
                  <w:u w:val="single" w:color="0000FF"/>
                </w:rPr>
                <w:t>n</w:t>
              </w:r>
              <w:r w:rsidR="00807E9C" w:rsidRPr="00552478">
                <w:rPr>
                  <w:rFonts w:ascii="Arial" w:eastAsia="Calibri" w:hAnsi="Arial" w:cs="Arial"/>
                  <w:color w:val="0000FF"/>
                  <w:u w:val="single" w:color="0000FF"/>
                </w:rPr>
                <w:t>t</w:t>
              </w:r>
            </w:hyperlink>
          </w:p>
        </w:tc>
      </w:tr>
      <w:tr w:rsidR="00FD53C8" w:rsidRPr="00552478" w14:paraId="2C7BC59A" w14:textId="77777777" w:rsidTr="006442BE">
        <w:trPr>
          <w:trHeight w:hRule="exact" w:val="301"/>
        </w:trPr>
        <w:tc>
          <w:tcPr>
            <w:tcW w:w="51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BF38F85" w14:textId="77777777" w:rsidR="00FD53C8" w:rsidRPr="00552478" w:rsidRDefault="00807E9C">
            <w:pPr>
              <w:spacing w:before="6"/>
              <w:ind w:left="95"/>
              <w:rPr>
                <w:rFonts w:ascii="Arial" w:eastAsia="Cambria" w:hAnsi="Arial" w:cs="Arial"/>
              </w:rPr>
            </w:pPr>
            <w:r w:rsidRPr="00552478">
              <w:rPr>
                <w:rFonts w:ascii="Arial" w:eastAsia="Cambria" w:hAnsi="Arial" w:cs="Arial"/>
              </w:rPr>
              <w:t>M</w:t>
            </w:r>
            <w:r w:rsidRPr="00552478">
              <w:rPr>
                <w:rFonts w:ascii="Arial" w:eastAsia="Cambria" w:hAnsi="Arial" w:cs="Arial"/>
                <w:spacing w:val="-1"/>
              </w:rPr>
              <w:t>a</w:t>
            </w:r>
            <w:r w:rsidRPr="00552478">
              <w:rPr>
                <w:rFonts w:ascii="Arial" w:eastAsia="Cambria" w:hAnsi="Arial" w:cs="Arial"/>
                <w:spacing w:val="-3"/>
              </w:rPr>
              <w:t>n</w:t>
            </w:r>
            <w:r w:rsidRPr="00552478">
              <w:rPr>
                <w:rFonts w:ascii="Arial" w:eastAsia="Cambria" w:hAnsi="Arial" w:cs="Arial"/>
                <w:spacing w:val="-1"/>
              </w:rPr>
              <w:t>us</w:t>
            </w:r>
            <w:r w:rsidRPr="00552478">
              <w:rPr>
                <w:rFonts w:ascii="Arial" w:eastAsia="Cambria" w:hAnsi="Arial" w:cs="Arial"/>
                <w:spacing w:val="3"/>
              </w:rPr>
              <w:t>c</w:t>
            </w:r>
            <w:r w:rsidRPr="00552478">
              <w:rPr>
                <w:rFonts w:ascii="Arial" w:eastAsia="Cambria" w:hAnsi="Arial" w:cs="Arial"/>
                <w:spacing w:val="2"/>
              </w:rPr>
              <w:t>r</w:t>
            </w:r>
            <w:r w:rsidRPr="00552478">
              <w:rPr>
                <w:rFonts w:ascii="Arial" w:eastAsia="Cambria" w:hAnsi="Arial" w:cs="Arial"/>
                <w:spacing w:val="-1"/>
              </w:rPr>
              <w:t>i</w:t>
            </w:r>
            <w:r w:rsidRPr="00552478">
              <w:rPr>
                <w:rFonts w:ascii="Arial" w:eastAsia="Cambria" w:hAnsi="Arial" w:cs="Arial"/>
                <w:spacing w:val="-2"/>
              </w:rPr>
              <w:t>p</w:t>
            </w:r>
            <w:r w:rsidRPr="00552478">
              <w:rPr>
                <w:rFonts w:ascii="Arial" w:eastAsia="Cambria" w:hAnsi="Arial" w:cs="Arial"/>
              </w:rPr>
              <w:t>t</w:t>
            </w:r>
            <w:r w:rsidRPr="00552478">
              <w:rPr>
                <w:rFonts w:ascii="Arial" w:eastAsia="Cambria" w:hAnsi="Arial" w:cs="Arial"/>
                <w:spacing w:val="-3"/>
              </w:rPr>
              <w:t xml:space="preserve"> </w:t>
            </w:r>
            <w:r w:rsidRPr="00552478">
              <w:rPr>
                <w:rFonts w:ascii="Arial" w:eastAsia="Cambria" w:hAnsi="Arial" w:cs="Arial"/>
                <w:spacing w:val="3"/>
              </w:rPr>
              <w:t>N</w:t>
            </w:r>
            <w:r w:rsidRPr="00552478">
              <w:rPr>
                <w:rFonts w:ascii="Arial" w:eastAsia="Cambria" w:hAnsi="Arial" w:cs="Arial"/>
                <w:spacing w:val="-1"/>
              </w:rPr>
              <w:t>u</w:t>
            </w:r>
            <w:r w:rsidRPr="00552478">
              <w:rPr>
                <w:rFonts w:ascii="Arial" w:eastAsia="Cambria" w:hAnsi="Arial" w:cs="Arial"/>
                <w:spacing w:val="-3"/>
              </w:rPr>
              <w:t>m</w:t>
            </w:r>
            <w:r w:rsidRPr="00552478">
              <w:rPr>
                <w:rFonts w:ascii="Arial" w:eastAsia="Cambria" w:hAnsi="Arial" w:cs="Arial"/>
              </w:rPr>
              <w:t>b</w:t>
            </w:r>
            <w:r w:rsidRPr="00552478">
              <w:rPr>
                <w:rFonts w:ascii="Arial" w:eastAsia="Cambria" w:hAnsi="Arial" w:cs="Arial"/>
                <w:spacing w:val="-1"/>
              </w:rPr>
              <w:t>e</w:t>
            </w:r>
            <w:r w:rsidRPr="00552478">
              <w:rPr>
                <w:rFonts w:ascii="Arial" w:eastAsia="Cambria" w:hAnsi="Arial" w:cs="Arial"/>
                <w:spacing w:val="2"/>
              </w:rPr>
              <w:t>r</w:t>
            </w:r>
            <w:r w:rsidRPr="00552478">
              <w:rPr>
                <w:rFonts w:ascii="Arial" w:eastAsia="Cambria" w:hAnsi="Arial" w:cs="Arial"/>
              </w:rPr>
              <w:t>:</w:t>
            </w:r>
          </w:p>
        </w:tc>
        <w:tc>
          <w:tcPr>
            <w:tcW w:w="159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9D5DC93" w14:textId="77777777" w:rsidR="00FD53C8" w:rsidRPr="00552478" w:rsidRDefault="00807E9C">
            <w:pPr>
              <w:spacing w:before="37"/>
              <w:ind w:left="108"/>
              <w:rPr>
                <w:rFonts w:ascii="Arial" w:eastAsia="Cambria" w:hAnsi="Arial" w:cs="Arial"/>
              </w:rPr>
            </w:pPr>
            <w:r w:rsidRPr="00552478">
              <w:rPr>
                <w:rFonts w:ascii="Arial" w:eastAsia="Cambria" w:hAnsi="Arial" w:cs="Arial"/>
                <w:b/>
              </w:rPr>
              <w:t>Ms</w:t>
            </w:r>
            <w:r w:rsidRPr="00552478">
              <w:rPr>
                <w:rFonts w:ascii="Arial" w:eastAsia="Cambria" w:hAnsi="Arial" w:cs="Arial"/>
                <w:b/>
                <w:spacing w:val="-2"/>
              </w:rPr>
              <w:t>_</w:t>
            </w:r>
            <w:r w:rsidRPr="00552478">
              <w:rPr>
                <w:rFonts w:ascii="Arial" w:eastAsia="Cambria" w:hAnsi="Arial" w:cs="Arial"/>
                <w:b/>
                <w:spacing w:val="3"/>
              </w:rPr>
              <w:t>A</w:t>
            </w:r>
            <w:r w:rsidRPr="00552478">
              <w:rPr>
                <w:rFonts w:ascii="Arial" w:eastAsia="Cambria" w:hAnsi="Arial" w:cs="Arial"/>
                <w:b/>
                <w:spacing w:val="-2"/>
              </w:rPr>
              <w:t>J</w:t>
            </w:r>
            <w:r w:rsidRPr="00552478">
              <w:rPr>
                <w:rFonts w:ascii="Arial" w:eastAsia="Cambria" w:hAnsi="Arial" w:cs="Arial"/>
                <w:b/>
              </w:rPr>
              <w:t>E</w:t>
            </w:r>
            <w:r w:rsidRPr="00552478">
              <w:rPr>
                <w:rFonts w:ascii="Arial" w:eastAsia="Cambria" w:hAnsi="Arial" w:cs="Arial"/>
                <w:b/>
                <w:spacing w:val="-2"/>
              </w:rPr>
              <w:t>F</w:t>
            </w:r>
            <w:r w:rsidRPr="00552478">
              <w:rPr>
                <w:rFonts w:ascii="Arial" w:eastAsia="Cambria" w:hAnsi="Arial" w:cs="Arial"/>
                <w:b/>
              </w:rPr>
              <w:t>M</w:t>
            </w:r>
            <w:r w:rsidRPr="00552478">
              <w:rPr>
                <w:rFonts w:ascii="Arial" w:eastAsia="Cambria" w:hAnsi="Arial" w:cs="Arial"/>
                <w:b/>
                <w:spacing w:val="-1"/>
              </w:rPr>
              <w:t>_</w:t>
            </w:r>
            <w:r w:rsidRPr="00552478">
              <w:rPr>
                <w:rFonts w:ascii="Arial" w:eastAsia="Cambria" w:hAnsi="Arial" w:cs="Arial"/>
                <w:b/>
                <w:spacing w:val="3"/>
              </w:rPr>
              <w:t>2</w:t>
            </w:r>
            <w:r w:rsidRPr="00552478">
              <w:rPr>
                <w:rFonts w:ascii="Arial" w:eastAsia="Cambria" w:hAnsi="Arial" w:cs="Arial"/>
                <w:b/>
                <w:spacing w:val="-3"/>
              </w:rPr>
              <w:t>0</w:t>
            </w:r>
            <w:r w:rsidRPr="00552478">
              <w:rPr>
                <w:rFonts w:ascii="Arial" w:eastAsia="Cambria" w:hAnsi="Arial" w:cs="Arial"/>
                <w:b/>
                <w:spacing w:val="3"/>
              </w:rPr>
              <w:t>5</w:t>
            </w:r>
            <w:r w:rsidRPr="00552478">
              <w:rPr>
                <w:rFonts w:ascii="Arial" w:eastAsia="Cambria" w:hAnsi="Arial" w:cs="Arial"/>
                <w:b/>
              </w:rPr>
              <w:t>1</w:t>
            </w:r>
          </w:p>
        </w:tc>
      </w:tr>
      <w:tr w:rsidR="00FD53C8" w:rsidRPr="00552478" w14:paraId="33A500AE" w14:textId="77777777" w:rsidTr="006442BE">
        <w:trPr>
          <w:trHeight w:hRule="exact" w:val="663"/>
        </w:trPr>
        <w:tc>
          <w:tcPr>
            <w:tcW w:w="51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3586263" w14:textId="77777777" w:rsidR="00FD53C8" w:rsidRPr="00552478" w:rsidRDefault="00807E9C">
            <w:pPr>
              <w:spacing w:before="9"/>
              <w:ind w:left="95"/>
              <w:rPr>
                <w:rFonts w:ascii="Arial" w:eastAsia="Cambria" w:hAnsi="Arial" w:cs="Arial"/>
              </w:rPr>
            </w:pPr>
            <w:r w:rsidRPr="00552478">
              <w:rPr>
                <w:rFonts w:ascii="Arial" w:eastAsia="Cambria" w:hAnsi="Arial" w:cs="Arial"/>
                <w:spacing w:val="2"/>
              </w:rPr>
              <w:t>T</w:t>
            </w:r>
            <w:r w:rsidRPr="00552478">
              <w:rPr>
                <w:rFonts w:ascii="Arial" w:eastAsia="Cambria" w:hAnsi="Arial" w:cs="Arial"/>
                <w:spacing w:val="-1"/>
              </w:rPr>
              <w:t>it</w:t>
            </w:r>
            <w:r w:rsidRPr="00552478">
              <w:rPr>
                <w:rFonts w:ascii="Arial" w:eastAsia="Cambria" w:hAnsi="Arial" w:cs="Arial"/>
              </w:rPr>
              <w:t>le</w:t>
            </w:r>
            <w:r w:rsidRPr="00552478">
              <w:rPr>
                <w:rFonts w:ascii="Arial" w:eastAsia="Cambria" w:hAnsi="Arial" w:cs="Arial"/>
                <w:spacing w:val="-2"/>
              </w:rPr>
              <w:t xml:space="preserve"> </w:t>
            </w:r>
            <w:r w:rsidRPr="00552478">
              <w:rPr>
                <w:rFonts w:ascii="Arial" w:eastAsia="Cambria" w:hAnsi="Arial" w:cs="Arial"/>
                <w:spacing w:val="3"/>
              </w:rPr>
              <w:t>o</w:t>
            </w:r>
            <w:r w:rsidRPr="00552478">
              <w:rPr>
                <w:rFonts w:ascii="Arial" w:eastAsia="Cambria" w:hAnsi="Arial" w:cs="Arial"/>
              </w:rPr>
              <w:t>f</w:t>
            </w:r>
            <w:r w:rsidRPr="00552478">
              <w:rPr>
                <w:rFonts w:ascii="Arial" w:eastAsia="Cambria" w:hAnsi="Arial" w:cs="Arial"/>
                <w:spacing w:val="-1"/>
              </w:rPr>
              <w:t xml:space="preserve"> th</w:t>
            </w:r>
            <w:r w:rsidRPr="00552478">
              <w:rPr>
                <w:rFonts w:ascii="Arial" w:eastAsia="Cambria" w:hAnsi="Arial" w:cs="Arial"/>
              </w:rPr>
              <w:t>e</w:t>
            </w:r>
            <w:r w:rsidRPr="00552478">
              <w:rPr>
                <w:rFonts w:ascii="Arial" w:eastAsia="Cambria" w:hAnsi="Arial" w:cs="Arial"/>
                <w:spacing w:val="-2"/>
              </w:rPr>
              <w:t xml:space="preserve"> </w:t>
            </w:r>
            <w:r w:rsidRPr="00552478">
              <w:rPr>
                <w:rFonts w:ascii="Arial" w:eastAsia="Cambria" w:hAnsi="Arial" w:cs="Arial"/>
              </w:rPr>
              <w:t>M</w:t>
            </w:r>
            <w:r w:rsidRPr="00552478">
              <w:rPr>
                <w:rFonts w:ascii="Arial" w:eastAsia="Cambria" w:hAnsi="Arial" w:cs="Arial"/>
                <w:spacing w:val="-1"/>
              </w:rPr>
              <w:t>a</w:t>
            </w:r>
            <w:r w:rsidRPr="00552478">
              <w:rPr>
                <w:rFonts w:ascii="Arial" w:eastAsia="Cambria" w:hAnsi="Arial" w:cs="Arial"/>
                <w:spacing w:val="-3"/>
              </w:rPr>
              <w:t>n</w:t>
            </w:r>
            <w:r w:rsidRPr="00552478">
              <w:rPr>
                <w:rFonts w:ascii="Arial" w:eastAsia="Cambria" w:hAnsi="Arial" w:cs="Arial"/>
                <w:spacing w:val="-1"/>
              </w:rPr>
              <w:t>us</w:t>
            </w:r>
            <w:r w:rsidRPr="00552478">
              <w:rPr>
                <w:rFonts w:ascii="Arial" w:eastAsia="Cambria" w:hAnsi="Arial" w:cs="Arial"/>
                <w:spacing w:val="3"/>
              </w:rPr>
              <w:t>c</w:t>
            </w:r>
            <w:r w:rsidRPr="00552478">
              <w:rPr>
                <w:rFonts w:ascii="Arial" w:eastAsia="Cambria" w:hAnsi="Arial" w:cs="Arial"/>
                <w:spacing w:val="2"/>
              </w:rPr>
              <w:t>r</w:t>
            </w:r>
            <w:r w:rsidRPr="00552478">
              <w:rPr>
                <w:rFonts w:ascii="Arial" w:eastAsia="Cambria" w:hAnsi="Arial" w:cs="Arial"/>
                <w:spacing w:val="-1"/>
              </w:rPr>
              <w:t>i</w:t>
            </w:r>
            <w:r w:rsidRPr="00552478">
              <w:rPr>
                <w:rFonts w:ascii="Arial" w:eastAsia="Cambria" w:hAnsi="Arial" w:cs="Arial"/>
                <w:spacing w:val="-2"/>
              </w:rPr>
              <w:t>p</w:t>
            </w:r>
            <w:r w:rsidRPr="00552478">
              <w:rPr>
                <w:rFonts w:ascii="Arial" w:eastAsia="Cambria" w:hAnsi="Arial" w:cs="Arial"/>
                <w:spacing w:val="-1"/>
              </w:rPr>
              <w:t>t</w:t>
            </w:r>
            <w:r w:rsidRPr="00552478">
              <w:rPr>
                <w:rFonts w:ascii="Arial" w:eastAsia="Cambria" w:hAnsi="Arial" w:cs="Arial"/>
              </w:rPr>
              <w:t>:</w:t>
            </w:r>
          </w:p>
        </w:tc>
        <w:tc>
          <w:tcPr>
            <w:tcW w:w="159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0C347B6" w14:textId="77777777" w:rsidR="00FD53C8" w:rsidRPr="00552478" w:rsidRDefault="00FD53C8">
            <w:pPr>
              <w:spacing w:before="16" w:line="200" w:lineRule="exact"/>
              <w:rPr>
                <w:rFonts w:ascii="Arial" w:hAnsi="Arial" w:cs="Arial"/>
              </w:rPr>
            </w:pPr>
          </w:p>
          <w:p w14:paraId="2EA2B921" w14:textId="77777777" w:rsidR="00FD53C8" w:rsidRPr="00552478" w:rsidRDefault="00807E9C">
            <w:pPr>
              <w:ind w:left="108"/>
              <w:rPr>
                <w:rFonts w:ascii="Arial" w:eastAsia="Cambria" w:hAnsi="Arial" w:cs="Arial"/>
              </w:rPr>
            </w:pPr>
            <w:r w:rsidRPr="00552478">
              <w:rPr>
                <w:rFonts w:ascii="Arial" w:eastAsia="Cambria" w:hAnsi="Arial" w:cs="Arial"/>
                <w:b/>
              </w:rPr>
              <w:t>E</w:t>
            </w:r>
            <w:r w:rsidRPr="00552478">
              <w:rPr>
                <w:rFonts w:ascii="Arial" w:eastAsia="Cambria" w:hAnsi="Arial" w:cs="Arial"/>
                <w:b/>
                <w:spacing w:val="-2"/>
              </w:rPr>
              <w:t>F</w:t>
            </w:r>
            <w:r w:rsidRPr="00552478">
              <w:rPr>
                <w:rFonts w:ascii="Arial" w:eastAsia="Cambria" w:hAnsi="Arial" w:cs="Arial"/>
                <w:b/>
                <w:spacing w:val="-1"/>
              </w:rPr>
              <w:t>F</w:t>
            </w:r>
            <w:r w:rsidRPr="00552478">
              <w:rPr>
                <w:rFonts w:ascii="Arial" w:eastAsia="Cambria" w:hAnsi="Arial" w:cs="Arial"/>
                <w:b/>
              </w:rPr>
              <w:t>ECT</w:t>
            </w:r>
            <w:r w:rsidRPr="00552478">
              <w:rPr>
                <w:rFonts w:ascii="Arial" w:eastAsia="Cambria" w:hAnsi="Arial" w:cs="Arial"/>
                <w:b/>
                <w:spacing w:val="-2"/>
              </w:rPr>
              <w:t xml:space="preserve"> </w:t>
            </w:r>
            <w:r w:rsidRPr="00552478">
              <w:rPr>
                <w:rFonts w:ascii="Arial" w:eastAsia="Cambria" w:hAnsi="Arial" w:cs="Arial"/>
                <w:b/>
              </w:rPr>
              <w:t>OF</w:t>
            </w:r>
            <w:r w:rsidRPr="00552478">
              <w:rPr>
                <w:rFonts w:ascii="Arial" w:eastAsia="Cambria" w:hAnsi="Arial" w:cs="Arial"/>
                <w:b/>
                <w:spacing w:val="-2"/>
              </w:rPr>
              <w:t xml:space="preserve"> </w:t>
            </w:r>
            <w:r w:rsidRPr="00552478">
              <w:rPr>
                <w:rFonts w:ascii="Arial" w:eastAsia="Cambria" w:hAnsi="Arial" w:cs="Arial"/>
                <w:b/>
                <w:spacing w:val="3"/>
              </w:rPr>
              <w:t>B</w:t>
            </w:r>
            <w:r w:rsidRPr="00552478">
              <w:rPr>
                <w:rFonts w:ascii="Arial" w:eastAsia="Cambria" w:hAnsi="Arial" w:cs="Arial"/>
                <w:b/>
              </w:rPr>
              <w:t>O</w:t>
            </w:r>
            <w:r w:rsidRPr="00552478">
              <w:rPr>
                <w:rFonts w:ascii="Arial" w:eastAsia="Cambria" w:hAnsi="Arial" w:cs="Arial"/>
                <w:b/>
                <w:spacing w:val="3"/>
              </w:rPr>
              <w:t>A</w:t>
            </w:r>
            <w:r w:rsidRPr="00552478">
              <w:rPr>
                <w:rFonts w:ascii="Arial" w:eastAsia="Cambria" w:hAnsi="Arial" w:cs="Arial"/>
                <w:b/>
                <w:spacing w:val="1"/>
              </w:rPr>
              <w:t>R</w:t>
            </w:r>
            <w:r w:rsidRPr="00552478">
              <w:rPr>
                <w:rFonts w:ascii="Arial" w:eastAsia="Cambria" w:hAnsi="Arial" w:cs="Arial"/>
                <w:b/>
              </w:rPr>
              <w:t>D</w:t>
            </w:r>
            <w:r w:rsidRPr="00552478">
              <w:rPr>
                <w:rFonts w:ascii="Arial" w:eastAsia="Cambria" w:hAnsi="Arial" w:cs="Arial"/>
                <w:b/>
                <w:spacing w:val="-3"/>
              </w:rPr>
              <w:t xml:space="preserve"> </w:t>
            </w:r>
            <w:r w:rsidRPr="00552478">
              <w:rPr>
                <w:rFonts w:ascii="Arial" w:eastAsia="Cambria" w:hAnsi="Arial" w:cs="Arial"/>
                <w:b/>
                <w:spacing w:val="-2"/>
              </w:rPr>
              <w:t>G</w:t>
            </w:r>
            <w:r w:rsidRPr="00552478">
              <w:rPr>
                <w:rFonts w:ascii="Arial" w:eastAsia="Cambria" w:hAnsi="Arial" w:cs="Arial"/>
                <w:b/>
              </w:rPr>
              <w:t>E</w:t>
            </w:r>
            <w:r w:rsidRPr="00552478">
              <w:rPr>
                <w:rFonts w:ascii="Arial" w:eastAsia="Cambria" w:hAnsi="Arial" w:cs="Arial"/>
                <w:b/>
                <w:spacing w:val="-3"/>
              </w:rPr>
              <w:t>N</w:t>
            </w:r>
            <w:r w:rsidRPr="00552478">
              <w:rPr>
                <w:rFonts w:ascii="Arial" w:eastAsia="Cambria" w:hAnsi="Arial" w:cs="Arial"/>
                <w:b/>
                <w:spacing w:val="-2"/>
              </w:rPr>
              <w:t>D</w:t>
            </w:r>
            <w:r w:rsidRPr="00552478">
              <w:rPr>
                <w:rFonts w:ascii="Arial" w:eastAsia="Cambria" w:hAnsi="Arial" w:cs="Arial"/>
                <w:b/>
              </w:rPr>
              <w:t>ER</w:t>
            </w:r>
            <w:r w:rsidRPr="00552478">
              <w:rPr>
                <w:rFonts w:ascii="Arial" w:eastAsia="Cambria" w:hAnsi="Arial" w:cs="Arial"/>
                <w:b/>
                <w:spacing w:val="-1"/>
              </w:rPr>
              <w:t xml:space="preserve"> </w:t>
            </w:r>
            <w:r w:rsidRPr="00552478">
              <w:rPr>
                <w:rFonts w:ascii="Arial" w:eastAsia="Cambria" w:hAnsi="Arial" w:cs="Arial"/>
                <w:b/>
                <w:spacing w:val="-2"/>
              </w:rPr>
              <w:t>D</w:t>
            </w:r>
            <w:r w:rsidRPr="00552478">
              <w:rPr>
                <w:rFonts w:ascii="Arial" w:eastAsia="Cambria" w:hAnsi="Arial" w:cs="Arial"/>
                <w:b/>
                <w:spacing w:val="3"/>
              </w:rPr>
              <w:t>I</w:t>
            </w:r>
            <w:r w:rsidRPr="00552478">
              <w:rPr>
                <w:rFonts w:ascii="Arial" w:eastAsia="Cambria" w:hAnsi="Arial" w:cs="Arial"/>
                <w:b/>
              </w:rPr>
              <w:t>VE</w:t>
            </w:r>
            <w:r w:rsidRPr="00552478">
              <w:rPr>
                <w:rFonts w:ascii="Arial" w:eastAsia="Cambria" w:hAnsi="Arial" w:cs="Arial"/>
                <w:b/>
                <w:spacing w:val="1"/>
              </w:rPr>
              <w:t>R</w:t>
            </w:r>
            <w:r w:rsidRPr="00552478">
              <w:rPr>
                <w:rFonts w:ascii="Arial" w:eastAsia="Cambria" w:hAnsi="Arial" w:cs="Arial"/>
                <w:b/>
              </w:rPr>
              <w:t>S</w:t>
            </w:r>
            <w:r w:rsidRPr="00552478">
              <w:rPr>
                <w:rFonts w:ascii="Arial" w:eastAsia="Cambria" w:hAnsi="Arial" w:cs="Arial"/>
                <w:b/>
                <w:spacing w:val="3"/>
              </w:rPr>
              <w:t>I</w:t>
            </w:r>
            <w:r w:rsidRPr="00552478">
              <w:rPr>
                <w:rFonts w:ascii="Arial" w:eastAsia="Cambria" w:hAnsi="Arial" w:cs="Arial"/>
                <w:b/>
              </w:rPr>
              <w:t>TY</w:t>
            </w:r>
            <w:r w:rsidRPr="00552478">
              <w:rPr>
                <w:rFonts w:ascii="Arial" w:eastAsia="Cambria" w:hAnsi="Arial" w:cs="Arial"/>
                <w:b/>
                <w:spacing w:val="-2"/>
              </w:rPr>
              <w:t xml:space="preserve"> </w:t>
            </w:r>
            <w:r w:rsidRPr="00552478">
              <w:rPr>
                <w:rFonts w:ascii="Arial" w:eastAsia="Cambria" w:hAnsi="Arial" w:cs="Arial"/>
                <w:b/>
              </w:rPr>
              <w:t>ON</w:t>
            </w:r>
            <w:r w:rsidRPr="00552478">
              <w:rPr>
                <w:rFonts w:ascii="Arial" w:eastAsia="Cambria" w:hAnsi="Arial" w:cs="Arial"/>
                <w:b/>
                <w:spacing w:val="-4"/>
              </w:rPr>
              <w:t xml:space="preserve"> </w:t>
            </w:r>
            <w:r w:rsidRPr="00552478">
              <w:rPr>
                <w:rFonts w:ascii="Arial" w:eastAsia="Cambria" w:hAnsi="Arial" w:cs="Arial"/>
                <w:b/>
              </w:rPr>
              <w:t>E</w:t>
            </w:r>
            <w:r w:rsidRPr="00552478">
              <w:rPr>
                <w:rFonts w:ascii="Arial" w:eastAsia="Cambria" w:hAnsi="Arial" w:cs="Arial"/>
                <w:b/>
                <w:spacing w:val="-3"/>
              </w:rPr>
              <w:t>N</w:t>
            </w:r>
            <w:r w:rsidRPr="00552478">
              <w:rPr>
                <w:rFonts w:ascii="Arial" w:eastAsia="Cambria" w:hAnsi="Arial" w:cs="Arial"/>
                <w:b/>
              </w:rPr>
              <w:t>V</w:t>
            </w:r>
            <w:r w:rsidRPr="00552478">
              <w:rPr>
                <w:rFonts w:ascii="Arial" w:eastAsia="Cambria" w:hAnsi="Arial" w:cs="Arial"/>
                <w:b/>
                <w:spacing w:val="3"/>
              </w:rPr>
              <w:t>I</w:t>
            </w:r>
            <w:r w:rsidRPr="00552478">
              <w:rPr>
                <w:rFonts w:ascii="Arial" w:eastAsia="Cambria" w:hAnsi="Arial" w:cs="Arial"/>
                <w:b/>
                <w:spacing w:val="1"/>
              </w:rPr>
              <w:t>R</w:t>
            </w:r>
            <w:r w:rsidRPr="00552478">
              <w:rPr>
                <w:rFonts w:ascii="Arial" w:eastAsia="Cambria" w:hAnsi="Arial" w:cs="Arial"/>
                <w:b/>
              </w:rPr>
              <w:t>O</w:t>
            </w:r>
            <w:r w:rsidRPr="00552478">
              <w:rPr>
                <w:rFonts w:ascii="Arial" w:eastAsia="Cambria" w:hAnsi="Arial" w:cs="Arial"/>
                <w:b/>
                <w:spacing w:val="-2"/>
              </w:rPr>
              <w:t>N</w:t>
            </w:r>
            <w:r w:rsidRPr="00552478">
              <w:rPr>
                <w:rFonts w:ascii="Arial" w:eastAsia="Cambria" w:hAnsi="Arial" w:cs="Arial"/>
                <w:b/>
              </w:rPr>
              <w:t>ME</w:t>
            </w:r>
            <w:r w:rsidRPr="00552478">
              <w:rPr>
                <w:rFonts w:ascii="Arial" w:eastAsia="Cambria" w:hAnsi="Arial" w:cs="Arial"/>
                <w:b/>
                <w:spacing w:val="-2"/>
              </w:rPr>
              <w:t>N</w:t>
            </w:r>
            <w:r w:rsidRPr="00552478">
              <w:rPr>
                <w:rFonts w:ascii="Arial" w:eastAsia="Cambria" w:hAnsi="Arial" w:cs="Arial"/>
                <w:b/>
              </w:rPr>
              <w:t>T</w:t>
            </w:r>
            <w:r w:rsidRPr="00552478">
              <w:rPr>
                <w:rFonts w:ascii="Arial" w:eastAsia="Cambria" w:hAnsi="Arial" w:cs="Arial"/>
                <w:b/>
                <w:spacing w:val="2"/>
              </w:rPr>
              <w:t>A</w:t>
            </w:r>
            <w:r w:rsidRPr="00552478">
              <w:rPr>
                <w:rFonts w:ascii="Arial" w:eastAsia="Cambria" w:hAnsi="Arial" w:cs="Arial"/>
                <w:b/>
              </w:rPr>
              <w:t>L</w:t>
            </w:r>
            <w:r w:rsidRPr="00552478">
              <w:rPr>
                <w:rFonts w:ascii="Arial" w:eastAsia="Cambria" w:hAnsi="Arial" w:cs="Arial"/>
                <w:b/>
                <w:spacing w:val="-3"/>
              </w:rPr>
              <w:t xml:space="preserve"> </w:t>
            </w:r>
            <w:r w:rsidRPr="00552478">
              <w:rPr>
                <w:rFonts w:ascii="Arial" w:eastAsia="Cambria" w:hAnsi="Arial" w:cs="Arial"/>
                <w:b/>
                <w:spacing w:val="3"/>
              </w:rPr>
              <w:t>A</w:t>
            </w:r>
            <w:r w:rsidRPr="00552478">
              <w:rPr>
                <w:rFonts w:ascii="Arial" w:eastAsia="Cambria" w:hAnsi="Arial" w:cs="Arial"/>
                <w:b/>
              </w:rPr>
              <w:t>C</w:t>
            </w:r>
            <w:r w:rsidRPr="00552478">
              <w:rPr>
                <w:rFonts w:ascii="Arial" w:eastAsia="Cambria" w:hAnsi="Arial" w:cs="Arial"/>
                <w:b/>
                <w:spacing w:val="1"/>
              </w:rPr>
              <w:t>C</w:t>
            </w:r>
            <w:r w:rsidRPr="00552478">
              <w:rPr>
                <w:rFonts w:ascii="Arial" w:eastAsia="Cambria" w:hAnsi="Arial" w:cs="Arial"/>
                <w:b/>
                <w:spacing w:val="-6"/>
              </w:rPr>
              <w:t>O</w:t>
            </w:r>
            <w:r w:rsidRPr="00552478">
              <w:rPr>
                <w:rFonts w:ascii="Arial" w:eastAsia="Cambria" w:hAnsi="Arial" w:cs="Arial"/>
                <w:b/>
                <w:spacing w:val="-2"/>
              </w:rPr>
              <w:t>UN</w:t>
            </w:r>
            <w:r w:rsidRPr="00552478">
              <w:rPr>
                <w:rFonts w:ascii="Arial" w:eastAsia="Cambria" w:hAnsi="Arial" w:cs="Arial"/>
                <w:b/>
              </w:rPr>
              <w:t>T</w:t>
            </w:r>
            <w:r w:rsidRPr="00552478">
              <w:rPr>
                <w:rFonts w:ascii="Arial" w:eastAsia="Cambria" w:hAnsi="Arial" w:cs="Arial"/>
                <w:b/>
                <w:spacing w:val="2"/>
              </w:rPr>
              <w:t>I</w:t>
            </w:r>
            <w:r w:rsidRPr="00552478">
              <w:rPr>
                <w:rFonts w:ascii="Arial" w:eastAsia="Cambria" w:hAnsi="Arial" w:cs="Arial"/>
                <w:b/>
                <w:spacing w:val="-2"/>
              </w:rPr>
              <w:t>N</w:t>
            </w:r>
            <w:r w:rsidRPr="00552478">
              <w:rPr>
                <w:rFonts w:ascii="Arial" w:eastAsia="Cambria" w:hAnsi="Arial" w:cs="Arial"/>
                <w:b/>
              </w:rPr>
              <w:t>G</w:t>
            </w:r>
            <w:r w:rsidRPr="00552478">
              <w:rPr>
                <w:rFonts w:ascii="Arial" w:eastAsia="Cambria" w:hAnsi="Arial" w:cs="Arial"/>
                <w:b/>
                <w:spacing w:val="-4"/>
              </w:rPr>
              <w:t xml:space="preserve"> </w:t>
            </w:r>
            <w:r w:rsidRPr="00552478">
              <w:rPr>
                <w:rFonts w:ascii="Arial" w:eastAsia="Cambria" w:hAnsi="Arial" w:cs="Arial"/>
                <w:b/>
                <w:spacing w:val="-2"/>
              </w:rPr>
              <w:t>D</w:t>
            </w:r>
            <w:r w:rsidRPr="00552478">
              <w:rPr>
                <w:rFonts w:ascii="Arial" w:eastAsia="Cambria" w:hAnsi="Arial" w:cs="Arial"/>
                <w:b/>
                <w:spacing w:val="3"/>
              </w:rPr>
              <w:t>I</w:t>
            </w:r>
            <w:r w:rsidRPr="00552478">
              <w:rPr>
                <w:rFonts w:ascii="Arial" w:eastAsia="Cambria" w:hAnsi="Arial" w:cs="Arial"/>
                <w:b/>
              </w:rPr>
              <w:t>S</w:t>
            </w:r>
            <w:r w:rsidRPr="00552478">
              <w:rPr>
                <w:rFonts w:ascii="Arial" w:eastAsia="Cambria" w:hAnsi="Arial" w:cs="Arial"/>
                <w:b/>
                <w:spacing w:val="1"/>
              </w:rPr>
              <w:t>C</w:t>
            </w:r>
            <w:r w:rsidRPr="00552478">
              <w:rPr>
                <w:rFonts w:ascii="Arial" w:eastAsia="Cambria" w:hAnsi="Arial" w:cs="Arial"/>
                <w:b/>
                <w:spacing w:val="-1"/>
              </w:rPr>
              <w:t>L</w:t>
            </w:r>
            <w:r w:rsidRPr="00552478">
              <w:rPr>
                <w:rFonts w:ascii="Arial" w:eastAsia="Cambria" w:hAnsi="Arial" w:cs="Arial"/>
                <w:b/>
              </w:rPr>
              <w:t>O</w:t>
            </w:r>
            <w:r w:rsidRPr="00552478">
              <w:rPr>
                <w:rFonts w:ascii="Arial" w:eastAsia="Cambria" w:hAnsi="Arial" w:cs="Arial"/>
                <w:b/>
                <w:spacing w:val="1"/>
              </w:rPr>
              <w:t>S</w:t>
            </w:r>
            <w:r w:rsidRPr="00552478">
              <w:rPr>
                <w:rFonts w:ascii="Arial" w:eastAsia="Cambria" w:hAnsi="Arial" w:cs="Arial"/>
                <w:b/>
                <w:spacing w:val="-2"/>
              </w:rPr>
              <w:t>U</w:t>
            </w:r>
            <w:r w:rsidRPr="00552478">
              <w:rPr>
                <w:rFonts w:ascii="Arial" w:eastAsia="Cambria" w:hAnsi="Arial" w:cs="Arial"/>
                <w:b/>
                <w:spacing w:val="1"/>
              </w:rPr>
              <w:t>R</w:t>
            </w:r>
            <w:r w:rsidRPr="00552478">
              <w:rPr>
                <w:rFonts w:ascii="Arial" w:eastAsia="Cambria" w:hAnsi="Arial" w:cs="Arial"/>
                <w:b/>
              </w:rPr>
              <w:t>ES</w:t>
            </w:r>
            <w:r w:rsidRPr="00552478">
              <w:rPr>
                <w:rFonts w:ascii="Arial" w:eastAsia="Cambria" w:hAnsi="Arial" w:cs="Arial"/>
                <w:b/>
                <w:spacing w:val="-1"/>
              </w:rPr>
              <w:t xml:space="preserve"> </w:t>
            </w:r>
            <w:r w:rsidRPr="00552478">
              <w:rPr>
                <w:rFonts w:ascii="Arial" w:eastAsia="Cambria" w:hAnsi="Arial" w:cs="Arial"/>
                <w:b/>
                <w:spacing w:val="3"/>
              </w:rPr>
              <w:t>I</w:t>
            </w:r>
            <w:r w:rsidRPr="00552478">
              <w:rPr>
                <w:rFonts w:ascii="Arial" w:eastAsia="Cambria" w:hAnsi="Arial" w:cs="Arial"/>
                <w:b/>
              </w:rPr>
              <w:t>N</w:t>
            </w:r>
            <w:r w:rsidRPr="00552478">
              <w:rPr>
                <w:rFonts w:ascii="Arial" w:eastAsia="Cambria" w:hAnsi="Arial" w:cs="Arial"/>
                <w:b/>
                <w:spacing w:val="-4"/>
              </w:rPr>
              <w:t xml:space="preserve"> </w:t>
            </w:r>
            <w:r w:rsidRPr="00552478">
              <w:rPr>
                <w:rFonts w:ascii="Arial" w:eastAsia="Cambria" w:hAnsi="Arial" w:cs="Arial"/>
                <w:b/>
                <w:spacing w:val="-2"/>
              </w:rPr>
              <w:t>N</w:t>
            </w:r>
            <w:r w:rsidRPr="00552478">
              <w:rPr>
                <w:rFonts w:ascii="Arial" w:eastAsia="Cambria" w:hAnsi="Arial" w:cs="Arial"/>
                <w:b/>
                <w:spacing w:val="3"/>
              </w:rPr>
              <w:t>I</w:t>
            </w:r>
            <w:r w:rsidRPr="00552478">
              <w:rPr>
                <w:rFonts w:ascii="Arial" w:eastAsia="Cambria" w:hAnsi="Arial" w:cs="Arial"/>
                <w:b/>
                <w:spacing w:val="-2"/>
              </w:rPr>
              <w:t>G</w:t>
            </w:r>
            <w:r w:rsidRPr="00552478">
              <w:rPr>
                <w:rFonts w:ascii="Arial" w:eastAsia="Cambria" w:hAnsi="Arial" w:cs="Arial"/>
                <w:b/>
              </w:rPr>
              <w:t>ER</w:t>
            </w:r>
            <w:r w:rsidRPr="00552478">
              <w:rPr>
                <w:rFonts w:ascii="Arial" w:eastAsia="Cambria" w:hAnsi="Arial" w:cs="Arial"/>
                <w:b/>
                <w:spacing w:val="3"/>
              </w:rPr>
              <w:t>IA</w:t>
            </w:r>
            <w:r w:rsidRPr="00552478">
              <w:rPr>
                <w:rFonts w:ascii="Arial" w:eastAsia="Cambria" w:hAnsi="Arial" w:cs="Arial"/>
                <w:b/>
              </w:rPr>
              <w:t>N</w:t>
            </w:r>
            <w:r w:rsidRPr="00552478">
              <w:rPr>
                <w:rFonts w:ascii="Arial" w:eastAsia="Cambria" w:hAnsi="Arial" w:cs="Arial"/>
                <w:b/>
                <w:spacing w:val="-4"/>
              </w:rPr>
              <w:t xml:space="preserve"> </w:t>
            </w:r>
            <w:r w:rsidRPr="00552478">
              <w:rPr>
                <w:rFonts w:ascii="Arial" w:eastAsia="Cambria" w:hAnsi="Arial" w:cs="Arial"/>
                <w:b/>
              </w:rPr>
              <w:t>C</w:t>
            </w:r>
            <w:r w:rsidRPr="00552478">
              <w:rPr>
                <w:rFonts w:ascii="Arial" w:eastAsia="Cambria" w:hAnsi="Arial" w:cs="Arial"/>
                <w:b/>
                <w:spacing w:val="1"/>
              </w:rPr>
              <w:t>O</w:t>
            </w:r>
            <w:r w:rsidRPr="00552478">
              <w:rPr>
                <w:rFonts w:ascii="Arial" w:eastAsia="Cambria" w:hAnsi="Arial" w:cs="Arial"/>
                <w:b/>
              </w:rPr>
              <w:t>M</w:t>
            </w:r>
            <w:r w:rsidRPr="00552478">
              <w:rPr>
                <w:rFonts w:ascii="Arial" w:eastAsia="Cambria" w:hAnsi="Arial" w:cs="Arial"/>
                <w:b/>
                <w:spacing w:val="1"/>
              </w:rPr>
              <w:t>M</w:t>
            </w:r>
            <w:r w:rsidRPr="00552478">
              <w:rPr>
                <w:rFonts w:ascii="Arial" w:eastAsia="Cambria" w:hAnsi="Arial" w:cs="Arial"/>
                <w:b/>
              </w:rPr>
              <w:t>ER</w:t>
            </w:r>
            <w:r w:rsidRPr="00552478">
              <w:rPr>
                <w:rFonts w:ascii="Arial" w:eastAsia="Cambria" w:hAnsi="Arial" w:cs="Arial"/>
                <w:b/>
                <w:spacing w:val="1"/>
              </w:rPr>
              <w:t>C</w:t>
            </w:r>
            <w:r w:rsidRPr="00552478">
              <w:rPr>
                <w:rFonts w:ascii="Arial" w:eastAsia="Cambria" w:hAnsi="Arial" w:cs="Arial"/>
                <w:b/>
                <w:spacing w:val="-3"/>
              </w:rPr>
              <w:t>I</w:t>
            </w:r>
            <w:r w:rsidRPr="00552478">
              <w:rPr>
                <w:rFonts w:ascii="Arial" w:eastAsia="Cambria" w:hAnsi="Arial" w:cs="Arial"/>
                <w:b/>
                <w:spacing w:val="3"/>
              </w:rPr>
              <w:t>A</w:t>
            </w:r>
            <w:r w:rsidRPr="00552478">
              <w:rPr>
                <w:rFonts w:ascii="Arial" w:eastAsia="Cambria" w:hAnsi="Arial" w:cs="Arial"/>
                <w:b/>
              </w:rPr>
              <w:t>L</w:t>
            </w:r>
            <w:r w:rsidRPr="00552478">
              <w:rPr>
                <w:rFonts w:ascii="Arial" w:eastAsia="Cambria" w:hAnsi="Arial" w:cs="Arial"/>
                <w:b/>
                <w:spacing w:val="-3"/>
              </w:rPr>
              <w:t xml:space="preserve"> B</w:t>
            </w:r>
            <w:r w:rsidRPr="00552478">
              <w:rPr>
                <w:rFonts w:ascii="Arial" w:eastAsia="Cambria" w:hAnsi="Arial" w:cs="Arial"/>
                <w:b/>
                <w:spacing w:val="3"/>
              </w:rPr>
              <w:t>A</w:t>
            </w:r>
            <w:r w:rsidRPr="00552478">
              <w:rPr>
                <w:rFonts w:ascii="Arial" w:eastAsia="Cambria" w:hAnsi="Arial" w:cs="Arial"/>
                <w:b/>
                <w:spacing w:val="-2"/>
              </w:rPr>
              <w:t>N</w:t>
            </w:r>
            <w:r w:rsidRPr="00552478">
              <w:rPr>
                <w:rFonts w:ascii="Arial" w:eastAsia="Cambria" w:hAnsi="Arial" w:cs="Arial"/>
                <w:b/>
                <w:spacing w:val="3"/>
              </w:rPr>
              <w:t>K</w:t>
            </w:r>
            <w:r w:rsidRPr="00552478">
              <w:rPr>
                <w:rFonts w:ascii="Arial" w:eastAsia="Cambria" w:hAnsi="Arial" w:cs="Arial"/>
                <w:b/>
              </w:rPr>
              <w:t>S</w:t>
            </w:r>
          </w:p>
        </w:tc>
      </w:tr>
      <w:tr w:rsidR="00FD53C8" w:rsidRPr="00552478" w14:paraId="592F3F56" w14:textId="77777777" w:rsidTr="006442BE">
        <w:trPr>
          <w:trHeight w:hRule="exact" w:val="340"/>
        </w:trPr>
        <w:tc>
          <w:tcPr>
            <w:tcW w:w="51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C17D6F2" w14:textId="77777777" w:rsidR="00FD53C8" w:rsidRPr="00552478" w:rsidRDefault="00807E9C">
            <w:pPr>
              <w:spacing w:before="3"/>
              <w:ind w:left="95"/>
              <w:rPr>
                <w:rFonts w:ascii="Arial" w:eastAsia="Cambria" w:hAnsi="Arial" w:cs="Arial"/>
              </w:rPr>
            </w:pPr>
            <w:r w:rsidRPr="00552478">
              <w:rPr>
                <w:rFonts w:ascii="Arial" w:eastAsia="Cambria" w:hAnsi="Arial" w:cs="Arial"/>
                <w:spacing w:val="2"/>
              </w:rPr>
              <w:t>Ty</w:t>
            </w:r>
            <w:r w:rsidRPr="00552478">
              <w:rPr>
                <w:rFonts w:ascii="Arial" w:eastAsia="Cambria" w:hAnsi="Arial" w:cs="Arial"/>
                <w:spacing w:val="-2"/>
              </w:rPr>
              <w:t>p</w:t>
            </w:r>
            <w:r w:rsidRPr="00552478">
              <w:rPr>
                <w:rFonts w:ascii="Arial" w:eastAsia="Cambria" w:hAnsi="Arial" w:cs="Arial"/>
              </w:rPr>
              <w:t>e</w:t>
            </w:r>
            <w:r w:rsidRPr="00552478">
              <w:rPr>
                <w:rFonts w:ascii="Arial" w:eastAsia="Cambria" w:hAnsi="Arial" w:cs="Arial"/>
                <w:spacing w:val="-2"/>
              </w:rPr>
              <w:t xml:space="preserve"> </w:t>
            </w:r>
            <w:r w:rsidRPr="00552478">
              <w:rPr>
                <w:rFonts w:ascii="Arial" w:eastAsia="Cambria" w:hAnsi="Arial" w:cs="Arial"/>
                <w:spacing w:val="3"/>
              </w:rPr>
              <w:t>o</w:t>
            </w:r>
            <w:r w:rsidRPr="00552478">
              <w:rPr>
                <w:rFonts w:ascii="Arial" w:eastAsia="Cambria" w:hAnsi="Arial" w:cs="Arial"/>
              </w:rPr>
              <w:t>f</w:t>
            </w:r>
            <w:r w:rsidRPr="00552478">
              <w:rPr>
                <w:rFonts w:ascii="Arial" w:eastAsia="Cambria" w:hAnsi="Arial" w:cs="Arial"/>
                <w:spacing w:val="-1"/>
              </w:rPr>
              <w:t xml:space="preserve"> th</w:t>
            </w:r>
            <w:r w:rsidRPr="00552478">
              <w:rPr>
                <w:rFonts w:ascii="Arial" w:eastAsia="Cambria" w:hAnsi="Arial" w:cs="Arial"/>
              </w:rPr>
              <w:t>e</w:t>
            </w:r>
            <w:r w:rsidRPr="00552478">
              <w:rPr>
                <w:rFonts w:ascii="Arial" w:eastAsia="Cambria" w:hAnsi="Arial" w:cs="Arial"/>
                <w:spacing w:val="-2"/>
              </w:rPr>
              <w:t xml:space="preserve"> </w:t>
            </w:r>
            <w:r w:rsidRPr="00552478">
              <w:rPr>
                <w:rFonts w:ascii="Arial" w:eastAsia="Cambria" w:hAnsi="Arial" w:cs="Arial"/>
                <w:spacing w:val="2"/>
              </w:rPr>
              <w:t>Ar</w:t>
            </w:r>
            <w:r w:rsidRPr="00552478">
              <w:rPr>
                <w:rFonts w:ascii="Arial" w:eastAsia="Cambria" w:hAnsi="Arial" w:cs="Arial"/>
                <w:spacing w:val="-1"/>
              </w:rPr>
              <w:t>ti</w:t>
            </w:r>
            <w:r w:rsidRPr="00552478">
              <w:rPr>
                <w:rFonts w:ascii="Arial" w:eastAsia="Cambria" w:hAnsi="Arial" w:cs="Arial"/>
                <w:spacing w:val="3"/>
              </w:rPr>
              <w:t>c</w:t>
            </w:r>
            <w:r w:rsidRPr="00552478">
              <w:rPr>
                <w:rFonts w:ascii="Arial" w:eastAsia="Cambria" w:hAnsi="Arial" w:cs="Arial"/>
              </w:rPr>
              <w:t>le</w:t>
            </w:r>
          </w:p>
        </w:tc>
        <w:tc>
          <w:tcPr>
            <w:tcW w:w="159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99DE38C" w14:textId="77777777" w:rsidR="00FD53C8" w:rsidRPr="00552478" w:rsidRDefault="00807E9C">
            <w:pPr>
              <w:spacing w:before="52"/>
              <w:ind w:left="108"/>
              <w:rPr>
                <w:rFonts w:ascii="Arial" w:eastAsia="Cambria" w:hAnsi="Arial" w:cs="Arial"/>
              </w:rPr>
            </w:pPr>
            <w:r w:rsidRPr="00552478">
              <w:rPr>
                <w:rFonts w:ascii="Arial" w:eastAsia="Cambria" w:hAnsi="Arial" w:cs="Arial"/>
                <w:b/>
              </w:rPr>
              <w:t>O</w:t>
            </w:r>
            <w:r w:rsidRPr="00552478">
              <w:rPr>
                <w:rFonts w:ascii="Arial" w:eastAsia="Cambria" w:hAnsi="Arial" w:cs="Arial"/>
                <w:b/>
                <w:spacing w:val="-1"/>
              </w:rPr>
              <w:t>r</w:t>
            </w:r>
            <w:r w:rsidRPr="00552478">
              <w:rPr>
                <w:rFonts w:ascii="Arial" w:eastAsia="Cambria" w:hAnsi="Arial" w:cs="Arial"/>
                <w:b/>
                <w:spacing w:val="-2"/>
              </w:rPr>
              <w:t>i</w:t>
            </w:r>
            <w:r w:rsidRPr="00552478">
              <w:rPr>
                <w:rFonts w:ascii="Arial" w:eastAsia="Cambria" w:hAnsi="Arial" w:cs="Arial"/>
                <w:b/>
                <w:spacing w:val="-1"/>
              </w:rPr>
              <w:t>g</w:t>
            </w:r>
            <w:r w:rsidRPr="00552478">
              <w:rPr>
                <w:rFonts w:ascii="Arial" w:eastAsia="Cambria" w:hAnsi="Arial" w:cs="Arial"/>
                <w:b/>
                <w:spacing w:val="-2"/>
              </w:rPr>
              <w:t>i</w:t>
            </w:r>
            <w:r w:rsidRPr="00552478">
              <w:rPr>
                <w:rFonts w:ascii="Arial" w:eastAsia="Cambria" w:hAnsi="Arial" w:cs="Arial"/>
                <w:b/>
              </w:rPr>
              <w:t>n</w:t>
            </w:r>
            <w:r w:rsidRPr="00552478">
              <w:rPr>
                <w:rFonts w:ascii="Arial" w:eastAsia="Cambria" w:hAnsi="Arial" w:cs="Arial"/>
                <w:b/>
                <w:spacing w:val="2"/>
              </w:rPr>
              <w:t>a</w:t>
            </w:r>
            <w:r w:rsidRPr="00552478">
              <w:rPr>
                <w:rFonts w:ascii="Arial" w:eastAsia="Cambria" w:hAnsi="Arial" w:cs="Arial"/>
                <w:b/>
              </w:rPr>
              <w:t>l</w:t>
            </w:r>
            <w:r w:rsidRPr="00552478">
              <w:rPr>
                <w:rFonts w:ascii="Arial" w:eastAsia="Cambria" w:hAnsi="Arial" w:cs="Arial"/>
                <w:b/>
                <w:spacing w:val="-3"/>
              </w:rPr>
              <w:t xml:space="preserve"> </w:t>
            </w:r>
            <w:r w:rsidRPr="00552478">
              <w:rPr>
                <w:rFonts w:ascii="Arial" w:eastAsia="Cambria" w:hAnsi="Arial" w:cs="Arial"/>
                <w:b/>
                <w:spacing w:val="1"/>
              </w:rPr>
              <w:t>R</w:t>
            </w:r>
            <w:r w:rsidRPr="00552478">
              <w:rPr>
                <w:rFonts w:ascii="Arial" w:eastAsia="Cambria" w:hAnsi="Arial" w:cs="Arial"/>
                <w:b/>
                <w:spacing w:val="3"/>
              </w:rPr>
              <w:t>e</w:t>
            </w:r>
            <w:r w:rsidRPr="00552478">
              <w:rPr>
                <w:rFonts w:ascii="Arial" w:eastAsia="Cambria" w:hAnsi="Arial" w:cs="Arial"/>
                <w:b/>
                <w:spacing w:val="-1"/>
              </w:rPr>
              <w:t>s</w:t>
            </w:r>
            <w:r w:rsidRPr="00552478">
              <w:rPr>
                <w:rFonts w:ascii="Arial" w:eastAsia="Cambria" w:hAnsi="Arial" w:cs="Arial"/>
                <w:b/>
                <w:spacing w:val="3"/>
              </w:rPr>
              <w:t>e</w:t>
            </w:r>
            <w:r w:rsidRPr="00552478">
              <w:rPr>
                <w:rFonts w:ascii="Arial" w:eastAsia="Cambria" w:hAnsi="Arial" w:cs="Arial"/>
                <w:b/>
                <w:spacing w:val="2"/>
              </w:rPr>
              <w:t>a</w:t>
            </w:r>
            <w:r w:rsidRPr="00552478">
              <w:rPr>
                <w:rFonts w:ascii="Arial" w:eastAsia="Cambria" w:hAnsi="Arial" w:cs="Arial"/>
                <w:b/>
                <w:spacing w:val="-1"/>
              </w:rPr>
              <w:t>r</w:t>
            </w:r>
            <w:r w:rsidRPr="00552478">
              <w:rPr>
                <w:rFonts w:ascii="Arial" w:eastAsia="Cambria" w:hAnsi="Arial" w:cs="Arial"/>
                <w:b/>
                <w:spacing w:val="-3"/>
              </w:rPr>
              <w:t>c</w:t>
            </w:r>
            <w:r w:rsidRPr="00552478">
              <w:rPr>
                <w:rFonts w:ascii="Arial" w:eastAsia="Cambria" w:hAnsi="Arial" w:cs="Arial"/>
                <w:b/>
              </w:rPr>
              <w:t xml:space="preserve">h </w:t>
            </w:r>
            <w:r w:rsidRPr="00552478">
              <w:rPr>
                <w:rFonts w:ascii="Arial" w:eastAsia="Cambria" w:hAnsi="Arial" w:cs="Arial"/>
                <w:b/>
                <w:spacing w:val="3"/>
              </w:rPr>
              <w:t>A</w:t>
            </w:r>
            <w:r w:rsidRPr="00552478">
              <w:rPr>
                <w:rFonts w:ascii="Arial" w:eastAsia="Cambria" w:hAnsi="Arial" w:cs="Arial"/>
                <w:b/>
                <w:spacing w:val="-1"/>
              </w:rPr>
              <w:t>r</w:t>
            </w:r>
            <w:r w:rsidRPr="00552478">
              <w:rPr>
                <w:rFonts w:ascii="Arial" w:eastAsia="Cambria" w:hAnsi="Arial" w:cs="Arial"/>
                <w:b/>
              </w:rPr>
              <w:t>t</w:t>
            </w:r>
            <w:r w:rsidRPr="00552478">
              <w:rPr>
                <w:rFonts w:ascii="Arial" w:eastAsia="Cambria" w:hAnsi="Arial" w:cs="Arial"/>
                <w:b/>
                <w:spacing w:val="-3"/>
              </w:rPr>
              <w:t>i</w:t>
            </w:r>
            <w:r w:rsidRPr="00552478">
              <w:rPr>
                <w:rFonts w:ascii="Arial" w:eastAsia="Cambria" w:hAnsi="Arial" w:cs="Arial"/>
                <w:b/>
                <w:spacing w:val="3"/>
              </w:rPr>
              <w:t>c</w:t>
            </w:r>
            <w:r w:rsidRPr="00552478">
              <w:rPr>
                <w:rFonts w:ascii="Arial" w:eastAsia="Cambria" w:hAnsi="Arial" w:cs="Arial"/>
                <w:b/>
                <w:spacing w:val="-1"/>
              </w:rPr>
              <w:t>l</w:t>
            </w:r>
            <w:r w:rsidRPr="00552478">
              <w:rPr>
                <w:rFonts w:ascii="Arial" w:eastAsia="Cambria" w:hAnsi="Arial" w:cs="Arial"/>
                <w:b/>
              </w:rPr>
              <w:t>e</w:t>
            </w:r>
          </w:p>
        </w:tc>
      </w:tr>
    </w:tbl>
    <w:p w14:paraId="499B50F3" w14:textId="77777777" w:rsidR="00FD53C8" w:rsidRPr="00552478" w:rsidRDefault="00FD53C8">
      <w:pPr>
        <w:spacing w:before="11" w:line="240" w:lineRule="exact"/>
        <w:rPr>
          <w:rFonts w:ascii="Arial" w:hAnsi="Arial" w:cs="Arial"/>
        </w:rPr>
      </w:pPr>
    </w:p>
    <w:p w14:paraId="667D5E28" w14:textId="77777777" w:rsidR="00FD53C8" w:rsidRPr="00552478" w:rsidRDefault="00807E9C">
      <w:pPr>
        <w:spacing w:before="34" w:line="220" w:lineRule="exact"/>
        <w:ind w:left="220"/>
        <w:rPr>
          <w:rFonts w:ascii="Arial" w:hAnsi="Arial" w:cs="Arial"/>
        </w:rPr>
      </w:pPr>
      <w:r w:rsidRPr="00552478">
        <w:rPr>
          <w:rFonts w:ascii="Arial" w:hAnsi="Arial" w:cs="Arial"/>
          <w:b/>
          <w:spacing w:val="-1"/>
          <w:position w:val="-1"/>
          <w:highlight w:val="yellow"/>
        </w:rPr>
        <w:t>P</w:t>
      </w:r>
      <w:r w:rsidRPr="00552478">
        <w:rPr>
          <w:rFonts w:ascii="Arial" w:hAnsi="Arial" w:cs="Arial"/>
          <w:b/>
          <w:spacing w:val="1"/>
          <w:position w:val="-1"/>
          <w:highlight w:val="yellow"/>
        </w:rPr>
        <w:t>AR</w:t>
      </w:r>
      <w:r w:rsidRPr="00552478">
        <w:rPr>
          <w:rFonts w:ascii="Arial" w:hAnsi="Arial" w:cs="Arial"/>
          <w:b/>
          <w:position w:val="-1"/>
          <w:highlight w:val="yellow"/>
        </w:rPr>
        <w:t>T</w:t>
      </w:r>
      <w:r w:rsidRPr="00552478">
        <w:rPr>
          <w:rFonts w:ascii="Arial" w:hAnsi="Arial" w:cs="Arial"/>
          <w:b/>
          <w:spacing w:val="47"/>
          <w:position w:val="-1"/>
          <w:highlight w:val="yellow"/>
        </w:rPr>
        <w:t xml:space="preserve"> </w:t>
      </w:r>
      <w:r w:rsidRPr="00552478">
        <w:rPr>
          <w:rFonts w:ascii="Arial" w:hAnsi="Arial" w:cs="Arial"/>
          <w:b/>
          <w:spacing w:val="3"/>
          <w:position w:val="-1"/>
          <w:highlight w:val="yellow"/>
        </w:rPr>
        <w:t>1</w:t>
      </w:r>
      <w:r w:rsidRPr="00552478">
        <w:rPr>
          <w:rFonts w:ascii="Arial" w:hAnsi="Arial" w:cs="Arial"/>
          <w:b/>
          <w:position w:val="-1"/>
          <w:highlight w:val="yellow"/>
        </w:rPr>
        <w:t>:</w:t>
      </w:r>
      <w:r w:rsidRPr="00552478">
        <w:rPr>
          <w:rFonts w:ascii="Arial" w:hAnsi="Arial" w:cs="Arial"/>
          <w:b/>
          <w:position w:val="-1"/>
        </w:rPr>
        <w:t xml:space="preserve"> </w:t>
      </w:r>
      <w:r w:rsidRPr="00552478">
        <w:rPr>
          <w:rFonts w:ascii="Arial" w:hAnsi="Arial" w:cs="Arial"/>
          <w:b/>
          <w:spacing w:val="1"/>
          <w:position w:val="-1"/>
        </w:rPr>
        <w:t>C</w:t>
      </w:r>
      <w:r w:rsidRPr="00552478">
        <w:rPr>
          <w:rFonts w:ascii="Arial" w:hAnsi="Arial" w:cs="Arial"/>
          <w:b/>
          <w:spacing w:val="-3"/>
          <w:position w:val="-1"/>
        </w:rPr>
        <w:t>o</w:t>
      </w:r>
      <w:r w:rsidRPr="00552478">
        <w:rPr>
          <w:rFonts w:ascii="Arial" w:hAnsi="Arial" w:cs="Arial"/>
          <w:b/>
          <w:spacing w:val="3"/>
          <w:position w:val="-1"/>
        </w:rPr>
        <w:t>m</w:t>
      </w:r>
      <w:r w:rsidRPr="00552478">
        <w:rPr>
          <w:rFonts w:ascii="Arial" w:hAnsi="Arial" w:cs="Arial"/>
          <w:b/>
          <w:spacing w:val="-3"/>
          <w:position w:val="-1"/>
        </w:rPr>
        <w:t>m</w:t>
      </w:r>
      <w:r w:rsidRPr="00552478">
        <w:rPr>
          <w:rFonts w:ascii="Arial" w:hAnsi="Arial" w:cs="Arial"/>
          <w:b/>
          <w:spacing w:val="2"/>
          <w:position w:val="-1"/>
        </w:rPr>
        <w:t>e</w:t>
      </w:r>
      <w:r w:rsidRPr="00552478">
        <w:rPr>
          <w:rFonts w:ascii="Arial" w:hAnsi="Arial" w:cs="Arial"/>
          <w:b/>
          <w:spacing w:val="-2"/>
          <w:position w:val="-1"/>
        </w:rPr>
        <w:t>n</w:t>
      </w:r>
      <w:r w:rsidRPr="00552478">
        <w:rPr>
          <w:rFonts w:ascii="Arial" w:hAnsi="Arial" w:cs="Arial"/>
          <w:b/>
          <w:position w:val="-1"/>
        </w:rPr>
        <w:t>ts</w:t>
      </w:r>
    </w:p>
    <w:p w14:paraId="7292033D" w14:textId="77777777" w:rsidR="00FD53C8" w:rsidRPr="00552478" w:rsidRDefault="00FD53C8">
      <w:pPr>
        <w:spacing w:before="10" w:line="220" w:lineRule="exact"/>
        <w:rPr>
          <w:rFonts w:ascii="Arial" w:hAnsi="Arial" w:cs="Arial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3"/>
        <w:gridCol w:w="112"/>
        <w:gridCol w:w="602"/>
        <w:gridCol w:w="7955"/>
        <w:gridCol w:w="690"/>
        <w:gridCol w:w="6442"/>
      </w:tblGrid>
      <w:tr w:rsidR="00FD53C8" w:rsidRPr="00552478" w14:paraId="675A4C21" w14:textId="77777777">
        <w:trPr>
          <w:trHeight w:hRule="exact" w:val="240"/>
        </w:trPr>
        <w:tc>
          <w:tcPr>
            <w:tcW w:w="535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66932BC6" w14:textId="77777777" w:rsidR="00FD53C8" w:rsidRPr="00552478" w:rsidRDefault="00FD53C8">
            <w:pPr>
              <w:rPr>
                <w:rFonts w:ascii="Arial" w:hAnsi="Arial" w:cs="Arial"/>
              </w:rPr>
            </w:pPr>
          </w:p>
        </w:tc>
        <w:tc>
          <w:tcPr>
            <w:tcW w:w="9359" w:type="dxa"/>
            <w:gridSpan w:val="4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14:paraId="37034B6F" w14:textId="77777777" w:rsidR="00FD53C8" w:rsidRPr="00552478" w:rsidRDefault="00807E9C">
            <w:pPr>
              <w:spacing w:before="7" w:line="220" w:lineRule="exact"/>
              <w:ind w:left="108"/>
              <w:rPr>
                <w:rFonts w:ascii="Arial" w:hAnsi="Arial" w:cs="Arial"/>
              </w:rPr>
            </w:pPr>
            <w:r w:rsidRPr="00552478">
              <w:rPr>
                <w:rFonts w:ascii="Arial" w:hAnsi="Arial" w:cs="Arial"/>
                <w:b/>
                <w:spacing w:val="1"/>
              </w:rPr>
              <w:t>R</w:t>
            </w:r>
            <w:r w:rsidRPr="00552478">
              <w:rPr>
                <w:rFonts w:ascii="Arial" w:hAnsi="Arial" w:cs="Arial"/>
                <w:b/>
                <w:spacing w:val="2"/>
              </w:rPr>
              <w:t>e</w:t>
            </w:r>
            <w:r w:rsidRPr="00552478">
              <w:rPr>
                <w:rFonts w:ascii="Arial" w:hAnsi="Arial" w:cs="Arial"/>
                <w:b/>
                <w:spacing w:val="3"/>
              </w:rPr>
              <w:t>v</w:t>
            </w:r>
            <w:r w:rsidRPr="00552478">
              <w:rPr>
                <w:rFonts w:ascii="Arial" w:hAnsi="Arial" w:cs="Arial"/>
                <w:b/>
                <w:spacing w:val="-1"/>
              </w:rPr>
              <w:t>i</w:t>
            </w:r>
            <w:r w:rsidRPr="00552478">
              <w:rPr>
                <w:rFonts w:ascii="Arial" w:hAnsi="Arial" w:cs="Arial"/>
                <w:b/>
                <w:spacing w:val="-4"/>
              </w:rPr>
              <w:t>e</w:t>
            </w:r>
            <w:r w:rsidRPr="00552478">
              <w:rPr>
                <w:rFonts w:ascii="Arial" w:hAnsi="Arial" w:cs="Arial"/>
                <w:b/>
                <w:spacing w:val="1"/>
              </w:rPr>
              <w:t>w</w:t>
            </w:r>
            <w:r w:rsidRPr="00552478">
              <w:rPr>
                <w:rFonts w:ascii="Arial" w:hAnsi="Arial" w:cs="Arial"/>
                <w:b/>
                <w:spacing w:val="2"/>
              </w:rPr>
              <w:t>er</w:t>
            </w:r>
            <w:r w:rsidRPr="00552478">
              <w:rPr>
                <w:rFonts w:ascii="Arial" w:hAnsi="Arial" w:cs="Arial"/>
                <w:b/>
                <w:spacing w:val="-6"/>
              </w:rPr>
              <w:t>’</w:t>
            </w:r>
            <w:r w:rsidRPr="00552478">
              <w:rPr>
                <w:rFonts w:ascii="Arial" w:hAnsi="Arial" w:cs="Arial"/>
                <w:b/>
              </w:rPr>
              <w:t>s</w:t>
            </w:r>
            <w:r w:rsidRPr="0055247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552478">
              <w:rPr>
                <w:rFonts w:ascii="Arial" w:hAnsi="Arial" w:cs="Arial"/>
                <w:b/>
                <w:spacing w:val="2"/>
              </w:rPr>
              <w:t>c</w:t>
            </w:r>
            <w:r w:rsidRPr="00552478">
              <w:rPr>
                <w:rFonts w:ascii="Arial" w:hAnsi="Arial" w:cs="Arial"/>
                <w:b/>
                <w:spacing w:val="-3"/>
              </w:rPr>
              <w:t>om</w:t>
            </w:r>
            <w:r w:rsidRPr="00552478">
              <w:rPr>
                <w:rFonts w:ascii="Arial" w:hAnsi="Arial" w:cs="Arial"/>
                <w:b/>
                <w:spacing w:val="3"/>
              </w:rPr>
              <w:t>m</w:t>
            </w:r>
            <w:r w:rsidRPr="00552478">
              <w:rPr>
                <w:rFonts w:ascii="Arial" w:hAnsi="Arial" w:cs="Arial"/>
                <w:b/>
                <w:spacing w:val="2"/>
              </w:rPr>
              <w:t>e</w:t>
            </w:r>
            <w:r w:rsidRPr="00552478">
              <w:rPr>
                <w:rFonts w:ascii="Arial" w:hAnsi="Arial" w:cs="Arial"/>
                <w:b/>
                <w:spacing w:val="-2"/>
              </w:rPr>
              <w:t>n</w:t>
            </w:r>
            <w:r w:rsidRPr="00552478">
              <w:rPr>
                <w:rFonts w:ascii="Arial" w:hAnsi="Arial" w:cs="Arial"/>
                <w:b/>
              </w:rPr>
              <w:t>t</w:t>
            </w:r>
          </w:p>
        </w:tc>
        <w:tc>
          <w:tcPr>
            <w:tcW w:w="644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1471A882" w14:textId="77777777" w:rsidR="00FD53C8" w:rsidRPr="00552478" w:rsidRDefault="00807E9C">
            <w:pPr>
              <w:spacing w:before="14" w:line="220" w:lineRule="exact"/>
              <w:ind w:left="108" w:right="699"/>
              <w:rPr>
                <w:rFonts w:ascii="Arial" w:hAnsi="Arial" w:cs="Arial"/>
              </w:rPr>
            </w:pPr>
            <w:r w:rsidRPr="00552478">
              <w:rPr>
                <w:rFonts w:ascii="Arial" w:hAnsi="Arial" w:cs="Arial"/>
                <w:b/>
                <w:spacing w:val="1"/>
              </w:rPr>
              <w:t>A</w:t>
            </w:r>
            <w:r w:rsidRPr="00552478">
              <w:rPr>
                <w:rFonts w:ascii="Arial" w:hAnsi="Arial" w:cs="Arial"/>
                <w:b/>
                <w:spacing w:val="-2"/>
              </w:rPr>
              <w:t>u</w:t>
            </w:r>
            <w:r w:rsidRPr="00552478">
              <w:rPr>
                <w:rFonts w:ascii="Arial" w:hAnsi="Arial" w:cs="Arial"/>
                <w:b/>
              </w:rPr>
              <w:t>t</w:t>
            </w:r>
            <w:r w:rsidRPr="00552478">
              <w:rPr>
                <w:rFonts w:ascii="Arial" w:hAnsi="Arial" w:cs="Arial"/>
                <w:b/>
                <w:spacing w:val="-2"/>
              </w:rPr>
              <w:t>h</w:t>
            </w:r>
            <w:r w:rsidRPr="00552478">
              <w:rPr>
                <w:rFonts w:ascii="Arial" w:hAnsi="Arial" w:cs="Arial"/>
                <w:b/>
                <w:spacing w:val="3"/>
              </w:rPr>
              <w:t>o</w:t>
            </w:r>
            <w:r w:rsidRPr="00552478">
              <w:rPr>
                <w:rFonts w:ascii="Arial" w:hAnsi="Arial" w:cs="Arial"/>
                <w:b/>
                <w:spacing w:val="2"/>
              </w:rPr>
              <w:t>r</w:t>
            </w:r>
            <w:r w:rsidRPr="00552478">
              <w:rPr>
                <w:rFonts w:ascii="Arial" w:hAnsi="Arial" w:cs="Arial"/>
                <w:b/>
              </w:rPr>
              <w:t>’s</w:t>
            </w:r>
            <w:r w:rsidRPr="00552478">
              <w:rPr>
                <w:rFonts w:ascii="Arial" w:hAnsi="Arial" w:cs="Arial"/>
                <w:b/>
                <w:spacing w:val="-1"/>
              </w:rPr>
              <w:t xml:space="preserve"> F</w:t>
            </w:r>
            <w:r w:rsidRPr="00552478">
              <w:rPr>
                <w:rFonts w:ascii="Arial" w:hAnsi="Arial" w:cs="Arial"/>
                <w:b/>
                <w:spacing w:val="2"/>
              </w:rPr>
              <w:t>ee</w:t>
            </w:r>
            <w:r w:rsidRPr="00552478">
              <w:rPr>
                <w:rFonts w:ascii="Arial" w:hAnsi="Arial" w:cs="Arial"/>
                <w:b/>
                <w:spacing w:val="-2"/>
              </w:rPr>
              <w:t>db</w:t>
            </w:r>
            <w:r w:rsidRPr="00552478">
              <w:rPr>
                <w:rFonts w:ascii="Arial" w:hAnsi="Arial" w:cs="Arial"/>
                <w:b/>
                <w:spacing w:val="-3"/>
              </w:rPr>
              <w:t>a</w:t>
            </w:r>
            <w:r w:rsidRPr="00552478">
              <w:rPr>
                <w:rFonts w:ascii="Arial" w:hAnsi="Arial" w:cs="Arial"/>
                <w:b/>
                <w:spacing w:val="2"/>
              </w:rPr>
              <w:t>c</w:t>
            </w:r>
            <w:r w:rsidRPr="00552478">
              <w:rPr>
                <w:rFonts w:ascii="Arial" w:hAnsi="Arial" w:cs="Arial"/>
                <w:b/>
              </w:rPr>
              <w:t>k</w:t>
            </w:r>
            <w:r w:rsidRPr="00552478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552478">
              <w:rPr>
                <w:rFonts w:ascii="Arial" w:hAnsi="Arial" w:cs="Arial"/>
              </w:rPr>
              <w:t>(It</w:t>
            </w:r>
            <w:r w:rsidRPr="00552478">
              <w:rPr>
                <w:rFonts w:ascii="Arial" w:hAnsi="Arial" w:cs="Arial"/>
                <w:spacing w:val="-2"/>
              </w:rPr>
              <w:t xml:space="preserve"> </w:t>
            </w:r>
            <w:r w:rsidRPr="00552478">
              <w:rPr>
                <w:rFonts w:ascii="Arial" w:hAnsi="Arial" w:cs="Arial"/>
                <w:spacing w:val="-1"/>
              </w:rPr>
              <w:t>i</w:t>
            </w:r>
            <w:r w:rsidRPr="00552478">
              <w:rPr>
                <w:rFonts w:ascii="Arial" w:hAnsi="Arial" w:cs="Arial"/>
              </w:rPr>
              <w:t>s</w:t>
            </w:r>
            <w:r w:rsidRPr="00552478">
              <w:rPr>
                <w:rFonts w:ascii="Arial" w:hAnsi="Arial" w:cs="Arial"/>
                <w:spacing w:val="-1"/>
              </w:rPr>
              <w:t xml:space="preserve"> </w:t>
            </w:r>
            <w:r w:rsidRPr="00552478">
              <w:rPr>
                <w:rFonts w:ascii="Arial" w:hAnsi="Arial" w:cs="Arial"/>
                <w:spacing w:val="2"/>
              </w:rPr>
              <w:t>m</w:t>
            </w:r>
            <w:r w:rsidRPr="00552478">
              <w:rPr>
                <w:rFonts w:ascii="Arial" w:hAnsi="Arial" w:cs="Arial"/>
                <w:spacing w:val="-4"/>
              </w:rPr>
              <w:t>a</w:t>
            </w:r>
            <w:r w:rsidRPr="00552478">
              <w:rPr>
                <w:rFonts w:ascii="Arial" w:hAnsi="Arial" w:cs="Arial"/>
                <w:spacing w:val="-3"/>
              </w:rPr>
              <w:t>n</w:t>
            </w:r>
            <w:r w:rsidRPr="00552478">
              <w:rPr>
                <w:rFonts w:ascii="Arial" w:hAnsi="Arial" w:cs="Arial"/>
                <w:spacing w:val="3"/>
              </w:rPr>
              <w:t>d</w:t>
            </w:r>
            <w:r w:rsidRPr="00552478">
              <w:rPr>
                <w:rFonts w:ascii="Arial" w:hAnsi="Arial" w:cs="Arial"/>
                <w:spacing w:val="2"/>
              </w:rPr>
              <w:t>a</w:t>
            </w:r>
            <w:r w:rsidRPr="00552478">
              <w:rPr>
                <w:rFonts w:ascii="Arial" w:hAnsi="Arial" w:cs="Arial"/>
                <w:spacing w:val="-1"/>
              </w:rPr>
              <w:t>t</w:t>
            </w:r>
            <w:r w:rsidRPr="00552478">
              <w:rPr>
                <w:rFonts w:ascii="Arial" w:hAnsi="Arial" w:cs="Arial"/>
                <w:spacing w:val="3"/>
              </w:rPr>
              <w:t>o</w:t>
            </w:r>
            <w:r w:rsidRPr="00552478">
              <w:rPr>
                <w:rFonts w:ascii="Arial" w:hAnsi="Arial" w:cs="Arial"/>
                <w:spacing w:val="-6"/>
              </w:rPr>
              <w:t>r</w:t>
            </w:r>
            <w:r w:rsidRPr="00552478">
              <w:rPr>
                <w:rFonts w:ascii="Arial" w:hAnsi="Arial" w:cs="Arial"/>
              </w:rPr>
              <w:t>y</w:t>
            </w:r>
            <w:r w:rsidRPr="00552478">
              <w:rPr>
                <w:rFonts w:ascii="Arial" w:hAnsi="Arial" w:cs="Arial"/>
                <w:spacing w:val="1"/>
              </w:rPr>
              <w:t xml:space="preserve"> </w:t>
            </w:r>
            <w:r w:rsidRPr="00552478">
              <w:rPr>
                <w:rFonts w:ascii="Arial" w:hAnsi="Arial" w:cs="Arial"/>
                <w:spacing w:val="-1"/>
              </w:rPr>
              <w:t>t</w:t>
            </w:r>
            <w:r w:rsidRPr="00552478">
              <w:rPr>
                <w:rFonts w:ascii="Arial" w:hAnsi="Arial" w:cs="Arial"/>
                <w:spacing w:val="3"/>
              </w:rPr>
              <w:t>h</w:t>
            </w:r>
            <w:r w:rsidRPr="00552478">
              <w:rPr>
                <w:rFonts w:ascii="Arial" w:hAnsi="Arial" w:cs="Arial"/>
                <w:spacing w:val="2"/>
              </w:rPr>
              <w:t>a</w:t>
            </w:r>
            <w:r w:rsidRPr="00552478">
              <w:rPr>
                <w:rFonts w:ascii="Arial" w:hAnsi="Arial" w:cs="Arial"/>
              </w:rPr>
              <w:t>t</w:t>
            </w:r>
            <w:r w:rsidRPr="00552478">
              <w:rPr>
                <w:rFonts w:ascii="Arial" w:hAnsi="Arial" w:cs="Arial"/>
                <w:spacing w:val="-2"/>
              </w:rPr>
              <w:t xml:space="preserve"> </w:t>
            </w:r>
            <w:r w:rsidRPr="00552478">
              <w:rPr>
                <w:rFonts w:ascii="Arial" w:hAnsi="Arial" w:cs="Arial"/>
                <w:spacing w:val="-4"/>
              </w:rPr>
              <w:t>a</w:t>
            </w:r>
            <w:r w:rsidRPr="00552478">
              <w:rPr>
                <w:rFonts w:ascii="Arial" w:hAnsi="Arial" w:cs="Arial"/>
                <w:spacing w:val="3"/>
              </w:rPr>
              <w:t>u</w:t>
            </w:r>
            <w:r w:rsidRPr="00552478">
              <w:rPr>
                <w:rFonts w:ascii="Arial" w:hAnsi="Arial" w:cs="Arial"/>
                <w:spacing w:val="-1"/>
              </w:rPr>
              <w:t>t</w:t>
            </w:r>
            <w:r w:rsidRPr="00552478">
              <w:rPr>
                <w:rFonts w:ascii="Arial" w:hAnsi="Arial" w:cs="Arial"/>
                <w:spacing w:val="-3"/>
              </w:rPr>
              <w:t>h</w:t>
            </w:r>
            <w:r w:rsidRPr="00552478">
              <w:rPr>
                <w:rFonts w:ascii="Arial" w:hAnsi="Arial" w:cs="Arial"/>
                <w:spacing w:val="3"/>
              </w:rPr>
              <w:t>o</w:t>
            </w:r>
            <w:r w:rsidRPr="00552478">
              <w:rPr>
                <w:rFonts w:ascii="Arial" w:hAnsi="Arial" w:cs="Arial"/>
              </w:rPr>
              <w:t>rs</w:t>
            </w:r>
            <w:r w:rsidRPr="00552478">
              <w:rPr>
                <w:rFonts w:ascii="Arial" w:hAnsi="Arial" w:cs="Arial"/>
                <w:spacing w:val="-1"/>
              </w:rPr>
              <w:t xml:space="preserve"> </w:t>
            </w:r>
            <w:r w:rsidRPr="00552478">
              <w:rPr>
                <w:rFonts w:ascii="Arial" w:hAnsi="Arial" w:cs="Arial"/>
                <w:spacing w:val="-5"/>
              </w:rPr>
              <w:t>s</w:t>
            </w:r>
            <w:r w:rsidRPr="00552478">
              <w:rPr>
                <w:rFonts w:ascii="Arial" w:hAnsi="Arial" w:cs="Arial"/>
                <w:spacing w:val="3"/>
              </w:rPr>
              <w:t>h</w:t>
            </w:r>
            <w:r w:rsidRPr="00552478">
              <w:rPr>
                <w:rFonts w:ascii="Arial" w:hAnsi="Arial" w:cs="Arial"/>
                <w:spacing w:val="-3"/>
              </w:rPr>
              <w:t>o</w:t>
            </w:r>
            <w:r w:rsidRPr="00552478">
              <w:rPr>
                <w:rFonts w:ascii="Arial" w:hAnsi="Arial" w:cs="Arial"/>
                <w:spacing w:val="3"/>
              </w:rPr>
              <w:t>u</w:t>
            </w:r>
            <w:r w:rsidRPr="00552478">
              <w:rPr>
                <w:rFonts w:ascii="Arial" w:hAnsi="Arial" w:cs="Arial"/>
                <w:spacing w:val="-1"/>
              </w:rPr>
              <w:t>l</w:t>
            </w:r>
            <w:r w:rsidRPr="00552478">
              <w:rPr>
                <w:rFonts w:ascii="Arial" w:hAnsi="Arial" w:cs="Arial"/>
              </w:rPr>
              <w:t>d</w:t>
            </w:r>
            <w:r w:rsidRPr="00552478">
              <w:rPr>
                <w:rFonts w:ascii="Arial" w:hAnsi="Arial" w:cs="Arial"/>
                <w:spacing w:val="1"/>
              </w:rPr>
              <w:t xml:space="preserve"> w</w:t>
            </w:r>
            <w:r w:rsidRPr="00552478">
              <w:rPr>
                <w:rFonts w:ascii="Arial" w:hAnsi="Arial" w:cs="Arial"/>
              </w:rPr>
              <w:t>r</w:t>
            </w:r>
            <w:r w:rsidRPr="00552478">
              <w:rPr>
                <w:rFonts w:ascii="Arial" w:hAnsi="Arial" w:cs="Arial"/>
                <w:spacing w:val="-1"/>
              </w:rPr>
              <w:t>it</w:t>
            </w:r>
            <w:r w:rsidRPr="00552478">
              <w:rPr>
                <w:rFonts w:ascii="Arial" w:hAnsi="Arial" w:cs="Arial"/>
              </w:rPr>
              <w:t>e</w:t>
            </w:r>
            <w:r w:rsidRPr="00552478">
              <w:rPr>
                <w:rFonts w:ascii="Arial" w:hAnsi="Arial" w:cs="Arial"/>
                <w:spacing w:val="-5"/>
              </w:rPr>
              <w:t xml:space="preserve"> </w:t>
            </w:r>
            <w:r w:rsidRPr="00552478">
              <w:rPr>
                <w:rFonts w:ascii="Arial" w:hAnsi="Arial" w:cs="Arial"/>
                <w:spacing w:val="3"/>
              </w:rPr>
              <w:t>h</w:t>
            </w:r>
            <w:r w:rsidRPr="00552478">
              <w:rPr>
                <w:rFonts w:ascii="Arial" w:hAnsi="Arial" w:cs="Arial"/>
                <w:spacing w:val="-1"/>
              </w:rPr>
              <w:t>i</w:t>
            </w:r>
            <w:r w:rsidRPr="00552478">
              <w:rPr>
                <w:rFonts w:ascii="Arial" w:hAnsi="Arial" w:cs="Arial"/>
                <w:spacing w:val="1"/>
              </w:rPr>
              <w:t>s</w:t>
            </w:r>
            <w:r w:rsidRPr="00552478">
              <w:rPr>
                <w:rFonts w:ascii="Arial" w:hAnsi="Arial" w:cs="Arial"/>
                <w:spacing w:val="-1"/>
              </w:rPr>
              <w:t>/</w:t>
            </w:r>
            <w:r w:rsidRPr="00552478">
              <w:rPr>
                <w:rFonts w:ascii="Arial" w:hAnsi="Arial" w:cs="Arial"/>
                <w:spacing w:val="-3"/>
              </w:rPr>
              <w:t>h</w:t>
            </w:r>
            <w:r w:rsidRPr="00552478">
              <w:rPr>
                <w:rFonts w:ascii="Arial" w:hAnsi="Arial" w:cs="Arial"/>
                <w:spacing w:val="2"/>
              </w:rPr>
              <w:t>e</w:t>
            </w:r>
            <w:r w:rsidRPr="00552478">
              <w:rPr>
                <w:rFonts w:ascii="Arial" w:hAnsi="Arial" w:cs="Arial"/>
              </w:rPr>
              <w:t>r f</w:t>
            </w:r>
            <w:r w:rsidRPr="00552478">
              <w:rPr>
                <w:rFonts w:ascii="Arial" w:hAnsi="Arial" w:cs="Arial"/>
                <w:spacing w:val="2"/>
              </w:rPr>
              <w:t>ee</w:t>
            </w:r>
            <w:r w:rsidRPr="00552478">
              <w:rPr>
                <w:rFonts w:ascii="Arial" w:hAnsi="Arial" w:cs="Arial"/>
                <w:spacing w:val="-3"/>
              </w:rPr>
              <w:t>d</w:t>
            </w:r>
            <w:r w:rsidRPr="00552478">
              <w:rPr>
                <w:rFonts w:ascii="Arial" w:hAnsi="Arial" w:cs="Arial"/>
                <w:spacing w:val="3"/>
              </w:rPr>
              <w:t>b</w:t>
            </w:r>
            <w:r w:rsidRPr="00552478">
              <w:rPr>
                <w:rFonts w:ascii="Arial" w:hAnsi="Arial" w:cs="Arial"/>
                <w:spacing w:val="-4"/>
              </w:rPr>
              <w:t>a</w:t>
            </w:r>
            <w:r w:rsidRPr="00552478">
              <w:rPr>
                <w:rFonts w:ascii="Arial" w:hAnsi="Arial" w:cs="Arial"/>
                <w:spacing w:val="2"/>
              </w:rPr>
              <w:t>c</w:t>
            </w:r>
            <w:r w:rsidRPr="00552478">
              <w:rPr>
                <w:rFonts w:ascii="Arial" w:hAnsi="Arial" w:cs="Arial"/>
              </w:rPr>
              <w:t>k</w:t>
            </w:r>
            <w:r w:rsidRPr="00552478">
              <w:rPr>
                <w:rFonts w:ascii="Arial" w:hAnsi="Arial" w:cs="Arial"/>
                <w:spacing w:val="-5"/>
              </w:rPr>
              <w:t xml:space="preserve"> </w:t>
            </w:r>
            <w:r w:rsidRPr="00552478">
              <w:rPr>
                <w:rFonts w:ascii="Arial" w:hAnsi="Arial" w:cs="Arial"/>
                <w:spacing w:val="3"/>
              </w:rPr>
              <w:t>h</w:t>
            </w:r>
            <w:r w:rsidRPr="00552478">
              <w:rPr>
                <w:rFonts w:ascii="Arial" w:hAnsi="Arial" w:cs="Arial"/>
                <w:spacing w:val="2"/>
              </w:rPr>
              <w:t>e</w:t>
            </w:r>
            <w:r w:rsidRPr="00552478">
              <w:rPr>
                <w:rFonts w:ascii="Arial" w:hAnsi="Arial" w:cs="Arial"/>
              </w:rPr>
              <w:t>r</w:t>
            </w:r>
            <w:r w:rsidRPr="00552478">
              <w:rPr>
                <w:rFonts w:ascii="Arial" w:hAnsi="Arial" w:cs="Arial"/>
                <w:spacing w:val="2"/>
              </w:rPr>
              <w:t>e</w:t>
            </w:r>
            <w:r w:rsidRPr="00552478">
              <w:rPr>
                <w:rFonts w:ascii="Arial" w:hAnsi="Arial" w:cs="Arial"/>
              </w:rPr>
              <w:t>)</w:t>
            </w:r>
          </w:p>
        </w:tc>
      </w:tr>
      <w:tr w:rsidR="00FD53C8" w:rsidRPr="00552478" w14:paraId="6CC74BFF" w14:textId="77777777">
        <w:trPr>
          <w:trHeight w:hRule="exact" w:val="225"/>
        </w:trPr>
        <w:tc>
          <w:tcPr>
            <w:tcW w:w="5353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0E278414" w14:textId="77777777" w:rsidR="00FD53C8" w:rsidRPr="00552478" w:rsidRDefault="00FD53C8">
            <w:pPr>
              <w:rPr>
                <w:rFonts w:ascii="Arial" w:hAnsi="Arial" w:cs="Arial"/>
              </w:rPr>
            </w:pPr>
          </w:p>
        </w:tc>
        <w:tc>
          <w:tcPr>
            <w:tcW w:w="112" w:type="dxa"/>
            <w:vMerge w:val="restart"/>
            <w:tcBorders>
              <w:top w:val="nil"/>
              <w:left w:val="single" w:sz="3" w:space="0" w:color="000000"/>
              <w:right w:val="nil"/>
            </w:tcBorders>
          </w:tcPr>
          <w:p w14:paraId="1D02B0EF" w14:textId="77777777" w:rsidR="00FD53C8" w:rsidRPr="00552478" w:rsidRDefault="00FD53C8">
            <w:pPr>
              <w:rPr>
                <w:rFonts w:ascii="Arial" w:hAnsi="Arial" w:cs="Arial"/>
              </w:rPr>
            </w:pPr>
          </w:p>
        </w:tc>
        <w:tc>
          <w:tcPr>
            <w:tcW w:w="85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14:paraId="0B4A871C" w14:textId="77777777" w:rsidR="00FD53C8" w:rsidRPr="00552478" w:rsidRDefault="00807E9C">
            <w:pPr>
              <w:spacing w:line="220" w:lineRule="exact"/>
              <w:ind w:right="-43"/>
              <w:rPr>
                <w:rFonts w:ascii="Arial" w:hAnsi="Arial" w:cs="Arial"/>
              </w:rPr>
            </w:pPr>
            <w:r w:rsidRPr="00552478">
              <w:rPr>
                <w:rFonts w:ascii="Arial" w:hAnsi="Arial" w:cs="Arial"/>
                <w:b/>
                <w:spacing w:val="1"/>
              </w:rPr>
              <w:t>A</w:t>
            </w:r>
            <w:r w:rsidRPr="00552478">
              <w:rPr>
                <w:rFonts w:ascii="Arial" w:hAnsi="Arial" w:cs="Arial"/>
                <w:b/>
                <w:spacing w:val="2"/>
              </w:rPr>
              <w:t>r</w:t>
            </w:r>
            <w:r w:rsidRPr="00552478">
              <w:rPr>
                <w:rFonts w:ascii="Arial" w:hAnsi="Arial" w:cs="Arial"/>
                <w:b/>
              </w:rPr>
              <w:t>t</w:t>
            </w:r>
            <w:r w:rsidRPr="00552478">
              <w:rPr>
                <w:rFonts w:ascii="Arial" w:hAnsi="Arial" w:cs="Arial"/>
                <w:b/>
                <w:spacing w:val="-1"/>
              </w:rPr>
              <w:t>i</w:t>
            </w:r>
            <w:r w:rsidRPr="00552478">
              <w:rPr>
                <w:rFonts w:ascii="Arial" w:hAnsi="Arial" w:cs="Arial"/>
                <w:b/>
              </w:rPr>
              <w:t>f</w:t>
            </w:r>
            <w:r w:rsidRPr="00552478">
              <w:rPr>
                <w:rFonts w:ascii="Arial" w:hAnsi="Arial" w:cs="Arial"/>
                <w:b/>
                <w:spacing w:val="-1"/>
              </w:rPr>
              <w:t>i</w:t>
            </w:r>
            <w:r w:rsidRPr="00552478">
              <w:rPr>
                <w:rFonts w:ascii="Arial" w:hAnsi="Arial" w:cs="Arial"/>
                <w:b/>
                <w:spacing w:val="2"/>
              </w:rPr>
              <w:t>c</w:t>
            </w:r>
            <w:r w:rsidRPr="00552478">
              <w:rPr>
                <w:rFonts w:ascii="Arial" w:hAnsi="Arial" w:cs="Arial"/>
                <w:b/>
                <w:spacing w:val="-1"/>
              </w:rPr>
              <w:t>i</w:t>
            </w:r>
            <w:r w:rsidRPr="00552478">
              <w:rPr>
                <w:rFonts w:ascii="Arial" w:hAnsi="Arial" w:cs="Arial"/>
                <w:b/>
                <w:spacing w:val="3"/>
              </w:rPr>
              <w:t>a</w:t>
            </w:r>
            <w:r w:rsidRPr="00552478">
              <w:rPr>
                <w:rFonts w:ascii="Arial" w:hAnsi="Arial" w:cs="Arial"/>
                <w:b/>
              </w:rPr>
              <w:t>l</w:t>
            </w:r>
            <w:r w:rsidRPr="00552478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52478">
              <w:rPr>
                <w:rFonts w:ascii="Arial" w:hAnsi="Arial" w:cs="Arial"/>
                <w:b/>
                <w:spacing w:val="1"/>
              </w:rPr>
              <w:t>I</w:t>
            </w:r>
            <w:r w:rsidRPr="00552478">
              <w:rPr>
                <w:rFonts w:ascii="Arial" w:hAnsi="Arial" w:cs="Arial"/>
                <w:b/>
                <w:spacing w:val="-2"/>
              </w:rPr>
              <w:t>n</w:t>
            </w:r>
            <w:r w:rsidRPr="00552478">
              <w:rPr>
                <w:rFonts w:ascii="Arial" w:hAnsi="Arial" w:cs="Arial"/>
                <w:b/>
              </w:rPr>
              <w:t>t</w:t>
            </w:r>
            <w:r w:rsidRPr="00552478">
              <w:rPr>
                <w:rFonts w:ascii="Arial" w:hAnsi="Arial" w:cs="Arial"/>
                <w:b/>
                <w:spacing w:val="2"/>
              </w:rPr>
              <w:t>e</w:t>
            </w:r>
            <w:r w:rsidRPr="00552478">
              <w:rPr>
                <w:rFonts w:ascii="Arial" w:hAnsi="Arial" w:cs="Arial"/>
                <w:b/>
                <w:spacing w:val="-1"/>
              </w:rPr>
              <w:t>lli</w:t>
            </w:r>
            <w:r w:rsidRPr="00552478">
              <w:rPr>
                <w:rFonts w:ascii="Arial" w:hAnsi="Arial" w:cs="Arial"/>
                <w:b/>
                <w:spacing w:val="-3"/>
              </w:rPr>
              <w:t>g</w:t>
            </w:r>
            <w:r w:rsidRPr="00552478">
              <w:rPr>
                <w:rFonts w:ascii="Arial" w:hAnsi="Arial" w:cs="Arial"/>
                <w:b/>
                <w:spacing w:val="2"/>
              </w:rPr>
              <w:t>e</w:t>
            </w:r>
            <w:r w:rsidRPr="00552478">
              <w:rPr>
                <w:rFonts w:ascii="Arial" w:hAnsi="Arial" w:cs="Arial"/>
                <w:b/>
                <w:spacing w:val="-2"/>
              </w:rPr>
              <w:t>n</w:t>
            </w:r>
            <w:r w:rsidRPr="00552478">
              <w:rPr>
                <w:rFonts w:ascii="Arial" w:hAnsi="Arial" w:cs="Arial"/>
                <w:b/>
                <w:spacing w:val="2"/>
              </w:rPr>
              <w:t>c</w:t>
            </w:r>
            <w:r w:rsidRPr="00552478">
              <w:rPr>
                <w:rFonts w:ascii="Arial" w:hAnsi="Arial" w:cs="Arial"/>
                <w:b/>
              </w:rPr>
              <w:t>e</w:t>
            </w:r>
            <w:r w:rsidRPr="00552478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552478">
              <w:rPr>
                <w:rFonts w:ascii="Arial" w:hAnsi="Arial" w:cs="Arial"/>
                <w:b/>
              </w:rPr>
              <w:t>(</w:t>
            </w:r>
            <w:r w:rsidRPr="00552478">
              <w:rPr>
                <w:rFonts w:ascii="Arial" w:hAnsi="Arial" w:cs="Arial"/>
                <w:b/>
                <w:spacing w:val="1"/>
              </w:rPr>
              <w:t>AI</w:t>
            </w:r>
            <w:r w:rsidRPr="00552478">
              <w:rPr>
                <w:rFonts w:ascii="Arial" w:hAnsi="Arial" w:cs="Arial"/>
                <w:b/>
              </w:rPr>
              <w:t>)</w:t>
            </w:r>
            <w:r w:rsidRPr="00552478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552478">
              <w:rPr>
                <w:rFonts w:ascii="Arial" w:hAnsi="Arial" w:cs="Arial"/>
                <w:b/>
                <w:spacing w:val="3"/>
              </w:rPr>
              <w:t>g</w:t>
            </w:r>
            <w:r w:rsidRPr="00552478">
              <w:rPr>
                <w:rFonts w:ascii="Arial" w:hAnsi="Arial" w:cs="Arial"/>
                <w:b/>
                <w:spacing w:val="2"/>
              </w:rPr>
              <w:t>e</w:t>
            </w:r>
            <w:r w:rsidRPr="00552478">
              <w:rPr>
                <w:rFonts w:ascii="Arial" w:hAnsi="Arial" w:cs="Arial"/>
                <w:b/>
                <w:spacing w:val="-2"/>
              </w:rPr>
              <w:t>n</w:t>
            </w:r>
            <w:r w:rsidRPr="00552478">
              <w:rPr>
                <w:rFonts w:ascii="Arial" w:hAnsi="Arial" w:cs="Arial"/>
                <w:b/>
                <w:spacing w:val="-4"/>
              </w:rPr>
              <w:t>e</w:t>
            </w:r>
            <w:r w:rsidRPr="00552478">
              <w:rPr>
                <w:rFonts w:ascii="Arial" w:hAnsi="Arial" w:cs="Arial"/>
                <w:b/>
                <w:spacing w:val="2"/>
              </w:rPr>
              <w:t>r</w:t>
            </w:r>
            <w:r w:rsidRPr="00552478">
              <w:rPr>
                <w:rFonts w:ascii="Arial" w:hAnsi="Arial" w:cs="Arial"/>
                <w:b/>
                <w:spacing w:val="3"/>
              </w:rPr>
              <w:t>a</w:t>
            </w:r>
            <w:r w:rsidRPr="00552478">
              <w:rPr>
                <w:rFonts w:ascii="Arial" w:hAnsi="Arial" w:cs="Arial"/>
                <w:b/>
                <w:spacing w:val="-6"/>
              </w:rPr>
              <w:t>t</w:t>
            </w:r>
            <w:r w:rsidRPr="00552478">
              <w:rPr>
                <w:rFonts w:ascii="Arial" w:hAnsi="Arial" w:cs="Arial"/>
                <w:b/>
                <w:spacing w:val="2"/>
              </w:rPr>
              <w:t>e</w:t>
            </w:r>
            <w:r w:rsidRPr="00552478">
              <w:rPr>
                <w:rFonts w:ascii="Arial" w:hAnsi="Arial" w:cs="Arial"/>
                <w:b/>
              </w:rPr>
              <w:t>d</w:t>
            </w:r>
            <w:r w:rsidRPr="00552478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552478">
              <w:rPr>
                <w:rFonts w:ascii="Arial" w:hAnsi="Arial" w:cs="Arial"/>
                <w:b/>
                <w:spacing w:val="3"/>
              </w:rPr>
              <w:t>o</w:t>
            </w:r>
            <w:r w:rsidRPr="00552478">
              <w:rPr>
                <w:rFonts w:ascii="Arial" w:hAnsi="Arial" w:cs="Arial"/>
                <w:b/>
              </w:rPr>
              <w:t>r</w:t>
            </w:r>
            <w:r w:rsidRPr="00552478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552478">
              <w:rPr>
                <w:rFonts w:ascii="Arial" w:hAnsi="Arial" w:cs="Arial"/>
                <w:b/>
                <w:spacing w:val="3"/>
              </w:rPr>
              <w:t>a</w:t>
            </w:r>
            <w:r w:rsidRPr="00552478">
              <w:rPr>
                <w:rFonts w:ascii="Arial" w:hAnsi="Arial" w:cs="Arial"/>
                <w:b/>
                <w:spacing w:val="1"/>
              </w:rPr>
              <w:t>ss</w:t>
            </w:r>
            <w:r w:rsidRPr="00552478">
              <w:rPr>
                <w:rFonts w:ascii="Arial" w:hAnsi="Arial" w:cs="Arial"/>
                <w:b/>
                <w:spacing w:val="-1"/>
              </w:rPr>
              <w:t>i</w:t>
            </w:r>
            <w:r w:rsidRPr="00552478">
              <w:rPr>
                <w:rFonts w:ascii="Arial" w:hAnsi="Arial" w:cs="Arial"/>
                <w:b/>
                <w:spacing w:val="1"/>
              </w:rPr>
              <w:t>s</w:t>
            </w:r>
            <w:r w:rsidRPr="00552478">
              <w:rPr>
                <w:rFonts w:ascii="Arial" w:hAnsi="Arial" w:cs="Arial"/>
                <w:b/>
                <w:spacing w:val="-6"/>
              </w:rPr>
              <w:t>t</w:t>
            </w:r>
            <w:r w:rsidRPr="00552478">
              <w:rPr>
                <w:rFonts w:ascii="Arial" w:hAnsi="Arial" w:cs="Arial"/>
                <w:b/>
                <w:spacing w:val="2"/>
              </w:rPr>
              <w:t>e</w:t>
            </w:r>
            <w:r w:rsidRPr="00552478">
              <w:rPr>
                <w:rFonts w:ascii="Arial" w:hAnsi="Arial" w:cs="Arial"/>
                <w:b/>
              </w:rPr>
              <w:t>d</w:t>
            </w:r>
            <w:r w:rsidRPr="00552478">
              <w:rPr>
                <w:rFonts w:ascii="Arial" w:hAnsi="Arial" w:cs="Arial"/>
                <w:b/>
                <w:spacing w:val="-4"/>
              </w:rPr>
              <w:t xml:space="preserve"> r</w:t>
            </w:r>
            <w:r w:rsidRPr="00552478">
              <w:rPr>
                <w:rFonts w:ascii="Arial" w:hAnsi="Arial" w:cs="Arial"/>
                <w:b/>
                <w:spacing w:val="2"/>
              </w:rPr>
              <w:t>e</w:t>
            </w:r>
            <w:r w:rsidRPr="00552478">
              <w:rPr>
                <w:rFonts w:ascii="Arial" w:hAnsi="Arial" w:cs="Arial"/>
                <w:b/>
                <w:spacing w:val="3"/>
              </w:rPr>
              <w:t>v</w:t>
            </w:r>
            <w:r w:rsidRPr="00552478">
              <w:rPr>
                <w:rFonts w:ascii="Arial" w:hAnsi="Arial" w:cs="Arial"/>
                <w:b/>
                <w:spacing w:val="-1"/>
              </w:rPr>
              <w:t>i</w:t>
            </w:r>
            <w:r w:rsidRPr="00552478">
              <w:rPr>
                <w:rFonts w:ascii="Arial" w:hAnsi="Arial" w:cs="Arial"/>
                <w:b/>
                <w:spacing w:val="-4"/>
              </w:rPr>
              <w:t>e</w:t>
            </w:r>
            <w:r w:rsidRPr="00552478">
              <w:rPr>
                <w:rFonts w:ascii="Arial" w:hAnsi="Arial" w:cs="Arial"/>
                <w:b/>
              </w:rPr>
              <w:t>w</w:t>
            </w:r>
            <w:r w:rsidRPr="0055247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552478">
              <w:rPr>
                <w:rFonts w:ascii="Arial" w:hAnsi="Arial" w:cs="Arial"/>
                <w:b/>
                <w:spacing w:val="2"/>
              </w:rPr>
              <w:t>c</w:t>
            </w:r>
            <w:r w:rsidRPr="00552478">
              <w:rPr>
                <w:rFonts w:ascii="Arial" w:hAnsi="Arial" w:cs="Arial"/>
                <w:b/>
                <w:spacing w:val="-3"/>
              </w:rPr>
              <w:t>om</w:t>
            </w:r>
            <w:r w:rsidRPr="00552478">
              <w:rPr>
                <w:rFonts w:ascii="Arial" w:hAnsi="Arial" w:cs="Arial"/>
                <w:b/>
                <w:spacing w:val="3"/>
              </w:rPr>
              <w:t>m</w:t>
            </w:r>
            <w:r w:rsidRPr="00552478">
              <w:rPr>
                <w:rFonts w:ascii="Arial" w:hAnsi="Arial" w:cs="Arial"/>
                <w:b/>
                <w:spacing w:val="2"/>
              </w:rPr>
              <w:t>e</w:t>
            </w:r>
            <w:r w:rsidRPr="00552478">
              <w:rPr>
                <w:rFonts w:ascii="Arial" w:hAnsi="Arial" w:cs="Arial"/>
                <w:b/>
                <w:spacing w:val="-2"/>
              </w:rPr>
              <w:t>n</w:t>
            </w:r>
            <w:r w:rsidRPr="00552478">
              <w:rPr>
                <w:rFonts w:ascii="Arial" w:hAnsi="Arial" w:cs="Arial"/>
                <w:b/>
              </w:rPr>
              <w:t>ts</w:t>
            </w:r>
            <w:r w:rsidRPr="0055247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552478">
              <w:rPr>
                <w:rFonts w:ascii="Arial" w:hAnsi="Arial" w:cs="Arial"/>
                <w:b/>
                <w:spacing w:val="3"/>
              </w:rPr>
              <w:t>a</w:t>
            </w:r>
            <w:r w:rsidRPr="00552478">
              <w:rPr>
                <w:rFonts w:ascii="Arial" w:hAnsi="Arial" w:cs="Arial"/>
                <w:b/>
                <w:spacing w:val="-10"/>
              </w:rPr>
              <w:t>r</w:t>
            </w:r>
            <w:r w:rsidRPr="00552478">
              <w:rPr>
                <w:rFonts w:ascii="Arial" w:hAnsi="Arial" w:cs="Arial"/>
                <w:b/>
              </w:rPr>
              <w:t>e</w:t>
            </w:r>
            <w:r w:rsidRPr="00552478">
              <w:rPr>
                <w:rFonts w:ascii="Arial" w:hAnsi="Arial" w:cs="Arial"/>
                <w:b/>
                <w:spacing w:val="1"/>
              </w:rPr>
              <w:t xml:space="preserve"> s</w:t>
            </w:r>
            <w:r w:rsidRPr="00552478">
              <w:rPr>
                <w:rFonts w:ascii="Arial" w:hAnsi="Arial" w:cs="Arial"/>
                <w:b/>
              </w:rPr>
              <w:t>t</w:t>
            </w:r>
            <w:r w:rsidRPr="00552478">
              <w:rPr>
                <w:rFonts w:ascii="Arial" w:hAnsi="Arial" w:cs="Arial"/>
                <w:b/>
                <w:spacing w:val="-4"/>
              </w:rPr>
              <w:t>r</w:t>
            </w:r>
            <w:r w:rsidRPr="00552478">
              <w:rPr>
                <w:rFonts w:ascii="Arial" w:hAnsi="Arial" w:cs="Arial"/>
                <w:b/>
                <w:spacing w:val="-1"/>
              </w:rPr>
              <w:t>i</w:t>
            </w:r>
            <w:r w:rsidRPr="00552478">
              <w:rPr>
                <w:rFonts w:ascii="Arial" w:hAnsi="Arial" w:cs="Arial"/>
                <w:b/>
                <w:spacing w:val="2"/>
              </w:rPr>
              <w:t>c</w:t>
            </w:r>
            <w:r w:rsidRPr="00552478">
              <w:rPr>
                <w:rFonts w:ascii="Arial" w:hAnsi="Arial" w:cs="Arial"/>
                <w:b/>
              </w:rPr>
              <w:t>t</w:t>
            </w:r>
            <w:r w:rsidRPr="00552478">
              <w:rPr>
                <w:rFonts w:ascii="Arial" w:hAnsi="Arial" w:cs="Arial"/>
                <w:b/>
                <w:spacing w:val="-1"/>
              </w:rPr>
              <w:t>l</w:t>
            </w:r>
            <w:r w:rsidRPr="00552478">
              <w:rPr>
                <w:rFonts w:ascii="Arial" w:hAnsi="Arial" w:cs="Arial"/>
                <w:b/>
              </w:rPr>
              <w:t>y</w:t>
            </w:r>
            <w:r w:rsidRPr="00552478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552478">
              <w:rPr>
                <w:rFonts w:ascii="Arial" w:hAnsi="Arial" w:cs="Arial"/>
                <w:b/>
                <w:spacing w:val="-2"/>
              </w:rPr>
              <w:t>p</w:t>
            </w:r>
            <w:r w:rsidRPr="00552478">
              <w:rPr>
                <w:rFonts w:ascii="Arial" w:hAnsi="Arial" w:cs="Arial"/>
                <w:b/>
                <w:spacing w:val="-4"/>
              </w:rPr>
              <w:t>r</w:t>
            </w:r>
            <w:r w:rsidRPr="00552478">
              <w:rPr>
                <w:rFonts w:ascii="Arial" w:hAnsi="Arial" w:cs="Arial"/>
                <w:b/>
                <w:spacing w:val="3"/>
              </w:rPr>
              <w:t>o</w:t>
            </w:r>
            <w:r w:rsidRPr="00552478">
              <w:rPr>
                <w:rFonts w:ascii="Arial" w:hAnsi="Arial" w:cs="Arial"/>
                <w:b/>
                <w:spacing w:val="-2"/>
              </w:rPr>
              <w:t>h</w:t>
            </w:r>
            <w:r w:rsidRPr="00552478">
              <w:rPr>
                <w:rFonts w:ascii="Arial" w:hAnsi="Arial" w:cs="Arial"/>
                <w:b/>
                <w:spacing w:val="-1"/>
              </w:rPr>
              <w:t>i</w:t>
            </w:r>
            <w:r w:rsidRPr="00552478">
              <w:rPr>
                <w:rFonts w:ascii="Arial" w:hAnsi="Arial" w:cs="Arial"/>
                <w:b/>
                <w:spacing w:val="-2"/>
              </w:rPr>
              <w:t>b</w:t>
            </w:r>
            <w:r w:rsidRPr="00552478">
              <w:rPr>
                <w:rFonts w:ascii="Arial" w:hAnsi="Arial" w:cs="Arial"/>
                <w:b/>
                <w:spacing w:val="-1"/>
              </w:rPr>
              <w:t>i</w:t>
            </w:r>
            <w:r w:rsidRPr="00552478">
              <w:rPr>
                <w:rFonts w:ascii="Arial" w:hAnsi="Arial" w:cs="Arial"/>
                <w:b/>
              </w:rPr>
              <w:t>t</w:t>
            </w:r>
            <w:r w:rsidRPr="00552478">
              <w:rPr>
                <w:rFonts w:ascii="Arial" w:hAnsi="Arial" w:cs="Arial"/>
                <w:b/>
                <w:spacing w:val="2"/>
              </w:rPr>
              <w:t>e</w:t>
            </w:r>
            <w:r w:rsidRPr="00552478">
              <w:rPr>
                <w:rFonts w:ascii="Arial" w:hAnsi="Arial" w:cs="Arial"/>
                <w:b/>
              </w:rPr>
              <w:t>d</w:t>
            </w:r>
            <w:r w:rsidRPr="00552478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552478">
              <w:rPr>
                <w:rFonts w:ascii="Arial" w:hAnsi="Arial" w:cs="Arial"/>
                <w:b/>
                <w:spacing w:val="-2"/>
              </w:rPr>
              <w:t>du</w:t>
            </w:r>
            <w:r w:rsidRPr="00552478">
              <w:rPr>
                <w:rFonts w:ascii="Arial" w:hAnsi="Arial" w:cs="Arial"/>
                <w:b/>
                <w:spacing w:val="2"/>
              </w:rPr>
              <w:t>r</w:t>
            </w:r>
            <w:r w:rsidRPr="00552478">
              <w:rPr>
                <w:rFonts w:ascii="Arial" w:hAnsi="Arial" w:cs="Arial"/>
                <w:b/>
                <w:spacing w:val="-1"/>
              </w:rPr>
              <w:t>i</w:t>
            </w:r>
            <w:r w:rsidRPr="00552478">
              <w:rPr>
                <w:rFonts w:ascii="Arial" w:hAnsi="Arial" w:cs="Arial"/>
                <w:b/>
                <w:spacing w:val="-2"/>
              </w:rPr>
              <w:t>n</w:t>
            </w:r>
            <w:r w:rsidRPr="00552478">
              <w:rPr>
                <w:rFonts w:ascii="Arial" w:hAnsi="Arial" w:cs="Arial"/>
                <w:b/>
              </w:rPr>
              <w:t>g</w:t>
            </w:r>
            <w:r w:rsidRPr="00552478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552478">
              <w:rPr>
                <w:rFonts w:ascii="Arial" w:hAnsi="Arial" w:cs="Arial"/>
                <w:b/>
                <w:spacing w:val="-2"/>
              </w:rPr>
              <w:t>p</w:t>
            </w:r>
            <w:r w:rsidRPr="00552478">
              <w:rPr>
                <w:rFonts w:ascii="Arial" w:hAnsi="Arial" w:cs="Arial"/>
                <w:b/>
                <w:spacing w:val="2"/>
              </w:rPr>
              <w:t>ee</w:t>
            </w:r>
            <w:r w:rsidRPr="00552478">
              <w:rPr>
                <w:rFonts w:ascii="Arial" w:hAnsi="Arial" w:cs="Arial"/>
                <w:b/>
              </w:rPr>
              <w:t>r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14:paraId="452DFF2F" w14:textId="77777777" w:rsidR="00FD53C8" w:rsidRPr="00552478" w:rsidRDefault="00FD53C8">
            <w:pPr>
              <w:rPr>
                <w:rFonts w:ascii="Arial" w:hAnsi="Arial" w:cs="Arial"/>
              </w:rPr>
            </w:pPr>
          </w:p>
        </w:tc>
        <w:tc>
          <w:tcPr>
            <w:tcW w:w="6442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10A388E4" w14:textId="77777777" w:rsidR="00FD53C8" w:rsidRPr="00552478" w:rsidRDefault="00FD53C8">
            <w:pPr>
              <w:rPr>
                <w:rFonts w:ascii="Arial" w:hAnsi="Arial" w:cs="Arial"/>
              </w:rPr>
            </w:pPr>
          </w:p>
        </w:tc>
      </w:tr>
      <w:tr w:rsidR="00FD53C8" w:rsidRPr="00552478" w14:paraId="7A590056" w14:textId="77777777">
        <w:trPr>
          <w:trHeight w:hRule="exact" w:val="234"/>
        </w:trPr>
        <w:tc>
          <w:tcPr>
            <w:tcW w:w="535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4BB662E" w14:textId="77777777" w:rsidR="00FD53C8" w:rsidRPr="00552478" w:rsidRDefault="00FD53C8">
            <w:pPr>
              <w:rPr>
                <w:rFonts w:ascii="Arial" w:hAnsi="Arial" w:cs="Arial"/>
              </w:rPr>
            </w:pPr>
          </w:p>
        </w:tc>
        <w:tc>
          <w:tcPr>
            <w:tcW w:w="112" w:type="dxa"/>
            <w:vMerge/>
            <w:tcBorders>
              <w:left w:val="single" w:sz="3" w:space="0" w:color="000000"/>
              <w:bottom w:val="single" w:sz="3" w:space="0" w:color="000000"/>
              <w:right w:val="nil"/>
            </w:tcBorders>
          </w:tcPr>
          <w:p w14:paraId="144BC5F6" w14:textId="77777777" w:rsidR="00FD53C8" w:rsidRPr="00552478" w:rsidRDefault="00FD53C8">
            <w:pPr>
              <w:rPr>
                <w:rFonts w:ascii="Arial" w:hAnsi="Arial" w:cs="Arial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3" w:space="0" w:color="000000"/>
              <w:right w:val="nil"/>
            </w:tcBorders>
            <w:shd w:val="clear" w:color="auto" w:fill="FFFF00"/>
          </w:tcPr>
          <w:p w14:paraId="39F61A47" w14:textId="77777777" w:rsidR="00FD53C8" w:rsidRPr="00552478" w:rsidRDefault="00807E9C">
            <w:pPr>
              <w:spacing w:before="1" w:line="220" w:lineRule="exact"/>
              <w:ind w:right="-57"/>
              <w:rPr>
                <w:rFonts w:ascii="Arial" w:hAnsi="Arial" w:cs="Arial"/>
              </w:rPr>
            </w:pPr>
            <w:r w:rsidRPr="00552478">
              <w:rPr>
                <w:rFonts w:ascii="Arial" w:hAnsi="Arial" w:cs="Arial"/>
                <w:b/>
                <w:spacing w:val="-4"/>
              </w:rPr>
              <w:t>r</w:t>
            </w:r>
            <w:r w:rsidRPr="00552478">
              <w:rPr>
                <w:rFonts w:ascii="Arial" w:hAnsi="Arial" w:cs="Arial"/>
                <w:b/>
                <w:spacing w:val="2"/>
              </w:rPr>
              <w:t>e</w:t>
            </w:r>
            <w:r w:rsidRPr="00552478">
              <w:rPr>
                <w:rFonts w:ascii="Arial" w:hAnsi="Arial" w:cs="Arial"/>
                <w:b/>
                <w:spacing w:val="3"/>
              </w:rPr>
              <w:t>v</w:t>
            </w:r>
            <w:r w:rsidRPr="00552478">
              <w:rPr>
                <w:rFonts w:ascii="Arial" w:hAnsi="Arial" w:cs="Arial"/>
                <w:b/>
                <w:spacing w:val="-1"/>
              </w:rPr>
              <w:t>i</w:t>
            </w:r>
            <w:r w:rsidRPr="00552478">
              <w:rPr>
                <w:rFonts w:ascii="Arial" w:hAnsi="Arial" w:cs="Arial"/>
                <w:b/>
                <w:spacing w:val="2"/>
              </w:rPr>
              <w:t>e</w:t>
            </w:r>
            <w:r w:rsidRPr="00552478">
              <w:rPr>
                <w:rFonts w:ascii="Arial" w:hAnsi="Arial" w:cs="Arial"/>
                <w:b/>
                <w:spacing w:val="-11"/>
              </w:rPr>
              <w:t>w</w:t>
            </w:r>
            <w:r w:rsidRPr="00552478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8645" w:type="dxa"/>
            <w:gridSpan w:val="2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14:paraId="315ADA34" w14:textId="77777777" w:rsidR="00FD53C8" w:rsidRPr="00552478" w:rsidRDefault="00FD53C8">
            <w:pPr>
              <w:rPr>
                <w:rFonts w:ascii="Arial" w:hAnsi="Arial" w:cs="Arial"/>
              </w:rPr>
            </w:pPr>
          </w:p>
        </w:tc>
        <w:tc>
          <w:tcPr>
            <w:tcW w:w="644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571D084" w14:textId="77777777" w:rsidR="00FD53C8" w:rsidRPr="00552478" w:rsidRDefault="00FD53C8">
            <w:pPr>
              <w:rPr>
                <w:rFonts w:ascii="Arial" w:hAnsi="Arial" w:cs="Arial"/>
              </w:rPr>
            </w:pPr>
          </w:p>
        </w:tc>
      </w:tr>
      <w:tr w:rsidR="00FD53C8" w:rsidRPr="00552478" w14:paraId="52F036AC" w14:textId="77777777">
        <w:trPr>
          <w:trHeight w:hRule="exact" w:val="1276"/>
        </w:trPr>
        <w:tc>
          <w:tcPr>
            <w:tcW w:w="53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36EDFC6" w14:textId="77777777" w:rsidR="00FD53C8" w:rsidRPr="00552478" w:rsidRDefault="00807E9C">
            <w:pPr>
              <w:spacing w:before="8"/>
              <w:ind w:left="465" w:right="234"/>
              <w:rPr>
                <w:rFonts w:ascii="Arial" w:hAnsi="Arial" w:cs="Arial"/>
              </w:rPr>
            </w:pPr>
            <w:r w:rsidRPr="00552478">
              <w:rPr>
                <w:rFonts w:ascii="Arial" w:hAnsi="Arial" w:cs="Arial"/>
                <w:b/>
                <w:spacing w:val="-1"/>
              </w:rPr>
              <w:t>Pl</w:t>
            </w:r>
            <w:r w:rsidRPr="00552478">
              <w:rPr>
                <w:rFonts w:ascii="Arial" w:hAnsi="Arial" w:cs="Arial"/>
                <w:b/>
                <w:spacing w:val="2"/>
              </w:rPr>
              <w:t>e</w:t>
            </w:r>
            <w:r w:rsidRPr="00552478">
              <w:rPr>
                <w:rFonts w:ascii="Arial" w:hAnsi="Arial" w:cs="Arial"/>
                <w:b/>
                <w:spacing w:val="3"/>
              </w:rPr>
              <w:t>a</w:t>
            </w:r>
            <w:r w:rsidRPr="00552478">
              <w:rPr>
                <w:rFonts w:ascii="Arial" w:hAnsi="Arial" w:cs="Arial"/>
                <w:b/>
                <w:spacing w:val="1"/>
              </w:rPr>
              <w:t>s</w:t>
            </w:r>
            <w:r w:rsidRPr="00552478">
              <w:rPr>
                <w:rFonts w:ascii="Arial" w:hAnsi="Arial" w:cs="Arial"/>
                <w:b/>
              </w:rPr>
              <w:t>e</w:t>
            </w:r>
            <w:r w:rsidRPr="00552478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552478">
              <w:rPr>
                <w:rFonts w:ascii="Arial" w:hAnsi="Arial" w:cs="Arial"/>
                <w:b/>
                <w:spacing w:val="-5"/>
              </w:rPr>
              <w:t>w</w:t>
            </w:r>
            <w:r w:rsidRPr="00552478">
              <w:rPr>
                <w:rFonts w:ascii="Arial" w:hAnsi="Arial" w:cs="Arial"/>
                <w:b/>
                <w:spacing w:val="2"/>
              </w:rPr>
              <w:t>r</w:t>
            </w:r>
            <w:r w:rsidRPr="00552478">
              <w:rPr>
                <w:rFonts w:ascii="Arial" w:hAnsi="Arial" w:cs="Arial"/>
                <w:b/>
                <w:spacing w:val="-1"/>
              </w:rPr>
              <w:t>i</w:t>
            </w:r>
            <w:r w:rsidRPr="00552478">
              <w:rPr>
                <w:rFonts w:ascii="Arial" w:hAnsi="Arial" w:cs="Arial"/>
                <w:b/>
              </w:rPr>
              <w:t>te</w:t>
            </w:r>
            <w:r w:rsidRPr="00552478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552478">
              <w:rPr>
                <w:rFonts w:ascii="Arial" w:hAnsi="Arial" w:cs="Arial"/>
                <w:b/>
              </w:rPr>
              <w:t>a</w:t>
            </w:r>
            <w:r w:rsidRPr="00552478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552478">
              <w:rPr>
                <w:rFonts w:ascii="Arial" w:hAnsi="Arial" w:cs="Arial"/>
                <w:b/>
              </w:rPr>
              <w:t>f</w:t>
            </w:r>
            <w:r w:rsidRPr="00552478">
              <w:rPr>
                <w:rFonts w:ascii="Arial" w:hAnsi="Arial" w:cs="Arial"/>
                <w:b/>
                <w:spacing w:val="-4"/>
              </w:rPr>
              <w:t>e</w:t>
            </w:r>
            <w:r w:rsidRPr="00552478">
              <w:rPr>
                <w:rFonts w:ascii="Arial" w:hAnsi="Arial" w:cs="Arial"/>
                <w:b/>
              </w:rPr>
              <w:t>w</w:t>
            </w:r>
            <w:r w:rsidRPr="0055247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552478">
              <w:rPr>
                <w:rFonts w:ascii="Arial" w:hAnsi="Arial" w:cs="Arial"/>
                <w:b/>
                <w:spacing w:val="1"/>
              </w:rPr>
              <w:t>s</w:t>
            </w:r>
            <w:r w:rsidRPr="00552478">
              <w:rPr>
                <w:rFonts w:ascii="Arial" w:hAnsi="Arial" w:cs="Arial"/>
                <w:b/>
                <w:spacing w:val="2"/>
              </w:rPr>
              <w:t>e</w:t>
            </w:r>
            <w:r w:rsidRPr="00552478">
              <w:rPr>
                <w:rFonts w:ascii="Arial" w:hAnsi="Arial" w:cs="Arial"/>
                <w:b/>
                <w:spacing w:val="-2"/>
              </w:rPr>
              <w:t>n</w:t>
            </w:r>
            <w:r w:rsidRPr="00552478">
              <w:rPr>
                <w:rFonts w:ascii="Arial" w:hAnsi="Arial" w:cs="Arial"/>
                <w:b/>
              </w:rPr>
              <w:t>t</w:t>
            </w:r>
            <w:r w:rsidRPr="00552478">
              <w:rPr>
                <w:rFonts w:ascii="Arial" w:hAnsi="Arial" w:cs="Arial"/>
                <w:b/>
                <w:spacing w:val="2"/>
              </w:rPr>
              <w:t>e</w:t>
            </w:r>
            <w:r w:rsidRPr="00552478">
              <w:rPr>
                <w:rFonts w:ascii="Arial" w:hAnsi="Arial" w:cs="Arial"/>
                <w:b/>
                <w:spacing w:val="-2"/>
              </w:rPr>
              <w:t>n</w:t>
            </w:r>
            <w:r w:rsidRPr="00552478">
              <w:rPr>
                <w:rFonts w:ascii="Arial" w:hAnsi="Arial" w:cs="Arial"/>
                <w:b/>
                <w:spacing w:val="-4"/>
              </w:rPr>
              <w:t>c</w:t>
            </w:r>
            <w:r w:rsidRPr="00552478">
              <w:rPr>
                <w:rFonts w:ascii="Arial" w:hAnsi="Arial" w:cs="Arial"/>
                <w:b/>
                <w:spacing w:val="2"/>
              </w:rPr>
              <w:t>e</w:t>
            </w:r>
            <w:r w:rsidRPr="00552478">
              <w:rPr>
                <w:rFonts w:ascii="Arial" w:hAnsi="Arial" w:cs="Arial"/>
                <w:b/>
              </w:rPr>
              <w:t>s</w:t>
            </w:r>
            <w:r w:rsidRPr="0055247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552478">
              <w:rPr>
                <w:rFonts w:ascii="Arial" w:hAnsi="Arial" w:cs="Arial"/>
                <w:b/>
                <w:spacing w:val="2"/>
              </w:rPr>
              <w:t>r</w:t>
            </w:r>
            <w:r w:rsidRPr="00552478">
              <w:rPr>
                <w:rFonts w:ascii="Arial" w:hAnsi="Arial" w:cs="Arial"/>
                <w:b/>
                <w:spacing w:val="-4"/>
              </w:rPr>
              <w:t>e</w:t>
            </w:r>
            <w:r w:rsidRPr="00552478">
              <w:rPr>
                <w:rFonts w:ascii="Arial" w:hAnsi="Arial" w:cs="Arial"/>
                <w:b/>
                <w:spacing w:val="-3"/>
              </w:rPr>
              <w:t>g</w:t>
            </w:r>
            <w:r w:rsidRPr="00552478">
              <w:rPr>
                <w:rFonts w:ascii="Arial" w:hAnsi="Arial" w:cs="Arial"/>
                <w:b/>
                <w:spacing w:val="3"/>
              </w:rPr>
              <w:t>a</w:t>
            </w:r>
            <w:r w:rsidRPr="00552478">
              <w:rPr>
                <w:rFonts w:ascii="Arial" w:hAnsi="Arial" w:cs="Arial"/>
                <w:b/>
                <w:spacing w:val="2"/>
              </w:rPr>
              <w:t>r</w:t>
            </w:r>
            <w:r w:rsidRPr="00552478">
              <w:rPr>
                <w:rFonts w:ascii="Arial" w:hAnsi="Arial" w:cs="Arial"/>
                <w:b/>
                <w:spacing w:val="-2"/>
              </w:rPr>
              <w:t>d</w:t>
            </w:r>
            <w:r w:rsidRPr="00552478">
              <w:rPr>
                <w:rFonts w:ascii="Arial" w:hAnsi="Arial" w:cs="Arial"/>
                <w:b/>
                <w:spacing w:val="-1"/>
              </w:rPr>
              <w:t>i</w:t>
            </w:r>
            <w:r w:rsidRPr="00552478">
              <w:rPr>
                <w:rFonts w:ascii="Arial" w:hAnsi="Arial" w:cs="Arial"/>
                <w:b/>
                <w:spacing w:val="-2"/>
              </w:rPr>
              <w:t>n</w:t>
            </w:r>
            <w:r w:rsidRPr="00552478">
              <w:rPr>
                <w:rFonts w:ascii="Arial" w:hAnsi="Arial" w:cs="Arial"/>
                <w:b/>
              </w:rPr>
              <w:t>g</w:t>
            </w:r>
            <w:r w:rsidRPr="00552478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552478">
              <w:rPr>
                <w:rFonts w:ascii="Arial" w:hAnsi="Arial" w:cs="Arial"/>
                <w:b/>
              </w:rPr>
              <w:t>t</w:t>
            </w:r>
            <w:r w:rsidRPr="00552478">
              <w:rPr>
                <w:rFonts w:ascii="Arial" w:hAnsi="Arial" w:cs="Arial"/>
                <w:b/>
                <w:spacing w:val="-2"/>
              </w:rPr>
              <w:t>h</w:t>
            </w:r>
            <w:r w:rsidRPr="00552478">
              <w:rPr>
                <w:rFonts w:ascii="Arial" w:hAnsi="Arial" w:cs="Arial"/>
                <w:b/>
              </w:rPr>
              <w:t>e</w:t>
            </w:r>
            <w:r w:rsidRPr="00552478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552478">
              <w:rPr>
                <w:rFonts w:ascii="Arial" w:hAnsi="Arial" w:cs="Arial"/>
                <w:b/>
                <w:spacing w:val="-1"/>
              </w:rPr>
              <w:t>i</w:t>
            </w:r>
            <w:r w:rsidRPr="00552478">
              <w:rPr>
                <w:rFonts w:ascii="Arial" w:hAnsi="Arial" w:cs="Arial"/>
                <w:b/>
                <w:spacing w:val="3"/>
              </w:rPr>
              <w:t>m</w:t>
            </w:r>
            <w:r w:rsidRPr="00552478">
              <w:rPr>
                <w:rFonts w:ascii="Arial" w:hAnsi="Arial" w:cs="Arial"/>
                <w:b/>
                <w:spacing w:val="-2"/>
              </w:rPr>
              <w:t>p</w:t>
            </w:r>
            <w:r w:rsidRPr="00552478">
              <w:rPr>
                <w:rFonts w:ascii="Arial" w:hAnsi="Arial" w:cs="Arial"/>
                <w:b/>
                <w:spacing w:val="3"/>
              </w:rPr>
              <w:t>o</w:t>
            </w:r>
            <w:r w:rsidRPr="00552478">
              <w:rPr>
                <w:rFonts w:ascii="Arial" w:hAnsi="Arial" w:cs="Arial"/>
                <w:b/>
                <w:spacing w:val="-4"/>
              </w:rPr>
              <w:t>r</w:t>
            </w:r>
            <w:r w:rsidRPr="00552478">
              <w:rPr>
                <w:rFonts w:ascii="Arial" w:hAnsi="Arial" w:cs="Arial"/>
                <w:b/>
              </w:rPr>
              <w:t>t</w:t>
            </w:r>
            <w:r w:rsidRPr="00552478">
              <w:rPr>
                <w:rFonts w:ascii="Arial" w:hAnsi="Arial" w:cs="Arial"/>
                <w:b/>
                <w:spacing w:val="3"/>
              </w:rPr>
              <w:t>a</w:t>
            </w:r>
            <w:r w:rsidRPr="00552478">
              <w:rPr>
                <w:rFonts w:ascii="Arial" w:hAnsi="Arial" w:cs="Arial"/>
                <w:b/>
                <w:spacing w:val="-2"/>
              </w:rPr>
              <w:t>n</w:t>
            </w:r>
            <w:r w:rsidRPr="00552478">
              <w:rPr>
                <w:rFonts w:ascii="Arial" w:hAnsi="Arial" w:cs="Arial"/>
                <w:b/>
                <w:spacing w:val="-4"/>
              </w:rPr>
              <w:t>c</w:t>
            </w:r>
            <w:r w:rsidRPr="00552478">
              <w:rPr>
                <w:rFonts w:ascii="Arial" w:hAnsi="Arial" w:cs="Arial"/>
                <w:b/>
              </w:rPr>
              <w:t xml:space="preserve">e </w:t>
            </w:r>
            <w:r w:rsidRPr="00552478">
              <w:rPr>
                <w:rFonts w:ascii="Arial" w:hAnsi="Arial" w:cs="Arial"/>
                <w:b/>
                <w:spacing w:val="3"/>
              </w:rPr>
              <w:t>o</w:t>
            </w:r>
            <w:r w:rsidRPr="00552478">
              <w:rPr>
                <w:rFonts w:ascii="Arial" w:hAnsi="Arial" w:cs="Arial"/>
                <w:b/>
              </w:rPr>
              <w:t>f</w:t>
            </w:r>
            <w:r w:rsidRPr="0055247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552478">
              <w:rPr>
                <w:rFonts w:ascii="Arial" w:hAnsi="Arial" w:cs="Arial"/>
                <w:b/>
              </w:rPr>
              <w:t>t</w:t>
            </w:r>
            <w:r w:rsidRPr="00552478">
              <w:rPr>
                <w:rFonts w:ascii="Arial" w:hAnsi="Arial" w:cs="Arial"/>
                <w:b/>
                <w:spacing w:val="-2"/>
              </w:rPr>
              <w:t>h</w:t>
            </w:r>
            <w:r w:rsidRPr="00552478">
              <w:rPr>
                <w:rFonts w:ascii="Arial" w:hAnsi="Arial" w:cs="Arial"/>
                <w:b/>
                <w:spacing w:val="-1"/>
              </w:rPr>
              <w:t>i</w:t>
            </w:r>
            <w:r w:rsidRPr="00552478">
              <w:rPr>
                <w:rFonts w:ascii="Arial" w:hAnsi="Arial" w:cs="Arial"/>
                <w:b/>
              </w:rPr>
              <w:t>s</w:t>
            </w:r>
            <w:r w:rsidRPr="0055247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552478">
              <w:rPr>
                <w:rFonts w:ascii="Arial" w:hAnsi="Arial" w:cs="Arial"/>
                <w:b/>
                <w:spacing w:val="3"/>
              </w:rPr>
              <w:t>ma</w:t>
            </w:r>
            <w:r w:rsidRPr="00552478">
              <w:rPr>
                <w:rFonts w:ascii="Arial" w:hAnsi="Arial" w:cs="Arial"/>
                <w:b/>
                <w:spacing w:val="-2"/>
              </w:rPr>
              <w:t>nu</w:t>
            </w:r>
            <w:r w:rsidRPr="00552478">
              <w:rPr>
                <w:rFonts w:ascii="Arial" w:hAnsi="Arial" w:cs="Arial"/>
                <w:b/>
                <w:spacing w:val="1"/>
              </w:rPr>
              <w:t>s</w:t>
            </w:r>
            <w:r w:rsidRPr="00552478">
              <w:rPr>
                <w:rFonts w:ascii="Arial" w:hAnsi="Arial" w:cs="Arial"/>
                <w:b/>
                <w:spacing w:val="2"/>
              </w:rPr>
              <w:t>cr</w:t>
            </w:r>
            <w:r w:rsidRPr="00552478">
              <w:rPr>
                <w:rFonts w:ascii="Arial" w:hAnsi="Arial" w:cs="Arial"/>
                <w:b/>
                <w:spacing w:val="-1"/>
              </w:rPr>
              <w:t>i</w:t>
            </w:r>
            <w:r w:rsidRPr="00552478">
              <w:rPr>
                <w:rFonts w:ascii="Arial" w:hAnsi="Arial" w:cs="Arial"/>
                <w:b/>
                <w:spacing w:val="-2"/>
              </w:rPr>
              <w:t>p</w:t>
            </w:r>
            <w:r w:rsidRPr="00552478">
              <w:rPr>
                <w:rFonts w:ascii="Arial" w:hAnsi="Arial" w:cs="Arial"/>
                <w:b/>
              </w:rPr>
              <w:t>t</w:t>
            </w:r>
            <w:r w:rsidRPr="0055247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552478">
              <w:rPr>
                <w:rFonts w:ascii="Arial" w:hAnsi="Arial" w:cs="Arial"/>
                <w:b/>
              </w:rPr>
              <w:t>f</w:t>
            </w:r>
            <w:r w:rsidRPr="00552478">
              <w:rPr>
                <w:rFonts w:ascii="Arial" w:hAnsi="Arial" w:cs="Arial"/>
                <w:b/>
                <w:spacing w:val="-3"/>
              </w:rPr>
              <w:t>o</w:t>
            </w:r>
            <w:r w:rsidRPr="00552478">
              <w:rPr>
                <w:rFonts w:ascii="Arial" w:hAnsi="Arial" w:cs="Arial"/>
                <w:b/>
              </w:rPr>
              <w:t>r</w:t>
            </w:r>
            <w:r w:rsidRPr="00552478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552478">
              <w:rPr>
                <w:rFonts w:ascii="Arial" w:hAnsi="Arial" w:cs="Arial"/>
                <w:b/>
              </w:rPr>
              <w:t>t</w:t>
            </w:r>
            <w:r w:rsidRPr="00552478">
              <w:rPr>
                <w:rFonts w:ascii="Arial" w:hAnsi="Arial" w:cs="Arial"/>
                <w:b/>
                <w:spacing w:val="-2"/>
              </w:rPr>
              <w:t>h</w:t>
            </w:r>
            <w:r w:rsidRPr="00552478">
              <w:rPr>
                <w:rFonts w:ascii="Arial" w:hAnsi="Arial" w:cs="Arial"/>
                <w:b/>
              </w:rPr>
              <w:t>e</w:t>
            </w:r>
            <w:r w:rsidRPr="00552478">
              <w:rPr>
                <w:rFonts w:ascii="Arial" w:hAnsi="Arial" w:cs="Arial"/>
                <w:b/>
                <w:spacing w:val="1"/>
              </w:rPr>
              <w:t xml:space="preserve"> s</w:t>
            </w:r>
            <w:r w:rsidRPr="00552478">
              <w:rPr>
                <w:rFonts w:ascii="Arial" w:hAnsi="Arial" w:cs="Arial"/>
                <w:b/>
                <w:spacing w:val="2"/>
              </w:rPr>
              <w:t>c</w:t>
            </w:r>
            <w:r w:rsidRPr="00552478">
              <w:rPr>
                <w:rFonts w:ascii="Arial" w:hAnsi="Arial" w:cs="Arial"/>
                <w:b/>
                <w:spacing w:val="-1"/>
              </w:rPr>
              <w:t>i</w:t>
            </w:r>
            <w:r w:rsidRPr="00552478">
              <w:rPr>
                <w:rFonts w:ascii="Arial" w:hAnsi="Arial" w:cs="Arial"/>
                <w:b/>
                <w:spacing w:val="2"/>
              </w:rPr>
              <w:t>e</w:t>
            </w:r>
            <w:r w:rsidRPr="00552478">
              <w:rPr>
                <w:rFonts w:ascii="Arial" w:hAnsi="Arial" w:cs="Arial"/>
                <w:b/>
                <w:spacing w:val="-2"/>
              </w:rPr>
              <w:t>n</w:t>
            </w:r>
            <w:r w:rsidRPr="00552478">
              <w:rPr>
                <w:rFonts w:ascii="Arial" w:hAnsi="Arial" w:cs="Arial"/>
                <w:b/>
              </w:rPr>
              <w:t>t</w:t>
            </w:r>
            <w:r w:rsidRPr="00552478">
              <w:rPr>
                <w:rFonts w:ascii="Arial" w:hAnsi="Arial" w:cs="Arial"/>
                <w:b/>
                <w:spacing w:val="-1"/>
              </w:rPr>
              <w:t>i</w:t>
            </w:r>
            <w:r w:rsidRPr="00552478">
              <w:rPr>
                <w:rFonts w:ascii="Arial" w:hAnsi="Arial" w:cs="Arial"/>
                <w:b/>
              </w:rPr>
              <w:t>f</w:t>
            </w:r>
            <w:r w:rsidRPr="00552478">
              <w:rPr>
                <w:rFonts w:ascii="Arial" w:hAnsi="Arial" w:cs="Arial"/>
                <w:b/>
                <w:spacing w:val="-1"/>
              </w:rPr>
              <w:t>i</w:t>
            </w:r>
            <w:r w:rsidRPr="00552478">
              <w:rPr>
                <w:rFonts w:ascii="Arial" w:hAnsi="Arial" w:cs="Arial"/>
                <w:b/>
              </w:rPr>
              <w:t>c</w:t>
            </w:r>
            <w:r w:rsidRPr="00552478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552478">
              <w:rPr>
                <w:rFonts w:ascii="Arial" w:hAnsi="Arial" w:cs="Arial"/>
                <w:b/>
                <w:spacing w:val="-4"/>
              </w:rPr>
              <w:t>c</w:t>
            </w:r>
            <w:r w:rsidRPr="00552478">
              <w:rPr>
                <w:rFonts w:ascii="Arial" w:hAnsi="Arial" w:cs="Arial"/>
                <w:b/>
                <w:spacing w:val="3"/>
              </w:rPr>
              <w:t>o</w:t>
            </w:r>
            <w:r w:rsidRPr="00552478">
              <w:rPr>
                <w:rFonts w:ascii="Arial" w:hAnsi="Arial" w:cs="Arial"/>
                <w:b/>
                <w:spacing w:val="-3"/>
              </w:rPr>
              <w:t>m</w:t>
            </w:r>
            <w:r w:rsidRPr="00552478">
              <w:rPr>
                <w:rFonts w:ascii="Arial" w:hAnsi="Arial" w:cs="Arial"/>
                <w:b/>
                <w:spacing w:val="3"/>
              </w:rPr>
              <w:t>m</w:t>
            </w:r>
            <w:r w:rsidRPr="00552478">
              <w:rPr>
                <w:rFonts w:ascii="Arial" w:hAnsi="Arial" w:cs="Arial"/>
                <w:b/>
                <w:spacing w:val="-2"/>
              </w:rPr>
              <w:t>un</w:t>
            </w:r>
            <w:r w:rsidRPr="00552478">
              <w:rPr>
                <w:rFonts w:ascii="Arial" w:hAnsi="Arial" w:cs="Arial"/>
                <w:b/>
                <w:spacing w:val="-1"/>
              </w:rPr>
              <w:t>i</w:t>
            </w:r>
            <w:r w:rsidRPr="00552478">
              <w:rPr>
                <w:rFonts w:ascii="Arial" w:hAnsi="Arial" w:cs="Arial"/>
                <w:b/>
              </w:rPr>
              <w:t>t</w:t>
            </w:r>
            <w:r w:rsidRPr="00552478">
              <w:rPr>
                <w:rFonts w:ascii="Arial" w:hAnsi="Arial" w:cs="Arial"/>
                <w:b/>
                <w:spacing w:val="3"/>
              </w:rPr>
              <w:t>y</w:t>
            </w:r>
            <w:r w:rsidRPr="00552478">
              <w:rPr>
                <w:rFonts w:ascii="Arial" w:hAnsi="Arial" w:cs="Arial"/>
                <w:b/>
              </w:rPr>
              <w:t>.</w:t>
            </w:r>
            <w:r w:rsidRPr="00552478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52478">
              <w:rPr>
                <w:rFonts w:ascii="Arial" w:hAnsi="Arial" w:cs="Arial"/>
                <w:b/>
              </w:rPr>
              <w:t xml:space="preserve">A </w:t>
            </w:r>
            <w:r w:rsidRPr="00552478">
              <w:rPr>
                <w:rFonts w:ascii="Arial" w:hAnsi="Arial" w:cs="Arial"/>
                <w:b/>
                <w:spacing w:val="3"/>
              </w:rPr>
              <w:t>m</w:t>
            </w:r>
            <w:r w:rsidRPr="00552478">
              <w:rPr>
                <w:rFonts w:ascii="Arial" w:hAnsi="Arial" w:cs="Arial"/>
                <w:b/>
                <w:spacing w:val="-1"/>
              </w:rPr>
              <w:t>i</w:t>
            </w:r>
            <w:r w:rsidRPr="00552478">
              <w:rPr>
                <w:rFonts w:ascii="Arial" w:hAnsi="Arial" w:cs="Arial"/>
                <w:b/>
                <w:spacing w:val="-2"/>
              </w:rPr>
              <w:t>n</w:t>
            </w:r>
            <w:r w:rsidRPr="00552478">
              <w:rPr>
                <w:rFonts w:ascii="Arial" w:hAnsi="Arial" w:cs="Arial"/>
                <w:b/>
                <w:spacing w:val="-1"/>
              </w:rPr>
              <w:t>i</w:t>
            </w:r>
            <w:r w:rsidRPr="00552478">
              <w:rPr>
                <w:rFonts w:ascii="Arial" w:hAnsi="Arial" w:cs="Arial"/>
                <w:b/>
                <w:spacing w:val="3"/>
              </w:rPr>
              <w:t>m</w:t>
            </w:r>
            <w:r w:rsidRPr="00552478">
              <w:rPr>
                <w:rFonts w:ascii="Arial" w:hAnsi="Arial" w:cs="Arial"/>
                <w:b/>
                <w:spacing w:val="-2"/>
              </w:rPr>
              <w:t>u</w:t>
            </w:r>
            <w:r w:rsidRPr="00552478">
              <w:rPr>
                <w:rFonts w:ascii="Arial" w:hAnsi="Arial" w:cs="Arial"/>
                <w:b/>
              </w:rPr>
              <w:t>m</w:t>
            </w:r>
            <w:r w:rsidRPr="00552478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552478">
              <w:rPr>
                <w:rFonts w:ascii="Arial" w:hAnsi="Arial" w:cs="Arial"/>
                <w:b/>
                <w:spacing w:val="3"/>
              </w:rPr>
              <w:t>o</w:t>
            </w:r>
            <w:r w:rsidRPr="00552478">
              <w:rPr>
                <w:rFonts w:ascii="Arial" w:hAnsi="Arial" w:cs="Arial"/>
                <w:b/>
              </w:rPr>
              <w:t>f</w:t>
            </w:r>
            <w:r w:rsidRPr="00552478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552478">
              <w:rPr>
                <w:rFonts w:ascii="Arial" w:hAnsi="Arial" w:cs="Arial"/>
                <w:b/>
                <w:spacing w:val="5"/>
              </w:rPr>
              <w:t>3</w:t>
            </w:r>
            <w:r w:rsidRPr="00552478">
              <w:rPr>
                <w:rFonts w:ascii="Arial" w:hAnsi="Arial" w:cs="Arial"/>
                <w:b/>
              </w:rPr>
              <w:t>-4</w:t>
            </w:r>
            <w:r w:rsidRPr="00552478">
              <w:rPr>
                <w:rFonts w:ascii="Arial" w:hAnsi="Arial" w:cs="Arial"/>
                <w:b/>
                <w:spacing w:val="1"/>
              </w:rPr>
              <w:t xml:space="preserve"> s</w:t>
            </w:r>
            <w:r w:rsidRPr="00552478">
              <w:rPr>
                <w:rFonts w:ascii="Arial" w:hAnsi="Arial" w:cs="Arial"/>
                <w:b/>
                <w:spacing w:val="2"/>
              </w:rPr>
              <w:t>e</w:t>
            </w:r>
            <w:r w:rsidRPr="00552478">
              <w:rPr>
                <w:rFonts w:ascii="Arial" w:hAnsi="Arial" w:cs="Arial"/>
                <w:b/>
                <w:spacing w:val="-2"/>
              </w:rPr>
              <w:t>n</w:t>
            </w:r>
            <w:r w:rsidRPr="00552478">
              <w:rPr>
                <w:rFonts w:ascii="Arial" w:hAnsi="Arial" w:cs="Arial"/>
                <w:b/>
                <w:spacing w:val="-6"/>
              </w:rPr>
              <w:t>t</w:t>
            </w:r>
            <w:r w:rsidRPr="00552478">
              <w:rPr>
                <w:rFonts w:ascii="Arial" w:hAnsi="Arial" w:cs="Arial"/>
                <w:b/>
                <w:spacing w:val="2"/>
              </w:rPr>
              <w:t>e</w:t>
            </w:r>
            <w:r w:rsidRPr="00552478">
              <w:rPr>
                <w:rFonts w:ascii="Arial" w:hAnsi="Arial" w:cs="Arial"/>
                <w:b/>
                <w:spacing w:val="-2"/>
              </w:rPr>
              <w:t>n</w:t>
            </w:r>
            <w:r w:rsidRPr="00552478">
              <w:rPr>
                <w:rFonts w:ascii="Arial" w:hAnsi="Arial" w:cs="Arial"/>
                <w:b/>
                <w:spacing w:val="2"/>
              </w:rPr>
              <w:t>ce</w:t>
            </w:r>
            <w:r w:rsidRPr="00552478">
              <w:rPr>
                <w:rFonts w:ascii="Arial" w:hAnsi="Arial" w:cs="Arial"/>
                <w:b/>
              </w:rPr>
              <w:t>s</w:t>
            </w:r>
            <w:r w:rsidRPr="00552478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552478">
              <w:rPr>
                <w:rFonts w:ascii="Arial" w:hAnsi="Arial" w:cs="Arial"/>
                <w:b/>
                <w:spacing w:val="3"/>
              </w:rPr>
              <w:t>m</w:t>
            </w:r>
            <w:r w:rsidRPr="00552478">
              <w:rPr>
                <w:rFonts w:ascii="Arial" w:hAnsi="Arial" w:cs="Arial"/>
                <w:b/>
                <w:spacing w:val="-3"/>
              </w:rPr>
              <w:t>a</w:t>
            </w:r>
            <w:r w:rsidRPr="00552478">
              <w:rPr>
                <w:rFonts w:ascii="Arial" w:hAnsi="Arial" w:cs="Arial"/>
                <w:b/>
              </w:rPr>
              <w:t>y</w:t>
            </w:r>
            <w:r w:rsidRPr="00552478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552478">
              <w:rPr>
                <w:rFonts w:ascii="Arial" w:hAnsi="Arial" w:cs="Arial"/>
                <w:b/>
                <w:spacing w:val="-2"/>
              </w:rPr>
              <w:t>b</w:t>
            </w:r>
            <w:r w:rsidRPr="00552478">
              <w:rPr>
                <w:rFonts w:ascii="Arial" w:hAnsi="Arial" w:cs="Arial"/>
                <w:b/>
              </w:rPr>
              <w:t>e</w:t>
            </w:r>
            <w:r w:rsidRPr="00552478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552478">
              <w:rPr>
                <w:rFonts w:ascii="Arial" w:hAnsi="Arial" w:cs="Arial"/>
                <w:b/>
                <w:spacing w:val="2"/>
              </w:rPr>
              <w:t>re</w:t>
            </w:r>
            <w:r w:rsidRPr="00552478">
              <w:rPr>
                <w:rFonts w:ascii="Arial" w:hAnsi="Arial" w:cs="Arial"/>
                <w:b/>
                <w:spacing w:val="-2"/>
              </w:rPr>
              <w:t>qu</w:t>
            </w:r>
            <w:r w:rsidRPr="00552478">
              <w:rPr>
                <w:rFonts w:ascii="Arial" w:hAnsi="Arial" w:cs="Arial"/>
                <w:b/>
                <w:spacing w:val="-1"/>
              </w:rPr>
              <w:t>i</w:t>
            </w:r>
            <w:r w:rsidRPr="00552478">
              <w:rPr>
                <w:rFonts w:ascii="Arial" w:hAnsi="Arial" w:cs="Arial"/>
                <w:b/>
                <w:spacing w:val="2"/>
              </w:rPr>
              <w:t>re</w:t>
            </w:r>
            <w:r w:rsidRPr="00552478">
              <w:rPr>
                <w:rFonts w:ascii="Arial" w:hAnsi="Arial" w:cs="Arial"/>
                <w:b/>
              </w:rPr>
              <w:t>d</w:t>
            </w:r>
            <w:r w:rsidRPr="00552478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552478">
              <w:rPr>
                <w:rFonts w:ascii="Arial" w:hAnsi="Arial" w:cs="Arial"/>
                <w:b/>
              </w:rPr>
              <w:t>f</w:t>
            </w:r>
            <w:r w:rsidRPr="00552478">
              <w:rPr>
                <w:rFonts w:ascii="Arial" w:hAnsi="Arial" w:cs="Arial"/>
                <w:b/>
                <w:spacing w:val="-3"/>
              </w:rPr>
              <w:t>o</w:t>
            </w:r>
            <w:r w:rsidRPr="00552478">
              <w:rPr>
                <w:rFonts w:ascii="Arial" w:hAnsi="Arial" w:cs="Arial"/>
                <w:b/>
              </w:rPr>
              <w:t>r</w:t>
            </w:r>
            <w:r w:rsidRPr="00552478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552478">
              <w:rPr>
                <w:rFonts w:ascii="Arial" w:hAnsi="Arial" w:cs="Arial"/>
                <w:b/>
              </w:rPr>
              <w:t>t</w:t>
            </w:r>
            <w:r w:rsidRPr="00552478">
              <w:rPr>
                <w:rFonts w:ascii="Arial" w:hAnsi="Arial" w:cs="Arial"/>
                <w:b/>
                <w:spacing w:val="-2"/>
              </w:rPr>
              <w:t>h</w:t>
            </w:r>
            <w:r w:rsidRPr="00552478">
              <w:rPr>
                <w:rFonts w:ascii="Arial" w:hAnsi="Arial" w:cs="Arial"/>
                <w:b/>
                <w:spacing w:val="-1"/>
              </w:rPr>
              <w:t>i</w:t>
            </w:r>
            <w:r w:rsidRPr="00552478">
              <w:rPr>
                <w:rFonts w:ascii="Arial" w:hAnsi="Arial" w:cs="Arial"/>
                <w:b/>
              </w:rPr>
              <w:t xml:space="preserve">s </w:t>
            </w:r>
            <w:r w:rsidRPr="00552478">
              <w:rPr>
                <w:rFonts w:ascii="Arial" w:hAnsi="Arial" w:cs="Arial"/>
                <w:b/>
                <w:spacing w:val="-2"/>
              </w:rPr>
              <w:t>p</w:t>
            </w:r>
            <w:r w:rsidRPr="00552478">
              <w:rPr>
                <w:rFonts w:ascii="Arial" w:hAnsi="Arial" w:cs="Arial"/>
                <w:b/>
                <w:spacing w:val="3"/>
              </w:rPr>
              <w:t>a</w:t>
            </w:r>
            <w:r w:rsidRPr="00552478">
              <w:rPr>
                <w:rFonts w:ascii="Arial" w:hAnsi="Arial" w:cs="Arial"/>
                <w:b/>
                <w:spacing w:val="2"/>
              </w:rPr>
              <w:t>r</w:t>
            </w:r>
            <w:r w:rsidRPr="00552478">
              <w:rPr>
                <w:rFonts w:ascii="Arial" w:hAnsi="Arial" w:cs="Arial"/>
                <w:b/>
              </w:rPr>
              <w:t>t.</w:t>
            </w:r>
          </w:p>
        </w:tc>
        <w:tc>
          <w:tcPr>
            <w:tcW w:w="935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F8B8493" w14:textId="77777777" w:rsidR="00FD53C8" w:rsidRPr="00552478" w:rsidRDefault="00807E9C">
            <w:pPr>
              <w:spacing w:before="8"/>
              <w:ind w:left="108" w:right="174"/>
              <w:rPr>
                <w:rFonts w:ascii="Arial" w:hAnsi="Arial" w:cs="Arial"/>
              </w:rPr>
            </w:pPr>
            <w:r w:rsidRPr="00552478">
              <w:rPr>
                <w:rFonts w:ascii="Arial" w:hAnsi="Arial" w:cs="Arial"/>
                <w:spacing w:val="-1"/>
              </w:rPr>
              <w:t>T</w:t>
            </w:r>
            <w:r w:rsidRPr="00552478">
              <w:rPr>
                <w:rFonts w:ascii="Arial" w:hAnsi="Arial" w:cs="Arial"/>
                <w:spacing w:val="3"/>
              </w:rPr>
              <w:t>h</w:t>
            </w:r>
            <w:r w:rsidRPr="00552478">
              <w:rPr>
                <w:rFonts w:ascii="Arial" w:hAnsi="Arial" w:cs="Arial"/>
                <w:spacing w:val="-1"/>
              </w:rPr>
              <w:t>i</w:t>
            </w:r>
            <w:r w:rsidRPr="00552478">
              <w:rPr>
                <w:rFonts w:ascii="Arial" w:hAnsi="Arial" w:cs="Arial"/>
              </w:rPr>
              <w:t>s</w:t>
            </w:r>
            <w:r w:rsidRPr="00552478">
              <w:rPr>
                <w:rFonts w:ascii="Arial" w:hAnsi="Arial" w:cs="Arial"/>
                <w:spacing w:val="-1"/>
              </w:rPr>
              <w:t xml:space="preserve"> </w:t>
            </w:r>
            <w:r w:rsidRPr="00552478">
              <w:rPr>
                <w:rFonts w:ascii="Arial" w:hAnsi="Arial" w:cs="Arial"/>
                <w:spacing w:val="3"/>
              </w:rPr>
              <w:t>p</w:t>
            </w:r>
            <w:r w:rsidRPr="00552478">
              <w:rPr>
                <w:rFonts w:ascii="Arial" w:hAnsi="Arial" w:cs="Arial"/>
                <w:spacing w:val="-4"/>
              </w:rPr>
              <w:t>a</w:t>
            </w:r>
            <w:r w:rsidRPr="00552478">
              <w:rPr>
                <w:rFonts w:ascii="Arial" w:hAnsi="Arial" w:cs="Arial"/>
                <w:spacing w:val="3"/>
              </w:rPr>
              <w:t>p</w:t>
            </w:r>
            <w:r w:rsidRPr="00552478">
              <w:rPr>
                <w:rFonts w:ascii="Arial" w:hAnsi="Arial" w:cs="Arial"/>
                <w:spacing w:val="2"/>
              </w:rPr>
              <w:t>e</w:t>
            </w:r>
            <w:r w:rsidRPr="00552478">
              <w:rPr>
                <w:rFonts w:ascii="Arial" w:hAnsi="Arial" w:cs="Arial"/>
              </w:rPr>
              <w:t>r</w:t>
            </w:r>
            <w:r w:rsidRPr="00552478">
              <w:rPr>
                <w:rFonts w:ascii="Arial" w:hAnsi="Arial" w:cs="Arial"/>
                <w:spacing w:val="-1"/>
              </w:rPr>
              <w:t xml:space="preserve"> t</w:t>
            </w:r>
            <w:r w:rsidRPr="00552478">
              <w:rPr>
                <w:rFonts w:ascii="Arial" w:hAnsi="Arial" w:cs="Arial"/>
                <w:spacing w:val="-4"/>
              </w:rPr>
              <w:t>a</w:t>
            </w:r>
            <w:r w:rsidRPr="00552478">
              <w:rPr>
                <w:rFonts w:ascii="Arial" w:hAnsi="Arial" w:cs="Arial"/>
                <w:spacing w:val="2"/>
              </w:rPr>
              <w:t>c</w:t>
            </w:r>
            <w:r w:rsidRPr="00552478">
              <w:rPr>
                <w:rFonts w:ascii="Arial" w:hAnsi="Arial" w:cs="Arial"/>
                <w:spacing w:val="3"/>
              </w:rPr>
              <w:t>k</w:t>
            </w:r>
            <w:r w:rsidRPr="00552478">
              <w:rPr>
                <w:rFonts w:ascii="Arial" w:hAnsi="Arial" w:cs="Arial"/>
                <w:spacing w:val="-1"/>
              </w:rPr>
              <w:t>l</w:t>
            </w:r>
            <w:r w:rsidRPr="00552478">
              <w:rPr>
                <w:rFonts w:ascii="Arial" w:hAnsi="Arial" w:cs="Arial"/>
                <w:spacing w:val="-4"/>
              </w:rPr>
              <w:t>e</w:t>
            </w:r>
            <w:r w:rsidRPr="00552478">
              <w:rPr>
                <w:rFonts w:ascii="Arial" w:hAnsi="Arial" w:cs="Arial"/>
              </w:rPr>
              <w:t>s</w:t>
            </w:r>
            <w:r w:rsidRPr="00552478">
              <w:rPr>
                <w:rFonts w:ascii="Arial" w:hAnsi="Arial" w:cs="Arial"/>
                <w:spacing w:val="-1"/>
              </w:rPr>
              <w:t xml:space="preserve"> </w:t>
            </w:r>
            <w:r w:rsidRPr="00552478">
              <w:rPr>
                <w:rFonts w:ascii="Arial" w:hAnsi="Arial" w:cs="Arial"/>
              </w:rPr>
              <w:t>a</w:t>
            </w:r>
            <w:r w:rsidRPr="00552478">
              <w:rPr>
                <w:rFonts w:ascii="Arial" w:hAnsi="Arial" w:cs="Arial"/>
                <w:spacing w:val="1"/>
              </w:rPr>
              <w:t xml:space="preserve"> s</w:t>
            </w:r>
            <w:r w:rsidRPr="00552478">
              <w:rPr>
                <w:rFonts w:ascii="Arial" w:hAnsi="Arial" w:cs="Arial"/>
                <w:spacing w:val="-1"/>
              </w:rPr>
              <w:t>i</w:t>
            </w:r>
            <w:r w:rsidRPr="00552478">
              <w:rPr>
                <w:rFonts w:ascii="Arial" w:hAnsi="Arial" w:cs="Arial"/>
                <w:spacing w:val="-3"/>
              </w:rPr>
              <w:t>g</w:t>
            </w:r>
            <w:r w:rsidRPr="00552478">
              <w:rPr>
                <w:rFonts w:ascii="Arial" w:hAnsi="Arial" w:cs="Arial"/>
                <w:spacing w:val="3"/>
              </w:rPr>
              <w:t>n</w:t>
            </w:r>
            <w:r w:rsidRPr="00552478">
              <w:rPr>
                <w:rFonts w:ascii="Arial" w:hAnsi="Arial" w:cs="Arial"/>
                <w:spacing w:val="-1"/>
              </w:rPr>
              <w:t>i</w:t>
            </w:r>
            <w:r w:rsidRPr="00552478">
              <w:rPr>
                <w:rFonts w:ascii="Arial" w:hAnsi="Arial" w:cs="Arial"/>
              </w:rPr>
              <w:t>f</w:t>
            </w:r>
            <w:r w:rsidRPr="00552478">
              <w:rPr>
                <w:rFonts w:ascii="Arial" w:hAnsi="Arial" w:cs="Arial"/>
                <w:spacing w:val="-1"/>
              </w:rPr>
              <w:t>i</w:t>
            </w:r>
            <w:r w:rsidRPr="00552478">
              <w:rPr>
                <w:rFonts w:ascii="Arial" w:hAnsi="Arial" w:cs="Arial"/>
                <w:spacing w:val="2"/>
              </w:rPr>
              <w:t>c</w:t>
            </w:r>
            <w:r w:rsidRPr="00552478">
              <w:rPr>
                <w:rFonts w:ascii="Arial" w:hAnsi="Arial" w:cs="Arial"/>
                <w:spacing w:val="-4"/>
              </w:rPr>
              <w:t>a</w:t>
            </w:r>
            <w:r w:rsidRPr="00552478">
              <w:rPr>
                <w:rFonts w:ascii="Arial" w:hAnsi="Arial" w:cs="Arial"/>
                <w:spacing w:val="3"/>
              </w:rPr>
              <w:t>n</w:t>
            </w:r>
            <w:r w:rsidRPr="00552478">
              <w:rPr>
                <w:rFonts w:ascii="Arial" w:hAnsi="Arial" w:cs="Arial"/>
              </w:rPr>
              <w:t>t</w:t>
            </w:r>
            <w:r w:rsidRPr="00552478">
              <w:rPr>
                <w:rFonts w:ascii="Arial" w:hAnsi="Arial" w:cs="Arial"/>
                <w:spacing w:val="-2"/>
              </w:rPr>
              <w:t xml:space="preserve"> </w:t>
            </w:r>
            <w:r w:rsidRPr="00552478">
              <w:rPr>
                <w:rFonts w:ascii="Arial" w:hAnsi="Arial" w:cs="Arial"/>
                <w:spacing w:val="2"/>
              </w:rPr>
              <w:t>a</w:t>
            </w:r>
            <w:r w:rsidRPr="00552478">
              <w:rPr>
                <w:rFonts w:ascii="Arial" w:hAnsi="Arial" w:cs="Arial"/>
              </w:rPr>
              <w:t>nd</w:t>
            </w:r>
            <w:r w:rsidRPr="00552478">
              <w:rPr>
                <w:rFonts w:ascii="Arial" w:hAnsi="Arial" w:cs="Arial"/>
                <w:spacing w:val="1"/>
              </w:rPr>
              <w:t xml:space="preserve"> </w:t>
            </w:r>
            <w:r w:rsidRPr="00552478">
              <w:rPr>
                <w:rFonts w:ascii="Arial" w:hAnsi="Arial" w:cs="Arial"/>
                <w:spacing w:val="-1"/>
              </w:rPr>
              <w:t>ti</w:t>
            </w:r>
            <w:r w:rsidRPr="00552478">
              <w:rPr>
                <w:rFonts w:ascii="Arial" w:hAnsi="Arial" w:cs="Arial"/>
                <w:spacing w:val="2"/>
              </w:rPr>
              <w:t>me</w:t>
            </w:r>
            <w:r w:rsidRPr="00552478">
              <w:rPr>
                <w:rFonts w:ascii="Arial" w:hAnsi="Arial" w:cs="Arial"/>
                <w:spacing w:val="-7"/>
              </w:rPr>
              <w:t>l</w:t>
            </w:r>
            <w:r w:rsidRPr="00552478">
              <w:rPr>
                <w:rFonts w:ascii="Arial" w:hAnsi="Arial" w:cs="Arial"/>
              </w:rPr>
              <w:t>y</w:t>
            </w:r>
            <w:r w:rsidRPr="00552478">
              <w:rPr>
                <w:rFonts w:ascii="Arial" w:hAnsi="Arial" w:cs="Arial"/>
                <w:spacing w:val="3"/>
              </w:rPr>
              <w:t xml:space="preserve"> </w:t>
            </w:r>
            <w:r w:rsidRPr="00552478">
              <w:rPr>
                <w:rFonts w:ascii="Arial" w:hAnsi="Arial" w:cs="Arial"/>
                <w:spacing w:val="-1"/>
              </w:rPr>
              <w:t>t</w:t>
            </w:r>
            <w:r w:rsidRPr="00552478">
              <w:rPr>
                <w:rFonts w:ascii="Arial" w:hAnsi="Arial" w:cs="Arial"/>
                <w:spacing w:val="3"/>
              </w:rPr>
              <w:t>op</w:t>
            </w:r>
            <w:r w:rsidRPr="00552478">
              <w:rPr>
                <w:rFonts w:ascii="Arial" w:hAnsi="Arial" w:cs="Arial"/>
                <w:spacing w:val="-7"/>
              </w:rPr>
              <w:t>i</w:t>
            </w:r>
            <w:r w:rsidRPr="00552478">
              <w:rPr>
                <w:rFonts w:ascii="Arial" w:hAnsi="Arial" w:cs="Arial"/>
              </w:rPr>
              <w:t>c</w:t>
            </w:r>
            <w:r w:rsidRPr="00552478">
              <w:rPr>
                <w:rFonts w:ascii="Arial" w:hAnsi="Arial" w:cs="Arial"/>
                <w:spacing w:val="1"/>
              </w:rPr>
              <w:t xml:space="preserve"> </w:t>
            </w:r>
            <w:r w:rsidRPr="00552478">
              <w:rPr>
                <w:rFonts w:ascii="Arial" w:hAnsi="Arial" w:cs="Arial"/>
                <w:spacing w:val="3"/>
              </w:rPr>
              <w:t>o</w:t>
            </w:r>
            <w:r w:rsidRPr="00552478">
              <w:rPr>
                <w:rFonts w:ascii="Arial" w:hAnsi="Arial" w:cs="Arial"/>
              </w:rPr>
              <w:t>n</w:t>
            </w:r>
            <w:r w:rsidRPr="00552478">
              <w:rPr>
                <w:rFonts w:ascii="Arial" w:hAnsi="Arial" w:cs="Arial"/>
                <w:spacing w:val="-5"/>
              </w:rPr>
              <w:t xml:space="preserve"> </w:t>
            </w:r>
            <w:r w:rsidRPr="00552478">
              <w:rPr>
                <w:rFonts w:ascii="Arial" w:hAnsi="Arial" w:cs="Arial"/>
                <w:spacing w:val="3"/>
              </w:rPr>
              <w:t>g</w:t>
            </w:r>
            <w:r w:rsidRPr="00552478">
              <w:rPr>
                <w:rFonts w:ascii="Arial" w:hAnsi="Arial" w:cs="Arial"/>
                <w:spacing w:val="-4"/>
              </w:rPr>
              <w:t>e</w:t>
            </w:r>
            <w:r w:rsidRPr="00552478">
              <w:rPr>
                <w:rFonts w:ascii="Arial" w:hAnsi="Arial" w:cs="Arial"/>
                <w:spacing w:val="3"/>
              </w:rPr>
              <w:t>n</w:t>
            </w:r>
            <w:r w:rsidRPr="00552478">
              <w:rPr>
                <w:rFonts w:ascii="Arial" w:hAnsi="Arial" w:cs="Arial"/>
                <w:spacing w:val="-3"/>
              </w:rPr>
              <w:t>d</w:t>
            </w:r>
            <w:r w:rsidRPr="00552478">
              <w:rPr>
                <w:rFonts w:ascii="Arial" w:hAnsi="Arial" w:cs="Arial"/>
                <w:spacing w:val="2"/>
              </w:rPr>
              <w:t>e</w:t>
            </w:r>
            <w:r w:rsidRPr="00552478">
              <w:rPr>
                <w:rFonts w:ascii="Arial" w:hAnsi="Arial" w:cs="Arial"/>
              </w:rPr>
              <w:t>r</w:t>
            </w:r>
            <w:r w:rsidRPr="00552478">
              <w:rPr>
                <w:rFonts w:ascii="Arial" w:hAnsi="Arial" w:cs="Arial"/>
                <w:spacing w:val="-1"/>
              </w:rPr>
              <w:t xml:space="preserve"> </w:t>
            </w:r>
            <w:r w:rsidRPr="00552478">
              <w:rPr>
                <w:rFonts w:ascii="Arial" w:hAnsi="Arial" w:cs="Arial"/>
                <w:spacing w:val="3"/>
              </w:rPr>
              <w:t>d</w:t>
            </w:r>
            <w:r w:rsidRPr="00552478">
              <w:rPr>
                <w:rFonts w:ascii="Arial" w:hAnsi="Arial" w:cs="Arial"/>
                <w:spacing w:val="-1"/>
              </w:rPr>
              <w:t>i</w:t>
            </w:r>
            <w:r w:rsidRPr="00552478">
              <w:rPr>
                <w:rFonts w:ascii="Arial" w:hAnsi="Arial" w:cs="Arial"/>
                <w:spacing w:val="-3"/>
              </w:rPr>
              <w:t>v</w:t>
            </w:r>
            <w:r w:rsidRPr="00552478">
              <w:rPr>
                <w:rFonts w:ascii="Arial" w:hAnsi="Arial" w:cs="Arial"/>
                <w:spacing w:val="2"/>
              </w:rPr>
              <w:t>e</w:t>
            </w:r>
            <w:r w:rsidRPr="00552478">
              <w:rPr>
                <w:rFonts w:ascii="Arial" w:hAnsi="Arial" w:cs="Arial"/>
              </w:rPr>
              <w:t>r</w:t>
            </w:r>
            <w:r w:rsidRPr="00552478">
              <w:rPr>
                <w:rFonts w:ascii="Arial" w:hAnsi="Arial" w:cs="Arial"/>
                <w:spacing w:val="1"/>
              </w:rPr>
              <w:t>s</w:t>
            </w:r>
            <w:r w:rsidRPr="00552478">
              <w:rPr>
                <w:rFonts w:ascii="Arial" w:hAnsi="Arial" w:cs="Arial"/>
                <w:spacing w:val="-1"/>
              </w:rPr>
              <w:t>it</w:t>
            </w:r>
            <w:r w:rsidRPr="00552478">
              <w:rPr>
                <w:rFonts w:ascii="Arial" w:hAnsi="Arial" w:cs="Arial"/>
                <w:spacing w:val="5"/>
              </w:rPr>
              <w:t>y</w:t>
            </w:r>
            <w:r w:rsidRPr="00552478">
              <w:rPr>
                <w:rFonts w:ascii="Arial" w:hAnsi="Arial" w:cs="Arial"/>
              </w:rPr>
              <w:t>,</w:t>
            </w:r>
            <w:r w:rsidRPr="00552478">
              <w:rPr>
                <w:rFonts w:ascii="Arial" w:hAnsi="Arial" w:cs="Arial"/>
                <w:spacing w:val="-3"/>
              </w:rPr>
              <w:t xml:space="preserve"> </w:t>
            </w:r>
            <w:r w:rsidRPr="00552478">
              <w:rPr>
                <w:rFonts w:ascii="Arial" w:hAnsi="Arial" w:cs="Arial"/>
                <w:spacing w:val="-4"/>
              </w:rPr>
              <w:t>c</w:t>
            </w:r>
            <w:r w:rsidRPr="00552478">
              <w:rPr>
                <w:rFonts w:ascii="Arial" w:hAnsi="Arial" w:cs="Arial"/>
                <w:spacing w:val="3"/>
              </w:rPr>
              <w:t>o</w:t>
            </w:r>
            <w:r w:rsidRPr="00552478">
              <w:rPr>
                <w:rFonts w:ascii="Arial" w:hAnsi="Arial" w:cs="Arial"/>
              </w:rPr>
              <w:t>r</w:t>
            </w:r>
            <w:r w:rsidRPr="00552478">
              <w:rPr>
                <w:rFonts w:ascii="Arial" w:hAnsi="Arial" w:cs="Arial"/>
                <w:spacing w:val="-3"/>
              </w:rPr>
              <w:t>p</w:t>
            </w:r>
            <w:r w:rsidRPr="00552478">
              <w:rPr>
                <w:rFonts w:ascii="Arial" w:hAnsi="Arial" w:cs="Arial"/>
                <w:spacing w:val="3"/>
              </w:rPr>
              <w:t>o</w:t>
            </w:r>
            <w:r w:rsidRPr="00552478">
              <w:rPr>
                <w:rFonts w:ascii="Arial" w:hAnsi="Arial" w:cs="Arial"/>
              </w:rPr>
              <w:t>r</w:t>
            </w:r>
            <w:r w:rsidRPr="00552478">
              <w:rPr>
                <w:rFonts w:ascii="Arial" w:hAnsi="Arial" w:cs="Arial"/>
                <w:spacing w:val="2"/>
              </w:rPr>
              <w:t>a</w:t>
            </w:r>
            <w:r w:rsidRPr="00552478">
              <w:rPr>
                <w:rFonts w:ascii="Arial" w:hAnsi="Arial" w:cs="Arial"/>
                <w:spacing w:val="-7"/>
              </w:rPr>
              <w:t>t</w:t>
            </w:r>
            <w:r w:rsidRPr="00552478">
              <w:rPr>
                <w:rFonts w:ascii="Arial" w:hAnsi="Arial" w:cs="Arial"/>
              </w:rPr>
              <w:t>e</w:t>
            </w:r>
            <w:r w:rsidRPr="00552478">
              <w:rPr>
                <w:rFonts w:ascii="Arial" w:hAnsi="Arial" w:cs="Arial"/>
                <w:spacing w:val="2"/>
              </w:rPr>
              <w:t xml:space="preserve"> </w:t>
            </w:r>
            <w:r w:rsidRPr="00552478">
              <w:rPr>
                <w:rFonts w:ascii="Arial" w:hAnsi="Arial" w:cs="Arial"/>
                <w:spacing w:val="3"/>
              </w:rPr>
              <w:t>g</w:t>
            </w:r>
            <w:r w:rsidRPr="00552478">
              <w:rPr>
                <w:rFonts w:ascii="Arial" w:hAnsi="Arial" w:cs="Arial"/>
                <w:spacing w:val="-3"/>
              </w:rPr>
              <w:t>o</w:t>
            </w:r>
            <w:r w:rsidRPr="00552478">
              <w:rPr>
                <w:rFonts w:ascii="Arial" w:hAnsi="Arial" w:cs="Arial"/>
                <w:spacing w:val="3"/>
              </w:rPr>
              <w:t>v</w:t>
            </w:r>
            <w:r w:rsidRPr="00552478">
              <w:rPr>
                <w:rFonts w:ascii="Arial" w:hAnsi="Arial" w:cs="Arial"/>
                <w:spacing w:val="2"/>
              </w:rPr>
              <w:t>e</w:t>
            </w:r>
            <w:r w:rsidRPr="00552478">
              <w:rPr>
                <w:rFonts w:ascii="Arial" w:hAnsi="Arial" w:cs="Arial"/>
                <w:spacing w:val="-6"/>
              </w:rPr>
              <w:t>r</w:t>
            </w:r>
            <w:r w:rsidRPr="00552478">
              <w:rPr>
                <w:rFonts w:ascii="Arial" w:hAnsi="Arial" w:cs="Arial"/>
                <w:spacing w:val="3"/>
              </w:rPr>
              <w:t>n</w:t>
            </w:r>
            <w:r w:rsidRPr="00552478">
              <w:rPr>
                <w:rFonts w:ascii="Arial" w:hAnsi="Arial" w:cs="Arial"/>
                <w:spacing w:val="-4"/>
              </w:rPr>
              <w:t>a</w:t>
            </w:r>
            <w:r w:rsidRPr="00552478">
              <w:rPr>
                <w:rFonts w:ascii="Arial" w:hAnsi="Arial" w:cs="Arial"/>
                <w:spacing w:val="3"/>
              </w:rPr>
              <w:t>n</w:t>
            </w:r>
            <w:r w:rsidRPr="00552478">
              <w:rPr>
                <w:rFonts w:ascii="Arial" w:hAnsi="Arial" w:cs="Arial"/>
                <w:spacing w:val="-4"/>
              </w:rPr>
              <w:t>c</w:t>
            </w:r>
            <w:r w:rsidRPr="00552478">
              <w:rPr>
                <w:rFonts w:ascii="Arial" w:hAnsi="Arial" w:cs="Arial"/>
              </w:rPr>
              <w:t>e</w:t>
            </w:r>
            <w:r w:rsidRPr="00552478">
              <w:rPr>
                <w:rFonts w:ascii="Arial" w:hAnsi="Arial" w:cs="Arial"/>
                <w:spacing w:val="1"/>
              </w:rPr>
              <w:t xml:space="preserve"> </w:t>
            </w:r>
            <w:r w:rsidRPr="00552478">
              <w:rPr>
                <w:rFonts w:ascii="Arial" w:hAnsi="Arial" w:cs="Arial"/>
                <w:spacing w:val="2"/>
              </w:rPr>
              <w:t>a</w:t>
            </w:r>
            <w:r w:rsidRPr="00552478">
              <w:rPr>
                <w:rFonts w:ascii="Arial" w:hAnsi="Arial" w:cs="Arial"/>
                <w:spacing w:val="-3"/>
              </w:rPr>
              <w:t>n</w:t>
            </w:r>
            <w:r w:rsidRPr="00552478">
              <w:rPr>
                <w:rFonts w:ascii="Arial" w:hAnsi="Arial" w:cs="Arial"/>
              </w:rPr>
              <w:t>d</w:t>
            </w:r>
            <w:r w:rsidRPr="00552478">
              <w:rPr>
                <w:rFonts w:ascii="Arial" w:hAnsi="Arial" w:cs="Arial"/>
                <w:spacing w:val="3"/>
              </w:rPr>
              <w:t xml:space="preserve"> </w:t>
            </w:r>
            <w:r w:rsidRPr="00552478">
              <w:rPr>
                <w:rFonts w:ascii="Arial" w:hAnsi="Arial" w:cs="Arial"/>
                <w:spacing w:val="1"/>
              </w:rPr>
              <w:t>s</w:t>
            </w:r>
            <w:r w:rsidRPr="00552478">
              <w:rPr>
                <w:rFonts w:ascii="Arial" w:hAnsi="Arial" w:cs="Arial"/>
                <w:spacing w:val="3"/>
              </w:rPr>
              <w:t>u</w:t>
            </w:r>
            <w:r w:rsidRPr="00552478">
              <w:rPr>
                <w:rFonts w:ascii="Arial" w:hAnsi="Arial" w:cs="Arial"/>
                <w:spacing w:val="1"/>
              </w:rPr>
              <w:t>s</w:t>
            </w:r>
            <w:r w:rsidRPr="00552478">
              <w:rPr>
                <w:rFonts w:ascii="Arial" w:hAnsi="Arial" w:cs="Arial"/>
                <w:spacing w:val="-7"/>
              </w:rPr>
              <w:t>t</w:t>
            </w:r>
            <w:r w:rsidRPr="00552478">
              <w:rPr>
                <w:rFonts w:ascii="Arial" w:hAnsi="Arial" w:cs="Arial"/>
                <w:spacing w:val="2"/>
              </w:rPr>
              <w:t>a</w:t>
            </w:r>
            <w:r w:rsidRPr="00552478">
              <w:rPr>
                <w:rFonts w:ascii="Arial" w:hAnsi="Arial" w:cs="Arial"/>
                <w:spacing w:val="-1"/>
              </w:rPr>
              <w:t>i</w:t>
            </w:r>
            <w:r w:rsidRPr="00552478">
              <w:rPr>
                <w:rFonts w:ascii="Arial" w:hAnsi="Arial" w:cs="Arial"/>
                <w:spacing w:val="-3"/>
              </w:rPr>
              <w:t>n</w:t>
            </w:r>
            <w:r w:rsidRPr="00552478">
              <w:rPr>
                <w:rFonts w:ascii="Arial" w:hAnsi="Arial" w:cs="Arial"/>
                <w:spacing w:val="2"/>
              </w:rPr>
              <w:t>a</w:t>
            </w:r>
            <w:r w:rsidRPr="00552478">
              <w:rPr>
                <w:rFonts w:ascii="Arial" w:hAnsi="Arial" w:cs="Arial"/>
                <w:spacing w:val="3"/>
              </w:rPr>
              <w:t>b</w:t>
            </w:r>
            <w:r w:rsidRPr="00552478">
              <w:rPr>
                <w:rFonts w:ascii="Arial" w:hAnsi="Arial" w:cs="Arial"/>
                <w:spacing w:val="-1"/>
              </w:rPr>
              <w:t>ilit</w:t>
            </w:r>
            <w:r w:rsidRPr="00552478">
              <w:rPr>
                <w:rFonts w:ascii="Arial" w:hAnsi="Arial" w:cs="Arial"/>
              </w:rPr>
              <w:t xml:space="preserve">y </w:t>
            </w:r>
            <w:r w:rsidRPr="00552478">
              <w:rPr>
                <w:rFonts w:ascii="Arial" w:hAnsi="Arial" w:cs="Arial"/>
                <w:spacing w:val="3"/>
              </w:rPr>
              <w:t>p</w:t>
            </w:r>
            <w:r w:rsidRPr="00552478">
              <w:rPr>
                <w:rFonts w:ascii="Arial" w:hAnsi="Arial" w:cs="Arial"/>
                <w:spacing w:val="2"/>
              </w:rPr>
              <w:t>a</w:t>
            </w:r>
            <w:r w:rsidRPr="00552478">
              <w:rPr>
                <w:rFonts w:ascii="Arial" w:hAnsi="Arial" w:cs="Arial"/>
              </w:rPr>
              <w:t>r</w:t>
            </w:r>
            <w:r w:rsidRPr="00552478">
              <w:rPr>
                <w:rFonts w:ascii="Arial" w:hAnsi="Arial" w:cs="Arial"/>
                <w:spacing w:val="-1"/>
              </w:rPr>
              <w:t>ti</w:t>
            </w:r>
            <w:r w:rsidRPr="00552478">
              <w:rPr>
                <w:rFonts w:ascii="Arial" w:hAnsi="Arial" w:cs="Arial"/>
                <w:spacing w:val="-4"/>
              </w:rPr>
              <w:t>c</w:t>
            </w:r>
            <w:r w:rsidRPr="00552478">
              <w:rPr>
                <w:rFonts w:ascii="Arial" w:hAnsi="Arial" w:cs="Arial"/>
                <w:spacing w:val="3"/>
              </w:rPr>
              <w:t>u</w:t>
            </w:r>
            <w:r w:rsidRPr="00552478">
              <w:rPr>
                <w:rFonts w:ascii="Arial" w:hAnsi="Arial" w:cs="Arial"/>
                <w:spacing w:val="-1"/>
              </w:rPr>
              <w:t>l</w:t>
            </w:r>
            <w:r w:rsidRPr="00552478">
              <w:rPr>
                <w:rFonts w:ascii="Arial" w:hAnsi="Arial" w:cs="Arial"/>
                <w:spacing w:val="2"/>
              </w:rPr>
              <w:t>a</w:t>
            </w:r>
            <w:r w:rsidRPr="00552478">
              <w:rPr>
                <w:rFonts w:ascii="Arial" w:hAnsi="Arial" w:cs="Arial"/>
              </w:rPr>
              <w:t>r</w:t>
            </w:r>
            <w:r w:rsidRPr="00552478">
              <w:rPr>
                <w:rFonts w:ascii="Arial" w:hAnsi="Arial" w:cs="Arial"/>
                <w:spacing w:val="-1"/>
              </w:rPr>
              <w:t>l</w:t>
            </w:r>
            <w:r w:rsidRPr="00552478">
              <w:rPr>
                <w:rFonts w:ascii="Arial" w:hAnsi="Arial" w:cs="Arial"/>
              </w:rPr>
              <w:t>y</w:t>
            </w:r>
            <w:r w:rsidRPr="00552478">
              <w:rPr>
                <w:rFonts w:ascii="Arial" w:hAnsi="Arial" w:cs="Arial"/>
                <w:spacing w:val="1"/>
              </w:rPr>
              <w:t xml:space="preserve"> </w:t>
            </w:r>
            <w:r w:rsidRPr="00552478">
              <w:rPr>
                <w:rFonts w:ascii="Arial" w:hAnsi="Arial" w:cs="Arial"/>
                <w:spacing w:val="-1"/>
              </w:rPr>
              <w:t>i</w:t>
            </w:r>
            <w:r w:rsidRPr="00552478">
              <w:rPr>
                <w:rFonts w:ascii="Arial" w:hAnsi="Arial" w:cs="Arial"/>
              </w:rPr>
              <w:t>n</w:t>
            </w:r>
            <w:r w:rsidRPr="00552478">
              <w:rPr>
                <w:rFonts w:ascii="Arial" w:hAnsi="Arial" w:cs="Arial"/>
                <w:spacing w:val="-5"/>
              </w:rPr>
              <w:t xml:space="preserve"> </w:t>
            </w:r>
            <w:r w:rsidRPr="00552478">
              <w:rPr>
                <w:rFonts w:ascii="Arial" w:hAnsi="Arial" w:cs="Arial"/>
              </w:rPr>
              <w:t>a</w:t>
            </w:r>
            <w:r w:rsidRPr="00552478">
              <w:rPr>
                <w:rFonts w:ascii="Arial" w:hAnsi="Arial" w:cs="Arial"/>
                <w:spacing w:val="1"/>
              </w:rPr>
              <w:t xml:space="preserve"> </w:t>
            </w:r>
            <w:r w:rsidRPr="00552478">
              <w:rPr>
                <w:rFonts w:ascii="Arial" w:hAnsi="Arial" w:cs="Arial"/>
                <w:spacing w:val="3"/>
              </w:rPr>
              <w:t>d</w:t>
            </w:r>
            <w:r w:rsidRPr="00552478">
              <w:rPr>
                <w:rFonts w:ascii="Arial" w:hAnsi="Arial" w:cs="Arial"/>
                <w:spacing w:val="-4"/>
              </w:rPr>
              <w:t>e</w:t>
            </w:r>
            <w:r w:rsidRPr="00552478">
              <w:rPr>
                <w:rFonts w:ascii="Arial" w:hAnsi="Arial" w:cs="Arial"/>
                <w:spacing w:val="3"/>
              </w:rPr>
              <w:t>v</w:t>
            </w:r>
            <w:r w:rsidRPr="00552478">
              <w:rPr>
                <w:rFonts w:ascii="Arial" w:hAnsi="Arial" w:cs="Arial"/>
                <w:spacing w:val="2"/>
              </w:rPr>
              <w:t>e</w:t>
            </w:r>
            <w:r w:rsidRPr="00552478">
              <w:rPr>
                <w:rFonts w:ascii="Arial" w:hAnsi="Arial" w:cs="Arial"/>
                <w:spacing w:val="-7"/>
              </w:rPr>
              <w:t>l</w:t>
            </w:r>
            <w:r w:rsidRPr="00552478">
              <w:rPr>
                <w:rFonts w:ascii="Arial" w:hAnsi="Arial" w:cs="Arial"/>
                <w:spacing w:val="3"/>
              </w:rPr>
              <w:t>op</w:t>
            </w:r>
            <w:r w:rsidRPr="00552478">
              <w:rPr>
                <w:rFonts w:ascii="Arial" w:hAnsi="Arial" w:cs="Arial"/>
                <w:spacing w:val="-7"/>
              </w:rPr>
              <w:t>i</w:t>
            </w:r>
            <w:r w:rsidRPr="00552478">
              <w:rPr>
                <w:rFonts w:ascii="Arial" w:hAnsi="Arial" w:cs="Arial"/>
                <w:spacing w:val="3"/>
              </w:rPr>
              <w:t>n</w:t>
            </w:r>
            <w:r w:rsidRPr="00552478">
              <w:rPr>
                <w:rFonts w:ascii="Arial" w:hAnsi="Arial" w:cs="Arial"/>
              </w:rPr>
              <w:t>g</w:t>
            </w:r>
            <w:r w:rsidRPr="00552478">
              <w:rPr>
                <w:rFonts w:ascii="Arial" w:hAnsi="Arial" w:cs="Arial"/>
                <w:spacing w:val="1"/>
              </w:rPr>
              <w:t xml:space="preserve"> </w:t>
            </w:r>
            <w:r w:rsidRPr="00552478">
              <w:rPr>
                <w:rFonts w:ascii="Arial" w:hAnsi="Arial" w:cs="Arial"/>
                <w:spacing w:val="-4"/>
              </w:rPr>
              <w:t>e</w:t>
            </w:r>
            <w:r w:rsidRPr="00552478">
              <w:rPr>
                <w:rFonts w:ascii="Arial" w:hAnsi="Arial" w:cs="Arial"/>
                <w:spacing w:val="2"/>
              </w:rPr>
              <w:t>c</w:t>
            </w:r>
            <w:r w:rsidRPr="00552478">
              <w:rPr>
                <w:rFonts w:ascii="Arial" w:hAnsi="Arial" w:cs="Arial"/>
                <w:spacing w:val="-3"/>
              </w:rPr>
              <w:t>o</w:t>
            </w:r>
            <w:r w:rsidRPr="00552478">
              <w:rPr>
                <w:rFonts w:ascii="Arial" w:hAnsi="Arial" w:cs="Arial"/>
                <w:spacing w:val="3"/>
              </w:rPr>
              <w:t>n</w:t>
            </w:r>
            <w:r w:rsidRPr="00552478">
              <w:rPr>
                <w:rFonts w:ascii="Arial" w:hAnsi="Arial" w:cs="Arial"/>
                <w:spacing w:val="-3"/>
              </w:rPr>
              <w:t>o</w:t>
            </w:r>
            <w:r w:rsidRPr="00552478">
              <w:rPr>
                <w:rFonts w:ascii="Arial" w:hAnsi="Arial" w:cs="Arial"/>
                <w:spacing w:val="6"/>
              </w:rPr>
              <w:t>m</w:t>
            </w:r>
            <w:r w:rsidRPr="00552478">
              <w:rPr>
                <w:rFonts w:ascii="Arial" w:hAnsi="Arial" w:cs="Arial"/>
              </w:rPr>
              <w:t>y</w:t>
            </w:r>
            <w:r w:rsidRPr="00552478">
              <w:rPr>
                <w:rFonts w:ascii="Arial" w:hAnsi="Arial" w:cs="Arial"/>
                <w:spacing w:val="1"/>
              </w:rPr>
              <w:t xml:space="preserve"> </w:t>
            </w:r>
            <w:r w:rsidRPr="00552478">
              <w:rPr>
                <w:rFonts w:ascii="Arial" w:hAnsi="Arial" w:cs="Arial"/>
                <w:spacing w:val="-1"/>
              </w:rPr>
              <w:t>li</w:t>
            </w:r>
            <w:r w:rsidRPr="00552478">
              <w:rPr>
                <w:rFonts w:ascii="Arial" w:hAnsi="Arial" w:cs="Arial"/>
                <w:spacing w:val="-3"/>
              </w:rPr>
              <w:t>k</w:t>
            </w:r>
            <w:r w:rsidRPr="00552478">
              <w:rPr>
                <w:rFonts w:ascii="Arial" w:hAnsi="Arial" w:cs="Arial"/>
              </w:rPr>
              <w:t>e</w:t>
            </w:r>
            <w:r w:rsidRPr="00552478">
              <w:rPr>
                <w:rFonts w:ascii="Arial" w:hAnsi="Arial" w:cs="Arial"/>
                <w:spacing w:val="1"/>
              </w:rPr>
              <w:t xml:space="preserve"> N</w:t>
            </w:r>
            <w:r w:rsidRPr="00552478">
              <w:rPr>
                <w:rFonts w:ascii="Arial" w:hAnsi="Arial" w:cs="Arial"/>
                <w:spacing w:val="-1"/>
              </w:rPr>
              <w:t>i</w:t>
            </w:r>
            <w:r w:rsidRPr="00552478">
              <w:rPr>
                <w:rFonts w:ascii="Arial" w:hAnsi="Arial" w:cs="Arial"/>
                <w:spacing w:val="-3"/>
              </w:rPr>
              <w:t>g</w:t>
            </w:r>
            <w:r w:rsidRPr="00552478">
              <w:rPr>
                <w:rFonts w:ascii="Arial" w:hAnsi="Arial" w:cs="Arial"/>
                <w:spacing w:val="2"/>
              </w:rPr>
              <w:t>e</w:t>
            </w:r>
            <w:r w:rsidRPr="00552478">
              <w:rPr>
                <w:rFonts w:ascii="Arial" w:hAnsi="Arial" w:cs="Arial"/>
              </w:rPr>
              <w:t>r</w:t>
            </w:r>
            <w:r w:rsidRPr="00552478">
              <w:rPr>
                <w:rFonts w:ascii="Arial" w:hAnsi="Arial" w:cs="Arial"/>
                <w:spacing w:val="-1"/>
              </w:rPr>
              <w:t>i</w:t>
            </w:r>
            <w:r w:rsidRPr="00552478">
              <w:rPr>
                <w:rFonts w:ascii="Arial" w:hAnsi="Arial" w:cs="Arial"/>
                <w:spacing w:val="2"/>
              </w:rPr>
              <w:t>a</w:t>
            </w:r>
            <w:r w:rsidRPr="00552478">
              <w:rPr>
                <w:rFonts w:ascii="Arial" w:hAnsi="Arial" w:cs="Arial"/>
              </w:rPr>
              <w:t>.</w:t>
            </w:r>
            <w:r w:rsidRPr="00552478">
              <w:rPr>
                <w:rFonts w:ascii="Arial" w:hAnsi="Arial" w:cs="Arial"/>
                <w:spacing w:val="-2"/>
              </w:rPr>
              <w:t xml:space="preserve"> F</w:t>
            </w:r>
            <w:r w:rsidRPr="00552478">
              <w:rPr>
                <w:rFonts w:ascii="Arial" w:hAnsi="Arial" w:cs="Arial"/>
                <w:spacing w:val="3"/>
              </w:rPr>
              <w:t>u</w:t>
            </w:r>
            <w:r w:rsidRPr="00552478">
              <w:rPr>
                <w:rFonts w:ascii="Arial" w:hAnsi="Arial" w:cs="Arial"/>
              </w:rPr>
              <w:t>r</w:t>
            </w:r>
            <w:r w:rsidRPr="00552478">
              <w:rPr>
                <w:rFonts w:ascii="Arial" w:hAnsi="Arial" w:cs="Arial"/>
                <w:spacing w:val="-1"/>
              </w:rPr>
              <w:t>t</w:t>
            </w:r>
            <w:r w:rsidRPr="00552478">
              <w:rPr>
                <w:rFonts w:ascii="Arial" w:hAnsi="Arial" w:cs="Arial"/>
                <w:spacing w:val="3"/>
              </w:rPr>
              <w:t>h</w:t>
            </w:r>
            <w:r w:rsidRPr="00552478">
              <w:rPr>
                <w:rFonts w:ascii="Arial" w:hAnsi="Arial" w:cs="Arial"/>
                <w:spacing w:val="-4"/>
              </w:rPr>
              <w:t>e</w:t>
            </w:r>
            <w:r w:rsidRPr="00552478">
              <w:rPr>
                <w:rFonts w:ascii="Arial" w:hAnsi="Arial" w:cs="Arial"/>
                <w:spacing w:val="1"/>
              </w:rPr>
              <w:t>r</w:t>
            </w:r>
            <w:r w:rsidRPr="00552478">
              <w:rPr>
                <w:rFonts w:ascii="Arial" w:hAnsi="Arial" w:cs="Arial"/>
              </w:rPr>
              <w:t>,</w:t>
            </w:r>
            <w:r w:rsidRPr="00552478">
              <w:rPr>
                <w:rFonts w:ascii="Arial" w:hAnsi="Arial" w:cs="Arial"/>
                <w:spacing w:val="-3"/>
              </w:rPr>
              <w:t xml:space="preserve"> </w:t>
            </w:r>
            <w:r w:rsidRPr="00552478">
              <w:rPr>
                <w:rFonts w:ascii="Arial" w:hAnsi="Arial" w:cs="Arial"/>
                <w:spacing w:val="-1"/>
              </w:rPr>
              <w:t>i</w:t>
            </w:r>
            <w:r w:rsidRPr="00552478">
              <w:rPr>
                <w:rFonts w:ascii="Arial" w:hAnsi="Arial" w:cs="Arial"/>
              </w:rPr>
              <w:t>t</w:t>
            </w:r>
            <w:r w:rsidRPr="00552478">
              <w:rPr>
                <w:rFonts w:ascii="Arial" w:hAnsi="Arial" w:cs="Arial"/>
                <w:spacing w:val="-2"/>
              </w:rPr>
              <w:t xml:space="preserve"> </w:t>
            </w:r>
            <w:r w:rsidRPr="00552478">
              <w:rPr>
                <w:rFonts w:ascii="Arial" w:hAnsi="Arial" w:cs="Arial"/>
                <w:spacing w:val="-1"/>
              </w:rPr>
              <w:t>i</w:t>
            </w:r>
            <w:r w:rsidRPr="00552478">
              <w:rPr>
                <w:rFonts w:ascii="Arial" w:hAnsi="Arial" w:cs="Arial"/>
                <w:spacing w:val="3"/>
              </w:rPr>
              <w:t>n</w:t>
            </w:r>
            <w:r w:rsidRPr="00552478">
              <w:rPr>
                <w:rFonts w:ascii="Arial" w:hAnsi="Arial" w:cs="Arial"/>
                <w:spacing w:val="2"/>
              </w:rPr>
              <w:t>c</w:t>
            </w:r>
            <w:r w:rsidRPr="00552478">
              <w:rPr>
                <w:rFonts w:ascii="Arial" w:hAnsi="Arial" w:cs="Arial"/>
                <w:spacing w:val="3"/>
              </w:rPr>
              <w:t>o</w:t>
            </w:r>
            <w:r w:rsidRPr="00552478">
              <w:rPr>
                <w:rFonts w:ascii="Arial" w:hAnsi="Arial" w:cs="Arial"/>
              </w:rPr>
              <w:t>r</w:t>
            </w:r>
            <w:r w:rsidRPr="00552478">
              <w:rPr>
                <w:rFonts w:ascii="Arial" w:hAnsi="Arial" w:cs="Arial"/>
                <w:spacing w:val="-3"/>
              </w:rPr>
              <w:t>p</w:t>
            </w:r>
            <w:r w:rsidRPr="00552478">
              <w:rPr>
                <w:rFonts w:ascii="Arial" w:hAnsi="Arial" w:cs="Arial"/>
                <w:spacing w:val="3"/>
              </w:rPr>
              <w:t>o</w:t>
            </w:r>
            <w:r w:rsidRPr="00552478">
              <w:rPr>
                <w:rFonts w:ascii="Arial" w:hAnsi="Arial" w:cs="Arial"/>
              </w:rPr>
              <w:t>r</w:t>
            </w:r>
            <w:r w:rsidRPr="00552478">
              <w:rPr>
                <w:rFonts w:ascii="Arial" w:hAnsi="Arial" w:cs="Arial"/>
                <w:spacing w:val="2"/>
              </w:rPr>
              <w:t>a</w:t>
            </w:r>
            <w:r w:rsidRPr="00552478">
              <w:rPr>
                <w:rFonts w:ascii="Arial" w:hAnsi="Arial" w:cs="Arial"/>
                <w:spacing w:val="-7"/>
              </w:rPr>
              <w:t>t</w:t>
            </w:r>
            <w:r w:rsidRPr="00552478">
              <w:rPr>
                <w:rFonts w:ascii="Arial" w:hAnsi="Arial" w:cs="Arial"/>
                <w:spacing w:val="2"/>
              </w:rPr>
              <w:t>e</w:t>
            </w:r>
            <w:r w:rsidRPr="00552478">
              <w:rPr>
                <w:rFonts w:ascii="Arial" w:hAnsi="Arial" w:cs="Arial"/>
              </w:rPr>
              <w:t>s</w:t>
            </w:r>
            <w:r w:rsidRPr="00552478">
              <w:rPr>
                <w:rFonts w:ascii="Arial" w:hAnsi="Arial" w:cs="Arial"/>
                <w:spacing w:val="1"/>
              </w:rPr>
              <w:t xml:space="preserve"> </w:t>
            </w:r>
            <w:r w:rsidRPr="00552478">
              <w:rPr>
                <w:rFonts w:ascii="Arial" w:hAnsi="Arial" w:cs="Arial"/>
                <w:spacing w:val="-3"/>
              </w:rPr>
              <w:t>v</w:t>
            </w:r>
            <w:r w:rsidRPr="00552478">
              <w:rPr>
                <w:rFonts w:ascii="Arial" w:hAnsi="Arial" w:cs="Arial"/>
                <w:spacing w:val="-4"/>
              </w:rPr>
              <w:t>a</w:t>
            </w:r>
            <w:r w:rsidRPr="00552478">
              <w:rPr>
                <w:rFonts w:ascii="Arial" w:hAnsi="Arial" w:cs="Arial"/>
              </w:rPr>
              <w:t>r</w:t>
            </w:r>
            <w:r w:rsidRPr="00552478">
              <w:rPr>
                <w:rFonts w:ascii="Arial" w:hAnsi="Arial" w:cs="Arial"/>
                <w:spacing w:val="-1"/>
              </w:rPr>
              <w:t>i</w:t>
            </w:r>
            <w:r w:rsidRPr="00552478">
              <w:rPr>
                <w:rFonts w:ascii="Arial" w:hAnsi="Arial" w:cs="Arial"/>
                <w:spacing w:val="3"/>
              </w:rPr>
              <w:t>ou</w:t>
            </w:r>
            <w:r w:rsidRPr="00552478">
              <w:rPr>
                <w:rFonts w:ascii="Arial" w:hAnsi="Arial" w:cs="Arial"/>
              </w:rPr>
              <w:t>s</w:t>
            </w:r>
            <w:r w:rsidRPr="00552478">
              <w:rPr>
                <w:rFonts w:ascii="Arial" w:hAnsi="Arial" w:cs="Arial"/>
                <w:spacing w:val="-1"/>
              </w:rPr>
              <w:t xml:space="preserve"> </w:t>
            </w:r>
            <w:r w:rsidRPr="00552478">
              <w:rPr>
                <w:rFonts w:ascii="Arial" w:hAnsi="Arial" w:cs="Arial"/>
                <w:spacing w:val="-4"/>
              </w:rPr>
              <w:t>a</w:t>
            </w:r>
            <w:r w:rsidRPr="00552478">
              <w:rPr>
                <w:rFonts w:ascii="Arial" w:hAnsi="Arial" w:cs="Arial"/>
                <w:spacing w:val="1"/>
              </w:rPr>
              <w:t>s</w:t>
            </w:r>
            <w:r w:rsidRPr="00552478">
              <w:rPr>
                <w:rFonts w:ascii="Arial" w:hAnsi="Arial" w:cs="Arial"/>
                <w:spacing w:val="3"/>
              </w:rPr>
              <w:t>p</w:t>
            </w:r>
            <w:r w:rsidRPr="00552478">
              <w:rPr>
                <w:rFonts w:ascii="Arial" w:hAnsi="Arial" w:cs="Arial"/>
                <w:spacing w:val="-4"/>
              </w:rPr>
              <w:t>e</w:t>
            </w:r>
            <w:r w:rsidRPr="00552478">
              <w:rPr>
                <w:rFonts w:ascii="Arial" w:hAnsi="Arial" w:cs="Arial"/>
                <w:spacing w:val="2"/>
              </w:rPr>
              <w:t>c</w:t>
            </w:r>
            <w:r w:rsidRPr="00552478">
              <w:rPr>
                <w:rFonts w:ascii="Arial" w:hAnsi="Arial" w:cs="Arial"/>
                <w:spacing w:val="-1"/>
              </w:rPr>
              <w:t>t</w:t>
            </w:r>
            <w:r w:rsidRPr="00552478">
              <w:rPr>
                <w:rFonts w:ascii="Arial" w:hAnsi="Arial" w:cs="Arial"/>
              </w:rPr>
              <w:t>s</w:t>
            </w:r>
            <w:r w:rsidRPr="00552478">
              <w:rPr>
                <w:rFonts w:ascii="Arial" w:hAnsi="Arial" w:cs="Arial"/>
                <w:spacing w:val="-1"/>
              </w:rPr>
              <w:t xml:space="preserve"> </w:t>
            </w:r>
            <w:r w:rsidRPr="00552478">
              <w:rPr>
                <w:rFonts w:ascii="Arial" w:hAnsi="Arial" w:cs="Arial"/>
                <w:spacing w:val="3"/>
              </w:rPr>
              <w:t>o</w:t>
            </w:r>
            <w:r w:rsidRPr="00552478">
              <w:rPr>
                <w:rFonts w:ascii="Arial" w:hAnsi="Arial" w:cs="Arial"/>
              </w:rPr>
              <w:t>f</w:t>
            </w:r>
            <w:r w:rsidRPr="00552478">
              <w:rPr>
                <w:rFonts w:ascii="Arial" w:hAnsi="Arial" w:cs="Arial"/>
                <w:spacing w:val="-7"/>
              </w:rPr>
              <w:t xml:space="preserve"> </w:t>
            </w:r>
            <w:r w:rsidRPr="00552478">
              <w:rPr>
                <w:rFonts w:ascii="Arial" w:hAnsi="Arial" w:cs="Arial"/>
                <w:spacing w:val="3"/>
              </w:rPr>
              <w:t>g</w:t>
            </w:r>
            <w:r w:rsidRPr="00552478">
              <w:rPr>
                <w:rFonts w:ascii="Arial" w:hAnsi="Arial" w:cs="Arial"/>
                <w:spacing w:val="-4"/>
              </w:rPr>
              <w:t>e</w:t>
            </w:r>
            <w:r w:rsidRPr="00552478">
              <w:rPr>
                <w:rFonts w:ascii="Arial" w:hAnsi="Arial" w:cs="Arial"/>
                <w:spacing w:val="6"/>
              </w:rPr>
              <w:t>n</w:t>
            </w:r>
            <w:r w:rsidRPr="00552478">
              <w:rPr>
                <w:rFonts w:ascii="Arial" w:hAnsi="Arial" w:cs="Arial"/>
                <w:spacing w:val="3"/>
              </w:rPr>
              <w:t>d</w:t>
            </w:r>
            <w:r w:rsidRPr="00552478">
              <w:rPr>
                <w:rFonts w:ascii="Arial" w:hAnsi="Arial" w:cs="Arial"/>
                <w:spacing w:val="-4"/>
              </w:rPr>
              <w:t>e</w:t>
            </w:r>
            <w:r w:rsidRPr="00552478">
              <w:rPr>
                <w:rFonts w:ascii="Arial" w:hAnsi="Arial" w:cs="Arial"/>
              </w:rPr>
              <w:t>r</w:t>
            </w:r>
            <w:r w:rsidRPr="00552478">
              <w:rPr>
                <w:rFonts w:ascii="Arial" w:hAnsi="Arial" w:cs="Arial"/>
                <w:spacing w:val="-1"/>
              </w:rPr>
              <w:t xml:space="preserve"> </w:t>
            </w:r>
            <w:r w:rsidRPr="00552478">
              <w:rPr>
                <w:rFonts w:ascii="Arial" w:hAnsi="Arial" w:cs="Arial"/>
                <w:spacing w:val="3"/>
              </w:rPr>
              <w:t>d</w:t>
            </w:r>
            <w:r w:rsidRPr="00552478">
              <w:rPr>
                <w:rFonts w:ascii="Arial" w:hAnsi="Arial" w:cs="Arial"/>
                <w:spacing w:val="-1"/>
              </w:rPr>
              <w:t>i</w:t>
            </w:r>
            <w:r w:rsidRPr="00552478">
              <w:rPr>
                <w:rFonts w:ascii="Arial" w:hAnsi="Arial" w:cs="Arial"/>
                <w:spacing w:val="-3"/>
              </w:rPr>
              <w:t>v</w:t>
            </w:r>
            <w:r w:rsidRPr="00552478">
              <w:rPr>
                <w:rFonts w:ascii="Arial" w:hAnsi="Arial" w:cs="Arial"/>
                <w:spacing w:val="2"/>
              </w:rPr>
              <w:t>e</w:t>
            </w:r>
            <w:r w:rsidRPr="00552478">
              <w:rPr>
                <w:rFonts w:ascii="Arial" w:hAnsi="Arial" w:cs="Arial"/>
              </w:rPr>
              <w:t>r</w:t>
            </w:r>
            <w:r w:rsidRPr="00552478">
              <w:rPr>
                <w:rFonts w:ascii="Arial" w:hAnsi="Arial" w:cs="Arial"/>
                <w:spacing w:val="1"/>
              </w:rPr>
              <w:t>s</w:t>
            </w:r>
            <w:r w:rsidRPr="00552478">
              <w:rPr>
                <w:rFonts w:ascii="Arial" w:hAnsi="Arial" w:cs="Arial"/>
                <w:spacing w:val="-1"/>
              </w:rPr>
              <w:t>it</w:t>
            </w:r>
            <w:r w:rsidRPr="00552478">
              <w:rPr>
                <w:rFonts w:ascii="Arial" w:hAnsi="Arial" w:cs="Arial"/>
              </w:rPr>
              <w:t xml:space="preserve">y </w:t>
            </w:r>
            <w:r w:rsidRPr="00552478">
              <w:rPr>
                <w:rFonts w:ascii="Arial" w:hAnsi="Arial" w:cs="Arial"/>
                <w:spacing w:val="2"/>
              </w:rPr>
              <w:t>ac</w:t>
            </w:r>
            <w:r w:rsidRPr="00552478">
              <w:rPr>
                <w:rFonts w:ascii="Arial" w:hAnsi="Arial" w:cs="Arial"/>
              </w:rPr>
              <w:t>r</w:t>
            </w:r>
            <w:r w:rsidRPr="00552478">
              <w:rPr>
                <w:rFonts w:ascii="Arial" w:hAnsi="Arial" w:cs="Arial"/>
                <w:spacing w:val="-3"/>
              </w:rPr>
              <w:t>o</w:t>
            </w:r>
            <w:r w:rsidRPr="00552478">
              <w:rPr>
                <w:rFonts w:ascii="Arial" w:hAnsi="Arial" w:cs="Arial"/>
                <w:spacing w:val="1"/>
              </w:rPr>
              <w:t>s</w:t>
            </w:r>
            <w:r w:rsidRPr="00552478">
              <w:rPr>
                <w:rFonts w:ascii="Arial" w:hAnsi="Arial" w:cs="Arial"/>
              </w:rPr>
              <w:t>s</w:t>
            </w:r>
            <w:r w:rsidRPr="00552478">
              <w:rPr>
                <w:rFonts w:ascii="Arial" w:hAnsi="Arial" w:cs="Arial"/>
                <w:spacing w:val="-1"/>
              </w:rPr>
              <w:t xml:space="preserve"> </w:t>
            </w:r>
            <w:r w:rsidRPr="00552478">
              <w:rPr>
                <w:rFonts w:ascii="Arial" w:hAnsi="Arial" w:cs="Arial"/>
                <w:spacing w:val="-3"/>
              </w:rPr>
              <w:t>b</w:t>
            </w:r>
            <w:r w:rsidRPr="00552478">
              <w:rPr>
                <w:rFonts w:ascii="Arial" w:hAnsi="Arial" w:cs="Arial"/>
                <w:spacing w:val="3"/>
              </w:rPr>
              <w:t>o</w:t>
            </w:r>
            <w:r w:rsidRPr="00552478">
              <w:rPr>
                <w:rFonts w:ascii="Arial" w:hAnsi="Arial" w:cs="Arial"/>
                <w:spacing w:val="2"/>
              </w:rPr>
              <w:t>a</w:t>
            </w:r>
            <w:r w:rsidRPr="00552478">
              <w:rPr>
                <w:rFonts w:ascii="Arial" w:hAnsi="Arial" w:cs="Arial"/>
                <w:spacing w:val="-6"/>
              </w:rPr>
              <w:t>r</w:t>
            </w:r>
            <w:r w:rsidRPr="00552478">
              <w:rPr>
                <w:rFonts w:ascii="Arial" w:hAnsi="Arial" w:cs="Arial"/>
                <w:spacing w:val="4"/>
              </w:rPr>
              <w:t>d</w:t>
            </w:r>
            <w:r w:rsidRPr="00552478">
              <w:rPr>
                <w:rFonts w:ascii="Arial" w:hAnsi="Arial" w:cs="Arial"/>
              </w:rPr>
              <w:t>-</w:t>
            </w:r>
            <w:r w:rsidRPr="00552478">
              <w:rPr>
                <w:rFonts w:ascii="Arial" w:hAnsi="Arial" w:cs="Arial"/>
                <w:spacing w:val="-1"/>
              </w:rPr>
              <w:t>l</w:t>
            </w:r>
            <w:r w:rsidRPr="00552478">
              <w:rPr>
                <w:rFonts w:ascii="Arial" w:hAnsi="Arial" w:cs="Arial"/>
                <w:spacing w:val="2"/>
              </w:rPr>
              <w:t>e</w:t>
            </w:r>
            <w:r w:rsidRPr="00552478">
              <w:rPr>
                <w:rFonts w:ascii="Arial" w:hAnsi="Arial" w:cs="Arial"/>
                <w:spacing w:val="-3"/>
              </w:rPr>
              <w:t>v</w:t>
            </w:r>
            <w:r w:rsidRPr="00552478">
              <w:rPr>
                <w:rFonts w:ascii="Arial" w:hAnsi="Arial" w:cs="Arial"/>
                <w:spacing w:val="2"/>
              </w:rPr>
              <w:t>e</w:t>
            </w:r>
            <w:r w:rsidRPr="00552478">
              <w:rPr>
                <w:rFonts w:ascii="Arial" w:hAnsi="Arial" w:cs="Arial"/>
              </w:rPr>
              <w:t>l</w:t>
            </w:r>
            <w:r w:rsidRPr="00552478">
              <w:rPr>
                <w:rFonts w:ascii="Arial" w:hAnsi="Arial" w:cs="Arial"/>
                <w:spacing w:val="-2"/>
              </w:rPr>
              <w:t xml:space="preserve"> </w:t>
            </w:r>
            <w:r w:rsidRPr="00552478">
              <w:rPr>
                <w:rFonts w:ascii="Arial" w:hAnsi="Arial" w:cs="Arial"/>
                <w:spacing w:val="2"/>
              </w:rPr>
              <w:t>c</w:t>
            </w:r>
            <w:r w:rsidRPr="00552478">
              <w:rPr>
                <w:rFonts w:ascii="Arial" w:hAnsi="Arial" w:cs="Arial"/>
                <w:spacing w:val="-3"/>
              </w:rPr>
              <w:t>o</w:t>
            </w:r>
            <w:r w:rsidRPr="00552478">
              <w:rPr>
                <w:rFonts w:ascii="Arial" w:hAnsi="Arial" w:cs="Arial"/>
                <w:spacing w:val="2"/>
              </w:rPr>
              <w:t>mm</w:t>
            </w:r>
            <w:r w:rsidRPr="00552478">
              <w:rPr>
                <w:rFonts w:ascii="Arial" w:hAnsi="Arial" w:cs="Arial"/>
                <w:spacing w:val="-1"/>
              </w:rPr>
              <w:t>itt</w:t>
            </w:r>
            <w:r w:rsidRPr="00552478">
              <w:rPr>
                <w:rFonts w:ascii="Arial" w:hAnsi="Arial" w:cs="Arial"/>
                <w:spacing w:val="-4"/>
              </w:rPr>
              <w:t>e</w:t>
            </w:r>
            <w:r w:rsidRPr="00552478">
              <w:rPr>
                <w:rFonts w:ascii="Arial" w:hAnsi="Arial" w:cs="Arial"/>
                <w:spacing w:val="2"/>
              </w:rPr>
              <w:t>e</w:t>
            </w:r>
            <w:r w:rsidRPr="00552478">
              <w:rPr>
                <w:rFonts w:ascii="Arial" w:hAnsi="Arial" w:cs="Arial"/>
              </w:rPr>
              <w:t>s</w:t>
            </w:r>
            <w:r w:rsidRPr="00552478">
              <w:rPr>
                <w:rFonts w:ascii="Arial" w:hAnsi="Arial" w:cs="Arial"/>
                <w:spacing w:val="-1"/>
              </w:rPr>
              <w:t xml:space="preserve"> </w:t>
            </w:r>
            <w:r w:rsidRPr="00552478">
              <w:rPr>
                <w:rFonts w:ascii="Arial" w:hAnsi="Arial" w:cs="Arial"/>
                <w:spacing w:val="3"/>
              </w:rPr>
              <w:t>u</w:t>
            </w:r>
            <w:r w:rsidRPr="00552478">
              <w:rPr>
                <w:rFonts w:ascii="Arial" w:hAnsi="Arial" w:cs="Arial"/>
                <w:spacing w:val="1"/>
              </w:rPr>
              <w:t>s</w:t>
            </w:r>
            <w:r w:rsidRPr="00552478">
              <w:rPr>
                <w:rFonts w:ascii="Arial" w:hAnsi="Arial" w:cs="Arial"/>
                <w:spacing w:val="-7"/>
              </w:rPr>
              <w:t>i</w:t>
            </w:r>
            <w:r w:rsidRPr="00552478">
              <w:rPr>
                <w:rFonts w:ascii="Arial" w:hAnsi="Arial" w:cs="Arial"/>
                <w:spacing w:val="3"/>
              </w:rPr>
              <w:t>n</w:t>
            </w:r>
            <w:r w:rsidRPr="00552478">
              <w:rPr>
                <w:rFonts w:ascii="Arial" w:hAnsi="Arial" w:cs="Arial"/>
              </w:rPr>
              <w:t>g</w:t>
            </w:r>
            <w:r w:rsidRPr="00552478">
              <w:rPr>
                <w:rFonts w:ascii="Arial" w:hAnsi="Arial" w:cs="Arial"/>
                <w:spacing w:val="1"/>
              </w:rPr>
              <w:t xml:space="preserve"> </w:t>
            </w:r>
            <w:r w:rsidRPr="00552478">
              <w:rPr>
                <w:rFonts w:ascii="Arial" w:hAnsi="Arial" w:cs="Arial"/>
              </w:rPr>
              <w:t>a</w:t>
            </w:r>
            <w:r w:rsidRPr="00552478">
              <w:rPr>
                <w:rFonts w:ascii="Arial" w:hAnsi="Arial" w:cs="Arial"/>
                <w:spacing w:val="3"/>
              </w:rPr>
              <w:t xml:space="preserve"> </w:t>
            </w:r>
            <w:r w:rsidRPr="00552478">
              <w:rPr>
                <w:rFonts w:ascii="Arial" w:hAnsi="Arial" w:cs="Arial"/>
                <w:spacing w:val="-7"/>
              </w:rPr>
              <w:t>t</w:t>
            </w:r>
            <w:r w:rsidRPr="00552478">
              <w:rPr>
                <w:rFonts w:ascii="Arial" w:hAnsi="Arial" w:cs="Arial"/>
                <w:spacing w:val="3"/>
              </w:rPr>
              <w:t>ho</w:t>
            </w:r>
            <w:r w:rsidRPr="00552478">
              <w:rPr>
                <w:rFonts w:ascii="Arial" w:hAnsi="Arial" w:cs="Arial"/>
                <w:spacing w:val="-6"/>
              </w:rPr>
              <w:t>r</w:t>
            </w:r>
            <w:r w:rsidRPr="00552478">
              <w:rPr>
                <w:rFonts w:ascii="Arial" w:hAnsi="Arial" w:cs="Arial"/>
                <w:spacing w:val="3"/>
              </w:rPr>
              <w:t>o</w:t>
            </w:r>
            <w:r w:rsidRPr="00552478">
              <w:rPr>
                <w:rFonts w:ascii="Arial" w:hAnsi="Arial" w:cs="Arial"/>
                <w:spacing w:val="-3"/>
              </w:rPr>
              <w:t>u</w:t>
            </w:r>
            <w:r w:rsidRPr="00552478">
              <w:rPr>
                <w:rFonts w:ascii="Arial" w:hAnsi="Arial" w:cs="Arial"/>
                <w:spacing w:val="3"/>
              </w:rPr>
              <w:t>g</w:t>
            </w:r>
            <w:r w:rsidRPr="00552478">
              <w:rPr>
                <w:rFonts w:ascii="Arial" w:hAnsi="Arial" w:cs="Arial"/>
              </w:rPr>
              <w:t>h</w:t>
            </w:r>
            <w:r w:rsidRPr="00552478">
              <w:rPr>
                <w:rFonts w:ascii="Arial" w:hAnsi="Arial" w:cs="Arial"/>
                <w:spacing w:val="3"/>
              </w:rPr>
              <w:t xml:space="preserve"> </w:t>
            </w:r>
            <w:r w:rsidRPr="00552478">
              <w:rPr>
                <w:rFonts w:ascii="Arial" w:hAnsi="Arial" w:cs="Arial"/>
                <w:spacing w:val="-4"/>
              </w:rPr>
              <w:t>e</w:t>
            </w:r>
            <w:r w:rsidRPr="00552478">
              <w:rPr>
                <w:rFonts w:ascii="Arial" w:hAnsi="Arial" w:cs="Arial"/>
                <w:spacing w:val="2"/>
              </w:rPr>
              <w:t>m</w:t>
            </w:r>
            <w:r w:rsidRPr="00552478">
              <w:rPr>
                <w:rFonts w:ascii="Arial" w:hAnsi="Arial" w:cs="Arial"/>
                <w:spacing w:val="3"/>
              </w:rPr>
              <w:t>p</w:t>
            </w:r>
            <w:r w:rsidRPr="00552478">
              <w:rPr>
                <w:rFonts w:ascii="Arial" w:hAnsi="Arial" w:cs="Arial"/>
                <w:spacing w:val="-1"/>
              </w:rPr>
              <w:t>i</w:t>
            </w:r>
            <w:r w:rsidRPr="00552478">
              <w:rPr>
                <w:rFonts w:ascii="Arial" w:hAnsi="Arial" w:cs="Arial"/>
              </w:rPr>
              <w:t>r</w:t>
            </w:r>
            <w:r w:rsidRPr="00552478">
              <w:rPr>
                <w:rFonts w:ascii="Arial" w:hAnsi="Arial" w:cs="Arial"/>
                <w:spacing w:val="-7"/>
              </w:rPr>
              <w:t>i</w:t>
            </w:r>
            <w:r w:rsidRPr="00552478">
              <w:rPr>
                <w:rFonts w:ascii="Arial" w:hAnsi="Arial" w:cs="Arial"/>
                <w:spacing w:val="2"/>
              </w:rPr>
              <w:t>ca</w:t>
            </w:r>
            <w:r w:rsidRPr="00552478">
              <w:rPr>
                <w:rFonts w:ascii="Arial" w:hAnsi="Arial" w:cs="Arial"/>
              </w:rPr>
              <w:t>l</w:t>
            </w:r>
            <w:r w:rsidRPr="00552478">
              <w:rPr>
                <w:rFonts w:ascii="Arial" w:hAnsi="Arial" w:cs="Arial"/>
                <w:spacing w:val="-1"/>
              </w:rPr>
              <w:t xml:space="preserve"> </w:t>
            </w:r>
            <w:r w:rsidRPr="00552478">
              <w:rPr>
                <w:rFonts w:ascii="Arial" w:hAnsi="Arial" w:cs="Arial"/>
                <w:spacing w:val="2"/>
              </w:rPr>
              <w:t>me</w:t>
            </w:r>
            <w:r w:rsidRPr="00552478">
              <w:rPr>
                <w:rFonts w:ascii="Arial" w:hAnsi="Arial" w:cs="Arial"/>
                <w:spacing w:val="-7"/>
              </w:rPr>
              <w:t>t</w:t>
            </w:r>
            <w:r w:rsidRPr="00552478">
              <w:rPr>
                <w:rFonts w:ascii="Arial" w:hAnsi="Arial" w:cs="Arial"/>
                <w:spacing w:val="3"/>
              </w:rPr>
              <w:t>h</w:t>
            </w:r>
            <w:r w:rsidRPr="00552478">
              <w:rPr>
                <w:rFonts w:ascii="Arial" w:hAnsi="Arial" w:cs="Arial"/>
                <w:spacing w:val="-3"/>
              </w:rPr>
              <w:t>o</w:t>
            </w:r>
            <w:r w:rsidRPr="00552478">
              <w:rPr>
                <w:rFonts w:ascii="Arial" w:hAnsi="Arial" w:cs="Arial"/>
                <w:spacing w:val="3"/>
              </w:rPr>
              <w:t>do</w:t>
            </w:r>
            <w:r w:rsidRPr="00552478">
              <w:rPr>
                <w:rFonts w:ascii="Arial" w:hAnsi="Arial" w:cs="Arial"/>
                <w:spacing w:val="-7"/>
              </w:rPr>
              <w:t>l</w:t>
            </w:r>
            <w:r w:rsidRPr="00552478">
              <w:rPr>
                <w:rFonts w:ascii="Arial" w:hAnsi="Arial" w:cs="Arial"/>
                <w:spacing w:val="3"/>
              </w:rPr>
              <w:t>o</w:t>
            </w:r>
            <w:r w:rsidRPr="00552478">
              <w:rPr>
                <w:rFonts w:ascii="Arial" w:hAnsi="Arial" w:cs="Arial"/>
                <w:spacing w:val="-3"/>
              </w:rPr>
              <w:t>g</w:t>
            </w:r>
            <w:r w:rsidRPr="00552478">
              <w:rPr>
                <w:rFonts w:ascii="Arial" w:hAnsi="Arial" w:cs="Arial"/>
                <w:spacing w:val="3"/>
              </w:rPr>
              <w:t>y</w:t>
            </w:r>
            <w:r w:rsidRPr="00552478">
              <w:rPr>
                <w:rFonts w:ascii="Arial" w:hAnsi="Arial" w:cs="Arial"/>
              </w:rPr>
              <w:t>.</w:t>
            </w:r>
            <w:r w:rsidRPr="00552478">
              <w:rPr>
                <w:rFonts w:ascii="Arial" w:hAnsi="Arial" w:cs="Arial"/>
                <w:spacing w:val="-1"/>
              </w:rPr>
              <w:t xml:space="preserve"> T</w:t>
            </w:r>
            <w:r w:rsidRPr="00552478">
              <w:rPr>
                <w:rFonts w:ascii="Arial" w:hAnsi="Arial" w:cs="Arial"/>
                <w:spacing w:val="3"/>
              </w:rPr>
              <w:t>h</w:t>
            </w:r>
            <w:r w:rsidRPr="00552478">
              <w:rPr>
                <w:rFonts w:ascii="Arial" w:hAnsi="Arial" w:cs="Arial"/>
                <w:spacing w:val="-3"/>
              </w:rPr>
              <w:t>o</w:t>
            </w:r>
            <w:r w:rsidRPr="00552478">
              <w:rPr>
                <w:rFonts w:ascii="Arial" w:hAnsi="Arial" w:cs="Arial"/>
                <w:spacing w:val="3"/>
              </w:rPr>
              <w:t>u</w:t>
            </w:r>
            <w:r w:rsidRPr="00552478">
              <w:rPr>
                <w:rFonts w:ascii="Arial" w:hAnsi="Arial" w:cs="Arial"/>
                <w:spacing w:val="-3"/>
              </w:rPr>
              <w:t>g</w:t>
            </w:r>
            <w:r w:rsidRPr="00552478">
              <w:rPr>
                <w:rFonts w:ascii="Arial" w:hAnsi="Arial" w:cs="Arial"/>
              </w:rPr>
              <w:t>h</w:t>
            </w:r>
            <w:r w:rsidRPr="00552478">
              <w:rPr>
                <w:rFonts w:ascii="Arial" w:hAnsi="Arial" w:cs="Arial"/>
                <w:spacing w:val="1"/>
              </w:rPr>
              <w:t xml:space="preserve"> </w:t>
            </w:r>
            <w:r w:rsidRPr="00552478">
              <w:rPr>
                <w:rFonts w:ascii="Arial" w:hAnsi="Arial" w:cs="Arial"/>
                <w:spacing w:val="-1"/>
              </w:rPr>
              <w:t>t</w:t>
            </w:r>
            <w:r w:rsidRPr="00552478">
              <w:rPr>
                <w:rFonts w:ascii="Arial" w:hAnsi="Arial" w:cs="Arial"/>
                <w:spacing w:val="3"/>
              </w:rPr>
              <w:t>h</w:t>
            </w:r>
            <w:r w:rsidRPr="00552478">
              <w:rPr>
                <w:rFonts w:ascii="Arial" w:hAnsi="Arial" w:cs="Arial"/>
              </w:rPr>
              <w:t>e</w:t>
            </w:r>
            <w:r w:rsidRPr="00552478">
              <w:rPr>
                <w:rFonts w:ascii="Arial" w:hAnsi="Arial" w:cs="Arial"/>
                <w:spacing w:val="-5"/>
              </w:rPr>
              <w:t xml:space="preserve"> </w:t>
            </w:r>
            <w:r w:rsidRPr="00552478">
              <w:rPr>
                <w:rFonts w:ascii="Arial" w:hAnsi="Arial" w:cs="Arial"/>
                <w:spacing w:val="3"/>
              </w:rPr>
              <w:t>p</w:t>
            </w:r>
            <w:r w:rsidRPr="00552478">
              <w:rPr>
                <w:rFonts w:ascii="Arial" w:hAnsi="Arial" w:cs="Arial"/>
                <w:spacing w:val="2"/>
              </w:rPr>
              <w:t>a</w:t>
            </w:r>
            <w:r w:rsidRPr="00552478">
              <w:rPr>
                <w:rFonts w:ascii="Arial" w:hAnsi="Arial" w:cs="Arial"/>
                <w:spacing w:val="-3"/>
              </w:rPr>
              <w:t>p</w:t>
            </w:r>
            <w:r w:rsidRPr="00552478">
              <w:rPr>
                <w:rFonts w:ascii="Arial" w:hAnsi="Arial" w:cs="Arial"/>
                <w:spacing w:val="2"/>
              </w:rPr>
              <w:t>e</w:t>
            </w:r>
            <w:r w:rsidRPr="00552478">
              <w:rPr>
                <w:rFonts w:ascii="Arial" w:hAnsi="Arial" w:cs="Arial"/>
              </w:rPr>
              <w:t>r</w:t>
            </w:r>
            <w:r w:rsidRPr="00552478">
              <w:rPr>
                <w:rFonts w:ascii="Arial" w:hAnsi="Arial" w:cs="Arial"/>
                <w:spacing w:val="-1"/>
              </w:rPr>
              <w:t xml:space="preserve"> i</w:t>
            </w:r>
            <w:r w:rsidRPr="00552478">
              <w:rPr>
                <w:rFonts w:ascii="Arial" w:hAnsi="Arial" w:cs="Arial"/>
              </w:rPr>
              <w:t>s</w:t>
            </w:r>
            <w:r w:rsidRPr="00552478">
              <w:rPr>
                <w:rFonts w:ascii="Arial" w:hAnsi="Arial" w:cs="Arial"/>
                <w:spacing w:val="-1"/>
              </w:rPr>
              <w:t xml:space="preserve"> </w:t>
            </w:r>
            <w:r w:rsidRPr="00552478">
              <w:rPr>
                <w:rFonts w:ascii="Arial" w:hAnsi="Arial" w:cs="Arial"/>
                <w:spacing w:val="1"/>
              </w:rPr>
              <w:t>w</w:t>
            </w:r>
            <w:r w:rsidRPr="00552478">
              <w:rPr>
                <w:rFonts w:ascii="Arial" w:hAnsi="Arial" w:cs="Arial"/>
                <w:spacing w:val="2"/>
              </w:rPr>
              <w:t>e</w:t>
            </w:r>
            <w:r w:rsidRPr="00552478">
              <w:rPr>
                <w:rFonts w:ascii="Arial" w:hAnsi="Arial" w:cs="Arial"/>
                <w:spacing w:val="-1"/>
              </w:rPr>
              <w:t>l</w:t>
            </w:r>
            <w:r w:rsidRPr="00552478">
              <w:rPr>
                <w:rFonts w:ascii="Arial" w:hAnsi="Arial" w:cs="Arial"/>
                <w:spacing w:val="1"/>
              </w:rPr>
              <w:t>l</w:t>
            </w:r>
            <w:r w:rsidRPr="00552478">
              <w:rPr>
                <w:rFonts w:ascii="Arial" w:hAnsi="Arial" w:cs="Arial"/>
              </w:rPr>
              <w:t>-</w:t>
            </w:r>
            <w:r w:rsidRPr="00552478">
              <w:rPr>
                <w:rFonts w:ascii="Arial" w:hAnsi="Arial" w:cs="Arial"/>
                <w:spacing w:val="1"/>
              </w:rPr>
              <w:t>s</w:t>
            </w:r>
            <w:r w:rsidRPr="00552478">
              <w:rPr>
                <w:rFonts w:ascii="Arial" w:hAnsi="Arial" w:cs="Arial"/>
                <w:spacing w:val="-1"/>
              </w:rPr>
              <w:t>t</w:t>
            </w:r>
            <w:r w:rsidRPr="00552478">
              <w:rPr>
                <w:rFonts w:ascii="Arial" w:hAnsi="Arial" w:cs="Arial"/>
              </w:rPr>
              <w:t>r</w:t>
            </w:r>
            <w:r w:rsidRPr="00552478">
              <w:rPr>
                <w:rFonts w:ascii="Arial" w:hAnsi="Arial" w:cs="Arial"/>
                <w:spacing w:val="-3"/>
              </w:rPr>
              <w:t>u</w:t>
            </w:r>
            <w:r w:rsidRPr="00552478">
              <w:rPr>
                <w:rFonts w:ascii="Arial" w:hAnsi="Arial" w:cs="Arial"/>
                <w:spacing w:val="2"/>
              </w:rPr>
              <w:t>c</w:t>
            </w:r>
            <w:r w:rsidRPr="00552478">
              <w:rPr>
                <w:rFonts w:ascii="Arial" w:hAnsi="Arial" w:cs="Arial"/>
                <w:spacing w:val="-1"/>
              </w:rPr>
              <w:t>t</w:t>
            </w:r>
            <w:r w:rsidRPr="00552478">
              <w:rPr>
                <w:rFonts w:ascii="Arial" w:hAnsi="Arial" w:cs="Arial"/>
                <w:spacing w:val="3"/>
              </w:rPr>
              <w:t>u</w:t>
            </w:r>
            <w:r w:rsidRPr="00552478">
              <w:rPr>
                <w:rFonts w:ascii="Arial" w:hAnsi="Arial" w:cs="Arial"/>
                <w:spacing w:val="-6"/>
              </w:rPr>
              <w:t>r</w:t>
            </w:r>
            <w:r w:rsidRPr="00552478">
              <w:rPr>
                <w:rFonts w:ascii="Arial" w:hAnsi="Arial" w:cs="Arial"/>
                <w:spacing w:val="3"/>
              </w:rPr>
              <w:t>e</w:t>
            </w:r>
            <w:r w:rsidRPr="00552478">
              <w:rPr>
                <w:rFonts w:ascii="Arial" w:hAnsi="Arial" w:cs="Arial"/>
              </w:rPr>
              <w:t>d</w:t>
            </w:r>
            <w:r w:rsidRPr="00552478">
              <w:rPr>
                <w:rFonts w:ascii="Arial" w:hAnsi="Arial" w:cs="Arial"/>
                <w:spacing w:val="1"/>
              </w:rPr>
              <w:t xml:space="preserve"> </w:t>
            </w:r>
            <w:r w:rsidRPr="00552478">
              <w:rPr>
                <w:rFonts w:ascii="Arial" w:hAnsi="Arial" w:cs="Arial"/>
                <w:spacing w:val="-4"/>
              </w:rPr>
              <w:t>a</w:t>
            </w:r>
            <w:r w:rsidRPr="00552478">
              <w:rPr>
                <w:rFonts w:ascii="Arial" w:hAnsi="Arial" w:cs="Arial"/>
                <w:spacing w:val="-3"/>
              </w:rPr>
              <w:t>n</w:t>
            </w:r>
            <w:r w:rsidRPr="00552478">
              <w:rPr>
                <w:rFonts w:ascii="Arial" w:hAnsi="Arial" w:cs="Arial"/>
              </w:rPr>
              <w:t xml:space="preserve">d </w:t>
            </w:r>
            <w:r w:rsidRPr="00552478">
              <w:rPr>
                <w:rFonts w:ascii="Arial" w:hAnsi="Arial" w:cs="Arial"/>
                <w:spacing w:val="1"/>
              </w:rPr>
              <w:t>w</w:t>
            </w:r>
            <w:r w:rsidRPr="00552478">
              <w:rPr>
                <w:rFonts w:ascii="Arial" w:hAnsi="Arial" w:cs="Arial"/>
                <w:spacing w:val="2"/>
              </w:rPr>
              <w:t>e</w:t>
            </w:r>
            <w:r w:rsidRPr="00552478">
              <w:rPr>
                <w:rFonts w:ascii="Arial" w:hAnsi="Arial" w:cs="Arial"/>
                <w:spacing w:val="-1"/>
              </w:rPr>
              <w:t>ll</w:t>
            </w:r>
            <w:r w:rsidRPr="00552478">
              <w:rPr>
                <w:rFonts w:ascii="Arial" w:hAnsi="Arial" w:cs="Arial"/>
              </w:rPr>
              <w:t>-</w:t>
            </w:r>
            <w:r w:rsidRPr="00552478">
              <w:rPr>
                <w:rFonts w:ascii="Arial" w:hAnsi="Arial" w:cs="Arial"/>
                <w:spacing w:val="1"/>
              </w:rPr>
              <w:t>w</w:t>
            </w:r>
            <w:r w:rsidRPr="00552478">
              <w:rPr>
                <w:rFonts w:ascii="Arial" w:hAnsi="Arial" w:cs="Arial"/>
              </w:rPr>
              <w:t>r</w:t>
            </w:r>
            <w:r w:rsidRPr="00552478">
              <w:rPr>
                <w:rFonts w:ascii="Arial" w:hAnsi="Arial" w:cs="Arial"/>
                <w:spacing w:val="-1"/>
              </w:rPr>
              <w:t>itt</w:t>
            </w:r>
            <w:r w:rsidRPr="00552478">
              <w:rPr>
                <w:rFonts w:ascii="Arial" w:hAnsi="Arial" w:cs="Arial"/>
                <w:spacing w:val="2"/>
              </w:rPr>
              <w:t>e</w:t>
            </w:r>
            <w:r w:rsidRPr="00552478">
              <w:rPr>
                <w:rFonts w:ascii="Arial" w:hAnsi="Arial" w:cs="Arial"/>
                <w:spacing w:val="3"/>
              </w:rPr>
              <w:t>n</w:t>
            </w:r>
            <w:r w:rsidRPr="00552478">
              <w:rPr>
                <w:rFonts w:ascii="Arial" w:hAnsi="Arial" w:cs="Arial"/>
              </w:rPr>
              <w:t>,</w:t>
            </w:r>
            <w:r w:rsidRPr="00552478">
              <w:rPr>
                <w:rFonts w:ascii="Arial" w:hAnsi="Arial" w:cs="Arial"/>
                <w:spacing w:val="-3"/>
              </w:rPr>
              <w:t xml:space="preserve"> </w:t>
            </w:r>
            <w:r w:rsidRPr="00552478">
              <w:rPr>
                <w:rFonts w:ascii="Arial" w:hAnsi="Arial" w:cs="Arial"/>
                <w:spacing w:val="-1"/>
              </w:rPr>
              <w:t>t</w:t>
            </w:r>
            <w:r w:rsidRPr="00552478">
              <w:rPr>
                <w:rFonts w:ascii="Arial" w:hAnsi="Arial" w:cs="Arial"/>
                <w:spacing w:val="-3"/>
              </w:rPr>
              <w:t>h</w:t>
            </w:r>
            <w:r w:rsidRPr="00552478">
              <w:rPr>
                <w:rFonts w:ascii="Arial" w:hAnsi="Arial" w:cs="Arial"/>
                <w:spacing w:val="2"/>
              </w:rPr>
              <w:t>e</w:t>
            </w:r>
            <w:r w:rsidRPr="00552478">
              <w:rPr>
                <w:rFonts w:ascii="Arial" w:hAnsi="Arial" w:cs="Arial"/>
              </w:rPr>
              <w:t>re</w:t>
            </w:r>
            <w:r w:rsidRPr="00552478">
              <w:rPr>
                <w:rFonts w:ascii="Arial" w:hAnsi="Arial" w:cs="Arial"/>
                <w:spacing w:val="1"/>
              </w:rPr>
              <w:t xml:space="preserve"> </w:t>
            </w:r>
            <w:r w:rsidRPr="00552478">
              <w:rPr>
                <w:rFonts w:ascii="Arial" w:hAnsi="Arial" w:cs="Arial"/>
                <w:spacing w:val="2"/>
              </w:rPr>
              <w:t>a</w:t>
            </w:r>
            <w:r w:rsidRPr="00552478">
              <w:rPr>
                <w:rFonts w:ascii="Arial" w:hAnsi="Arial" w:cs="Arial"/>
                <w:spacing w:val="-6"/>
              </w:rPr>
              <w:t>r</w:t>
            </w:r>
            <w:r w:rsidRPr="00552478">
              <w:rPr>
                <w:rFonts w:ascii="Arial" w:hAnsi="Arial" w:cs="Arial"/>
              </w:rPr>
              <w:t>e</w:t>
            </w:r>
            <w:r w:rsidRPr="00552478">
              <w:rPr>
                <w:rFonts w:ascii="Arial" w:hAnsi="Arial" w:cs="Arial"/>
                <w:spacing w:val="1"/>
              </w:rPr>
              <w:t xml:space="preserve"> </w:t>
            </w:r>
            <w:r w:rsidRPr="00552478">
              <w:rPr>
                <w:rFonts w:ascii="Arial" w:hAnsi="Arial" w:cs="Arial"/>
              </w:rPr>
              <w:t>f</w:t>
            </w:r>
            <w:r w:rsidRPr="00552478">
              <w:rPr>
                <w:rFonts w:ascii="Arial" w:hAnsi="Arial" w:cs="Arial"/>
                <w:spacing w:val="2"/>
              </w:rPr>
              <w:t>e</w:t>
            </w:r>
            <w:r w:rsidRPr="00552478">
              <w:rPr>
                <w:rFonts w:ascii="Arial" w:hAnsi="Arial" w:cs="Arial"/>
              </w:rPr>
              <w:t>w</w:t>
            </w:r>
            <w:r w:rsidRPr="00552478">
              <w:rPr>
                <w:rFonts w:ascii="Arial" w:hAnsi="Arial" w:cs="Arial"/>
                <w:spacing w:val="-1"/>
              </w:rPr>
              <w:t xml:space="preserve"> t</w:t>
            </w:r>
            <w:r w:rsidRPr="00552478">
              <w:rPr>
                <w:rFonts w:ascii="Arial" w:hAnsi="Arial" w:cs="Arial"/>
                <w:spacing w:val="3"/>
              </w:rPr>
              <w:t>h</w:t>
            </w:r>
            <w:r w:rsidRPr="00552478">
              <w:rPr>
                <w:rFonts w:ascii="Arial" w:hAnsi="Arial" w:cs="Arial"/>
                <w:spacing w:val="-7"/>
              </w:rPr>
              <w:t>i</w:t>
            </w:r>
            <w:r w:rsidRPr="00552478">
              <w:rPr>
                <w:rFonts w:ascii="Arial" w:hAnsi="Arial" w:cs="Arial"/>
                <w:spacing w:val="6"/>
              </w:rPr>
              <w:t>n</w:t>
            </w:r>
            <w:r w:rsidRPr="00552478">
              <w:rPr>
                <w:rFonts w:ascii="Arial" w:hAnsi="Arial" w:cs="Arial"/>
                <w:spacing w:val="3"/>
              </w:rPr>
              <w:t>g</w:t>
            </w:r>
            <w:r w:rsidRPr="00552478">
              <w:rPr>
                <w:rFonts w:ascii="Arial" w:hAnsi="Arial" w:cs="Arial"/>
              </w:rPr>
              <w:t>s</w:t>
            </w:r>
            <w:r w:rsidRPr="00552478">
              <w:rPr>
                <w:rFonts w:ascii="Arial" w:hAnsi="Arial" w:cs="Arial"/>
                <w:spacing w:val="-1"/>
              </w:rPr>
              <w:t xml:space="preserve"> t</w:t>
            </w:r>
            <w:r w:rsidRPr="00552478">
              <w:rPr>
                <w:rFonts w:ascii="Arial" w:hAnsi="Arial" w:cs="Arial"/>
                <w:spacing w:val="-3"/>
              </w:rPr>
              <w:t>h</w:t>
            </w:r>
            <w:r w:rsidRPr="00552478">
              <w:rPr>
                <w:rFonts w:ascii="Arial" w:hAnsi="Arial" w:cs="Arial"/>
                <w:spacing w:val="2"/>
              </w:rPr>
              <w:t>a</w:t>
            </w:r>
            <w:r w:rsidRPr="00552478">
              <w:rPr>
                <w:rFonts w:ascii="Arial" w:hAnsi="Arial" w:cs="Arial"/>
              </w:rPr>
              <w:t>t</w:t>
            </w:r>
            <w:r w:rsidRPr="00552478">
              <w:rPr>
                <w:rFonts w:ascii="Arial" w:hAnsi="Arial" w:cs="Arial"/>
                <w:spacing w:val="-2"/>
              </w:rPr>
              <w:t xml:space="preserve"> </w:t>
            </w:r>
            <w:r w:rsidRPr="00552478">
              <w:rPr>
                <w:rFonts w:ascii="Arial" w:hAnsi="Arial" w:cs="Arial"/>
                <w:spacing w:val="3"/>
              </w:rPr>
              <w:t>n</w:t>
            </w:r>
            <w:r w:rsidRPr="00552478">
              <w:rPr>
                <w:rFonts w:ascii="Arial" w:hAnsi="Arial" w:cs="Arial"/>
                <w:spacing w:val="-4"/>
              </w:rPr>
              <w:t>e</w:t>
            </w:r>
            <w:r w:rsidRPr="00552478">
              <w:rPr>
                <w:rFonts w:ascii="Arial" w:hAnsi="Arial" w:cs="Arial"/>
                <w:spacing w:val="2"/>
              </w:rPr>
              <w:t>e</w:t>
            </w:r>
            <w:r w:rsidRPr="00552478">
              <w:rPr>
                <w:rFonts w:ascii="Arial" w:hAnsi="Arial" w:cs="Arial"/>
              </w:rPr>
              <w:t>d</w:t>
            </w:r>
            <w:r w:rsidRPr="00552478">
              <w:rPr>
                <w:rFonts w:ascii="Arial" w:hAnsi="Arial" w:cs="Arial"/>
                <w:spacing w:val="1"/>
              </w:rPr>
              <w:t xml:space="preserve"> </w:t>
            </w:r>
            <w:r w:rsidRPr="00552478">
              <w:rPr>
                <w:rFonts w:ascii="Arial" w:hAnsi="Arial" w:cs="Arial"/>
                <w:spacing w:val="-7"/>
              </w:rPr>
              <w:t>t</w:t>
            </w:r>
            <w:r w:rsidRPr="00552478">
              <w:rPr>
                <w:rFonts w:ascii="Arial" w:hAnsi="Arial" w:cs="Arial"/>
              </w:rPr>
              <w:t>o</w:t>
            </w:r>
            <w:r w:rsidRPr="00552478">
              <w:rPr>
                <w:rFonts w:ascii="Arial" w:hAnsi="Arial" w:cs="Arial"/>
                <w:spacing w:val="1"/>
              </w:rPr>
              <w:t xml:space="preserve"> </w:t>
            </w:r>
            <w:r w:rsidRPr="00552478">
              <w:rPr>
                <w:rFonts w:ascii="Arial" w:hAnsi="Arial" w:cs="Arial"/>
                <w:spacing w:val="3"/>
              </w:rPr>
              <w:t>b</w:t>
            </w:r>
            <w:r w:rsidRPr="00552478">
              <w:rPr>
                <w:rFonts w:ascii="Arial" w:hAnsi="Arial" w:cs="Arial"/>
              </w:rPr>
              <w:t>e</w:t>
            </w:r>
            <w:r w:rsidRPr="00552478">
              <w:rPr>
                <w:rFonts w:ascii="Arial" w:hAnsi="Arial" w:cs="Arial"/>
                <w:spacing w:val="1"/>
              </w:rPr>
              <w:t xml:space="preserve"> </w:t>
            </w:r>
            <w:r w:rsidRPr="00552478">
              <w:rPr>
                <w:rFonts w:ascii="Arial" w:hAnsi="Arial" w:cs="Arial"/>
                <w:spacing w:val="-1"/>
              </w:rPr>
              <w:t>i</w:t>
            </w:r>
            <w:r w:rsidRPr="00552478">
              <w:rPr>
                <w:rFonts w:ascii="Arial" w:hAnsi="Arial" w:cs="Arial"/>
                <w:spacing w:val="-4"/>
              </w:rPr>
              <w:t>m</w:t>
            </w:r>
            <w:r w:rsidRPr="00552478">
              <w:rPr>
                <w:rFonts w:ascii="Arial" w:hAnsi="Arial" w:cs="Arial"/>
                <w:spacing w:val="3"/>
              </w:rPr>
              <w:t>p</w:t>
            </w:r>
            <w:r w:rsidRPr="00552478">
              <w:rPr>
                <w:rFonts w:ascii="Arial" w:hAnsi="Arial" w:cs="Arial"/>
              </w:rPr>
              <w:t>r</w:t>
            </w:r>
            <w:r w:rsidRPr="00552478">
              <w:rPr>
                <w:rFonts w:ascii="Arial" w:hAnsi="Arial" w:cs="Arial"/>
                <w:spacing w:val="-3"/>
              </w:rPr>
              <w:t>o</w:t>
            </w:r>
            <w:r w:rsidRPr="00552478">
              <w:rPr>
                <w:rFonts w:ascii="Arial" w:hAnsi="Arial" w:cs="Arial"/>
                <w:spacing w:val="3"/>
              </w:rPr>
              <w:t>v</w:t>
            </w:r>
            <w:r w:rsidRPr="00552478">
              <w:rPr>
                <w:rFonts w:ascii="Arial" w:hAnsi="Arial" w:cs="Arial"/>
                <w:spacing w:val="-4"/>
              </w:rPr>
              <w:t>e</w:t>
            </w:r>
            <w:r w:rsidRPr="00552478">
              <w:rPr>
                <w:rFonts w:ascii="Arial" w:hAnsi="Arial" w:cs="Arial"/>
                <w:spacing w:val="3"/>
              </w:rPr>
              <w:t>d</w:t>
            </w:r>
            <w:r w:rsidRPr="00552478">
              <w:rPr>
                <w:rFonts w:ascii="Arial" w:hAnsi="Arial" w:cs="Arial"/>
              </w:rPr>
              <w:t>.</w:t>
            </w:r>
          </w:p>
        </w:tc>
        <w:tc>
          <w:tcPr>
            <w:tcW w:w="64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229962F" w14:textId="77777777" w:rsidR="00FD53C8" w:rsidRPr="00552478" w:rsidRDefault="001C653A">
            <w:pPr>
              <w:rPr>
                <w:rFonts w:ascii="Arial" w:hAnsi="Arial" w:cs="Arial"/>
                <w:color w:val="00B0F0"/>
              </w:rPr>
            </w:pPr>
            <w:r w:rsidRPr="00552478">
              <w:rPr>
                <w:rFonts w:ascii="Arial" w:hAnsi="Arial" w:cs="Arial"/>
                <w:color w:val="00B0F0"/>
              </w:rPr>
              <w:t>Agreed.</w:t>
            </w:r>
          </w:p>
          <w:p w14:paraId="7669C67A" w14:textId="178AED39" w:rsidR="001C653A" w:rsidRPr="00552478" w:rsidRDefault="006F1324">
            <w:pPr>
              <w:rPr>
                <w:rFonts w:ascii="Arial" w:hAnsi="Arial" w:cs="Arial"/>
              </w:rPr>
            </w:pPr>
            <w:r w:rsidRPr="00552478">
              <w:rPr>
                <w:rFonts w:ascii="Arial" w:hAnsi="Arial" w:cs="Arial"/>
                <w:color w:val="00B0F0"/>
              </w:rPr>
              <w:t>Improvement made. See highlights</w:t>
            </w:r>
            <w:r w:rsidR="004939A9" w:rsidRPr="00552478">
              <w:rPr>
                <w:rFonts w:ascii="Arial" w:hAnsi="Arial" w:cs="Arial"/>
                <w:color w:val="00B0F0"/>
              </w:rPr>
              <w:t xml:space="preserve"> in the revised </w:t>
            </w:r>
            <w:r w:rsidR="002C60F6" w:rsidRPr="00552478">
              <w:rPr>
                <w:rFonts w:ascii="Arial" w:hAnsi="Arial" w:cs="Arial"/>
                <w:color w:val="00B0F0"/>
              </w:rPr>
              <w:t xml:space="preserve">paper </w:t>
            </w:r>
            <w:r w:rsidR="004939A9" w:rsidRPr="00552478">
              <w:rPr>
                <w:rFonts w:ascii="Arial" w:hAnsi="Arial" w:cs="Arial"/>
                <w:color w:val="00B0F0"/>
              </w:rPr>
              <w:t>version</w:t>
            </w:r>
            <w:r w:rsidR="00D63DEA" w:rsidRPr="00552478">
              <w:rPr>
                <w:rFonts w:ascii="Arial" w:hAnsi="Arial" w:cs="Arial"/>
                <w:color w:val="00B0F0"/>
              </w:rPr>
              <w:t xml:space="preserve"> </w:t>
            </w:r>
          </w:p>
        </w:tc>
      </w:tr>
      <w:tr w:rsidR="00FD53C8" w:rsidRPr="00552478" w14:paraId="3A4D141D" w14:textId="77777777" w:rsidTr="00361F15">
        <w:trPr>
          <w:trHeight w:hRule="exact" w:val="1451"/>
        </w:trPr>
        <w:tc>
          <w:tcPr>
            <w:tcW w:w="53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46E442A" w14:textId="77777777" w:rsidR="00FD53C8" w:rsidRPr="00552478" w:rsidRDefault="00807E9C">
            <w:pPr>
              <w:ind w:left="465"/>
              <w:rPr>
                <w:rFonts w:ascii="Arial" w:hAnsi="Arial" w:cs="Arial"/>
              </w:rPr>
            </w:pPr>
            <w:r w:rsidRPr="00552478">
              <w:rPr>
                <w:rFonts w:ascii="Arial" w:hAnsi="Arial" w:cs="Arial"/>
                <w:b/>
                <w:spacing w:val="1"/>
              </w:rPr>
              <w:t>I</w:t>
            </w:r>
            <w:r w:rsidRPr="00552478">
              <w:rPr>
                <w:rFonts w:ascii="Arial" w:hAnsi="Arial" w:cs="Arial"/>
                <w:b/>
              </w:rPr>
              <w:t>s</w:t>
            </w:r>
            <w:r w:rsidRPr="0055247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552478">
              <w:rPr>
                <w:rFonts w:ascii="Arial" w:hAnsi="Arial" w:cs="Arial"/>
                <w:b/>
              </w:rPr>
              <w:t>t</w:t>
            </w:r>
            <w:r w:rsidRPr="00552478">
              <w:rPr>
                <w:rFonts w:ascii="Arial" w:hAnsi="Arial" w:cs="Arial"/>
                <w:b/>
                <w:spacing w:val="-2"/>
              </w:rPr>
              <w:t>h</w:t>
            </w:r>
            <w:r w:rsidRPr="00552478">
              <w:rPr>
                <w:rFonts w:ascii="Arial" w:hAnsi="Arial" w:cs="Arial"/>
                <w:b/>
              </w:rPr>
              <w:t>e</w:t>
            </w:r>
            <w:r w:rsidRPr="00552478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552478">
              <w:rPr>
                <w:rFonts w:ascii="Arial" w:hAnsi="Arial" w:cs="Arial"/>
                <w:b/>
              </w:rPr>
              <w:t>t</w:t>
            </w:r>
            <w:r w:rsidRPr="00552478">
              <w:rPr>
                <w:rFonts w:ascii="Arial" w:hAnsi="Arial" w:cs="Arial"/>
                <w:b/>
                <w:spacing w:val="-1"/>
              </w:rPr>
              <w:t>i</w:t>
            </w:r>
            <w:r w:rsidRPr="00552478">
              <w:rPr>
                <w:rFonts w:ascii="Arial" w:hAnsi="Arial" w:cs="Arial"/>
                <w:b/>
              </w:rPr>
              <w:t>t</w:t>
            </w:r>
            <w:r w:rsidRPr="00552478">
              <w:rPr>
                <w:rFonts w:ascii="Arial" w:hAnsi="Arial" w:cs="Arial"/>
                <w:b/>
                <w:spacing w:val="-1"/>
              </w:rPr>
              <w:t>l</w:t>
            </w:r>
            <w:r w:rsidRPr="00552478">
              <w:rPr>
                <w:rFonts w:ascii="Arial" w:hAnsi="Arial" w:cs="Arial"/>
                <w:b/>
              </w:rPr>
              <w:t>e</w:t>
            </w:r>
            <w:r w:rsidRPr="00552478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552478">
              <w:rPr>
                <w:rFonts w:ascii="Arial" w:hAnsi="Arial" w:cs="Arial"/>
                <w:b/>
                <w:spacing w:val="3"/>
              </w:rPr>
              <w:t>o</w:t>
            </w:r>
            <w:r w:rsidRPr="00552478">
              <w:rPr>
                <w:rFonts w:ascii="Arial" w:hAnsi="Arial" w:cs="Arial"/>
                <w:b/>
              </w:rPr>
              <w:t>f</w:t>
            </w:r>
            <w:r w:rsidRPr="0055247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552478">
              <w:rPr>
                <w:rFonts w:ascii="Arial" w:hAnsi="Arial" w:cs="Arial"/>
                <w:b/>
              </w:rPr>
              <w:t>t</w:t>
            </w:r>
            <w:r w:rsidRPr="00552478">
              <w:rPr>
                <w:rFonts w:ascii="Arial" w:hAnsi="Arial" w:cs="Arial"/>
                <w:b/>
                <w:spacing w:val="-2"/>
              </w:rPr>
              <w:t>h</w:t>
            </w:r>
            <w:r w:rsidRPr="00552478">
              <w:rPr>
                <w:rFonts w:ascii="Arial" w:hAnsi="Arial" w:cs="Arial"/>
                <w:b/>
              </w:rPr>
              <w:t>e</w:t>
            </w:r>
            <w:r w:rsidRPr="00552478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552478">
              <w:rPr>
                <w:rFonts w:ascii="Arial" w:hAnsi="Arial" w:cs="Arial"/>
                <w:b/>
                <w:spacing w:val="3"/>
              </w:rPr>
              <w:t>a</w:t>
            </w:r>
            <w:r w:rsidRPr="00552478">
              <w:rPr>
                <w:rFonts w:ascii="Arial" w:hAnsi="Arial" w:cs="Arial"/>
                <w:b/>
                <w:spacing w:val="2"/>
              </w:rPr>
              <w:t>r</w:t>
            </w:r>
            <w:r w:rsidRPr="00552478">
              <w:rPr>
                <w:rFonts w:ascii="Arial" w:hAnsi="Arial" w:cs="Arial"/>
                <w:b/>
              </w:rPr>
              <w:t>t</w:t>
            </w:r>
            <w:r w:rsidRPr="00552478">
              <w:rPr>
                <w:rFonts w:ascii="Arial" w:hAnsi="Arial" w:cs="Arial"/>
                <w:b/>
                <w:spacing w:val="-7"/>
              </w:rPr>
              <w:t>i</w:t>
            </w:r>
            <w:r w:rsidRPr="00552478">
              <w:rPr>
                <w:rFonts w:ascii="Arial" w:hAnsi="Arial" w:cs="Arial"/>
                <w:b/>
                <w:spacing w:val="2"/>
              </w:rPr>
              <w:t>c</w:t>
            </w:r>
            <w:r w:rsidRPr="00552478">
              <w:rPr>
                <w:rFonts w:ascii="Arial" w:hAnsi="Arial" w:cs="Arial"/>
                <w:b/>
                <w:spacing w:val="-1"/>
              </w:rPr>
              <w:t>l</w:t>
            </w:r>
            <w:r w:rsidRPr="00552478">
              <w:rPr>
                <w:rFonts w:ascii="Arial" w:hAnsi="Arial" w:cs="Arial"/>
                <w:b/>
              </w:rPr>
              <w:t>e</w:t>
            </w:r>
            <w:r w:rsidRPr="00552478">
              <w:rPr>
                <w:rFonts w:ascii="Arial" w:hAnsi="Arial" w:cs="Arial"/>
                <w:b/>
                <w:spacing w:val="1"/>
              </w:rPr>
              <w:t xml:space="preserve"> s</w:t>
            </w:r>
            <w:r w:rsidRPr="00552478">
              <w:rPr>
                <w:rFonts w:ascii="Arial" w:hAnsi="Arial" w:cs="Arial"/>
                <w:b/>
                <w:spacing w:val="-2"/>
              </w:rPr>
              <w:t>u</w:t>
            </w:r>
            <w:r w:rsidRPr="00552478">
              <w:rPr>
                <w:rFonts w:ascii="Arial" w:hAnsi="Arial" w:cs="Arial"/>
                <w:b/>
                <w:spacing w:val="-1"/>
              </w:rPr>
              <w:t>i</w:t>
            </w:r>
            <w:r w:rsidRPr="00552478">
              <w:rPr>
                <w:rFonts w:ascii="Arial" w:hAnsi="Arial" w:cs="Arial"/>
                <w:b/>
              </w:rPr>
              <w:t>t</w:t>
            </w:r>
            <w:r w:rsidRPr="00552478">
              <w:rPr>
                <w:rFonts w:ascii="Arial" w:hAnsi="Arial" w:cs="Arial"/>
                <w:b/>
                <w:spacing w:val="3"/>
              </w:rPr>
              <w:t>a</w:t>
            </w:r>
            <w:r w:rsidRPr="00552478">
              <w:rPr>
                <w:rFonts w:ascii="Arial" w:hAnsi="Arial" w:cs="Arial"/>
                <w:b/>
                <w:spacing w:val="-2"/>
              </w:rPr>
              <w:t>b</w:t>
            </w:r>
            <w:r w:rsidRPr="00552478">
              <w:rPr>
                <w:rFonts w:ascii="Arial" w:hAnsi="Arial" w:cs="Arial"/>
                <w:b/>
                <w:spacing w:val="-1"/>
              </w:rPr>
              <w:t>l</w:t>
            </w:r>
            <w:r w:rsidRPr="00552478">
              <w:rPr>
                <w:rFonts w:ascii="Arial" w:hAnsi="Arial" w:cs="Arial"/>
                <w:b/>
                <w:spacing w:val="2"/>
              </w:rPr>
              <w:t>e</w:t>
            </w:r>
            <w:r w:rsidRPr="00552478">
              <w:rPr>
                <w:rFonts w:ascii="Arial" w:hAnsi="Arial" w:cs="Arial"/>
                <w:b/>
              </w:rPr>
              <w:t>?</w:t>
            </w:r>
          </w:p>
          <w:p w14:paraId="7539FDBC" w14:textId="77777777" w:rsidR="00FD53C8" w:rsidRPr="00552478" w:rsidRDefault="00807E9C">
            <w:pPr>
              <w:spacing w:before="1"/>
              <w:ind w:left="465"/>
              <w:rPr>
                <w:rFonts w:ascii="Arial" w:hAnsi="Arial" w:cs="Arial"/>
              </w:rPr>
            </w:pPr>
            <w:r w:rsidRPr="00552478">
              <w:rPr>
                <w:rFonts w:ascii="Arial" w:hAnsi="Arial" w:cs="Arial"/>
                <w:b/>
              </w:rPr>
              <w:t>(</w:t>
            </w:r>
            <w:r w:rsidRPr="00552478">
              <w:rPr>
                <w:rFonts w:ascii="Arial" w:hAnsi="Arial" w:cs="Arial"/>
                <w:b/>
                <w:spacing w:val="1"/>
              </w:rPr>
              <w:t>I</w:t>
            </w:r>
            <w:r w:rsidRPr="00552478">
              <w:rPr>
                <w:rFonts w:ascii="Arial" w:hAnsi="Arial" w:cs="Arial"/>
                <w:b/>
              </w:rPr>
              <w:t>f</w:t>
            </w:r>
            <w:r w:rsidRPr="0055247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552478">
              <w:rPr>
                <w:rFonts w:ascii="Arial" w:hAnsi="Arial" w:cs="Arial"/>
                <w:b/>
                <w:spacing w:val="-2"/>
              </w:rPr>
              <w:t>n</w:t>
            </w:r>
            <w:r w:rsidRPr="00552478">
              <w:rPr>
                <w:rFonts w:ascii="Arial" w:hAnsi="Arial" w:cs="Arial"/>
                <w:b/>
                <w:spacing w:val="3"/>
              </w:rPr>
              <w:t>o</w:t>
            </w:r>
            <w:r w:rsidRPr="00552478">
              <w:rPr>
                <w:rFonts w:ascii="Arial" w:hAnsi="Arial" w:cs="Arial"/>
                <w:b/>
              </w:rPr>
              <w:t>t</w:t>
            </w:r>
            <w:r w:rsidRPr="0055247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552478">
              <w:rPr>
                <w:rFonts w:ascii="Arial" w:hAnsi="Arial" w:cs="Arial"/>
                <w:b/>
                <w:spacing w:val="-2"/>
              </w:rPr>
              <w:t>p</w:t>
            </w:r>
            <w:r w:rsidRPr="00552478">
              <w:rPr>
                <w:rFonts w:ascii="Arial" w:hAnsi="Arial" w:cs="Arial"/>
                <w:b/>
                <w:spacing w:val="-1"/>
              </w:rPr>
              <w:t>l</w:t>
            </w:r>
            <w:r w:rsidRPr="00552478">
              <w:rPr>
                <w:rFonts w:ascii="Arial" w:hAnsi="Arial" w:cs="Arial"/>
                <w:b/>
                <w:spacing w:val="2"/>
              </w:rPr>
              <w:t>e</w:t>
            </w:r>
            <w:r w:rsidRPr="00552478">
              <w:rPr>
                <w:rFonts w:ascii="Arial" w:hAnsi="Arial" w:cs="Arial"/>
                <w:b/>
                <w:spacing w:val="3"/>
              </w:rPr>
              <w:t>a</w:t>
            </w:r>
            <w:r w:rsidRPr="00552478">
              <w:rPr>
                <w:rFonts w:ascii="Arial" w:hAnsi="Arial" w:cs="Arial"/>
                <w:b/>
                <w:spacing w:val="1"/>
              </w:rPr>
              <w:t>s</w:t>
            </w:r>
            <w:r w:rsidRPr="00552478">
              <w:rPr>
                <w:rFonts w:ascii="Arial" w:hAnsi="Arial" w:cs="Arial"/>
                <w:b/>
              </w:rPr>
              <w:t>e</w:t>
            </w:r>
            <w:r w:rsidRPr="00552478">
              <w:rPr>
                <w:rFonts w:ascii="Arial" w:hAnsi="Arial" w:cs="Arial"/>
                <w:b/>
                <w:spacing w:val="1"/>
              </w:rPr>
              <w:t xml:space="preserve"> s</w:t>
            </w:r>
            <w:r w:rsidRPr="00552478">
              <w:rPr>
                <w:rFonts w:ascii="Arial" w:hAnsi="Arial" w:cs="Arial"/>
                <w:b/>
                <w:spacing w:val="-2"/>
              </w:rPr>
              <w:t>u</w:t>
            </w:r>
            <w:r w:rsidRPr="00552478">
              <w:rPr>
                <w:rFonts w:ascii="Arial" w:hAnsi="Arial" w:cs="Arial"/>
                <w:b/>
                <w:spacing w:val="-3"/>
              </w:rPr>
              <w:t>g</w:t>
            </w:r>
            <w:r w:rsidRPr="00552478">
              <w:rPr>
                <w:rFonts w:ascii="Arial" w:hAnsi="Arial" w:cs="Arial"/>
                <w:b/>
                <w:spacing w:val="3"/>
              </w:rPr>
              <w:t>g</w:t>
            </w:r>
            <w:r w:rsidRPr="00552478">
              <w:rPr>
                <w:rFonts w:ascii="Arial" w:hAnsi="Arial" w:cs="Arial"/>
                <w:b/>
                <w:spacing w:val="-4"/>
              </w:rPr>
              <w:t>e</w:t>
            </w:r>
            <w:r w:rsidRPr="00552478">
              <w:rPr>
                <w:rFonts w:ascii="Arial" w:hAnsi="Arial" w:cs="Arial"/>
                <w:b/>
                <w:spacing w:val="1"/>
              </w:rPr>
              <w:t>s</w:t>
            </w:r>
            <w:r w:rsidRPr="00552478">
              <w:rPr>
                <w:rFonts w:ascii="Arial" w:hAnsi="Arial" w:cs="Arial"/>
                <w:b/>
              </w:rPr>
              <w:t>t</w:t>
            </w:r>
            <w:r w:rsidRPr="0055247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552478">
              <w:rPr>
                <w:rFonts w:ascii="Arial" w:hAnsi="Arial" w:cs="Arial"/>
                <w:b/>
                <w:spacing w:val="3"/>
              </w:rPr>
              <w:t>a</w:t>
            </w:r>
            <w:r w:rsidRPr="00552478">
              <w:rPr>
                <w:rFonts w:ascii="Arial" w:hAnsi="Arial" w:cs="Arial"/>
                <w:b/>
              </w:rPr>
              <w:t>n</w:t>
            </w:r>
            <w:r w:rsidRPr="00552478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552478">
              <w:rPr>
                <w:rFonts w:ascii="Arial" w:hAnsi="Arial" w:cs="Arial"/>
                <w:b/>
                <w:spacing w:val="3"/>
              </w:rPr>
              <w:t>a</w:t>
            </w:r>
            <w:r w:rsidRPr="00552478">
              <w:rPr>
                <w:rFonts w:ascii="Arial" w:hAnsi="Arial" w:cs="Arial"/>
                <w:b/>
                <w:spacing w:val="-1"/>
              </w:rPr>
              <w:t>l</w:t>
            </w:r>
            <w:r w:rsidRPr="00552478">
              <w:rPr>
                <w:rFonts w:ascii="Arial" w:hAnsi="Arial" w:cs="Arial"/>
                <w:b/>
              </w:rPr>
              <w:t>t</w:t>
            </w:r>
            <w:r w:rsidRPr="00552478">
              <w:rPr>
                <w:rFonts w:ascii="Arial" w:hAnsi="Arial" w:cs="Arial"/>
                <w:b/>
                <w:spacing w:val="-4"/>
              </w:rPr>
              <w:t>e</w:t>
            </w:r>
            <w:r w:rsidRPr="00552478">
              <w:rPr>
                <w:rFonts w:ascii="Arial" w:hAnsi="Arial" w:cs="Arial"/>
                <w:b/>
                <w:spacing w:val="2"/>
              </w:rPr>
              <w:t>r</w:t>
            </w:r>
            <w:r w:rsidRPr="00552478">
              <w:rPr>
                <w:rFonts w:ascii="Arial" w:hAnsi="Arial" w:cs="Arial"/>
                <w:b/>
                <w:spacing w:val="-2"/>
              </w:rPr>
              <w:t>n</w:t>
            </w:r>
            <w:r w:rsidRPr="00552478">
              <w:rPr>
                <w:rFonts w:ascii="Arial" w:hAnsi="Arial" w:cs="Arial"/>
                <w:b/>
                <w:spacing w:val="3"/>
              </w:rPr>
              <w:t>a</w:t>
            </w:r>
            <w:r w:rsidRPr="00552478">
              <w:rPr>
                <w:rFonts w:ascii="Arial" w:hAnsi="Arial" w:cs="Arial"/>
                <w:b/>
              </w:rPr>
              <w:t>t</w:t>
            </w:r>
            <w:r w:rsidRPr="00552478">
              <w:rPr>
                <w:rFonts w:ascii="Arial" w:hAnsi="Arial" w:cs="Arial"/>
                <w:b/>
                <w:spacing w:val="-1"/>
              </w:rPr>
              <w:t>i</w:t>
            </w:r>
            <w:r w:rsidRPr="00552478">
              <w:rPr>
                <w:rFonts w:ascii="Arial" w:hAnsi="Arial" w:cs="Arial"/>
                <w:b/>
                <w:spacing w:val="-3"/>
              </w:rPr>
              <w:t>v</w:t>
            </w:r>
            <w:r w:rsidRPr="00552478">
              <w:rPr>
                <w:rFonts w:ascii="Arial" w:hAnsi="Arial" w:cs="Arial"/>
                <w:b/>
              </w:rPr>
              <w:t>e</w:t>
            </w:r>
            <w:r w:rsidRPr="00552478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552478">
              <w:rPr>
                <w:rFonts w:ascii="Arial" w:hAnsi="Arial" w:cs="Arial"/>
                <w:b/>
              </w:rPr>
              <w:t>t</w:t>
            </w:r>
            <w:r w:rsidRPr="00552478">
              <w:rPr>
                <w:rFonts w:ascii="Arial" w:hAnsi="Arial" w:cs="Arial"/>
                <w:b/>
                <w:spacing w:val="-1"/>
              </w:rPr>
              <w:t>i</w:t>
            </w:r>
            <w:r w:rsidRPr="00552478">
              <w:rPr>
                <w:rFonts w:ascii="Arial" w:hAnsi="Arial" w:cs="Arial"/>
                <w:b/>
              </w:rPr>
              <w:t>t</w:t>
            </w:r>
            <w:r w:rsidRPr="00552478">
              <w:rPr>
                <w:rFonts w:ascii="Arial" w:hAnsi="Arial" w:cs="Arial"/>
                <w:b/>
                <w:spacing w:val="-1"/>
              </w:rPr>
              <w:t>l</w:t>
            </w:r>
            <w:r w:rsidRPr="00552478">
              <w:rPr>
                <w:rFonts w:ascii="Arial" w:hAnsi="Arial" w:cs="Arial"/>
                <w:b/>
                <w:spacing w:val="2"/>
              </w:rPr>
              <w:t>e</w:t>
            </w:r>
            <w:r w:rsidRPr="00552478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935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C80683" w14:textId="77777777" w:rsidR="00FD53C8" w:rsidRPr="00552478" w:rsidRDefault="00807E9C">
            <w:pPr>
              <w:ind w:left="108" w:right="418"/>
              <w:rPr>
                <w:rFonts w:ascii="Arial" w:hAnsi="Arial" w:cs="Arial"/>
              </w:rPr>
            </w:pPr>
            <w:r w:rsidRPr="00552478">
              <w:rPr>
                <w:rFonts w:ascii="Arial" w:hAnsi="Arial" w:cs="Arial"/>
                <w:spacing w:val="-1"/>
              </w:rPr>
              <w:t>T</w:t>
            </w:r>
            <w:r w:rsidRPr="00552478">
              <w:rPr>
                <w:rFonts w:ascii="Arial" w:hAnsi="Arial" w:cs="Arial"/>
                <w:spacing w:val="3"/>
              </w:rPr>
              <w:t>h</w:t>
            </w:r>
            <w:r w:rsidRPr="00552478">
              <w:rPr>
                <w:rFonts w:ascii="Arial" w:hAnsi="Arial" w:cs="Arial"/>
              </w:rPr>
              <w:t>e</w:t>
            </w:r>
            <w:r w:rsidRPr="00552478">
              <w:rPr>
                <w:rFonts w:ascii="Arial" w:hAnsi="Arial" w:cs="Arial"/>
                <w:spacing w:val="1"/>
              </w:rPr>
              <w:t xml:space="preserve"> </w:t>
            </w:r>
            <w:r w:rsidRPr="00552478">
              <w:rPr>
                <w:rFonts w:ascii="Arial" w:hAnsi="Arial" w:cs="Arial"/>
                <w:spacing w:val="-1"/>
              </w:rPr>
              <w:t>titl</w:t>
            </w:r>
            <w:r w:rsidRPr="00552478">
              <w:rPr>
                <w:rFonts w:ascii="Arial" w:hAnsi="Arial" w:cs="Arial"/>
              </w:rPr>
              <w:t>e</w:t>
            </w:r>
            <w:r w:rsidRPr="00552478">
              <w:rPr>
                <w:rFonts w:ascii="Arial" w:hAnsi="Arial" w:cs="Arial"/>
                <w:spacing w:val="1"/>
              </w:rPr>
              <w:t xml:space="preserve"> </w:t>
            </w:r>
            <w:r w:rsidRPr="00552478">
              <w:rPr>
                <w:rFonts w:ascii="Arial" w:hAnsi="Arial" w:cs="Arial"/>
                <w:spacing w:val="-1"/>
              </w:rPr>
              <w:t>it</w:t>
            </w:r>
            <w:r w:rsidRPr="00552478">
              <w:rPr>
                <w:rFonts w:ascii="Arial" w:hAnsi="Arial" w:cs="Arial"/>
                <w:spacing w:val="1"/>
              </w:rPr>
              <w:t>s</w:t>
            </w:r>
            <w:r w:rsidRPr="00552478">
              <w:rPr>
                <w:rFonts w:ascii="Arial" w:hAnsi="Arial" w:cs="Arial"/>
                <w:spacing w:val="2"/>
              </w:rPr>
              <w:t>e</w:t>
            </w:r>
            <w:r w:rsidRPr="00552478">
              <w:rPr>
                <w:rFonts w:ascii="Arial" w:hAnsi="Arial" w:cs="Arial"/>
                <w:spacing w:val="-1"/>
              </w:rPr>
              <w:t>l</w:t>
            </w:r>
            <w:r w:rsidRPr="00552478">
              <w:rPr>
                <w:rFonts w:ascii="Arial" w:hAnsi="Arial" w:cs="Arial"/>
              </w:rPr>
              <w:t>f</w:t>
            </w:r>
            <w:r w:rsidRPr="00552478">
              <w:rPr>
                <w:rFonts w:ascii="Arial" w:hAnsi="Arial" w:cs="Arial"/>
                <w:spacing w:val="-1"/>
              </w:rPr>
              <w:t xml:space="preserve"> </w:t>
            </w:r>
            <w:r w:rsidRPr="00552478">
              <w:rPr>
                <w:rFonts w:ascii="Arial" w:hAnsi="Arial" w:cs="Arial"/>
                <w:spacing w:val="3"/>
              </w:rPr>
              <w:t>p</w:t>
            </w:r>
            <w:r w:rsidRPr="00552478">
              <w:rPr>
                <w:rFonts w:ascii="Arial" w:hAnsi="Arial" w:cs="Arial"/>
              </w:rPr>
              <w:t>r</w:t>
            </w:r>
            <w:r w:rsidRPr="00552478">
              <w:rPr>
                <w:rFonts w:ascii="Arial" w:hAnsi="Arial" w:cs="Arial"/>
                <w:spacing w:val="-3"/>
              </w:rPr>
              <w:t>o</w:t>
            </w:r>
            <w:r w:rsidRPr="00552478">
              <w:rPr>
                <w:rFonts w:ascii="Arial" w:hAnsi="Arial" w:cs="Arial"/>
                <w:spacing w:val="3"/>
              </w:rPr>
              <w:t>v</w:t>
            </w:r>
            <w:r w:rsidRPr="00552478">
              <w:rPr>
                <w:rFonts w:ascii="Arial" w:hAnsi="Arial" w:cs="Arial"/>
                <w:spacing w:val="-1"/>
              </w:rPr>
              <w:t>i</w:t>
            </w:r>
            <w:r w:rsidRPr="00552478">
              <w:rPr>
                <w:rFonts w:ascii="Arial" w:hAnsi="Arial" w:cs="Arial"/>
                <w:spacing w:val="-3"/>
              </w:rPr>
              <w:t>d</w:t>
            </w:r>
            <w:r w:rsidRPr="00552478">
              <w:rPr>
                <w:rFonts w:ascii="Arial" w:hAnsi="Arial" w:cs="Arial"/>
                <w:spacing w:val="2"/>
              </w:rPr>
              <w:t>e</w:t>
            </w:r>
            <w:r w:rsidRPr="00552478">
              <w:rPr>
                <w:rFonts w:ascii="Arial" w:hAnsi="Arial" w:cs="Arial"/>
              </w:rPr>
              <w:t>s</w:t>
            </w:r>
            <w:r w:rsidRPr="00552478">
              <w:rPr>
                <w:rFonts w:ascii="Arial" w:hAnsi="Arial" w:cs="Arial"/>
                <w:spacing w:val="-1"/>
              </w:rPr>
              <w:t xml:space="preserve"> t</w:t>
            </w:r>
            <w:r w:rsidRPr="00552478">
              <w:rPr>
                <w:rFonts w:ascii="Arial" w:hAnsi="Arial" w:cs="Arial"/>
                <w:spacing w:val="3"/>
              </w:rPr>
              <w:t>h</w:t>
            </w:r>
            <w:r w:rsidRPr="00552478">
              <w:rPr>
                <w:rFonts w:ascii="Arial" w:hAnsi="Arial" w:cs="Arial"/>
              </w:rPr>
              <w:t>e</w:t>
            </w:r>
            <w:r w:rsidRPr="00552478">
              <w:rPr>
                <w:rFonts w:ascii="Arial" w:hAnsi="Arial" w:cs="Arial"/>
                <w:spacing w:val="1"/>
              </w:rPr>
              <w:t xml:space="preserve"> </w:t>
            </w:r>
            <w:r w:rsidRPr="00552478">
              <w:rPr>
                <w:rFonts w:ascii="Arial" w:hAnsi="Arial" w:cs="Arial"/>
                <w:spacing w:val="-7"/>
              </w:rPr>
              <w:t>i</w:t>
            </w:r>
            <w:r w:rsidRPr="00552478">
              <w:rPr>
                <w:rFonts w:ascii="Arial" w:hAnsi="Arial" w:cs="Arial"/>
                <w:spacing w:val="3"/>
              </w:rPr>
              <w:t>n</w:t>
            </w:r>
            <w:r w:rsidRPr="00552478">
              <w:rPr>
                <w:rFonts w:ascii="Arial" w:hAnsi="Arial" w:cs="Arial"/>
                <w:spacing w:val="-3"/>
              </w:rPr>
              <w:t>d</w:t>
            </w:r>
            <w:r w:rsidRPr="00552478">
              <w:rPr>
                <w:rFonts w:ascii="Arial" w:hAnsi="Arial" w:cs="Arial"/>
                <w:spacing w:val="2"/>
              </w:rPr>
              <w:t>e</w:t>
            </w:r>
            <w:r w:rsidRPr="00552478">
              <w:rPr>
                <w:rFonts w:ascii="Arial" w:hAnsi="Arial" w:cs="Arial"/>
                <w:spacing w:val="3"/>
              </w:rPr>
              <w:t>p</w:t>
            </w:r>
            <w:r w:rsidRPr="00552478">
              <w:rPr>
                <w:rFonts w:ascii="Arial" w:hAnsi="Arial" w:cs="Arial"/>
                <w:spacing w:val="-4"/>
              </w:rPr>
              <w:t>e</w:t>
            </w:r>
            <w:r w:rsidRPr="00552478">
              <w:rPr>
                <w:rFonts w:ascii="Arial" w:hAnsi="Arial" w:cs="Arial"/>
                <w:spacing w:val="-3"/>
              </w:rPr>
              <w:t>n</w:t>
            </w:r>
            <w:r w:rsidRPr="00552478">
              <w:rPr>
                <w:rFonts w:ascii="Arial" w:hAnsi="Arial" w:cs="Arial"/>
                <w:spacing w:val="3"/>
              </w:rPr>
              <w:t>d</w:t>
            </w:r>
            <w:r w:rsidRPr="00552478">
              <w:rPr>
                <w:rFonts w:ascii="Arial" w:hAnsi="Arial" w:cs="Arial"/>
                <w:spacing w:val="2"/>
              </w:rPr>
              <w:t>e</w:t>
            </w:r>
            <w:r w:rsidRPr="00552478">
              <w:rPr>
                <w:rFonts w:ascii="Arial" w:hAnsi="Arial" w:cs="Arial"/>
                <w:spacing w:val="3"/>
              </w:rPr>
              <w:t>n</w:t>
            </w:r>
            <w:r w:rsidRPr="00552478">
              <w:rPr>
                <w:rFonts w:ascii="Arial" w:hAnsi="Arial" w:cs="Arial"/>
              </w:rPr>
              <w:t>t</w:t>
            </w:r>
            <w:r w:rsidRPr="00552478">
              <w:rPr>
                <w:rFonts w:ascii="Arial" w:hAnsi="Arial" w:cs="Arial"/>
                <w:spacing w:val="-2"/>
              </w:rPr>
              <w:t xml:space="preserve"> </w:t>
            </w:r>
            <w:r w:rsidRPr="00552478">
              <w:rPr>
                <w:rFonts w:ascii="Arial" w:hAnsi="Arial" w:cs="Arial"/>
                <w:spacing w:val="-4"/>
              </w:rPr>
              <w:t>a</w:t>
            </w:r>
            <w:r w:rsidRPr="00552478">
              <w:rPr>
                <w:rFonts w:ascii="Arial" w:hAnsi="Arial" w:cs="Arial"/>
                <w:spacing w:val="-3"/>
              </w:rPr>
              <w:t>n</w:t>
            </w:r>
            <w:r w:rsidRPr="00552478">
              <w:rPr>
                <w:rFonts w:ascii="Arial" w:hAnsi="Arial" w:cs="Arial"/>
              </w:rPr>
              <w:t>d</w:t>
            </w:r>
            <w:r w:rsidRPr="00552478">
              <w:rPr>
                <w:rFonts w:ascii="Arial" w:hAnsi="Arial" w:cs="Arial"/>
                <w:spacing w:val="1"/>
              </w:rPr>
              <w:t xml:space="preserve"> </w:t>
            </w:r>
            <w:r w:rsidRPr="00552478">
              <w:rPr>
                <w:rFonts w:ascii="Arial" w:hAnsi="Arial" w:cs="Arial"/>
                <w:spacing w:val="3"/>
              </w:rPr>
              <w:t>d</w:t>
            </w:r>
            <w:r w:rsidRPr="00552478">
              <w:rPr>
                <w:rFonts w:ascii="Arial" w:hAnsi="Arial" w:cs="Arial"/>
                <w:spacing w:val="-4"/>
              </w:rPr>
              <w:t>e</w:t>
            </w:r>
            <w:r w:rsidRPr="00552478">
              <w:rPr>
                <w:rFonts w:ascii="Arial" w:hAnsi="Arial" w:cs="Arial"/>
                <w:spacing w:val="3"/>
              </w:rPr>
              <w:t>p</w:t>
            </w:r>
            <w:r w:rsidRPr="00552478">
              <w:rPr>
                <w:rFonts w:ascii="Arial" w:hAnsi="Arial" w:cs="Arial"/>
                <w:spacing w:val="-4"/>
              </w:rPr>
              <w:t>e</w:t>
            </w:r>
            <w:r w:rsidRPr="00552478">
              <w:rPr>
                <w:rFonts w:ascii="Arial" w:hAnsi="Arial" w:cs="Arial"/>
                <w:spacing w:val="3"/>
              </w:rPr>
              <w:t>n</w:t>
            </w:r>
            <w:r w:rsidRPr="00552478">
              <w:rPr>
                <w:rFonts w:ascii="Arial" w:hAnsi="Arial" w:cs="Arial"/>
                <w:spacing w:val="-3"/>
              </w:rPr>
              <w:t>d</w:t>
            </w:r>
            <w:r w:rsidRPr="00552478">
              <w:rPr>
                <w:rFonts w:ascii="Arial" w:hAnsi="Arial" w:cs="Arial"/>
                <w:spacing w:val="2"/>
              </w:rPr>
              <w:t>e</w:t>
            </w:r>
            <w:r w:rsidRPr="00552478">
              <w:rPr>
                <w:rFonts w:ascii="Arial" w:hAnsi="Arial" w:cs="Arial"/>
                <w:spacing w:val="3"/>
              </w:rPr>
              <w:t>n</w:t>
            </w:r>
            <w:r w:rsidRPr="00552478">
              <w:rPr>
                <w:rFonts w:ascii="Arial" w:hAnsi="Arial" w:cs="Arial"/>
              </w:rPr>
              <w:t>t</w:t>
            </w:r>
            <w:r w:rsidRPr="00552478">
              <w:rPr>
                <w:rFonts w:ascii="Arial" w:hAnsi="Arial" w:cs="Arial"/>
                <w:spacing w:val="-2"/>
              </w:rPr>
              <w:t xml:space="preserve"> </w:t>
            </w:r>
            <w:r w:rsidRPr="00552478">
              <w:rPr>
                <w:rFonts w:ascii="Arial" w:hAnsi="Arial" w:cs="Arial"/>
                <w:spacing w:val="-3"/>
              </w:rPr>
              <w:t>v</w:t>
            </w:r>
            <w:r w:rsidRPr="00552478">
              <w:rPr>
                <w:rFonts w:ascii="Arial" w:hAnsi="Arial" w:cs="Arial"/>
                <w:spacing w:val="2"/>
              </w:rPr>
              <w:t>a</w:t>
            </w:r>
            <w:r w:rsidRPr="00552478">
              <w:rPr>
                <w:rFonts w:ascii="Arial" w:hAnsi="Arial" w:cs="Arial"/>
              </w:rPr>
              <w:t>r</w:t>
            </w:r>
            <w:r w:rsidRPr="00552478">
              <w:rPr>
                <w:rFonts w:ascii="Arial" w:hAnsi="Arial" w:cs="Arial"/>
                <w:spacing w:val="-1"/>
              </w:rPr>
              <w:t>i</w:t>
            </w:r>
            <w:r w:rsidRPr="00552478">
              <w:rPr>
                <w:rFonts w:ascii="Arial" w:hAnsi="Arial" w:cs="Arial"/>
                <w:spacing w:val="-4"/>
              </w:rPr>
              <w:t>a</w:t>
            </w:r>
            <w:r w:rsidRPr="00552478">
              <w:rPr>
                <w:rFonts w:ascii="Arial" w:hAnsi="Arial" w:cs="Arial"/>
                <w:spacing w:val="3"/>
              </w:rPr>
              <w:t>b</w:t>
            </w:r>
            <w:r w:rsidRPr="00552478">
              <w:rPr>
                <w:rFonts w:ascii="Arial" w:hAnsi="Arial" w:cs="Arial"/>
                <w:spacing w:val="-1"/>
              </w:rPr>
              <w:t>l</w:t>
            </w:r>
            <w:r w:rsidRPr="00552478">
              <w:rPr>
                <w:rFonts w:ascii="Arial" w:hAnsi="Arial" w:cs="Arial"/>
              </w:rPr>
              <w:t>e</w:t>
            </w:r>
            <w:r w:rsidRPr="00552478">
              <w:rPr>
                <w:rFonts w:ascii="Arial" w:hAnsi="Arial" w:cs="Arial"/>
                <w:spacing w:val="1"/>
              </w:rPr>
              <w:t xml:space="preserve"> </w:t>
            </w:r>
            <w:r w:rsidRPr="00552478">
              <w:rPr>
                <w:rFonts w:ascii="Arial" w:hAnsi="Arial" w:cs="Arial"/>
                <w:spacing w:val="-4"/>
              </w:rPr>
              <w:t>a</w:t>
            </w:r>
            <w:r w:rsidRPr="00552478">
              <w:rPr>
                <w:rFonts w:ascii="Arial" w:hAnsi="Arial" w:cs="Arial"/>
                <w:spacing w:val="3"/>
              </w:rPr>
              <w:t>n</w:t>
            </w:r>
            <w:r w:rsidRPr="00552478">
              <w:rPr>
                <w:rFonts w:ascii="Arial" w:hAnsi="Arial" w:cs="Arial"/>
              </w:rPr>
              <w:t>d</w:t>
            </w:r>
            <w:r w:rsidRPr="00552478">
              <w:rPr>
                <w:rFonts w:ascii="Arial" w:hAnsi="Arial" w:cs="Arial"/>
                <w:spacing w:val="1"/>
              </w:rPr>
              <w:t xml:space="preserve"> </w:t>
            </w:r>
            <w:r w:rsidRPr="00552478">
              <w:rPr>
                <w:rFonts w:ascii="Arial" w:hAnsi="Arial" w:cs="Arial"/>
                <w:spacing w:val="-1"/>
              </w:rPr>
              <w:t>t</w:t>
            </w:r>
            <w:r w:rsidRPr="00552478">
              <w:rPr>
                <w:rFonts w:ascii="Arial" w:hAnsi="Arial" w:cs="Arial"/>
                <w:spacing w:val="-3"/>
              </w:rPr>
              <w:t>h</w:t>
            </w:r>
            <w:r w:rsidRPr="00552478">
              <w:rPr>
                <w:rFonts w:ascii="Arial" w:hAnsi="Arial" w:cs="Arial"/>
              </w:rPr>
              <w:t>e</w:t>
            </w:r>
            <w:r w:rsidRPr="00552478">
              <w:rPr>
                <w:rFonts w:ascii="Arial" w:hAnsi="Arial" w:cs="Arial"/>
                <w:spacing w:val="1"/>
              </w:rPr>
              <w:t xml:space="preserve"> </w:t>
            </w:r>
            <w:r w:rsidRPr="00552478">
              <w:rPr>
                <w:rFonts w:ascii="Arial" w:hAnsi="Arial" w:cs="Arial"/>
              </w:rPr>
              <w:t>r</w:t>
            </w:r>
            <w:r w:rsidRPr="00552478">
              <w:rPr>
                <w:rFonts w:ascii="Arial" w:hAnsi="Arial" w:cs="Arial"/>
                <w:spacing w:val="2"/>
              </w:rPr>
              <w:t>e</w:t>
            </w:r>
            <w:r w:rsidRPr="00552478">
              <w:rPr>
                <w:rFonts w:ascii="Arial" w:hAnsi="Arial" w:cs="Arial"/>
                <w:spacing w:val="-1"/>
              </w:rPr>
              <w:t>l</w:t>
            </w:r>
            <w:r w:rsidRPr="00552478">
              <w:rPr>
                <w:rFonts w:ascii="Arial" w:hAnsi="Arial" w:cs="Arial"/>
                <w:spacing w:val="-4"/>
              </w:rPr>
              <w:t>e</w:t>
            </w:r>
            <w:r w:rsidRPr="00552478">
              <w:rPr>
                <w:rFonts w:ascii="Arial" w:hAnsi="Arial" w:cs="Arial"/>
                <w:spacing w:val="-3"/>
              </w:rPr>
              <w:t>v</w:t>
            </w:r>
            <w:r w:rsidRPr="00552478">
              <w:rPr>
                <w:rFonts w:ascii="Arial" w:hAnsi="Arial" w:cs="Arial"/>
                <w:spacing w:val="2"/>
              </w:rPr>
              <w:t>a</w:t>
            </w:r>
            <w:r w:rsidRPr="00552478">
              <w:rPr>
                <w:rFonts w:ascii="Arial" w:hAnsi="Arial" w:cs="Arial"/>
                <w:spacing w:val="3"/>
              </w:rPr>
              <w:t>n</w:t>
            </w:r>
            <w:r w:rsidRPr="00552478">
              <w:rPr>
                <w:rFonts w:ascii="Arial" w:hAnsi="Arial" w:cs="Arial"/>
              </w:rPr>
              <w:t>t</w:t>
            </w:r>
            <w:r w:rsidRPr="00552478">
              <w:rPr>
                <w:rFonts w:ascii="Arial" w:hAnsi="Arial" w:cs="Arial"/>
                <w:spacing w:val="-2"/>
              </w:rPr>
              <w:t xml:space="preserve"> </w:t>
            </w:r>
            <w:r w:rsidRPr="00552478">
              <w:rPr>
                <w:rFonts w:ascii="Arial" w:hAnsi="Arial" w:cs="Arial"/>
                <w:spacing w:val="-3"/>
              </w:rPr>
              <w:t>k</w:t>
            </w:r>
            <w:r w:rsidRPr="00552478">
              <w:rPr>
                <w:rFonts w:ascii="Arial" w:hAnsi="Arial" w:cs="Arial"/>
                <w:spacing w:val="2"/>
              </w:rPr>
              <w:t>e</w:t>
            </w:r>
            <w:r w:rsidRPr="00552478">
              <w:rPr>
                <w:rFonts w:ascii="Arial" w:hAnsi="Arial" w:cs="Arial"/>
                <w:spacing w:val="3"/>
              </w:rPr>
              <w:t>y</w:t>
            </w:r>
            <w:r w:rsidRPr="00552478">
              <w:rPr>
                <w:rFonts w:ascii="Arial" w:hAnsi="Arial" w:cs="Arial"/>
                <w:spacing w:val="-5"/>
              </w:rPr>
              <w:t>w</w:t>
            </w:r>
            <w:r w:rsidRPr="00552478">
              <w:rPr>
                <w:rFonts w:ascii="Arial" w:hAnsi="Arial" w:cs="Arial"/>
                <w:spacing w:val="3"/>
              </w:rPr>
              <w:t>o</w:t>
            </w:r>
            <w:r w:rsidRPr="00552478">
              <w:rPr>
                <w:rFonts w:ascii="Arial" w:hAnsi="Arial" w:cs="Arial"/>
              </w:rPr>
              <w:t>r</w:t>
            </w:r>
            <w:r w:rsidRPr="00552478">
              <w:rPr>
                <w:rFonts w:ascii="Arial" w:hAnsi="Arial" w:cs="Arial"/>
                <w:spacing w:val="-3"/>
              </w:rPr>
              <w:t>d</w:t>
            </w:r>
            <w:r w:rsidRPr="00552478">
              <w:rPr>
                <w:rFonts w:ascii="Arial" w:hAnsi="Arial" w:cs="Arial"/>
              </w:rPr>
              <w:t>s</w:t>
            </w:r>
            <w:r w:rsidRPr="00552478">
              <w:rPr>
                <w:rFonts w:ascii="Arial" w:hAnsi="Arial" w:cs="Arial"/>
                <w:spacing w:val="8"/>
              </w:rPr>
              <w:t xml:space="preserve"> </w:t>
            </w:r>
            <w:r w:rsidRPr="00552478">
              <w:rPr>
                <w:rFonts w:ascii="Arial" w:hAnsi="Arial" w:cs="Arial"/>
                <w:spacing w:val="-1"/>
              </w:rPr>
              <w:t>t</w:t>
            </w:r>
            <w:r w:rsidRPr="00552478">
              <w:rPr>
                <w:rFonts w:ascii="Arial" w:hAnsi="Arial" w:cs="Arial"/>
                <w:spacing w:val="3"/>
              </w:rPr>
              <w:t>h</w:t>
            </w:r>
            <w:r w:rsidRPr="00552478">
              <w:rPr>
                <w:rFonts w:ascii="Arial" w:hAnsi="Arial" w:cs="Arial"/>
                <w:spacing w:val="2"/>
              </w:rPr>
              <w:t>a</w:t>
            </w:r>
            <w:r w:rsidRPr="00552478">
              <w:rPr>
                <w:rFonts w:ascii="Arial" w:hAnsi="Arial" w:cs="Arial"/>
              </w:rPr>
              <w:t>t</w:t>
            </w:r>
            <w:r w:rsidRPr="00552478">
              <w:rPr>
                <w:rFonts w:ascii="Arial" w:hAnsi="Arial" w:cs="Arial"/>
                <w:spacing w:val="-2"/>
              </w:rPr>
              <w:t xml:space="preserve"> </w:t>
            </w:r>
            <w:r w:rsidRPr="00552478">
              <w:rPr>
                <w:rFonts w:ascii="Arial" w:hAnsi="Arial" w:cs="Arial"/>
                <w:spacing w:val="2"/>
              </w:rPr>
              <w:t>a</w:t>
            </w:r>
            <w:r w:rsidRPr="00552478">
              <w:rPr>
                <w:rFonts w:ascii="Arial" w:hAnsi="Arial" w:cs="Arial"/>
                <w:spacing w:val="-6"/>
              </w:rPr>
              <w:t>r</w:t>
            </w:r>
            <w:r w:rsidRPr="00552478">
              <w:rPr>
                <w:rFonts w:ascii="Arial" w:hAnsi="Arial" w:cs="Arial"/>
              </w:rPr>
              <w:t>e</w:t>
            </w:r>
            <w:r w:rsidRPr="00552478">
              <w:rPr>
                <w:rFonts w:ascii="Arial" w:hAnsi="Arial" w:cs="Arial"/>
                <w:spacing w:val="1"/>
              </w:rPr>
              <w:t xml:space="preserve"> </w:t>
            </w:r>
            <w:r w:rsidRPr="00552478">
              <w:rPr>
                <w:rFonts w:ascii="Arial" w:hAnsi="Arial" w:cs="Arial"/>
                <w:spacing w:val="3"/>
              </w:rPr>
              <w:t>u</w:t>
            </w:r>
            <w:r w:rsidRPr="00552478">
              <w:rPr>
                <w:rFonts w:ascii="Arial" w:hAnsi="Arial" w:cs="Arial"/>
                <w:spacing w:val="-5"/>
              </w:rPr>
              <w:t>s</w:t>
            </w:r>
            <w:r w:rsidRPr="00552478">
              <w:rPr>
                <w:rFonts w:ascii="Arial" w:hAnsi="Arial" w:cs="Arial"/>
                <w:spacing w:val="2"/>
              </w:rPr>
              <w:t>e</w:t>
            </w:r>
            <w:r w:rsidRPr="00552478">
              <w:rPr>
                <w:rFonts w:ascii="Arial" w:hAnsi="Arial" w:cs="Arial"/>
              </w:rPr>
              <w:t>f</w:t>
            </w:r>
            <w:r w:rsidRPr="00552478">
              <w:rPr>
                <w:rFonts w:ascii="Arial" w:hAnsi="Arial" w:cs="Arial"/>
                <w:spacing w:val="3"/>
              </w:rPr>
              <w:t>u</w:t>
            </w:r>
            <w:r w:rsidRPr="00552478">
              <w:rPr>
                <w:rFonts w:ascii="Arial" w:hAnsi="Arial" w:cs="Arial"/>
              </w:rPr>
              <w:t>l</w:t>
            </w:r>
            <w:r w:rsidRPr="00552478">
              <w:rPr>
                <w:rFonts w:ascii="Arial" w:hAnsi="Arial" w:cs="Arial"/>
                <w:spacing w:val="-2"/>
              </w:rPr>
              <w:t xml:space="preserve"> </w:t>
            </w:r>
            <w:r w:rsidRPr="00552478">
              <w:rPr>
                <w:rFonts w:ascii="Arial" w:hAnsi="Arial" w:cs="Arial"/>
              </w:rPr>
              <w:t>f</w:t>
            </w:r>
            <w:r w:rsidRPr="00552478">
              <w:rPr>
                <w:rFonts w:ascii="Arial" w:hAnsi="Arial" w:cs="Arial"/>
                <w:spacing w:val="3"/>
              </w:rPr>
              <w:t>o</w:t>
            </w:r>
            <w:r w:rsidRPr="00552478">
              <w:rPr>
                <w:rFonts w:ascii="Arial" w:hAnsi="Arial" w:cs="Arial"/>
              </w:rPr>
              <w:t xml:space="preserve">r </w:t>
            </w:r>
            <w:r w:rsidRPr="00552478">
              <w:rPr>
                <w:rFonts w:ascii="Arial" w:hAnsi="Arial" w:cs="Arial"/>
                <w:spacing w:val="-1"/>
              </w:rPr>
              <w:t>i</w:t>
            </w:r>
            <w:r w:rsidRPr="00552478">
              <w:rPr>
                <w:rFonts w:ascii="Arial" w:hAnsi="Arial" w:cs="Arial"/>
                <w:spacing w:val="3"/>
              </w:rPr>
              <w:t>nd</w:t>
            </w:r>
            <w:r w:rsidRPr="00552478">
              <w:rPr>
                <w:rFonts w:ascii="Arial" w:hAnsi="Arial" w:cs="Arial"/>
                <w:spacing w:val="-4"/>
              </w:rPr>
              <w:t>e</w:t>
            </w:r>
            <w:r w:rsidRPr="00552478">
              <w:rPr>
                <w:rFonts w:ascii="Arial" w:hAnsi="Arial" w:cs="Arial"/>
                <w:spacing w:val="3"/>
              </w:rPr>
              <w:t>x</w:t>
            </w:r>
            <w:r w:rsidRPr="00552478">
              <w:rPr>
                <w:rFonts w:ascii="Arial" w:hAnsi="Arial" w:cs="Arial"/>
                <w:spacing w:val="-1"/>
              </w:rPr>
              <w:t>i</w:t>
            </w:r>
            <w:r w:rsidRPr="00552478">
              <w:rPr>
                <w:rFonts w:ascii="Arial" w:hAnsi="Arial" w:cs="Arial"/>
                <w:spacing w:val="-3"/>
              </w:rPr>
              <w:t>n</w:t>
            </w:r>
            <w:r w:rsidRPr="00552478">
              <w:rPr>
                <w:rFonts w:ascii="Arial" w:hAnsi="Arial" w:cs="Arial"/>
                <w:spacing w:val="3"/>
              </w:rPr>
              <w:t>g</w:t>
            </w:r>
            <w:r w:rsidRPr="00552478">
              <w:rPr>
                <w:rFonts w:ascii="Arial" w:hAnsi="Arial" w:cs="Arial"/>
              </w:rPr>
              <w:t>.</w:t>
            </w:r>
            <w:r w:rsidRPr="00552478">
              <w:rPr>
                <w:rFonts w:ascii="Arial" w:hAnsi="Arial" w:cs="Arial"/>
                <w:spacing w:val="-3"/>
              </w:rPr>
              <w:t xml:space="preserve"> </w:t>
            </w:r>
            <w:r w:rsidRPr="00552478">
              <w:rPr>
                <w:rFonts w:ascii="Arial" w:hAnsi="Arial" w:cs="Arial"/>
                <w:spacing w:val="1"/>
              </w:rPr>
              <w:t>H</w:t>
            </w:r>
            <w:r w:rsidRPr="00552478">
              <w:rPr>
                <w:rFonts w:ascii="Arial" w:hAnsi="Arial" w:cs="Arial"/>
                <w:spacing w:val="3"/>
              </w:rPr>
              <w:t>o</w:t>
            </w:r>
            <w:r w:rsidRPr="00552478">
              <w:rPr>
                <w:rFonts w:ascii="Arial" w:hAnsi="Arial" w:cs="Arial"/>
                <w:spacing w:val="-5"/>
              </w:rPr>
              <w:t>w</w:t>
            </w:r>
            <w:r w:rsidRPr="00552478">
              <w:rPr>
                <w:rFonts w:ascii="Arial" w:hAnsi="Arial" w:cs="Arial"/>
                <w:spacing w:val="2"/>
              </w:rPr>
              <w:t>e</w:t>
            </w:r>
            <w:r w:rsidRPr="00552478">
              <w:rPr>
                <w:rFonts w:ascii="Arial" w:hAnsi="Arial" w:cs="Arial"/>
                <w:spacing w:val="-3"/>
              </w:rPr>
              <w:t>v</w:t>
            </w:r>
            <w:r w:rsidRPr="00552478">
              <w:rPr>
                <w:rFonts w:ascii="Arial" w:hAnsi="Arial" w:cs="Arial"/>
                <w:spacing w:val="2"/>
              </w:rPr>
              <w:t>e</w:t>
            </w:r>
            <w:r w:rsidRPr="00552478">
              <w:rPr>
                <w:rFonts w:ascii="Arial" w:hAnsi="Arial" w:cs="Arial"/>
              </w:rPr>
              <w:t>r,</w:t>
            </w:r>
            <w:r w:rsidRPr="00552478">
              <w:rPr>
                <w:rFonts w:ascii="Arial" w:hAnsi="Arial" w:cs="Arial"/>
                <w:spacing w:val="-3"/>
              </w:rPr>
              <w:t xml:space="preserve"> </w:t>
            </w:r>
            <w:r w:rsidRPr="00552478">
              <w:rPr>
                <w:rFonts w:ascii="Arial" w:hAnsi="Arial" w:cs="Arial"/>
                <w:spacing w:val="-1"/>
              </w:rPr>
              <w:t>t</w:t>
            </w:r>
            <w:r w:rsidRPr="00552478">
              <w:rPr>
                <w:rFonts w:ascii="Arial" w:hAnsi="Arial" w:cs="Arial"/>
                <w:spacing w:val="3"/>
              </w:rPr>
              <w:t>h</w:t>
            </w:r>
            <w:r w:rsidRPr="00552478">
              <w:rPr>
                <w:rFonts w:ascii="Arial" w:hAnsi="Arial" w:cs="Arial"/>
              </w:rPr>
              <w:t>e</w:t>
            </w:r>
            <w:r w:rsidRPr="00552478">
              <w:rPr>
                <w:rFonts w:ascii="Arial" w:hAnsi="Arial" w:cs="Arial"/>
                <w:spacing w:val="1"/>
              </w:rPr>
              <w:t xml:space="preserve"> </w:t>
            </w:r>
            <w:r w:rsidRPr="00552478">
              <w:rPr>
                <w:rFonts w:ascii="Arial" w:hAnsi="Arial" w:cs="Arial"/>
                <w:spacing w:val="-3"/>
              </w:rPr>
              <w:t>u</w:t>
            </w:r>
            <w:r w:rsidRPr="00552478">
              <w:rPr>
                <w:rFonts w:ascii="Arial" w:hAnsi="Arial" w:cs="Arial"/>
                <w:spacing w:val="1"/>
              </w:rPr>
              <w:t>s</w:t>
            </w:r>
            <w:r w:rsidRPr="00552478">
              <w:rPr>
                <w:rFonts w:ascii="Arial" w:hAnsi="Arial" w:cs="Arial"/>
              </w:rPr>
              <w:t>e</w:t>
            </w:r>
            <w:r w:rsidRPr="00552478">
              <w:rPr>
                <w:rFonts w:ascii="Arial" w:hAnsi="Arial" w:cs="Arial"/>
                <w:spacing w:val="1"/>
              </w:rPr>
              <w:t xml:space="preserve"> </w:t>
            </w:r>
            <w:r w:rsidRPr="00552478">
              <w:rPr>
                <w:rFonts w:ascii="Arial" w:hAnsi="Arial" w:cs="Arial"/>
                <w:spacing w:val="3"/>
              </w:rPr>
              <w:t>o</w:t>
            </w:r>
            <w:r w:rsidRPr="00552478">
              <w:rPr>
                <w:rFonts w:ascii="Arial" w:hAnsi="Arial" w:cs="Arial"/>
              </w:rPr>
              <w:t>f</w:t>
            </w:r>
            <w:r w:rsidRPr="00552478">
              <w:rPr>
                <w:rFonts w:ascii="Arial" w:hAnsi="Arial" w:cs="Arial"/>
                <w:spacing w:val="-1"/>
              </w:rPr>
              <w:t xml:space="preserve"> </w:t>
            </w:r>
            <w:r w:rsidRPr="00552478">
              <w:rPr>
                <w:rFonts w:ascii="Arial" w:hAnsi="Arial" w:cs="Arial"/>
                <w:spacing w:val="-7"/>
              </w:rPr>
              <w:t>t</w:t>
            </w:r>
            <w:r w:rsidRPr="00552478">
              <w:rPr>
                <w:rFonts w:ascii="Arial" w:hAnsi="Arial" w:cs="Arial"/>
                <w:spacing w:val="3"/>
              </w:rPr>
              <w:t>h</w:t>
            </w:r>
            <w:r w:rsidRPr="00552478">
              <w:rPr>
                <w:rFonts w:ascii="Arial" w:hAnsi="Arial" w:cs="Arial"/>
              </w:rPr>
              <w:t>e</w:t>
            </w:r>
            <w:r w:rsidRPr="00552478">
              <w:rPr>
                <w:rFonts w:ascii="Arial" w:hAnsi="Arial" w:cs="Arial"/>
                <w:spacing w:val="1"/>
              </w:rPr>
              <w:t xml:space="preserve"> </w:t>
            </w:r>
            <w:r w:rsidRPr="00552478">
              <w:rPr>
                <w:rFonts w:ascii="Arial" w:hAnsi="Arial" w:cs="Arial"/>
                <w:spacing w:val="-1"/>
              </w:rPr>
              <w:t>t</w:t>
            </w:r>
            <w:r w:rsidRPr="00552478">
              <w:rPr>
                <w:rFonts w:ascii="Arial" w:hAnsi="Arial" w:cs="Arial"/>
                <w:spacing w:val="2"/>
              </w:rPr>
              <w:t>e</w:t>
            </w:r>
            <w:r w:rsidRPr="00552478">
              <w:rPr>
                <w:rFonts w:ascii="Arial" w:hAnsi="Arial" w:cs="Arial"/>
              </w:rPr>
              <w:t>rm</w:t>
            </w:r>
            <w:r w:rsidRPr="00552478">
              <w:rPr>
                <w:rFonts w:ascii="Arial" w:hAnsi="Arial" w:cs="Arial"/>
                <w:spacing w:val="-1"/>
              </w:rPr>
              <w:t xml:space="preserve"> </w:t>
            </w:r>
            <w:r w:rsidRPr="00552478">
              <w:rPr>
                <w:rFonts w:ascii="Arial" w:hAnsi="Arial" w:cs="Arial"/>
                <w:spacing w:val="2"/>
              </w:rPr>
              <w:t>“</w:t>
            </w:r>
            <w:r w:rsidRPr="00552478">
              <w:rPr>
                <w:rFonts w:ascii="Arial" w:hAnsi="Arial" w:cs="Arial"/>
                <w:spacing w:val="-1"/>
              </w:rPr>
              <w:t>E</w:t>
            </w:r>
            <w:r w:rsidRPr="00552478">
              <w:rPr>
                <w:rFonts w:ascii="Arial" w:hAnsi="Arial" w:cs="Arial"/>
              </w:rPr>
              <w:t>ff</w:t>
            </w:r>
            <w:r w:rsidRPr="00552478">
              <w:rPr>
                <w:rFonts w:ascii="Arial" w:hAnsi="Arial" w:cs="Arial"/>
                <w:spacing w:val="2"/>
              </w:rPr>
              <w:t>ec</w:t>
            </w:r>
            <w:r w:rsidRPr="00552478">
              <w:rPr>
                <w:rFonts w:ascii="Arial" w:hAnsi="Arial" w:cs="Arial"/>
                <w:spacing w:val="-7"/>
              </w:rPr>
              <w:t>t</w:t>
            </w:r>
            <w:r w:rsidRPr="00552478">
              <w:rPr>
                <w:rFonts w:ascii="Arial" w:hAnsi="Arial" w:cs="Arial"/>
              </w:rPr>
              <w:t>”</w:t>
            </w:r>
            <w:r w:rsidRPr="00552478">
              <w:rPr>
                <w:rFonts w:ascii="Arial" w:hAnsi="Arial" w:cs="Arial"/>
                <w:spacing w:val="1"/>
              </w:rPr>
              <w:t xml:space="preserve"> </w:t>
            </w:r>
            <w:r w:rsidRPr="00552478">
              <w:rPr>
                <w:rFonts w:ascii="Arial" w:hAnsi="Arial" w:cs="Arial"/>
                <w:spacing w:val="-1"/>
              </w:rPr>
              <w:t>i</w:t>
            </w:r>
            <w:r w:rsidRPr="00552478">
              <w:rPr>
                <w:rFonts w:ascii="Arial" w:hAnsi="Arial" w:cs="Arial"/>
              </w:rPr>
              <w:t>s</w:t>
            </w:r>
            <w:r w:rsidRPr="00552478">
              <w:rPr>
                <w:rFonts w:ascii="Arial" w:hAnsi="Arial" w:cs="Arial"/>
                <w:spacing w:val="-1"/>
              </w:rPr>
              <w:t xml:space="preserve"> </w:t>
            </w:r>
            <w:r w:rsidRPr="00552478">
              <w:rPr>
                <w:rFonts w:ascii="Arial" w:hAnsi="Arial" w:cs="Arial"/>
                <w:spacing w:val="3"/>
              </w:rPr>
              <w:t>d</w:t>
            </w:r>
            <w:r w:rsidRPr="00552478">
              <w:rPr>
                <w:rFonts w:ascii="Arial" w:hAnsi="Arial" w:cs="Arial"/>
                <w:spacing w:val="2"/>
              </w:rPr>
              <w:t>e</w:t>
            </w:r>
            <w:r w:rsidRPr="00552478">
              <w:rPr>
                <w:rFonts w:ascii="Arial" w:hAnsi="Arial" w:cs="Arial"/>
                <w:spacing w:val="1"/>
              </w:rPr>
              <w:t>s</w:t>
            </w:r>
            <w:r w:rsidRPr="00552478">
              <w:rPr>
                <w:rFonts w:ascii="Arial" w:hAnsi="Arial" w:cs="Arial"/>
                <w:spacing w:val="-7"/>
              </w:rPr>
              <w:t>i</w:t>
            </w:r>
            <w:r w:rsidRPr="00552478">
              <w:rPr>
                <w:rFonts w:ascii="Arial" w:hAnsi="Arial" w:cs="Arial"/>
                <w:spacing w:val="3"/>
              </w:rPr>
              <w:t>g</w:t>
            </w:r>
            <w:r w:rsidRPr="00552478">
              <w:rPr>
                <w:rFonts w:ascii="Arial" w:hAnsi="Arial" w:cs="Arial"/>
                <w:spacing w:val="-3"/>
              </w:rPr>
              <w:t>n</w:t>
            </w:r>
            <w:r w:rsidRPr="00552478">
              <w:rPr>
                <w:rFonts w:ascii="Arial" w:hAnsi="Arial" w:cs="Arial"/>
                <w:spacing w:val="2"/>
              </w:rPr>
              <w:t>e</w:t>
            </w:r>
            <w:r w:rsidRPr="00552478">
              <w:rPr>
                <w:rFonts w:ascii="Arial" w:hAnsi="Arial" w:cs="Arial"/>
              </w:rPr>
              <w:t>d</w:t>
            </w:r>
            <w:r w:rsidRPr="00552478">
              <w:rPr>
                <w:rFonts w:ascii="Arial" w:hAnsi="Arial" w:cs="Arial"/>
                <w:spacing w:val="1"/>
              </w:rPr>
              <w:t xml:space="preserve"> </w:t>
            </w:r>
            <w:r w:rsidRPr="00552478">
              <w:rPr>
                <w:rFonts w:ascii="Arial" w:hAnsi="Arial" w:cs="Arial"/>
                <w:spacing w:val="-1"/>
              </w:rPr>
              <w:t>t</w:t>
            </w:r>
            <w:r w:rsidRPr="00552478">
              <w:rPr>
                <w:rFonts w:ascii="Arial" w:hAnsi="Arial" w:cs="Arial"/>
              </w:rPr>
              <w:t>o</w:t>
            </w:r>
            <w:r w:rsidRPr="00552478">
              <w:rPr>
                <w:rFonts w:ascii="Arial" w:hAnsi="Arial" w:cs="Arial"/>
                <w:spacing w:val="-5"/>
              </w:rPr>
              <w:t xml:space="preserve"> </w:t>
            </w:r>
            <w:r w:rsidRPr="00552478">
              <w:rPr>
                <w:rFonts w:ascii="Arial" w:hAnsi="Arial" w:cs="Arial"/>
                <w:spacing w:val="2"/>
              </w:rPr>
              <w:t>e</w:t>
            </w:r>
            <w:r w:rsidRPr="00552478">
              <w:rPr>
                <w:rFonts w:ascii="Arial" w:hAnsi="Arial" w:cs="Arial"/>
                <w:spacing w:val="1"/>
              </w:rPr>
              <w:t>s</w:t>
            </w:r>
            <w:r w:rsidRPr="00552478">
              <w:rPr>
                <w:rFonts w:ascii="Arial" w:hAnsi="Arial" w:cs="Arial"/>
                <w:spacing w:val="-1"/>
              </w:rPr>
              <w:t>t</w:t>
            </w:r>
            <w:r w:rsidRPr="00552478">
              <w:rPr>
                <w:rFonts w:ascii="Arial" w:hAnsi="Arial" w:cs="Arial"/>
                <w:spacing w:val="-4"/>
              </w:rPr>
              <w:t>a</w:t>
            </w:r>
            <w:r w:rsidRPr="00552478">
              <w:rPr>
                <w:rFonts w:ascii="Arial" w:hAnsi="Arial" w:cs="Arial"/>
                <w:spacing w:val="3"/>
              </w:rPr>
              <w:t>b</w:t>
            </w:r>
            <w:r w:rsidRPr="00552478">
              <w:rPr>
                <w:rFonts w:ascii="Arial" w:hAnsi="Arial" w:cs="Arial"/>
                <w:spacing w:val="-1"/>
              </w:rPr>
              <w:t>li</w:t>
            </w:r>
            <w:r w:rsidRPr="00552478">
              <w:rPr>
                <w:rFonts w:ascii="Arial" w:hAnsi="Arial" w:cs="Arial"/>
                <w:spacing w:val="1"/>
              </w:rPr>
              <w:t>s</w:t>
            </w:r>
            <w:r w:rsidRPr="00552478">
              <w:rPr>
                <w:rFonts w:ascii="Arial" w:hAnsi="Arial" w:cs="Arial"/>
              </w:rPr>
              <w:t>h</w:t>
            </w:r>
            <w:r w:rsidRPr="00552478">
              <w:rPr>
                <w:rFonts w:ascii="Arial" w:hAnsi="Arial" w:cs="Arial"/>
                <w:spacing w:val="1"/>
              </w:rPr>
              <w:t xml:space="preserve"> </w:t>
            </w:r>
            <w:r w:rsidRPr="00552478">
              <w:rPr>
                <w:rFonts w:ascii="Arial" w:hAnsi="Arial" w:cs="Arial"/>
                <w:spacing w:val="-4"/>
              </w:rPr>
              <w:t>c</w:t>
            </w:r>
            <w:r w:rsidRPr="00552478">
              <w:rPr>
                <w:rFonts w:ascii="Arial" w:hAnsi="Arial" w:cs="Arial"/>
                <w:spacing w:val="2"/>
              </w:rPr>
              <w:t>a</w:t>
            </w:r>
            <w:r w:rsidRPr="00552478">
              <w:rPr>
                <w:rFonts w:ascii="Arial" w:hAnsi="Arial" w:cs="Arial"/>
                <w:spacing w:val="3"/>
              </w:rPr>
              <w:t>u</w:t>
            </w:r>
            <w:r w:rsidRPr="00552478">
              <w:rPr>
                <w:rFonts w:ascii="Arial" w:hAnsi="Arial" w:cs="Arial"/>
                <w:spacing w:val="-5"/>
              </w:rPr>
              <w:t>s</w:t>
            </w:r>
            <w:r w:rsidRPr="00552478">
              <w:rPr>
                <w:rFonts w:ascii="Arial" w:hAnsi="Arial" w:cs="Arial"/>
                <w:spacing w:val="2"/>
              </w:rPr>
              <w:t>a</w:t>
            </w:r>
            <w:r w:rsidRPr="00552478">
              <w:rPr>
                <w:rFonts w:ascii="Arial" w:hAnsi="Arial" w:cs="Arial"/>
                <w:spacing w:val="-1"/>
              </w:rPr>
              <w:t>lit</w:t>
            </w:r>
            <w:r w:rsidRPr="00552478">
              <w:rPr>
                <w:rFonts w:ascii="Arial" w:hAnsi="Arial" w:cs="Arial"/>
              </w:rPr>
              <w:t>y</w:t>
            </w:r>
            <w:r w:rsidRPr="00552478">
              <w:rPr>
                <w:rFonts w:ascii="Arial" w:hAnsi="Arial" w:cs="Arial"/>
                <w:spacing w:val="5"/>
              </w:rPr>
              <w:t xml:space="preserve"> </w:t>
            </w:r>
            <w:r w:rsidRPr="00552478">
              <w:rPr>
                <w:rFonts w:ascii="Arial" w:hAnsi="Arial" w:cs="Arial"/>
                <w:spacing w:val="3"/>
              </w:rPr>
              <w:t>bu</w:t>
            </w:r>
            <w:r w:rsidRPr="00552478">
              <w:rPr>
                <w:rFonts w:ascii="Arial" w:hAnsi="Arial" w:cs="Arial"/>
              </w:rPr>
              <w:t>t</w:t>
            </w:r>
            <w:r w:rsidRPr="00552478">
              <w:rPr>
                <w:rFonts w:ascii="Arial" w:hAnsi="Arial" w:cs="Arial"/>
                <w:spacing w:val="-2"/>
              </w:rPr>
              <w:t xml:space="preserve"> </w:t>
            </w:r>
            <w:r w:rsidRPr="00552478">
              <w:rPr>
                <w:rFonts w:ascii="Arial" w:hAnsi="Arial" w:cs="Arial"/>
                <w:spacing w:val="-5"/>
              </w:rPr>
              <w:t>w</w:t>
            </w:r>
            <w:r w:rsidRPr="00552478">
              <w:rPr>
                <w:rFonts w:ascii="Arial" w:hAnsi="Arial" w:cs="Arial"/>
                <w:spacing w:val="2"/>
              </w:rPr>
              <w:t>a</w:t>
            </w:r>
            <w:r w:rsidRPr="00552478">
              <w:rPr>
                <w:rFonts w:ascii="Arial" w:hAnsi="Arial" w:cs="Arial"/>
              </w:rPr>
              <w:t xml:space="preserve">s </w:t>
            </w:r>
            <w:r w:rsidRPr="00552478">
              <w:rPr>
                <w:rFonts w:ascii="Arial" w:hAnsi="Arial" w:cs="Arial"/>
                <w:spacing w:val="-3"/>
              </w:rPr>
              <w:t>n</w:t>
            </w:r>
            <w:r w:rsidRPr="00552478">
              <w:rPr>
                <w:rFonts w:ascii="Arial" w:hAnsi="Arial" w:cs="Arial"/>
                <w:spacing w:val="3"/>
              </w:rPr>
              <w:t>o</w:t>
            </w:r>
            <w:r w:rsidRPr="00552478">
              <w:rPr>
                <w:rFonts w:ascii="Arial" w:hAnsi="Arial" w:cs="Arial"/>
              </w:rPr>
              <w:t>t</w:t>
            </w:r>
            <w:r w:rsidRPr="00552478">
              <w:rPr>
                <w:rFonts w:ascii="Arial" w:hAnsi="Arial" w:cs="Arial"/>
                <w:spacing w:val="-2"/>
              </w:rPr>
              <w:t xml:space="preserve"> </w:t>
            </w:r>
            <w:r w:rsidRPr="00552478">
              <w:rPr>
                <w:rFonts w:ascii="Arial" w:hAnsi="Arial" w:cs="Arial"/>
                <w:spacing w:val="3"/>
              </w:rPr>
              <w:t>p</w:t>
            </w:r>
            <w:r w:rsidRPr="00552478">
              <w:rPr>
                <w:rFonts w:ascii="Arial" w:hAnsi="Arial" w:cs="Arial"/>
              </w:rPr>
              <w:t>r</w:t>
            </w:r>
            <w:r w:rsidRPr="00552478">
              <w:rPr>
                <w:rFonts w:ascii="Arial" w:hAnsi="Arial" w:cs="Arial"/>
                <w:spacing w:val="2"/>
              </w:rPr>
              <w:t>e</w:t>
            </w:r>
            <w:r w:rsidRPr="00552478">
              <w:rPr>
                <w:rFonts w:ascii="Arial" w:hAnsi="Arial" w:cs="Arial"/>
                <w:spacing w:val="-5"/>
              </w:rPr>
              <w:t>s</w:t>
            </w:r>
            <w:r w:rsidRPr="00552478">
              <w:rPr>
                <w:rFonts w:ascii="Arial" w:hAnsi="Arial" w:cs="Arial"/>
                <w:spacing w:val="3"/>
              </w:rPr>
              <w:t>en</w:t>
            </w:r>
            <w:r w:rsidRPr="00552478">
              <w:rPr>
                <w:rFonts w:ascii="Arial" w:hAnsi="Arial" w:cs="Arial"/>
                <w:spacing w:val="-7"/>
              </w:rPr>
              <w:t>t</w:t>
            </w:r>
            <w:r w:rsidRPr="00552478">
              <w:rPr>
                <w:rFonts w:ascii="Arial" w:hAnsi="Arial" w:cs="Arial"/>
                <w:spacing w:val="2"/>
              </w:rPr>
              <w:t>e</w:t>
            </w:r>
            <w:r w:rsidRPr="00552478">
              <w:rPr>
                <w:rFonts w:ascii="Arial" w:hAnsi="Arial" w:cs="Arial"/>
              </w:rPr>
              <w:t>d</w:t>
            </w:r>
            <w:r w:rsidRPr="00552478">
              <w:rPr>
                <w:rFonts w:ascii="Arial" w:hAnsi="Arial" w:cs="Arial"/>
                <w:spacing w:val="1"/>
              </w:rPr>
              <w:t xml:space="preserve"> </w:t>
            </w:r>
            <w:r w:rsidRPr="00552478">
              <w:rPr>
                <w:rFonts w:ascii="Arial" w:hAnsi="Arial" w:cs="Arial"/>
                <w:spacing w:val="-1"/>
              </w:rPr>
              <w:t>i</w:t>
            </w:r>
            <w:r w:rsidRPr="00552478">
              <w:rPr>
                <w:rFonts w:ascii="Arial" w:hAnsi="Arial" w:cs="Arial"/>
              </w:rPr>
              <w:t>n</w:t>
            </w:r>
            <w:r w:rsidRPr="00552478">
              <w:rPr>
                <w:rFonts w:ascii="Arial" w:hAnsi="Arial" w:cs="Arial"/>
                <w:spacing w:val="1"/>
              </w:rPr>
              <w:t xml:space="preserve"> </w:t>
            </w:r>
            <w:r w:rsidRPr="00552478">
              <w:rPr>
                <w:rFonts w:ascii="Arial" w:hAnsi="Arial" w:cs="Arial"/>
                <w:spacing w:val="-7"/>
              </w:rPr>
              <w:t>t</w:t>
            </w:r>
            <w:r w:rsidRPr="00552478">
              <w:rPr>
                <w:rFonts w:ascii="Arial" w:hAnsi="Arial" w:cs="Arial"/>
                <w:spacing w:val="3"/>
              </w:rPr>
              <w:t>h</w:t>
            </w:r>
            <w:r w:rsidRPr="00552478">
              <w:rPr>
                <w:rFonts w:ascii="Arial" w:hAnsi="Arial" w:cs="Arial"/>
              </w:rPr>
              <w:t xml:space="preserve">e </w:t>
            </w:r>
            <w:r w:rsidRPr="00552478">
              <w:rPr>
                <w:rFonts w:ascii="Arial" w:hAnsi="Arial" w:cs="Arial"/>
                <w:spacing w:val="3"/>
              </w:rPr>
              <w:t>p</w:t>
            </w:r>
            <w:r w:rsidRPr="00552478">
              <w:rPr>
                <w:rFonts w:ascii="Arial" w:hAnsi="Arial" w:cs="Arial"/>
                <w:spacing w:val="2"/>
              </w:rPr>
              <w:t>a</w:t>
            </w:r>
            <w:r w:rsidRPr="00552478">
              <w:rPr>
                <w:rFonts w:ascii="Arial" w:hAnsi="Arial" w:cs="Arial"/>
                <w:spacing w:val="-3"/>
              </w:rPr>
              <w:t>p</w:t>
            </w:r>
            <w:r w:rsidRPr="00552478">
              <w:rPr>
                <w:rFonts w:ascii="Arial" w:hAnsi="Arial" w:cs="Arial"/>
                <w:spacing w:val="2"/>
              </w:rPr>
              <w:t>e</w:t>
            </w:r>
            <w:r w:rsidRPr="00552478">
              <w:rPr>
                <w:rFonts w:ascii="Arial" w:hAnsi="Arial" w:cs="Arial"/>
              </w:rPr>
              <w:t>r.</w:t>
            </w:r>
          </w:p>
        </w:tc>
        <w:tc>
          <w:tcPr>
            <w:tcW w:w="64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AE3F4CE" w14:textId="3AD9D13F" w:rsidR="00FD53C8" w:rsidRPr="00552478" w:rsidRDefault="00C936F7">
            <w:pPr>
              <w:rPr>
                <w:rFonts w:ascii="Arial" w:hAnsi="Arial" w:cs="Arial"/>
                <w:color w:val="00B0F0"/>
              </w:rPr>
            </w:pPr>
            <w:bookmarkStart w:id="0" w:name="_Hlk203939122"/>
            <w:r w:rsidRPr="00552478">
              <w:rPr>
                <w:rFonts w:ascii="Arial" w:hAnsi="Arial" w:cs="Arial"/>
                <w:b/>
                <w:bCs/>
                <w:color w:val="00B0F0"/>
              </w:rPr>
              <w:t>Key words</w:t>
            </w:r>
            <w:r w:rsidRPr="00552478">
              <w:rPr>
                <w:rFonts w:ascii="Arial" w:hAnsi="Arial" w:cs="Arial"/>
                <w:color w:val="00B0F0"/>
              </w:rPr>
              <w:t xml:space="preserve">:  </w:t>
            </w:r>
            <w:r w:rsidR="00C77D3B" w:rsidRPr="00552478">
              <w:rPr>
                <w:rFonts w:ascii="Arial" w:hAnsi="Arial" w:cs="Arial"/>
                <w:color w:val="00B0F0"/>
              </w:rPr>
              <w:t xml:space="preserve">Board </w:t>
            </w:r>
            <w:r w:rsidRPr="00552478">
              <w:rPr>
                <w:rFonts w:ascii="Arial" w:hAnsi="Arial" w:cs="Arial"/>
                <w:color w:val="00B0F0"/>
              </w:rPr>
              <w:t>Gender</w:t>
            </w:r>
            <w:r w:rsidR="00AC159F" w:rsidRPr="00552478">
              <w:rPr>
                <w:rFonts w:ascii="Arial" w:hAnsi="Arial" w:cs="Arial"/>
                <w:color w:val="00B0F0"/>
              </w:rPr>
              <w:t xml:space="preserve"> </w:t>
            </w:r>
            <w:r w:rsidRPr="00552478">
              <w:rPr>
                <w:rFonts w:ascii="Arial" w:hAnsi="Arial" w:cs="Arial"/>
                <w:color w:val="00B0F0"/>
              </w:rPr>
              <w:t>Diversity, Environmental Accounting</w:t>
            </w:r>
            <w:r w:rsidR="00AC159F" w:rsidRPr="00552478">
              <w:rPr>
                <w:rFonts w:ascii="Arial" w:hAnsi="Arial" w:cs="Arial"/>
                <w:color w:val="00B0F0"/>
              </w:rPr>
              <w:t xml:space="preserve"> </w:t>
            </w:r>
            <w:r w:rsidRPr="00552478">
              <w:rPr>
                <w:rFonts w:ascii="Arial" w:hAnsi="Arial" w:cs="Arial"/>
                <w:color w:val="00B0F0"/>
              </w:rPr>
              <w:t>Disclosures</w:t>
            </w:r>
            <w:r w:rsidR="00B8295E" w:rsidRPr="00552478">
              <w:rPr>
                <w:rFonts w:ascii="Arial" w:hAnsi="Arial" w:cs="Arial"/>
                <w:color w:val="00B0F0"/>
              </w:rPr>
              <w:t xml:space="preserve">, </w:t>
            </w:r>
            <w:r w:rsidR="00AC159F" w:rsidRPr="00552478">
              <w:rPr>
                <w:rFonts w:ascii="Arial" w:hAnsi="Arial" w:cs="Arial"/>
                <w:color w:val="00B0F0"/>
              </w:rPr>
              <w:t>sub-</w:t>
            </w:r>
            <w:r w:rsidR="00B8295E" w:rsidRPr="00552478">
              <w:rPr>
                <w:rFonts w:ascii="Arial" w:hAnsi="Arial" w:cs="Arial"/>
                <w:color w:val="00B0F0"/>
              </w:rPr>
              <w:t>Committee</w:t>
            </w:r>
            <w:r w:rsidR="000164D0" w:rsidRPr="00552478">
              <w:rPr>
                <w:rFonts w:ascii="Arial" w:hAnsi="Arial" w:cs="Arial"/>
                <w:color w:val="00B0F0"/>
              </w:rPr>
              <w:t>s</w:t>
            </w:r>
            <w:r w:rsidR="00AC159F" w:rsidRPr="00552478">
              <w:rPr>
                <w:rFonts w:ascii="Arial" w:hAnsi="Arial" w:cs="Arial"/>
                <w:color w:val="00B0F0"/>
              </w:rPr>
              <w:t>, Stakeholder Theory, Agency Theory</w:t>
            </w:r>
            <w:r w:rsidR="008C06DF" w:rsidRPr="00552478">
              <w:rPr>
                <w:rFonts w:ascii="Arial" w:hAnsi="Arial" w:cs="Arial"/>
                <w:color w:val="00B0F0"/>
              </w:rPr>
              <w:t xml:space="preserve"> (See highlight in the revised paper version 1)</w:t>
            </w:r>
          </w:p>
          <w:bookmarkEnd w:id="0"/>
          <w:p w14:paraId="775839FB" w14:textId="79146B82" w:rsidR="000164D0" w:rsidRPr="00552478" w:rsidRDefault="009676EF">
            <w:pPr>
              <w:rPr>
                <w:rFonts w:ascii="Arial" w:hAnsi="Arial" w:cs="Arial"/>
                <w:color w:val="00B0F0"/>
              </w:rPr>
            </w:pPr>
            <w:r w:rsidRPr="00552478">
              <w:rPr>
                <w:rFonts w:ascii="Arial" w:hAnsi="Arial" w:cs="Arial"/>
                <w:color w:val="00B0F0"/>
              </w:rPr>
              <w:t xml:space="preserve"> </w:t>
            </w:r>
          </w:p>
          <w:p w14:paraId="30AEBB1D" w14:textId="1BB3BD21" w:rsidR="000164D0" w:rsidRPr="00552478" w:rsidRDefault="000164D0">
            <w:pPr>
              <w:rPr>
                <w:rFonts w:ascii="Arial" w:hAnsi="Arial" w:cs="Arial"/>
              </w:rPr>
            </w:pPr>
            <w:r w:rsidRPr="00552478">
              <w:rPr>
                <w:rFonts w:ascii="Arial" w:hAnsi="Arial" w:cs="Arial"/>
                <w:color w:val="00B0F0"/>
              </w:rPr>
              <w:t>The relationship between ESG Disclosure and Gender diversity is presented under Interpretation and Regression results</w:t>
            </w:r>
            <w:r w:rsidR="00361F15" w:rsidRPr="00552478">
              <w:rPr>
                <w:rFonts w:ascii="Arial" w:hAnsi="Arial" w:cs="Arial"/>
                <w:color w:val="00B0F0"/>
              </w:rPr>
              <w:t xml:space="preserve"> and also under Summary of Findings.</w:t>
            </w:r>
          </w:p>
        </w:tc>
      </w:tr>
      <w:tr w:rsidR="00FD53C8" w:rsidRPr="00552478" w14:paraId="088545C4" w14:textId="77777777">
        <w:trPr>
          <w:trHeight w:hRule="exact" w:val="1276"/>
        </w:trPr>
        <w:tc>
          <w:tcPr>
            <w:tcW w:w="53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A096870" w14:textId="77777777" w:rsidR="00FD53C8" w:rsidRPr="00552478" w:rsidRDefault="00807E9C">
            <w:pPr>
              <w:spacing w:before="8"/>
              <w:ind w:left="465" w:right="202"/>
              <w:rPr>
                <w:rFonts w:ascii="Arial" w:hAnsi="Arial" w:cs="Arial"/>
              </w:rPr>
            </w:pPr>
            <w:r w:rsidRPr="00552478">
              <w:rPr>
                <w:rFonts w:ascii="Arial" w:hAnsi="Arial" w:cs="Arial"/>
                <w:b/>
                <w:spacing w:val="1"/>
              </w:rPr>
              <w:t>I</w:t>
            </w:r>
            <w:r w:rsidRPr="00552478">
              <w:rPr>
                <w:rFonts w:ascii="Arial" w:hAnsi="Arial" w:cs="Arial"/>
                <w:b/>
              </w:rPr>
              <w:t>s</w:t>
            </w:r>
            <w:r w:rsidRPr="0055247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552478">
              <w:rPr>
                <w:rFonts w:ascii="Arial" w:hAnsi="Arial" w:cs="Arial"/>
                <w:b/>
              </w:rPr>
              <w:t>t</w:t>
            </w:r>
            <w:r w:rsidRPr="00552478">
              <w:rPr>
                <w:rFonts w:ascii="Arial" w:hAnsi="Arial" w:cs="Arial"/>
                <w:b/>
                <w:spacing w:val="-2"/>
              </w:rPr>
              <w:t>h</w:t>
            </w:r>
            <w:r w:rsidRPr="00552478">
              <w:rPr>
                <w:rFonts w:ascii="Arial" w:hAnsi="Arial" w:cs="Arial"/>
                <w:b/>
              </w:rPr>
              <w:t>e</w:t>
            </w:r>
            <w:r w:rsidRPr="00552478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552478">
              <w:rPr>
                <w:rFonts w:ascii="Arial" w:hAnsi="Arial" w:cs="Arial"/>
                <w:b/>
                <w:spacing w:val="3"/>
              </w:rPr>
              <w:t>a</w:t>
            </w:r>
            <w:r w:rsidRPr="00552478">
              <w:rPr>
                <w:rFonts w:ascii="Arial" w:hAnsi="Arial" w:cs="Arial"/>
                <w:b/>
                <w:spacing w:val="-2"/>
              </w:rPr>
              <w:t>b</w:t>
            </w:r>
            <w:r w:rsidRPr="00552478">
              <w:rPr>
                <w:rFonts w:ascii="Arial" w:hAnsi="Arial" w:cs="Arial"/>
                <w:b/>
                <w:spacing w:val="1"/>
              </w:rPr>
              <w:t>s</w:t>
            </w:r>
            <w:r w:rsidRPr="00552478">
              <w:rPr>
                <w:rFonts w:ascii="Arial" w:hAnsi="Arial" w:cs="Arial"/>
                <w:b/>
              </w:rPr>
              <w:t>t</w:t>
            </w:r>
            <w:r w:rsidRPr="00552478">
              <w:rPr>
                <w:rFonts w:ascii="Arial" w:hAnsi="Arial" w:cs="Arial"/>
                <w:b/>
                <w:spacing w:val="2"/>
              </w:rPr>
              <w:t>r</w:t>
            </w:r>
            <w:r w:rsidRPr="00552478">
              <w:rPr>
                <w:rFonts w:ascii="Arial" w:hAnsi="Arial" w:cs="Arial"/>
                <w:b/>
                <w:spacing w:val="-3"/>
              </w:rPr>
              <w:t>a</w:t>
            </w:r>
            <w:r w:rsidRPr="00552478">
              <w:rPr>
                <w:rFonts w:ascii="Arial" w:hAnsi="Arial" w:cs="Arial"/>
                <w:b/>
                <w:spacing w:val="2"/>
              </w:rPr>
              <w:t>c</w:t>
            </w:r>
            <w:r w:rsidRPr="00552478">
              <w:rPr>
                <w:rFonts w:ascii="Arial" w:hAnsi="Arial" w:cs="Arial"/>
                <w:b/>
              </w:rPr>
              <w:t>t</w:t>
            </w:r>
            <w:r w:rsidRPr="0055247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552478">
              <w:rPr>
                <w:rFonts w:ascii="Arial" w:hAnsi="Arial" w:cs="Arial"/>
                <w:b/>
                <w:spacing w:val="3"/>
              </w:rPr>
              <w:t>o</w:t>
            </w:r>
            <w:r w:rsidRPr="00552478">
              <w:rPr>
                <w:rFonts w:ascii="Arial" w:hAnsi="Arial" w:cs="Arial"/>
                <w:b/>
              </w:rPr>
              <w:t>f</w:t>
            </w:r>
            <w:r w:rsidRPr="0055247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552478">
              <w:rPr>
                <w:rFonts w:ascii="Arial" w:hAnsi="Arial" w:cs="Arial"/>
                <w:b/>
              </w:rPr>
              <w:t>t</w:t>
            </w:r>
            <w:r w:rsidRPr="00552478">
              <w:rPr>
                <w:rFonts w:ascii="Arial" w:hAnsi="Arial" w:cs="Arial"/>
                <w:b/>
                <w:spacing w:val="-2"/>
              </w:rPr>
              <w:t>h</w:t>
            </w:r>
            <w:r w:rsidRPr="00552478">
              <w:rPr>
                <w:rFonts w:ascii="Arial" w:hAnsi="Arial" w:cs="Arial"/>
                <w:b/>
              </w:rPr>
              <w:t>e</w:t>
            </w:r>
            <w:r w:rsidRPr="00552478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552478">
              <w:rPr>
                <w:rFonts w:ascii="Arial" w:hAnsi="Arial" w:cs="Arial"/>
                <w:b/>
                <w:spacing w:val="-3"/>
              </w:rPr>
              <w:t>a</w:t>
            </w:r>
            <w:r w:rsidRPr="00552478">
              <w:rPr>
                <w:rFonts w:ascii="Arial" w:hAnsi="Arial" w:cs="Arial"/>
                <w:b/>
                <w:spacing w:val="2"/>
              </w:rPr>
              <w:t>r</w:t>
            </w:r>
            <w:r w:rsidRPr="00552478">
              <w:rPr>
                <w:rFonts w:ascii="Arial" w:hAnsi="Arial" w:cs="Arial"/>
                <w:b/>
              </w:rPr>
              <w:t>t</w:t>
            </w:r>
            <w:r w:rsidRPr="00552478">
              <w:rPr>
                <w:rFonts w:ascii="Arial" w:hAnsi="Arial" w:cs="Arial"/>
                <w:b/>
                <w:spacing w:val="-1"/>
              </w:rPr>
              <w:t>i</w:t>
            </w:r>
            <w:r w:rsidRPr="00552478">
              <w:rPr>
                <w:rFonts w:ascii="Arial" w:hAnsi="Arial" w:cs="Arial"/>
                <w:b/>
                <w:spacing w:val="2"/>
              </w:rPr>
              <w:t>c</w:t>
            </w:r>
            <w:r w:rsidRPr="00552478">
              <w:rPr>
                <w:rFonts w:ascii="Arial" w:hAnsi="Arial" w:cs="Arial"/>
                <w:b/>
                <w:spacing w:val="-1"/>
              </w:rPr>
              <w:t>l</w:t>
            </w:r>
            <w:r w:rsidRPr="00552478">
              <w:rPr>
                <w:rFonts w:ascii="Arial" w:hAnsi="Arial" w:cs="Arial"/>
                <w:b/>
              </w:rPr>
              <w:t>e</w:t>
            </w:r>
            <w:r w:rsidRPr="00552478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552478">
              <w:rPr>
                <w:rFonts w:ascii="Arial" w:hAnsi="Arial" w:cs="Arial"/>
                <w:b/>
                <w:spacing w:val="2"/>
              </w:rPr>
              <w:t>c</w:t>
            </w:r>
            <w:r w:rsidRPr="00552478">
              <w:rPr>
                <w:rFonts w:ascii="Arial" w:hAnsi="Arial" w:cs="Arial"/>
                <w:b/>
                <w:spacing w:val="-3"/>
              </w:rPr>
              <w:t>o</w:t>
            </w:r>
            <w:r w:rsidRPr="00552478">
              <w:rPr>
                <w:rFonts w:ascii="Arial" w:hAnsi="Arial" w:cs="Arial"/>
                <w:b/>
                <w:spacing w:val="3"/>
              </w:rPr>
              <w:t>m</w:t>
            </w:r>
            <w:r w:rsidRPr="00552478">
              <w:rPr>
                <w:rFonts w:ascii="Arial" w:hAnsi="Arial" w:cs="Arial"/>
                <w:b/>
                <w:spacing w:val="-2"/>
              </w:rPr>
              <w:t>p</w:t>
            </w:r>
            <w:r w:rsidRPr="00552478">
              <w:rPr>
                <w:rFonts w:ascii="Arial" w:hAnsi="Arial" w:cs="Arial"/>
                <w:b/>
                <w:spacing w:val="2"/>
              </w:rPr>
              <w:t>re</w:t>
            </w:r>
            <w:r w:rsidRPr="00552478">
              <w:rPr>
                <w:rFonts w:ascii="Arial" w:hAnsi="Arial" w:cs="Arial"/>
                <w:b/>
                <w:spacing w:val="-2"/>
              </w:rPr>
              <w:t>h</w:t>
            </w:r>
            <w:r w:rsidRPr="00552478">
              <w:rPr>
                <w:rFonts w:ascii="Arial" w:hAnsi="Arial" w:cs="Arial"/>
                <w:b/>
                <w:spacing w:val="2"/>
              </w:rPr>
              <w:t>e</w:t>
            </w:r>
            <w:r w:rsidRPr="00552478">
              <w:rPr>
                <w:rFonts w:ascii="Arial" w:hAnsi="Arial" w:cs="Arial"/>
                <w:b/>
                <w:spacing w:val="-2"/>
              </w:rPr>
              <w:t>n</w:t>
            </w:r>
            <w:r w:rsidRPr="00552478">
              <w:rPr>
                <w:rFonts w:ascii="Arial" w:hAnsi="Arial" w:cs="Arial"/>
                <w:b/>
                <w:spacing w:val="1"/>
              </w:rPr>
              <w:t>s</w:t>
            </w:r>
            <w:r w:rsidRPr="00552478">
              <w:rPr>
                <w:rFonts w:ascii="Arial" w:hAnsi="Arial" w:cs="Arial"/>
                <w:b/>
                <w:spacing w:val="-7"/>
              </w:rPr>
              <w:t>i</w:t>
            </w:r>
            <w:r w:rsidRPr="00552478">
              <w:rPr>
                <w:rFonts w:ascii="Arial" w:hAnsi="Arial" w:cs="Arial"/>
                <w:b/>
                <w:spacing w:val="3"/>
              </w:rPr>
              <w:t>v</w:t>
            </w:r>
            <w:r w:rsidRPr="00552478">
              <w:rPr>
                <w:rFonts w:ascii="Arial" w:hAnsi="Arial" w:cs="Arial"/>
                <w:b/>
                <w:spacing w:val="-4"/>
              </w:rPr>
              <w:t>e</w:t>
            </w:r>
            <w:r w:rsidRPr="00552478">
              <w:rPr>
                <w:rFonts w:ascii="Arial" w:hAnsi="Arial" w:cs="Arial"/>
                <w:b/>
              </w:rPr>
              <w:t>?</w:t>
            </w:r>
            <w:r w:rsidRPr="00552478">
              <w:rPr>
                <w:rFonts w:ascii="Arial" w:hAnsi="Arial" w:cs="Arial"/>
                <w:b/>
                <w:spacing w:val="1"/>
              </w:rPr>
              <w:t xml:space="preserve"> D</w:t>
            </w:r>
            <w:r w:rsidRPr="00552478">
              <w:rPr>
                <w:rFonts w:ascii="Arial" w:hAnsi="Arial" w:cs="Arial"/>
                <w:b/>
              </w:rPr>
              <w:t>o</w:t>
            </w:r>
            <w:r w:rsidRPr="00552478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552478">
              <w:rPr>
                <w:rFonts w:ascii="Arial" w:hAnsi="Arial" w:cs="Arial"/>
                <w:b/>
                <w:spacing w:val="-3"/>
              </w:rPr>
              <w:t>y</w:t>
            </w:r>
            <w:r w:rsidRPr="00552478">
              <w:rPr>
                <w:rFonts w:ascii="Arial" w:hAnsi="Arial" w:cs="Arial"/>
                <w:b/>
                <w:spacing w:val="3"/>
              </w:rPr>
              <w:t>o</w:t>
            </w:r>
            <w:r w:rsidRPr="00552478">
              <w:rPr>
                <w:rFonts w:ascii="Arial" w:hAnsi="Arial" w:cs="Arial"/>
                <w:b/>
              </w:rPr>
              <w:t xml:space="preserve">u </w:t>
            </w:r>
            <w:r w:rsidRPr="00552478">
              <w:rPr>
                <w:rFonts w:ascii="Arial" w:hAnsi="Arial" w:cs="Arial"/>
                <w:b/>
                <w:spacing w:val="1"/>
              </w:rPr>
              <w:t>s</w:t>
            </w:r>
            <w:r w:rsidRPr="00552478">
              <w:rPr>
                <w:rFonts w:ascii="Arial" w:hAnsi="Arial" w:cs="Arial"/>
                <w:b/>
                <w:spacing w:val="-2"/>
              </w:rPr>
              <w:t>u</w:t>
            </w:r>
            <w:r w:rsidRPr="00552478">
              <w:rPr>
                <w:rFonts w:ascii="Arial" w:hAnsi="Arial" w:cs="Arial"/>
                <w:b/>
                <w:spacing w:val="3"/>
              </w:rPr>
              <w:t>gg</w:t>
            </w:r>
            <w:r w:rsidRPr="00552478">
              <w:rPr>
                <w:rFonts w:ascii="Arial" w:hAnsi="Arial" w:cs="Arial"/>
                <w:b/>
                <w:spacing w:val="-4"/>
              </w:rPr>
              <w:t>e</w:t>
            </w:r>
            <w:r w:rsidRPr="00552478">
              <w:rPr>
                <w:rFonts w:ascii="Arial" w:hAnsi="Arial" w:cs="Arial"/>
                <w:b/>
                <w:spacing w:val="1"/>
              </w:rPr>
              <w:t>s</w:t>
            </w:r>
            <w:r w:rsidRPr="00552478">
              <w:rPr>
                <w:rFonts w:ascii="Arial" w:hAnsi="Arial" w:cs="Arial"/>
                <w:b/>
              </w:rPr>
              <w:t>t</w:t>
            </w:r>
            <w:r w:rsidRPr="0055247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552478">
              <w:rPr>
                <w:rFonts w:ascii="Arial" w:hAnsi="Arial" w:cs="Arial"/>
                <w:b/>
              </w:rPr>
              <w:t>t</w:t>
            </w:r>
            <w:r w:rsidRPr="00552478">
              <w:rPr>
                <w:rFonts w:ascii="Arial" w:hAnsi="Arial" w:cs="Arial"/>
                <w:b/>
                <w:spacing w:val="-2"/>
              </w:rPr>
              <w:t>h</w:t>
            </w:r>
            <w:r w:rsidRPr="00552478">
              <w:rPr>
                <w:rFonts w:ascii="Arial" w:hAnsi="Arial" w:cs="Arial"/>
                <w:b/>
              </w:rPr>
              <w:t>e</w:t>
            </w:r>
            <w:r w:rsidRPr="00552478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552478">
              <w:rPr>
                <w:rFonts w:ascii="Arial" w:hAnsi="Arial" w:cs="Arial"/>
                <w:b/>
                <w:spacing w:val="3"/>
              </w:rPr>
              <w:t>a</w:t>
            </w:r>
            <w:r w:rsidRPr="00552478">
              <w:rPr>
                <w:rFonts w:ascii="Arial" w:hAnsi="Arial" w:cs="Arial"/>
                <w:b/>
                <w:spacing w:val="-2"/>
              </w:rPr>
              <w:t>dd</w:t>
            </w:r>
            <w:r w:rsidRPr="00552478">
              <w:rPr>
                <w:rFonts w:ascii="Arial" w:hAnsi="Arial" w:cs="Arial"/>
                <w:b/>
                <w:spacing w:val="-1"/>
              </w:rPr>
              <w:t>i</w:t>
            </w:r>
            <w:r w:rsidRPr="00552478">
              <w:rPr>
                <w:rFonts w:ascii="Arial" w:hAnsi="Arial" w:cs="Arial"/>
                <w:b/>
              </w:rPr>
              <w:t>t</w:t>
            </w:r>
            <w:r w:rsidRPr="00552478">
              <w:rPr>
                <w:rFonts w:ascii="Arial" w:hAnsi="Arial" w:cs="Arial"/>
                <w:b/>
                <w:spacing w:val="-1"/>
              </w:rPr>
              <w:t>i</w:t>
            </w:r>
            <w:r w:rsidRPr="00552478">
              <w:rPr>
                <w:rFonts w:ascii="Arial" w:hAnsi="Arial" w:cs="Arial"/>
                <w:b/>
                <w:spacing w:val="3"/>
              </w:rPr>
              <w:t>o</w:t>
            </w:r>
            <w:r w:rsidRPr="00552478">
              <w:rPr>
                <w:rFonts w:ascii="Arial" w:hAnsi="Arial" w:cs="Arial"/>
                <w:b/>
              </w:rPr>
              <w:t>n</w:t>
            </w:r>
            <w:r w:rsidRPr="00552478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552478">
              <w:rPr>
                <w:rFonts w:ascii="Arial" w:hAnsi="Arial" w:cs="Arial"/>
                <w:b/>
              </w:rPr>
              <w:t>(</w:t>
            </w:r>
            <w:r w:rsidRPr="00552478">
              <w:rPr>
                <w:rFonts w:ascii="Arial" w:hAnsi="Arial" w:cs="Arial"/>
                <w:b/>
                <w:spacing w:val="3"/>
              </w:rPr>
              <w:t>o</w:t>
            </w:r>
            <w:r w:rsidRPr="00552478">
              <w:rPr>
                <w:rFonts w:ascii="Arial" w:hAnsi="Arial" w:cs="Arial"/>
                <w:b/>
              </w:rPr>
              <w:t>r</w:t>
            </w:r>
            <w:r w:rsidRPr="00552478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552478">
              <w:rPr>
                <w:rFonts w:ascii="Arial" w:hAnsi="Arial" w:cs="Arial"/>
                <w:b/>
                <w:spacing w:val="-2"/>
              </w:rPr>
              <w:t>d</w:t>
            </w:r>
            <w:r w:rsidRPr="00552478">
              <w:rPr>
                <w:rFonts w:ascii="Arial" w:hAnsi="Arial" w:cs="Arial"/>
                <w:b/>
                <w:spacing w:val="2"/>
              </w:rPr>
              <w:t>e</w:t>
            </w:r>
            <w:r w:rsidRPr="00552478">
              <w:rPr>
                <w:rFonts w:ascii="Arial" w:hAnsi="Arial" w:cs="Arial"/>
                <w:b/>
                <w:spacing w:val="-1"/>
              </w:rPr>
              <w:t>l</w:t>
            </w:r>
            <w:r w:rsidRPr="00552478">
              <w:rPr>
                <w:rFonts w:ascii="Arial" w:hAnsi="Arial" w:cs="Arial"/>
                <w:b/>
                <w:spacing w:val="2"/>
              </w:rPr>
              <w:t>e</w:t>
            </w:r>
            <w:r w:rsidRPr="00552478">
              <w:rPr>
                <w:rFonts w:ascii="Arial" w:hAnsi="Arial" w:cs="Arial"/>
                <w:b/>
              </w:rPr>
              <w:t>t</w:t>
            </w:r>
            <w:r w:rsidRPr="00552478">
              <w:rPr>
                <w:rFonts w:ascii="Arial" w:hAnsi="Arial" w:cs="Arial"/>
                <w:b/>
                <w:spacing w:val="-7"/>
              </w:rPr>
              <w:t>i</w:t>
            </w:r>
            <w:r w:rsidRPr="00552478">
              <w:rPr>
                <w:rFonts w:ascii="Arial" w:hAnsi="Arial" w:cs="Arial"/>
                <w:b/>
                <w:spacing w:val="3"/>
              </w:rPr>
              <w:t>o</w:t>
            </w:r>
            <w:r w:rsidRPr="00552478">
              <w:rPr>
                <w:rFonts w:ascii="Arial" w:hAnsi="Arial" w:cs="Arial"/>
                <w:b/>
                <w:spacing w:val="-2"/>
              </w:rPr>
              <w:t>n</w:t>
            </w:r>
            <w:r w:rsidRPr="00552478">
              <w:rPr>
                <w:rFonts w:ascii="Arial" w:hAnsi="Arial" w:cs="Arial"/>
                <w:b/>
              </w:rPr>
              <w:t>)</w:t>
            </w:r>
            <w:r w:rsidRPr="0055247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552478">
              <w:rPr>
                <w:rFonts w:ascii="Arial" w:hAnsi="Arial" w:cs="Arial"/>
                <w:b/>
                <w:spacing w:val="3"/>
              </w:rPr>
              <w:t>o</w:t>
            </w:r>
            <w:r w:rsidRPr="00552478">
              <w:rPr>
                <w:rFonts w:ascii="Arial" w:hAnsi="Arial" w:cs="Arial"/>
                <w:b/>
              </w:rPr>
              <w:t>f</w:t>
            </w:r>
            <w:r w:rsidRPr="0055247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552478">
              <w:rPr>
                <w:rFonts w:ascii="Arial" w:hAnsi="Arial" w:cs="Arial"/>
                <w:b/>
                <w:spacing w:val="1"/>
              </w:rPr>
              <w:t>s</w:t>
            </w:r>
            <w:r w:rsidRPr="00552478">
              <w:rPr>
                <w:rFonts w:ascii="Arial" w:hAnsi="Arial" w:cs="Arial"/>
                <w:b/>
                <w:spacing w:val="-3"/>
              </w:rPr>
              <w:t>o</w:t>
            </w:r>
            <w:r w:rsidRPr="00552478">
              <w:rPr>
                <w:rFonts w:ascii="Arial" w:hAnsi="Arial" w:cs="Arial"/>
                <w:b/>
                <w:spacing w:val="3"/>
              </w:rPr>
              <w:t>m</w:t>
            </w:r>
            <w:r w:rsidRPr="00552478">
              <w:rPr>
                <w:rFonts w:ascii="Arial" w:hAnsi="Arial" w:cs="Arial"/>
                <w:b/>
              </w:rPr>
              <w:t>e</w:t>
            </w:r>
            <w:r w:rsidRPr="00552478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552478">
              <w:rPr>
                <w:rFonts w:ascii="Arial" w:hAnsi="Arial" w:cs="Arial"/>
                <w:b/>
                <w:spacing w:val="-2"/>
              </w:rPr>
              <w:t>p</w:t>
            </w:r>
            <w:r w:rsidRPr="00552478">
              <w:rPr>
                <w:rFonts w:ascii="Arial" w:hAnsi="Arial" w:cs="Arial"/>
                <w:b/>
                <w:spacing w:val="3"/>
              </w:rPr>
              <w:t>o</w:t>
            </w:r>
            <w:r w:rsidRPr="00552478">
              <w:rPr>
                <w:rFonts w:ascii="Arial" w:hAnsi="Arial" w:cs="Arial"/>
                <w:b/>
                <w:spacing w:val="-1"/>
              </w:rPr>
              <w:t>i</w:t>
            </w:r>
            <w:r w:rsidRPr="00552478">
              <w:rPr>
                <w:rFonts w:ascii="Arial" w:hAnsi="Arial" w:cs="Arial"/>
                <w:b/>
                <w:spacing w:val="-2"/>
              </w:rPr>
              <w:t>n</w:t>
            </w:r>
            <w:r w:rsidRPr="00552478">
              <w:rPr>
                <w:rFonts w:ascii="Arial" w:hAnsi="Arial" w:cs="Arial"/>
                <w:b/>
              </w:rPr>
              <w:t>ts</w:t>
            </w:r>
            <w:r w:rsidRPr="00552478">
              <w:rPr>
                <w:rFonts w:ascii="Arial" w:hAnsi="Arial" w:cs="Arial"/>
                <w:b/>
                <w:spacing w:val="-1"/>
              </w:rPr>
              <w:t xml:space="preserve"> i</w:t>
            </w:r>
            <w:r w:rsidRPr="00552478">
              <w:rPr>
                <w:rFonts w:ascii="Arial" w:hAnsi="Arial" w:cs="Arial"/>
                <w:b/>
              </w:rPr>
              <w:t>n</w:t>
            </w:r>
            <w:r w:rsidRPr="00552478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552478">
              <w:rPr>
                <w:rFonts w:ascii="Arial" w:hAnsi="Arial" w:cs="Arial"/>
                <w:b/>
              </w:rPr>
              <w:t>t</w:t>
            </w:r>
            <w:r w:rsidRPr="00552478">
              <w:rPr>
                <w:rFonts w:ascii="Arial" w:hAnsi="Arial" w:cs="Arial"/>
                <w:b/>
                <w:spacing w:val="-2"/>
              </w:rPr>
              <w:t>h</w:t>
            </w:r>
            <w:r w:rsidRPr="00552478">
              <w:rPr>
                <w:rFonts w:ascii="Arial" w:hAnsi="Arial" w:cs="Arial"/>
                <w:b/>
                <w:spacing w:val="-1"/>
              </w:rPr>
              <w:t>i</w:t>
            </w:r>
            <w:r w:rsidRPr="00552478">
              <w:rPr>
                <w:rFonts w:ascii="Arial" w:hAnsi="Arial" w:cs="Arial"/>
                <w:b/>
              </w:rPr>
              <w:t xml:space="preserve">s </w:t>
            </w:r>
            <w:r w:rsidRPr="00552478">
              <w:rPr>
                <w:rFonts w:ascii="Arial" w:hAnsi="Arial" w:cs="Arial"/>
                <w:b/>
                <w:spacing w:val="1"/>
              </w:rPr>
              <w:t>s</w:t>
            </w:r>
            <w:r w:rsidRPr="00552478">
              <w:rPr>
                <w:rFonts w:ascii="Arial" w:hAnsi="Arial" w:cs="Arial"/>
                <w:b/>
                <w:spacing w:val="2"/>
              </w:rPr>
              <w:t>ec</w:t>
            </w:r>
            <w:r w:rsidRPr="00552478">
              <w:rPr>
                <w:rFonts w:ascii="Arial" w:hAnsi="Arial" w:cs="Arial"/>
                <w:b/>
              </w:rPr>
              <w:t>t</w:t>
            </w:r>
            <w:r w:rsidRPr="00552478">
              <w:rPr>
                <w:rFonts w:ascii="Arial" w:hAnsi="Arial" w:cs="Arial"/>
                <w:b/>
                <w:spacing w:val="-1"/>
              </w:rPr>
              <w:t>i</w:t>
            </w:r>
            <w:r w:rsidRPr="00552478">
              <w:rPr>
                <w:rFonts w:ascii="Arial" w:hAnsi="Arial" w:cs="Arial"/>
                <w:b/>
                <w:spacing w:val="3"/>
              </w:rPr>
              <w:t>o</w:t>
            </w:r>
            <w:r w:rsidRPr="00552478">
              <w:rPr>
                <w:rFonts w:ascii="Arial" w:hAnsi="Arial" w:cs="Arial"/>
                <w:b/>
                <w:spacing w:val="-8"/>
              </w:rPr>
              <w:t>n</w:t>
            </w:r>
            <w:r w:rsidRPr="00552478">
              <w:rPr>
                <w:rFonts w:ascii="Arial" w:hAnsi="Arial" w:cs="Arial"/>
                <w:b/>
              </w:rPr>
              <w:t>?</w:t>
            </w:r>
            <w:r w:rsidRPr="00552478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552478">
              <w:rPr>
                <w:rFonts w:ascii="Arial" w:hAnsi="Arial" w:cs="Arial"/>
                <w:b/>
                <w:spacing w:val="-1"/>
              </w:rPr>
              <w:t>Pl</w:t>
            </w:r>
            <w:r w:rsidRPr="00552478">
              <w:rPr>
                <w:rFonts w:ascii="Arial" w:hAnsi="Arial" w:cs="Arial"/>
                <w:b/>
                <w:spacing w:val="2"/>
              </w:rPr>
              <w:t>e</w:t>
            </w:r>
            <w:r w:rsidRPr="00552478">
              <w:rPr>
                <w:rFonts w:ascii="Arial" w:hAnsi="Arial" w:cs="Arial"/>
                <w:b/>
                <w:spacing w:val="3"/>
              </w:rPr>
              <w:t>a</w:t>
            </w:r>
            <w:r w:rsidRPr="00552478">
              <w:rPr>
                <w:rFonts w:ascii="Arial" w:hAnsi="Arial" w:cs="Arial"/>
                <w:b/>
                <w:spacing w:val="-5"/>
              </w:rPr>
              <w:t>s</w:t>
            </w:r>
            <w:r w:rsidRPr="00552478">
              <w:rPr>
                <w:rFonts w:ascii="Arial" w:hAnsi="Arial" w:cs="Arial"/>
                <w:b/>
              </w:rPr>
              <w:t>e</w:t>
            </w:r>
            <w:r w:rsidRPr="00552478">
              <w:rPr>
                <w:rFonts w:ascii="Arial" w:hAnsi="Arial" w:cs="Arial"/>
                <w:b/>
                <w:spacing w:val="1"/>
              </w:rPr>
              <w:t xml:space="preserve"> w</w:t>
            </w:r>
            <w:r w:rsidRPr="00552478">
              <w:rPr>
                <w:rFonts w:ascii="Arial" w:hAnsi="Arial" w:cs="Arial"/>
                <w:b/>
                <w:spacing w:val="2"/>
              </w:rPr>
              <w:t>r</w:t>
            </w:r>
            <w:r w:rsidRPr="00552478">
              <w:rPr>
                <w:rFonts w:ascii="Arial" w:hAnsi="Arial" w:cs="Arial"/>
                <w:b/>
                <w:spacing w:val="-1"/>
              </w:rPr>
              <w:t>i</w:t>
            </w:r>
            <w:r w:rsidRPr="00552478">
              <w:rPr>
                <w:rFonts w:ascii="Arial" w:hAnsi="Arial" w:cs="Arial"/>
                <w:b/>
              </w:rPr>
              <w:t>te</w:t>
            </w:r>
            <w:r w:rsidRPr="00552478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552478">
              <w:rPr>
                <w:rFonts w:ascii="Arial" w:hAnsi="Arial" w:cs="Arial"/>
                <w:b/>
                <w:spacing w:val="3"/>
              </w:rPr>
              <w:t>yo</w:t>
            </w:r>
            <w:r w:rsidRPr="00552478">
              <w:rPr>
                <w:rFonts w:ascii="Arial" w:hAnsi="Arial" w:cs="Arial"/>
                <w:b/>
                <w:spacing w:val="-2"/>
              </w:rPr>
              <w:t>u</w:t>
            </w:r>
            <w:r w:rsidRPr="00552478">
              <w:rPr>
                <w:rFonts w:ascii="Arial" w:hAnsi="Arial" w:cs="Arial"/>
                <w:b/>
              </w:rPr>
              <w:t>r</w:t>
            </w:r>
            <w:r w:rsidRPr="00552478">
              <w:rPr>
                <w:rFonts w:ascii="Arial" w:hAnsi="Arial" w:cs="Arial"/>
                <w:b/>
                <w:spacing w:val="1"/>
              </w:rPr>
              <w:t xml:space="preserve"> s</w:t>
            </w:r>
            <w:r w:rsidRPr="00552478">
              <w:rPr>
                <w:rFonts w:ascii="Arial" w:hAnsi="Arial" w:cs="Arial"/>
                <w:b/>
                <w:spacing w:val="-8"/>
              </w:rPr>
              <w:t>u</w:t>
            </w:r>
            <w:r w:rsidRPr="00552478">
              <w:rPr>
                <w:rFonts w:ascii="Arial" w:hAnsi="Arial" w:cs="Arial"/>
                <w:b/>
                <w:spacing w:val="3"/>
              </w:rPr>
              <w:t>gg</w:t>
            </w:r>
            <w:r w:rsidRPr="00552478">
              <w:rPr>
                <w:rFonts w:ascii="Arial" w:hAnsi="Arial" w:cs="Arial"/>
                <w:b/>
                <w:spacing w:val="-4"/>
              </w:rPr>
              <w:t>e</w:t>
            </w:r>
            <w:r w:rsidRPr="00552478">
              <w:rPr>
                <w:rFonts w:ascii="Arial" w:hAnsi="Arial" w:cs="Arial"/>
                <w:b/>
                <w:spacing w:val="1"/>
              </w:rPr>
              <w:t>s</w:t>
            </w:r>
            <w:r w:rsidRPr="00552478">
              <w:rPr>
                <w:rFonts w:ascii="Arial" w:hAnsi="Arial" w:cs="Arial"/>
                <w:b/>
              </w:rPr>
              <w:t>t</w:t>
            </w:r>
            <w:r w:rsidRPr="00552478">
              <w:rPr>
                <w:rFonts w:ascii="Arial" w:hAnsi="Arial" w:cs="Arial"/>
                <w:b/>
                <w:spacing w:val="-1"/>
              </w:rPr>
              <w:t>i</w:t>
            </w:r>
            <w:r w:rsidRPr="00552478">
              <w:rPr>
                <w:rFonts w:ascii="Arial" w:hAnsi="Arial" w:cs="Arial"/>
                <w:b/>
                <w:spacing w:val="3"/>
              </w:rPr>
              <w:t>o</w:t>
            </w:r>
            <w:r w:rsidRPr="00552478">
              <w:rPr>
                <w:rFonts w:ascii="Arial" w:hAnsi="Arial" w:cs="Arial"/>
                <w:b/>
                <w:spacing w:val="-2"/>
              </w:rPr>
              <w:t>n</w:t>
            </w:r>
            <w:r w:rsidRPr="00552478">
              <w:rPr>
                <w:rFonts w:ascii="Arial" w:hAnsi="Arial" w:cs="Arial"/>
                <w:b/>
              </w:rPr>
              <w:t>s</w:t>
            </w:r>
            <w:r w:rsidRPr="0055247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552478">
              <w:rPr>
                <w:rFonts w:ascii="Arial" w:hAnsi="Arial" w:cs="Arial"/>
                <w:b/>
                <w:spacing w:val="-2"/>
              </w:rPr>
              <w:t>h</w:t>
            </w:r>
            <w:r w:rsidRPr="00552478">
              <w:rPr>
                <w:rFonts w:ascii="Arial" w:hAnsi="Arial" w:cs="Arial"/>
                <w:b/>
                <w:spacing w:val="2"/>
              </w:rPr>
              <w:t>e</w:t>
            </w:r>
            <w:r w:rsidRPr="00552478">
              <w:rPr>
                <w:rFonts w:ascii="Arial" w:hAnsi="Arial" w:cs="Arial"/>
                <w:b/>
                <w:spacing w:val="-4"/>
              </w:rPr>
              <w:t>r</w:t>
            </w:r>
            <w:r w:rsidRPr="00552478">
              <w:rPr>
                <w:rFonts w:ascii="Arial" w:hAnsi="Arial" w:cs="Arial"/>
                <w:b/>
                <w:spacing w:val="2"/>
              </w:rPr>
              <w:t>e</w:t>
            </w:r>
            <w:r w:rsidRPr="00552478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5F86A9B" w14:textId="77777777" w:rsidR="00FD53C8" w:rsidRPr="00552478" w:rsidRDefault="00807E9C">
            <w:pPr>
              <w:spacing w:before="6"/>
              <w:ind w:left="108" w:right="236"/>
              <w:rPr>
                <w:rFonts w:ascii="Arial" w:hAnsi="Arial" w:cs="Arial"/>
              </w:rPr>
            </w:pPr>
            <w:r w:rsidRPr="00552478">
              <w:rPr>
                <w:rFonts w:ascii="Arial" w:hAnsi="Arial" w:cs="Arial"/>
                <w:spacing w:val="-1"/>
              </w:rPr>
              <w:t>T</w:t>
            </w:r>
            <w:r w:rsidRPr="00552478">
              <w:rPr>
                <w:rFonts w:ascii="Arial" w:hAnsi="Arial" w:cs="Arial"/>
                <w:spacing w:val="3"/>
              </w:rPr>
              <w:t>h</w:t>
            </w:r>
            <w:r w:rsidRPr="00552478">
              <w:rPr>
                <w:rFonts w:ascii="Arial" w:hAnsi="Arial" w:cs="Arial"/>
              </w:rPr>
              <w:t>e</w:t>
            </w:r>
            <w:r w:rsidRPr="00552478">
              <w:rPr>
                <w:rFonts w:ascii="Arial" w:hAnsi="Arial" w:cs="Arial"/>
                <w:spacing w:val="1"/>
              </w:rPr>
              <w:t xml:space="preserve"> </w:t>
            </w:r>
            <w:r w:rsidRPr="00552478">
              <w:rPr>
                <w:rFonts w:ascii="Arial" w:hAnsi="Arial" w:cs="Arial"/>
                <w:spacing w:val="-4"/>
              </w:rPr>
              <w:t>a</w:t>
            </w:r>
            <w:r w:rsidRPr="00552478">
              <w:rPr>
                <w:rFonts w:ascii="Arial" w:hAnsi="Arial" w:cs="Arial"/>
                <w:spacing w:val="3"/>
              </w:rPr>
              <w:t>b</w:t>
            </w:r>
            <w:r w:rsidRPr="00552478">
              <w:rPr>
                <w:rFonts w:ascii="Arial" w:hAnsi="Arial" w:cs="Arial"/>
                <w:spacing w:val="1"/>
              </w:rPr>
              <w:t>s</w:t>
            </w:r>
            <w:r w:rsidRPr="00552478">
              <w:rPr>
                <w:rFonts w:ascii="Arial" w:hAnsi="Arial" w:cs="Arial"/>
                <w:spacing w:val="-1"/>
              </w:rPr>
              <w:t>t</w:t>
            </w:r>
            <w:r w:rsidRPr="00552478">
              <w:rPr>
                <w:rFonts w:ascii="Arial" w:hAnsi="Arial" w:cs="Arial"/>
              </w:rPr>
              <w:t>r</w:t>
            </w:r>
            <w:r w:rsidRPr="00552478">
              <w:rPr>
                <w:rFonts w:ascii="Arial" w:hAnsi="Arial" w:cs="Arial"/>
                <w:spacing w:val="2"/>
              </w:rPr>
              <w:t>ac</w:t>
            </w:r>
            <w:r w:rsidRPr="00552478">
              <w:rPr>
                <w:rFonts w:ascii="Arial" w:hAnsi="Arial" w:cs="Arial"/>
              </w:rPr>
              <w:t>t</w:t>
            </w:r>
            <w:r w:rsidRPr="00552478">
              <w:rPr>
                <w:rFonts w:ascii="Arial" w:hAnsi="Arial" w:cs="Arial"/>
                <w:spacing w:val="-2"/>
              </w:rPr>
              <w:t xml:space="preserve"> </w:t>
            </w:r>
            <w:r w:rsidRPr="00552478">
              <w:rPr>
                <w:rFonts w:ascii="Arial" w:hAnsi="Arial" w:cs="Arial"/>
                <w:spacing w:val="-4"/>
              </w:rPr>
              <w:t>m</w:t>
            </w:r>
            <w:r w:rsidRPr="00552478">
              <w:rPr>
                <w:rFonts w:ascii="Arial" w:hAnsi="Arial" w:cs="Arial"/>
                <w:spacing w:val="2"/>
              </w:rPr>
              <w:t>a</w:t>
            </w:r>
            <w:r w:rsidRPr="00552478">
              <w:rPr>
                <w:rFonts w:ascii="Arial" w:hAnsi="Arial" w:cs="Arial"/>
              </w:rPr>
              <w:t>y</w:t>
            </w:r>
            <w:r w:rsidRPr="00552478">
              <w:rPr>
                <w:rFonts w:ascii="Arial" w:hAnsi="Arial" w:cs="Arial"/>
                <w:spacing w:val="-3"/>
              </w:rPr>
              <w:t xml:space="preserve"> </w:t>
            </w:r>
            <w:r w:rsidRPr="00552478">
              <w:rPr>
                <w:rFonts w:ascii="Arial" w:hAnsi="Arial" w:cs="Arial"/>
                <w:spacing w:val="3"/>
              </w:rPr>
              <w:t>d</w:t>
            </w:r>
            <w:r w:rsidRPr="00552478">
              <w:rPr>
                <w:rFonts w:ascii="Arial" w:hAnsi="Arial" w:cs="Arial"/>
              </w:rPr>
              <w:t>r</w:t>
            </w:r>
            <w:r w:rsidRPr="00552478">
              <w:rPr>
                <w:rFonts w:ascii="Arial" w:hAnsi="Arial" w:cs="Arial"/>
                <w:spacing w:val="2"/>
              </w:rPr>
              <w:t>a</w:t>
            </w:r>
            <w:r w:rsidRPr="00552478">
              <w:rPr>
                <w:rFonts w:ascii="Arial" w:hAnsi="Arial" w:cs="Arial"/>
              </w:rPr>
              <w:t>w</w:t>
            </w:r>
            <w:r w:rsidRPr="00552478">
              <w:rPr>
                <w:rFonts w:ascii="Arial" w:hAnsi="Arial" w:cs="Arial"/>
                <w:spacing w:val="-1"/>
              </w:rPr>
              <w:t xml:space="preserve"> </w:t>
            </w:r>
            <w:r w:rsidRPr="00552478">
              <w:rPr>
                <w:rFonts w:ascii="Arial" w:hAnsi="Arial" w:cs="Arial"/>
                <w:spacing w:val="-6"/>
              </w:rPr>
              <w:t>r</w:t>
            </w:r>
            <w:r w:rsidRPr="00552478">
              <w:rPr>
                <w:rFonts w:ascii="Arial" w:hAnsi="Arial" w:cs="Arial"/>
                <w:spacing w:val="2"/>
              </w:rPr>
              <w:t>e</w:t>
            </w:r>
            <w:r w:rsidRPr="00552478">
              <w:rPr>
                <w:rFonts w:ascii="Arial" w:hAnsi="Arial" w:cs="Arial"/>
                <w:spacing w:val="-4"/>
              </w:rPr>
              <w:t>a</w:t>
            </w:r>
            <w:r w:rsidRPr="00552478">
              <w:rPr>
                <w:rFonts w:ascii="Arial" w:hAnsi="Arial" w:cs="Arial"/>
                <w:spacing w:val="3"/>
              </w:rPr>
              <w:t>d</w:t>
            </w:r>
            <w:r w:rsidRPr="00552478">
              <w:rPr>
                <w:rFonts w:ascii="Arial" w:hAnsi="Arial" w:cs="Arial"/>
                <w:spacing w:val="2"/>
              </w:rPr>
              <w:t>e</w:t>
            </w:r>
            <w:r w:rsidRPr="00552478">
              <w:rPr>
                <w:rFonts w:ascii="Arial" w:hAnsi="Arial" w:cs="Arial"/>
              </w:rPr>
              <w:t>rs</w:t>
            </w:r>
            <w:r w:rsidRPr="00552478">
              <w:rPr>
                <w:rFonts w:ascii="Arial" w:hAnsi="Arial" w:cs="Arial"/>
                <w:spacing w:val="1"/>
              </w:rPr>
              <w:t xml:space="preserve"> </w:t>
            </w:r>
            <w:r w:rsidRPr="00552478">
              <w:rPr>
                <w:rFonts w:ascii="Arial" w:hAnsi="Arial" w:cs="Arial"/>
                <w:spacing w:val="-1"/>
              </w:rPr>
              <w:t>i</w:t>
            </w:r>
            <w:r w:rsidRPr="00552478">
              <w:rPr>
                <w:rFonts w:ascii="Arial" w:hAnsi="Arial" w:cs="Arial"/>
              </w:rPr>
              <w:t>f</w:t>
            </w:r>
            <w:r w:rsidRPr="00552478">
              <w:rPr>
                <w:rFonts w:ascii="Arial" w:hAnsi="Arial" w:cs="Arial"/>
                <w:spacing w:val="-1"/>
              </w:rPr>
              <w:t xml:space="preserve"> t</w:t>
            </w:r>
            <w:r w:rsidRPr="00552478">
              <w:rPr>
                <w:rFonts w:ascii="Arial" w:hAnsi="Arial" w:cs="Arial"/>
                <w:spacing w:val="3"/>
              </w:rPr>
              <w:t>h</w:t>
            </w:r>
            <w:r w:rsidRPr="00552478">
              <w:rPr>
                <w:rFonts w:ascii="Arial" w:hAnsi="Arial" w:cs="Arial"/>
              </w:rPr>
              <w:t>e</w:t>
            </w:r>
            <w:r w:rsidRPr="00552478">
              <w:rPr>
                <w:rFonts w:ascii="Arial" w:hAnsi="Arial" w:cs="Arial"/>
                <w:spacing w:val="-5"/>
              </w:rPr>
              <w:t xml:space="preserve"> </w:t>
            </w:r>
            <w:r w:rsidRPr="00552478">
              <w:rPr>
                <w:rFonts w:ascii="Arial" w:hAnsi="Arial" w:cs="Arial"/>
                <w:spacing w:val="2"/>
              </w:rPr>
              <w:t>a</w:t>
            </w:r>
            <w:r w:rsidRPr="00552478">
              <w:rPr>
                <w:rFonts w:ascii="Arial" w:hAnsi="Arial" w:cs="Arial"/>
                <w:spacing w:val="3"/>
              </w:rPr>
              <w:t>b</w:t>
            </w:r>
            <w:r w:rsidRPr="00552478">
              <w:rPr>
                <w:rFonts w:ascii="Arial" w:hAnsi="Arial" w:cs="Arial"/>
                <w:spacing w:val="1"/>
              </w:rPr>
              <w:t>s</w:t>
            </w:r>
            <w:r w:rsidRPr="00552478">
              <w:rPr>
                <w:rFonts w:ascii="Arial" w:hAnsi="Arial" w:cs="Arial"/>
                <w:spacing w:val="-1"/>
              </w:rPr>
              <w:t>t</w:t>
            </w:r>
            <w:r w:rsidRPr="00552478">
              <w:rPr>
                <w:rFonts w:ascii="Arial" w:hAnsi="Arial" w:cs="Arial"/>
                <w:spacing w:val="-6"/>
              </w:rPr>
              <w:t>r</w:t>
            </w:r>
            <w:r w:rsidRPr="00552478">
              <w:rPr>
                <w:rFonts w:ascii="Arial" w:hAnsi="Arial" w:cs="Arial"/>
                <w:spacing w:val="2"/>
              </w:rPr>
              <w:t>ac</w:t>
            </w:r>
            <w:r w:rsidRPr="00552478">
              <w:rPr>
                <w:rFonts w:ascii="Arial" w:hAnsi="Arial" w:cs="Arial"/>
              </w:rPr>
              <w:t>t</w:t>
            </w:r>
            <w:r w:rsidRPr="00552478">
              <w:rPr>
                <w:rFonts w:ascii="Arial" w:hAnsi="Arial" w:cs="Arial"/>
                <w:spacing w:val="-2"/>
              </w:rPr>
              <w:t xml:space="preserve"> </w:t>
            </w:r>
            <w:r w:rsidRPr="00552478">
              <w:rPr>
                <w:rFonts w:ascii="Arial" w:hAnsi="Arial" w:cs="Arial"/>
                <w:spacing w:val="2"/>
              </w:rPr>
              <w:t>m</w:t>
            </w:r>
            <w:r w:rsidRPr="00552478">
              <w:rPr>
                <w:rFonts w:ascii="Arial" w:hAnsi="Arial" w:cs="Arial"/>
                <w:spacing w:val="-4"/>
              </w:rPr>
              <w:t>a</w:t>
            </w:r>
            <w:r w:rsidRPr="00552478">
              <w:rPr>
                <w:rFonts w:ascii="Arial" w:hAnsi="Arial" w:cs="Arial"/>
              </w:rPr>
              <w:t>y</w:t>
            </w:r>
            <w:r w:rsidRPr="00552478">
              <w:rPr>
                <w:rFonts w:ascii="Arial" w:hAnsi="Arial" w:cs="Arial"/>
                <w:spacing w:val="1"/>
              </w:rPr>
              <w:t xml:space="preserve"> </w:t>
            </w:r>
            <w:r w:rsidRPr="00552478">
              <w:rPr>
                <w:rFonts w:ascii="Arial" w:hAnsi="Arial" w:cs="Arial"/>
                <w:spacing w:val="-3"/>
              </w:rPr>
              <w:t>b</w:t>
            </w:r>
            <w:r w:rsidRPr="00552478">
              <w:rPr>
                <w:rFonts w:ascii="Arial" w:hAnsi="Arial" w:cs="Arial"/>
              </w:rPr>
              <w:t>e</w:t>
            </w:r>
            <w:r w:rsidRPr="00552478">
              <w:rPr>
                <w:rFonts w:ascii="Arial" w:hAnsi="Arial" w:cs="Arial"/>
                <w:spacing w:val="1"/>
              </w:rPr>
              <w:t xml:space="preserve"> </w:t>
            </w:r>
            <w:r w:rsidRPr="00552478">
              <w:rPr>
                <w:rFonts w:ascii="Arial" w:hAnsi="Arial" w:cs="Arial"/>
                <w:spacing w:val="-1"/>
              </w:rPr>
              <w:t>i</w:t>
            </w:r>
            <w:r w:rsidRPr="00552478">
              <w:rPr>
                <w:rFonts w:ascii="Arial" w:hAnsi="Arial" w:cs="Arial"/>
                <w:spacing w:val="2"/>
              </w:rPr>
              <w:t>m</w:t>
            </w:r>
            <w:r w:rsidRPr="00552478">
              <w:rPr>
                <w:rFonts w:ascii="Arial" w:hAnsi="Arial" w:cs="Arial"/>
                <w:spacing w:val="3"/>
              </w:rPr>
              <w:t>p</w:t>
            </w:r>
            <w:r w:rsidRPr="00552478">
              <w:rPr>
                <w:rFonts w:ascii="Arial" w:hAnsi="Arial" w:cs="Arial"/>
                <w:spacing w:val="-6"/>
              </w:rPr>
              <w:t>r</w:t>
            </w:r>
            <w:r w:rsidRPr="00552478">
              <w:rPr>
                <w:rFonts w:ascii="Arial" w:hAnsi="Arial" w:cs="Arial"/>
                <w:spacing w:val="3"/>
              </w:rPr>
              <w:t>o</w:t>
            </w:r>
            <w:r w:rsidRPr="00552478">
              <w:rPr>
                <w:rFonts w:ascii="Arial" w:hAnsi="Arial" w:cs="Arial"/>
                <w:spacing w:val="-3"/>
              </w:rPr>
              <w:t>v</w:t>
            </w:r>
            <w:r w:rsidRPr="00552478">
              <w:rPr>
                <w:rFonts w:ascii="Arial" w:hAnsi="Arial" w:cs="Arial"/>
                <w:spacing w:val="2"/>
              </w:rPr>
              <w:t>e</w:t>
            </w:r>
            <w:r w:rsidRPr="00552478">
              <w:rPr>
                <w:rFonts w:ascii="Arial" w:hAnsi="Arial" w:cs="Arial"/>
              </w:rPr>
              <w:t>d</w:t>
            </w:r>
            <w:r w:rsidRPr="00552478">
              <w:rPr>
                <w:rFonts w:ascii="Arial" w:hAnsi="Arial" w:cs="Arial"/>
                <w:spacing w:val="1"/>
              </w:rPr>
              <w:t xml:space="preserve"> </w:t>
            </w:r>
            <w:r w:rsidRPr="00552478">
              <w:rPr>
                <w:rFonts w:ascii="Arial" w:hAnsi="Arial" w:cs="Arial"/>
                <w:spacing w:val="-1"/>
              </w:rPr>
              <w:t>t</w:t>
            </w:r>
            <w:r w:rsidRPr="00552478">
              <w:rPr>
                <w:rFonts w:ascii="Arial" w:hAnsi="Arial" w:cs="Arial"/>
              </w:rPr>
              <w:t>o</w:t>
            </w:r>
            <w:r w:rsidRPr="00552478">
              <w:rPr>
                <w:rFonts w:ascii="Arial" w:hAnsi="Arial" w:cs="Arial"/>
                <w:spacing w:val="1"/>
              </w:rPr>
              <w:t xml:space="preserve"> </w:t>
            </w:r>
            <w:r w:rsidRPr="00552478">
              <w:rPr>
                <w:rFonts w:ascii="Arial" w:hAnsi="Arial" w:cs="Arial"/>
                <w:spacing w:val="-7"/>
              </w:rPr>
              <w:t>i</w:t>
            </w:r>
            <w:r w:rsidRPr="00552478">
              <w:rPr>
                <w:rFonts w:ascii="Arial" w:hAnsi="Arial" w:cs="Arial"/>
                <w:spacing w:val="7"/>
              </w:rPr>
              <w:t>n</w:t>
            </w:r>
            <w:r w:rsidRPr="00552478">
              <w:rPr>
                <w:rFonts w:ascii="Arial" w:hAnsi="Arial" w:cs="Arial"/>
                <w:spacing w:val="2"/>
              </w:rPr>
              <w:t>c</w:t>
            </w:r>
            <w:r w:rsidRPr="00552478">
              <w:rPr>
                <w:rFonts w:ascii="Arial" w:hAnsi="Arial" w:cs="Arial"/>
                <w:spacing w:val="-1"/>
              </w:rPr>
              <w:t>l</w:t>
            </w:r>
            <w:r w:rsidRPr="00552478">
              <w:rPr>
                <w:rFonts w:ascii="Arial" w:hAnsi="Arial" w:cs="Arial"/>
                <w:spacing w:val="-3"/>
              </w:rPr>
              <w:t>u</w:t>
            </w:r>
            <w:r w:rsidRPr="00552478">
              <w:rPr>
                <w:rFonts w:ascii="Arial" w:hAnsi="Arial" w:cs="Arial"/>
                <w:spacing w:val="3"/>
              </w:rPr>
              <w:t>d</w:t>
            </w:r>
            <w:r w:rsidRPr="00552478">
              <w:rPr>
                <w:rFonts w:ascii="Arial" w:hAnsi="Arial" w:cs="Arial"/>
              </w:rPr>
              <w:t>e</w:t>
            </w:r>
            <w:r w:rsidRPr="00552478">
              <w:rPr>
                <w:rFonts w:ascii="Arial" w:hAnsi="Arial" w:cs="Arial"/>
                <w:spacing w:val="1"/>
              </w:rPr>
              <w:t xml:space="preserve"> </w:t>
            </w:r>
            <w:r w:rsidRPr="00552478">
              <w:rPr>
                <w:rFonts w:ascii="Arial" w:hAnsi="Arial" w:cs="Arial"/>
                <w:spacing w:val="-7"/>
              </w:rPr>
              <w:t>t</w:t>
            </w:r>
            <w:r w:rsidRPr="00552478">
              <w:rPr>
                <w:rFonts w:ascii="Arial" w:hAnsi="Arial" w:cs="Arial"/>
                <w:spacing w:val="3"/>
              </w:rPr>
              <w:t>h</w:t>
            </w:r>
            <w:r w:rsidRPr="00552478">
              <w:rPr>
                <w:rFonts w:ascii="Arial" w:hAnsi="Arial" w:cs="Arial"/>
              </w:rPr>
              <w:t>e</w:t>
            </w:r>
            <w:r w:rsidRPr="00552478">
              <w:rPr>
                <w:rFonts w:ascii="Arial" w:hAnsi="Arial" w:cs="Arial"/>
                <w:spacing w:val="-5"/>
              </w:rPr>
              <w:t xml:space="preserve"> </w:t>
            </w:r>
            <w:r w:rsidRPr="00552478">
              <w:rPr>
                <w:rFonts w:ascii="Arial" w:hAnsi="Arial" w:cs="Arial"/>
                <w:spacing w:val="1"/>
              </w:rPr>
              <w:t>s</w:t>
            </w:r>
            <w:r w:rsidRPr="00552478">
              <w:rPr>
                <w:rFonts w:ascii="Arial" w:hAnsi="Arial" w:cs="Arial"/>
                <w:spacing w:val="-1"/>
              </w:rPr>
              <w:t>t</w:t>
            </w:r>
            <w:r w:rsidRPr="00552478">
              <w:rPr>
                <w:rFonts w:ascii="Arial" w:hAnsi="Arial" w:cs="Arial"/>
                <w:spacing w:val="3"/>
              </w:rPr>
              <w:t>ud</w:t>
            </w:r>
            <w:r w:rsidRPr="00552478">
              <w:rPr>
                <w:rFonts w:ascii="Arial" w:hAnsi="Arial" w:cs="Arial"/>
                <w:spacing w:val="5"/>
              </w:rPr>
              <w:t>y</w:t>
            </w:r>
            <w:r w:rsidRPr="00552478">
              <w:rPr>
                <w:rFonts w:ascii="Arial" w:hAnsi="Arial" w:cs="Arial"/>
                <w:spacing w:val="-6"/>
              </w:rPr>
              <w:t>’</w:t>
            </w:r>
            <w:r w:rsidRPr="00552478">
              <w:rPr>
                <w:rFonts w:ascii="Arial" w:hAnsi="Arial" w:cs="Arial"/>
              </w:rPr>
              <w:t>s</w:t>
            </w:r>
            <w:r w:rsidRPr="00552478">
              <w:rPr>
                <w:rFonts w:ascii="Arial" w:hAnsi="Arial" w:cs="Arial"/>
                <w:spacing w:val="-1"/>
              </w:rPr>
              <w:t xml:space="preserve"> </w:t>
            </w:r>
            <w:r w:rsidRPr="00552478">
              <w:rPr>
                <w:rFonts w:ascii="Arial" w:hAnsi="Arial" w:cs="Arial"/>
                <w:spacing w:val="-3"/>
              </w:rPr>
              <w:t>n</w:t>
            </w:r>
            <w:r w:rsidRPr="00552478">
              <w:rPr>
                <w:rFonts w:ascii="Arial" w:hAnsi="Arial" w:cs="Arial"/>
                <w:spacing w:val="3"/>
              </w:rPr>
              <w:t>ov</w:t>
            </w:r>
            <w:r w:rsidRPr="00552478">
              <w:rPr>
                <w:rFonts w:ascii="Arial" w:hAnsi="Arial" w:cs="Arial"/>
                <w:spacing w:val="2"/>
              </w:rPr>
              <w:t>e</w:t>
            </w:r>
            <w:r w:rsidRPr="00552478">
              <w:rPr>
                <w:rFonts w:ascii="Arial" w:hAnsi="Arial" w:cs="Arial"/>
                <w:spacing w:val="-1"/>
              </w:rPr>
              <w:t>l</w:t>
            </w:r>
            <w:r w:rsidRPr="00552478">
              <w:rPr>
                <w:rFonts w:ascii="Arial" w:hAnsi="Arial" w:cs="Arial"/>
                <w:spacing w:val="-7"/>
              </w:rPr>
              <w:t>t</w:t>
            </w:r>
            <w:r w:rsidRPr="00552478">
              <w:rPr>
                <w:rFonts w:ascii="Arial" w:hAnsi="Arial" w:cs="Arial"/>
              </w:rPr>
              <w:t>y</w:t>
            </w:r>
            <w:r w:rsidRPr="00552478">
              <w:rPr>
                <w:rFonts w:ascii="Arial" w:hAnsi="Arial" w:cs="Arial"/>
                <w:spacing w:val="1"/>
              </w:rPr>
              <w:t xml:space="preserve"> </w:t>
            </w:r>
            <w:r w:rsidRPr="00552478">
              <w:rPr>
                <w:rFonts w:ascii="Arial" w:hAnsi="Arial" w:cs="Arial"/>
                <w:spacing w:val="2"/>
              </w:rPr>
              <w:t>a</w:t>
            </w:r>
            <w:r w:rsidRPr="00552478">
              <w:rPr>
                <w:rFonts w:ascii="Arial" w:hAnsi="Arial" w:cs="Arial"/>
                <w:spacing w:val="-3"/>
              </w:rPr>
              <w:t>n</w:t>
            </w:r>
            <w:r w:rsidRPr="00552478">
              <w:rPr>
                <w:rFonts w:ascii="Arial" w:hAnsi="Arial" w:cs="Arial"/>
              </w:rPr>
              <w:t>d</w:t>
            </w:r>
            <w:r w:rsidRPr="00552478">
              <w:rPr>
                <w:rFonts w:ascii="Arial" w:hAnsi="Arial" w:cs="Arial"/>
                <w:spacing w:val="3"/>
              </w:rPr>
              <w:t xml:space="preserve"> </w:t>
            </w:r>
            <w:r w:rsidRPr="00552478">
              <w:rPr>
                <w:rFonts w:ascii="Arial" w:hAnsi="Arial" w:cs="Arial"/>
                <w:spacing w:val="-3"/>
              </w:rPr>
              <w:t>h</w:t>
            </w:r>
            <w:r w:rsidRPr="00552478">
              <w:rPr>
                <w:rFonts w:ascii="Arial" w:hAnsi="Arial" w:cs="Arial"/>
                <w:spacing w:val="3"/>
              </w:rPr>
              <w:t>o</w:t>
            </w:r>
            <w:r w:rsidRPr="00552478">
              <w:rPr>
                <w:rFonts w:ascii="Arial" w:hAnsi="Arial" w:cs="Arial"/>
              </w:rPr>
              <w:t>w</w:t>
            </w:r>
            <w:r w:rsidRPr="00552478">
              <w:rPr>
                <w:rFonts w:ascii="Arial" w:hAnsi="Arial" w:cs="Arial"/>
                <w:spacing w:val="-1"/>
              </w:rPr>
              <w:t xml:space="preserve"> t</w:t>
            </w:r>
            <w:r w:rsidRPr="00552478">
              <w:rPr>
                <w:rFonts w:ascii="Arial" w:hAnsi="Arial" w:cs="Arial"/>
                <w:spacing w:val="-3"/>
              </w:rPr>
              <w:t>h</w:t>
            </w:r>
            <w:r w:rsidRPr="00552478">
              <w:rPr>
                <w:rFonts w:ascii="Arial" w:hAnsi="Arial" w:cs="Arial"/>
              </w:rPr>
              <w:t>e</w:t>
            </w:r>
            <w:r w:rsidRPr="00552478">
              <w:rPr>
                <w:rFonts w:ascii="Arial" w:hAnsi="Arial" w:cs="Arial"/>
                <w:spacing w:val="1"/>
              </w:rPr>
              <w:t xml:space="preserve"> s</w:t>
            </w:r>
            <w:r w:rsidRPr="00552478">
              <w:rPr>
                <w:rFonts w:ascii="Arial" w:hAnsi="Arial" w:cs="Arial"/>
                <w:spacing w:val="-1"/>
              </w:rPr>
              <w:t>t</w:t>
            </w:r>
            <w:r w:rsidRPr="00552478">
              <w:rPr>
                <w:rFonts w:ascii="Arial" w:hAnsi="Arial" w:cs="Arial"/>
                <w:spacing w:val="-3"/>
              </w:rPr>
              <w:t>u</w:t>
            </w:r>
            <w:r w:rsidRPr="00552478">
              <w:rPr>
                <w:rFonts w:ascii="Arial" w:hAnsi="Arial" w:cs="Arial"/>
                <w:spacing w:val="3"/>
              </w:rPr>
              <w:t>d</w:t>
            </w:r>
            <w:r w:rsidRPr="00552478">
              <w:rPr>
                <w:rFonts w:ascii="Arial" w:hAnsi="Arial" w:cs="Arial"/>
              </w:rPr>
              <w:t>y f</w:t>
            </w:r>
            <w:r w:rsidRPr="00552478">
              <w:rPr>
                <w:rFonts w:ascii="Arial" w:hAnsi="Arial" w:cs="Arial"/>
                <w:spacing w:val="-1"/>
              </w:rPr>
              <w:t>ill</w:t>
            </w:r>
            <w:r w:rsidRPr="00552478">
              <w:rPr>
                <w:rFonts w:ascii="Arial" w:hAnsi="Arial" w:cs="Arial"/>
              </w:rPr>
              <w:t>s</w:t>
            </w:r>
            <w:r w:rsidRPr="00552478">
              <w:rPr>
                <w:rFonts w:ascii="Arial" w:hAnsi="Arial" w:cs="Arial"/>
                <w:spacing w:val="-1"/>
              </w:rPr>
              <w:t xml:space="preserve"> </w:t>
            </w:r>
            <w:r w:rsidRPr="00552478">
              <w:rPr>
                <w:rFonts w:ascii="Arial" w:hAnsi="Arial" w:cs="Arial"/>
                <w:spacing w:val="3"/>
              </w:rPr>
              <w:t>o</w:t>
            </w:r>
            <w:r w:rsidRPr="00552478">
              <w:rPr>
                <w:rFonts w:ascii="Arial" w:hAnsi="Arial" w:cs="Arial"/>
              </w:rPr>
              <w:t>r</w:t>
            </w:r>
            <w:r w:rsidRPr="00552478">
              <w:rPr>
                <w:rFonts w:ascii="Arial" w:hAnsi="Arial" w:cs="Arial"/>
                <w:spacing w:val="-1"/>
              </w:rPr>
              <w:t xml:space="preserve"> </w:t>
            </w:r>
            <w:r w:rsidRPr="00552478">
              <w:rPr>
                <w:rFonts w:ascii="Arial" w:hAnsi="Arial" w:cs="Arial"/>
                <w:spacing w:val="2"/>
              </w:rPr>
              <w:t>a</w:t>
            </w:r>
            <w:r w:rsidRPr="00552478">
              <w:rPr>
                <w:rFonts w:ascii="Arial" w:hAnsi="Arial" w:cs="Arial"/>
                <w:spacing w:val="3"/>
              </w:rPr>
              <w:t>dd</w:t>
            </w:r>
            <w:r w:rsidRPr="00552478">
              <w:rPr>
                <w:rFonts w:ascii="Arial" w:hAnsi="Arial" w:cs="Arial"/>
                <w:spacing w:val="-6"/>
              </w:rPr>
              <w:t>r</w:t>
            </w:r>
            <w:r w:rsidRPr="00552478">
              <w:rPr>
                <w:rFonts w:ascii="Arial" w:hAnsi="Arial" w:cs="Arial"/>
                <w:spacing w:val="2"/>
              </w:rPr>
              <w:t>e</w:t>
            </w:r>
            <w:r w:rsidRPr="00552478">
              <w:rPr>
                <w:rFonts w:ascii="Arial" w:hAnsi="Arial" w:cs="Arial"/>
                <w:spacing w:val="1"/>
              </w:rPr>
              <w:t>s</w:t>
            </w:r>
            <w:r w:rsidRPr="00552478">
              <w:rPr>
                <w:rFonts w:ascii="Arial" w:hAnsi="Arial" w:cs="Arial"/>
                <w:spacing w:val="-5"/>
              </w:rPr>
              <w:t>s</w:t>
            </w:r>
            <w:r w:rsidRPr="00552478">
              <w:rPr>
                <w:rFonts w:ascii="Arial" w:hAnsi="Arial" w:cs="Arial"/>
                <w:spacing w:val="2"/>
              </w:rPr>
              <w:t>e</w:t>
            </w:r>
            <w:r w:rsidRPr="00552478">
              <w:rPr>
                <w:rFonts w:ascii="Arial" w:hAnsi="Arial" w:cs="Arial"/>
              </w:rPr>
              <w:t>s</w:t>
            </w:r>
            <w:r w:rsidRPr="00552478">
              <w:rPr>
                <w:rFonts w:ascii="Arial" w:hAnsi="Arial" w:cs="Arial"/>
                <w:spacing w:val="1"/>
              </w:rPr>
              <w:t xml:space="preserve"> </w:t>
            </w:r>
            <w:r w:rsidRPr="00552478">
              <w:rPr>
                <w:rFonts w:ascii="Arial" w:hAnsi="Arial" w:cs="Arial"/>
              </w:rPr>
              <w:t>a</w:t>
            </w:r>
            <w:r w:rsidRPr="00552478">
              <w:rPr>
                <w:rFonts w:ascii="Arial" w:hAnsi="Arial" w:cs="Arial"/>
                <w:spacing w:val="1"/>
              </w:rPr>
              <w:t xml:space="preserve"> </w:t>
            </w:r>
            <w:r w:rsidRPr="00552478">
              <w:rPr>
                <w:rFonts w:ascii="Arial" w:hAnsi="Arial" w:cs="Arial"/>
                <w:spacing w:val="-3"/>
              </w:rPr>
              <w:t>g</w:t>
            </w:r>
            <w:r w:rsidRPr="00552478">
              <w:rPr>
                <w:rFonts w:ascii="Arial" w:hAnsi="Arial" w:cs="Arial"/>
                <w:spacing w:val="2"/>
              </w:rPr>
              <w:t>a</w:t>
            </w:r>
            <w:r w:rsidRPr="00552478">
              <w:rPr>
                <w:rFonts w:ascii="Arial" w:hAnsi="Arial" w:cs="Arial"/>
              </w:rPr>
              <w:t>p</w:t>
            </w:r>
            <w:r w:rsidRPr="00552478">
              <w:rPr>
                <w:rFonts w:ascii="Arial" w:hAnsi="Arial" w:cs="Arial"/>
                <w:spacing w:val="1"/>
              </w:rPr>
              <w:t xml:space="preserve"> </w:t>
            </w:r>
            <w:r w:rsidRPr="00552478">
              <w:rPr>
                <w:rFonts w:ascii="Arial" w:hAnsi="Arial" w:cs="Arial"/>
                <w:spacing w:val="-1"/>
              </w:rPr>
              <w:t>i</w:t>
            </w:r>
            <w:r w:rsidRPr="00552478">
              <w:rPr>
                <w:rFonts w:ascii="Arial" w:hAnsi="Arial" w:cs="Arial"/>
              </w:rPr>
              <w:t>n</w:t>
            </w:r>
            <w:r w:rsidRPr="00552478">
              <w:rPr>
                <w:rFonts w:ascii="Arial" w:hAnsi="Arial" w:cs="Arial"/>
                <w:spacing w:val="2"/>
              </w:rPr>
              <w:t xml:space="preserve"> </w:t>
            </w:r>
            <w:r w:rsidRPr="00552478">
              <w:rPr>
                <w:rFonts w:ascii="Arial" w:hAnsi="Arial" w:cs="Arial"/>
                <w:spacing w:val="-7"/>
              </w:rPr>
              <w:t>t</w:t>
            </w:r>
            <w:r w:rsidRPr="00552478">
              <w:rPr>
                <w:rFonts w:ascii="Arial" w:hAnsi="Arial" w:cs="Arial"/>
                <w:spacing w:val="3"/>
              </w:rPr>
              <w:t>h</w:t>
            </w:r>
            <w:r w:rsidRPr="00552478">
              <w:rPr>
                <w:rFonts w:ascii="Arial" w:hAnsi="Arial" w:cs="Arial"/>
              </w:rPr>
              <w:t>e</w:t>
            </w:r>
            <w:r w:rsidRPr="00552478">
              <w:rPr>
                <w:rFonts w:ascii="Arial" w:hAnsi="Arial" w:cs="Arial"/>
                <w:spacing w:val="1"/>
              </w:rPr>
              <w:t xml:space="preserve"> </w:t>
            </w:r>
            <w:r w:rsidRPr="00552478">
              <w:rPr>
                <w:rFonts w:ascii="Arial" w:hAnsi="Arial" w:cs="Arial"/>
                <w:spacing w:val="-1"/>
              </w:rPr>
              <w:t>lit</w:t>
            </w:r>
            <w:r w:rsidRPr="00552478">
              <w:rPr>
                <w:rFonts w:ascii="Arial" w:hAnsi="Arial" w:cs="Arial"/>
                <w:spacing w:val="2"/>
              </w:rPr>
              <w:t>e</w:t>
            </w:r>
            <w:r w:rsidRPr="00552478">
              <w:rPr>
                <w:rFonts w:ascii="Arial" w:hAnsi="Arial" w:cs="Arial"/>
              </w:rPr>
              <w:t>r</w:t>
            </w:r>
            <w:r w:rsidRPr="00552478">
              <w:rPr>
                <w:rFonts w:ascii="Arial" w:hAnsi="Arial" w:cs="Arial"/>
                <w:spacing w:val="2"/>
              </w:rPr>
              <w:t>a</w:t>
            </w:r>
            <w:r w:rsidRPr="00552478">
              <w:rPr>
                <w:rFonts w:ascii="Arial" w:hAnsi="Arial" w:cs="Arial"/>
                <w:spacing w:val="-7"/>
              </w:rPr>
              <w:t>t</w:t>
            </w:r>
            <w:r w:rsidRPr="00552478">
              <w:rPr>
                <w:rFonts w:ascii="Arial" w:hAnsi="Arial" w:cs="Arial"/>
                <w:spacing w:val="3"/>
              </w:rPr>
              <w:t>u</w:t>
            </w:r>
            <w:r w:rsidRPr="00552478">
              <w:rPr>
                <w:rFonts w:ascii="Arial" w:hAnsi="Arial" w:cs="Arial"/>
                <w:spacing w:val="1"/>
              </w:rPr>
              <w:t>r</w:t>
            </w:r>
            <w:r w:rsidRPr="00552478">
              <w:rPr>
                <w:rFonts w:ascii="Arial" w:hAnsi="Arial" w:cs="Arial"/>
                <w:spacing w:val="2"/>
              </w:rPr>
              <w:t>e</w:t>
            </w:r>
            <w:r w:rsidRPr="00552478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64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A280A15" w14:textId="77777777" w:rsidR="00FD53C8" w:rsidRPr="00552478" w:rsidRDefault="00E80905">
            <w:pPr>
              <w:rPr>
                <w:rFonts w:ascii="Arial" w:hAnsi="Arial" w:cs="Arial"/>
                <w:b/>
                <w:bCs/>
                <w:color w:val="00B0F0"/>
              </w:rPr>
            </w:pPr>
            <w:r w:rsidRPr="00552478">
              <w:rPr>
                <w:rFonts w:ascii="Arial" w:hAnsi="Arial" w:cs="Arial"/>
              </w:rPr>
              <w:t xml:space="preserve"> </w:t>
            </w:r>
            <w:r w:rsidRPr="00552478">
              <w:rPr>
                <w:rFonts w:ascii="Arial" w:hAnsi="Arial" w:cs="Arial"/>
                <w:b/>
                <w:bCs/>
                <w:color w:val="00B0F0"/>
              </w:rPr>
              <w:t>Addition to the abstract:</w:t>
            </w:r>
          </w:p>
          <w:p w14:paraId="761E6E95" w14:textId="47E6FFD0" w:rsidR="00E80905" w:rsidRPr="00552478" w:rsidRDefault="00E80905" w:rsidP="00B60DB5">
            <w:pPr>
              <w:jc w:val="both"/>
              <w:rPr>
                <w:rFonts w:ascii="Arial" w:hAnsi="Arial" w:cs="Arial"/>
                <w:b/>
                <w:bCs/>
              </w:rPr>
            </w:pPr>
            <w:bookmarkStart w:id="1" w:name="_Hlk203940501"/>
            <w:r w:rsidRPr="00552478">
              <w:rPr>
                <w:rFonts w:ascii="Arial" w:hAnsi="Arial" w:cs="Arial"/>
                <w:color w:val="00B0F0"/>
              </w:rPr>
              <w:t>The study fills important research gaps</w:t>
            </w:r>
            <w:r w:rsidR="00F14DF5" w:rsidRPr="00552478">
              <w:rPr>
                <w:rFonts w:ascii="Arial" w:hAnsi="Arial" w:cs="Arial"/>
                <w:color w:val="00B0F0"/>
              </w:rPr>
              <w:t xml:space="preserve"> and highlights</w:t>
            </w:r>
            <w:r w:rsidRPr="00552478">
              <w:rPr>
                <w:rFonts w:ascii="Arial" w:hAnsi="Arial" w:cs="Arial"/>
                <w:color w:val="00B0F0"/>
              </w:rPr>
              <w:t xml:space="preserve"> the underexplored effect of gender diversity in the risk, remuneration an</w:t>
            </w:r>
            <w:r w:rsidR="00B60DB5" w:rsidRPr="00552478">
              <w:rPr>
                <w:rFonts w:ascii="Arial" w:hAnsi="Arial" w:cs="Arial"/>
                <w:color w:val="00B0F0"/>
              </w:rPr>
              <w:t>d</w:t>
            </w:r>
            <w:r w:rsidRPr="00552478">
              <w:rPr>
                <w:rFonts w:ascii="Arial" w:hAnsi="Arial" w:cs="Arial"/>
                <w:color w:val="00B0F0"/>
              </w:rPr>
              <w:t xml:space="preserve"> nomination committees on corporate sustainability disclosures</w:t>
            </w:r>
            <w:bookmarkEnd w:id="1"/>
            <w:r w:rsidR="008C06DF" w:rsidRPr="00552478">
              <w:rPr>
                <w:rFonts w:ascii="Arial" w:hAnsi="Arial" w:cs="Arial"/>
                <w:color w:val="00B0F0"/>
              </w:rPr>
              <w:t xml:space="preserve"> (see highlight in the revised paper version 1)</w:t>
            </w:r>
          </w:p>
        </w:tc>
      </w:tr>
      <w:tr w:rsidR="00FD53C8" w:rsidRPr="00552478" w14:paraId="15793FBC" w14:textId="77777777">
        <w:trPr>
          <w:trHeight w:hRule="exact" w:val="711"/>
        </w:trPr>
        <w:tc>
          <w:tcPr>
            <w:tcW w:w="53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BD21896" w14:textId="77777777" w:rsidR="00FD53C8" w:rsidRPr="00552478" w:rsidRDefault="00807E9C">
            <w:pPr>
              <w:ind w:left="465" w:right="343"/>
              <w:rPr>
                <w:rFonts w:ascii="Arial" w:hAnsi="Arial" w:cs="Arial"/>
              </w:rPr>
            </w:pPr>
            <w:r w:rsidRPr="00552478">
              <w:rPr>
                <w:rFonts w:ascii="Arial" w:hAnsi="Arial" w:cs="Arial"/>
                <w:b/>
                <w:spacing w:val="1"/>
              </w:rPr>
              <w:t>I</w:t>
            </w:r>
            <w:r w:rsidRPr="00552478">
              <w:rPr>
                <w:rFonts w:ascii="Arial" w:hAnsi="Arial" w:cs="Arial"/>
                <w:b/>
              </w:rPr>
              <w:t>s</w:t>
            </w:r>
            <w:r w:rsidRPr="0055247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552478">
              <w:rPr>
                <w:rFonts w:ascii="Arial" w:hAnsi="Arial" w:cs="Arial"/>
                <w:b/>
              </w:rPr>
              <w:t>t</w:t>
            </w:r>
            <w:r w:rsidRPr="00552478">
              <w:rPr>
                <w:rFonts w:ascii="Arial" w:hAnsi="Arial" w:cs="Arial"/>
                <w:b/>
                <w:spacing w:val="-2"/>
              </w:rPr>
              <w:t>h</w:t>
            </w:r>
            <w:r w:rsidRPr="00552478">
              <w:rPr>
                <w:rFonts w:ascii="Arial" w:hAnsi="Arial" w:cs="Arial"/>
                <w:b/>
              </w:rPr>
              <w:t>e</w:t>
            </w:r>
            <w:r w:rsidRPr="00552478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552478">
              <w:rPr>
                <w:rFonts w:ascii="Arial" w:hAnsi="Arial" w:cs="Arial"/>
                <w:b/>
                <w:spacing w:val="3"/>
              </w:rPr>
              <w:t>ma</w:t>
            </w:r>
            <w:r w:rsidRPr="00552478">
              <w:rPr>
                <w:rFonts w:ascii="Arial" w:hAnsi="Arial" w:cs="Arial"/>
                <w:b/>
                <w:spacing w:val="-2"/>
              </w:rPr>
              <w:t>nu</w:t>
            </w:r>
            <w:r w:rsidRPr="00552478">
              <w:rPr>
                <w:rFonts w:ascii="Arial" w:hAnsi="Arial" w:cs="Arial"/>
                <w:b/>
                <w:spacing w:val="1"/>
              </w:rPr>
              <w:t>s</w:t>
            </w:r>
            <w:r w:rsidRPr="00552478">
              <w:rPr>
                <w:rFonts w:ascii="Arial" w:hAnsi="Arial" w:cs="Arial"/>
                <w:b/>
                <w:spacing w:val="-4"/>
              </w:rPr>
              <w:t>c</w:t>
            </w:r>
            <w:r w:rsidRPr="00552478">
              <w:rPr>
                <w:rFonts w:ascii="Arial" w:hAnsi="Arial" w:cs="Arial"/>
                <w:b/>
                <w:spacing w:val="2"/>
              </w:rPr>
              <w:t>r</w:t>
            </w:r>
            <w:r w:rsidRPr="00552478">
              <w:rPr>
                <w:rFonts w:ascii="Arial" w:hAnsi="Arial" w:cs="Arial"/>
                <w:b/>
                <w:spacing w:val="-1"/>
              </w:rPr>
              <w:t>i</w:t>
            </w:r>
            <w:r w:rsidRPr="00552478">
              <w:rPr>
                <w:rFonts w:ascii="Arial" w:hAnsi="Arial" w:cs="Arial"/>
                <w:b/>
                <w:spacing w:val="-2"/>
              </w:rPr>
              <w:t>p</w:t>
            </w:r>
            <w:r w:rsidRPr="00552478">
              <w:rPr>
                <w:rFonts w:ascii="Arial" w:hAnsi="Arial" w:cs="Arial"/>
                <w:b/>
              </w:rPr>
              <w:t>t</w:t>
            </w:r>
            <w:r w:rsidRPr="0055247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552478">
              <w:rPr>
                <w:rFonts w:ascii="Arial" w:hAnsi="Arial" w:cs="Arial"/>
                <w:b/>
                <w:spacing w:val="1"/>
              </w:rPr>
              <w:t>s</w:t>
            </w:r>
            <w:r w:rsidRPr="00552478">
              <w:rPr>
                <w:rFonts w:ascii="Arial" w:hAnsi="Arial" w:cs="Arial"/>
                <w:b/>
                <w:spacing w:val="2"/>
              </w:rPr>
              <w:t>c</w:t>
            </w:r>
            <w:r w:rsidRPr="00552478">
              <w:rPr>
                <w:rFonts w:ascii="Arial" w:hAnsi="Arial" w:cs="Arial"/>
                <w:b/>
                <w:spacing w:val="-1"/>
              </w:rPr>
              <w:t>i</w:t>
            </w:r>
            <w:r w:rsidRPr="00552478">
              <w:rPr>
                <w:rFonts w:ascii="Arial" w:hAnsi="Arial" w:cs="Arial"/>
                <w:b/>
                <w:spacing w:val="2"/>
              </w:rPr>
              <w:t>e</w:t>
            </w:r>
            <w:r w:rsidRPr="00552478">
              <w:rPr>
                <w:rFonts w:ascii="Arial" w:hAnsi="Arial" w:cs="Arial"/>
                <w:b/>
                <w:spacing w:val="-2"/>
              </w:rPr>
              <w:t>n</w:t>
            </w:r>
            <w:r w:rsidRPr="00552478">
              <w:rPr>
                <w:rFonts w:ascii="Arial" w:hAnsi="Arial" w:cs="Arial"/>
                <w:b/>
              </w:rPr>
              <w:t>t</w:t>
            </w:r>
            <w:r w:rsidRPr="00552478">
              <w:rPr>
                <w:rFonts w:ascii="Arial" w:hAnsi="Arial" w:cs="Arial"/>
                <w:b/>
                <w:spacing w:val="-1"/>
              </w:rPr>
              <w:t>i</w:t>
            </w:r>
            <w:r w:rsidRPr="00552478">
              <w:rPr>
                <w:rFonts w:ascii="Arial" w:hAnsi="Arial" w:cs="Arial"/>
                <w:b/>
              </w:rPr>
              <w:t>f</w:t>
            </w:r>
            <w:r w:rsidRPr="00552478">
              <w:rPr>
                <w:rFonts w:ascii="Arial" w:hAnsi="Arial" w:cs="Arial"/>
                <w:b/>
                <w:spacing w:val="-1"/>
              </w:rPr>
              <w:t>i</w:t>
            </w:r>
            <w:r w:rsidRPr="00552478">
              <w:rPr>
                <w:rFonts w:ascii="Arial" w:hAnsi="Arial" w:cs="Arial"/>
                <w:b/>
                <w:spacing w:val="2"/>
              </w:rPr>
              <w:t>c</w:t>
            </w:r>
            <w:r w:rsidRPr="00552478">
              <w:rPr>
                <w:rFonts w:ascii="Arial" w:hAnsi="Arial" w:cs="Arial"/>
                <w:b/>
                <w:spacing w:val="3"/>
              </w:rPr>
              <w:t>a</w:t>
            </w:r>
            <w:r w:rsidRPr="00552478">
              <w:rPr>
                <w:rFonts w:ascii="Arial" w:hAnsi="Arial" w:cs="Arial"/>
                <w:b/>
                <w:spacing w:val="-1"/>
              </w:rPr>
              <w:t>ll</w:t>
            </w:r>
            <w:r w:rsidRPr="00552478">
              <w:rPr>
                <w:rFonts w:ascii="Arial" w:hAnsi="Arial" w:cs="Arial"/>
                <w:b/>
                <w:spacing w:val="3"/>
              </w:rPr>
              <w:t>y</w:t>
            </w:r>
            <w:r w:rsidRPr="00552478">
              <w:rPr>
                <w:rFonts w:ascii="Arial" w:hAnsi="Arial" w:cs="Arial"/>
                <w:b/>
              </w:rPr>
              <w:t>,</w:t>
            </w:r>
            <w:r w:rsidRPr="00552478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52478">
              <w:rPr>
                <w:rFonts w:ascii="Arial" w:hAnsi="Arial" w:cs="Arial"/>
                <w:b/>
                <w:spacing w:val="-4"/>
              </w:rPr>
              <w:t>c</w:t>
            </w:r>
            <w:r w:rsidRPr="00552478">
              <w:rPr>
                <w:rFonts w:ascii="Arial" w:hAnsi="Arial" w:cs="Arial"/>
                <w:b/>
                <w:spacing w:val="3"/>
              </w:rPr>
              <w:t>o</w:t>
            </w:r>
            <w:r w:rsidRPr="00552478">
              <w:rPr>
                <w:rFonts w:ascii="Arial" w:hAnsi="Arial" w:cs="Arial"/>
                <w:b/>
                <w:spacing w:val="-4"/>
              </w:rPr>
              <w:t>r</w:t>
            </w:r>
            <w:r w:rsidRPr="00552478">
              <w:rPr>
                <w:rFonts w:ascii="Arial" w:hAnsi="Arial" w:cs="Arial"/>
                <w:b/>
                <w:spacing w:val="2"/>
              </w:rPr>
              <w:t>r</w:t>
            </w:r>
            <w:r w:rsidRPr="00552478">
              <w:rPr>
                <w:rFonts w:ascii="Arial" w:hAnsi="Arial" w:cs="Arial"/>
                <w:b/>
                <w:spacing w:val="-4"/>
              </w:rPr>
              <w:t>e</w:t>
            </w:r>
            <w:r w:rsidRPr="00552478">
              <w:rPr>
                <w:rFonts w:ascii="Arial" w:hAnsi="Arial" w:cs="Arial"/>
                <w:b/>
                <w:spacing w:val="2"/>
              </w:rPr>
              <w:t>c</w:t>
            </w:r>
            <w:r w:rsidRPr="00552478">
              <w:rPr>
                <w:rFonts w:ascii="Arial" w:hAnsi="Arial" w:cs="Arial"/>
                <w:b/>
              </w:rPr>
              <w:t>t?</w:t>
            </w:r>
            <w:r w:rsidRPr="00552478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552478">
              <w:rPr>
                <w:rFonts w:ascii="Arial" w:hAnsi="Arial" w:cs="Arial"/>
                <w:b/>
                <w:spacing w:val="-1"/>
              </w:rPr>
              <w:t>Pl</w:t>
            </w:r>
            <w:r w:rsidRPr="00552478">
              <w:rPr>
                <w:rFonts w:ascii="Arial" w:hAnsi="Arial" w:cs="Arial"/>
                <w:b/>
                <w:spacing w:val="-4"/>
              </w:rPr>
              <w:t>e</w:t>
            </w:r>
            <w:r w:rsidRPr="00552478">
              <w:rPr>
                <w:rFonts w:ascii="Arial" w:hAnsi="Arial" w:cs="Arial"/>
                <w:b/>
                <w:spacing w:val="3"/>
              </w:rPr>
              <w:t>a</w:t>
            </w:r>
            <w:r w:rsidRPr="00552478">
              <w:rPr>
                <w:rFonts w:ascii="Arial" w:hAnsi="Arial" w:cs="Arial"/>
                <w:b/>
                <w:spacing w:val="1"/>
              </w:rPr>
              <w:t>s</w:t>
            </w:r>
            <w:r w:rsidRPr="00552478">
              <w:rPr>
                <w:rFonts w:ascii="Arial" w:hAnsi="Arial" w:cs="Arial"/>
                <w:b/>
              </w:rPr>
              <w:t>e</w:t>
            </w:r>
            <w:r w:rsidRPr="00552478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552478">
              <w:rPr>
                <w:rFonts w:ascii="Arial" w:hAnsi="Arial" w:cs="Arial"/>
                <w:b/>
                <w:spacing w:val="-5"/>
              </w:rPr>
              <w:t>w</w:t>
            </w:r>
            <w:r w:rsidRPr="00552478">
              <w:rPr>
                <w:rFonts w:ascii="Arial" w:hAnsi="Arial" w:cs="Arial"/>
                <w:b/>
                <w:spacing w:val="2"/>
              </w:rPr>
              <w:t>r</w:t>
            </w:r>
            <w:r w:rsidRPr="00552478">
              <w:rPr>
                <w:rFonts w:ascii="Arial" w:hAnsi="Arial" w:cs="Arial"/>
                <w:b/>
                <w:spacing w:val="-1"/>
              </w:rPr>
              <w:t>i</w:t>
            </w:r>
            <w:r w:rsidRPr="00552478">
              <w:rPr>
                <w:rFonts w:ascii="Arial" w:hAnsi="Arial" w:cs="Arial"/>
                <w:b/>
              </w:rPr>
              <w:t xml:space="preserve">te </w:t>
            </w:r>
            <w:r w:rsidRPr="00552478">
              <w:rPr>
                <w:rFonts w:ascii="Arial" w:hAnsi="Arial" w:cs="Arial"/>
                <w:b/>
                <w:spacing w:val="-2"/>
              </w:rPr>
              <w:t>h</w:t>
            </w:r>
            <w:r w:rsidRPr="00552478">
              <w:rPr>
                <w:rFonts w:ascii="Arial" w:hAnsi="Arial" w:cs="Arial"/>
                <w:b/>
                <w:spacing w:val="2"/>
              </w:rPr>
              <w:t>ere</w:t>
            </w:r>
            <w:r w:rsidRPr="00552478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6062F06" w14:textId="77777777" w:rsidR="00FD53C8" w:rsidRPr="00552478" w:rsidRDefault="00807E9C">
            <w:pPr>
              <w:ind w:left="108" w:right="977"/>
              <w:rPr>
                <w:rFonts w:ascii="Arial" w:hAnsi="Arial" w:cs="Arial"/>
              </w:rPr>
            </w:pPr>
            <w:r w:rsidRPr="00552478">
              <w:rPr>
                <w:rFonts w:ascii="Arial" w:hAnsi="Arial" w:cs="Arial"/>
                <w:spacing w:val="1"/>
              </w:rPr>
              <w:t>Y</w:t>
            </w:r>
            <w:r w:rsidRPr="00552478">
              <w:rPr>
                <w:rFonts w:ascii="Arial" w:hAnsi="Arial" w:cs="Arial"/>
                <w:spacing w:val="2"/>
              </w:rPr>
              <w:t>e</w:t>
            </w:r>
            <w:r w:rsidRPr="00552478">
              <w:rPr>
                <w:rFonts w:ascii="Arial" w:hAnsi="Arial" w:cs="Arial"/>
                <w:spacing w:val="1"/>
              </w:rPr>
              <w:t>s</w:t>
            </w:r>
            <w:r w:rsidRPr="00552478">
              <w:rPr>
                <w:rFonts w:ascii="Arial" w:hAnsi="Arial" w:cs="Arial"/>
              </w:rPr>
              <w:t>,</w:t>
            </w:r>
            <w:r w:rsidRPr="00552478">
              <w:rPr>
                <w:rFonts w:ascii="Arial" w:hAnsi="Arial" w:cs="Arial"/>
                <w:spacing w:val="-3"/>
              </w:rPr>
              <w:t xml:space="preserve"> </w:t>
            </w:r>
            <w:r w:rsidRPr="00552478">
              <w:rPr>
                <w:rFonts w:ascii="Arial" w:hAnsi="Arial" w:cs="Arial"/>
                <w:spacing w:val="-1"/>
              </w:rPr>
              <w:t>t</w:t>
            </w:r>
            <w:r w:rsidRPr="00552478">
              <w:rPr>
                <w:rFonts w:ascii="Arial" w:hAnsi="Arial" w:cs="Arial"/>
                <w:spacing w:val="3"/>
              </w:rPr>
              <w:t>h</w:t>
            </w:r>
            <w:r w:rsidRPr="00552478">
              <w:rPr>
                <w:rFonts w:ascii="Arial" w:hAnsi="Arial" w:cs="Arial"/>
              </w:rPr>
              <w:t>e</w:t>
            </w:r>
            <w:r w:rsidRPr="00552478">
              <w:rPr>
                <w:rFonts w:ascii="Arial" w:hAnsi="Arial" w:cs="Arial"/>
                <w:spacing w:val="1"/>
              </w:rPr>
              <w:t xml:space="preserve"> </w:t>
            </w:r>
            <w:r w:rsidRPr="00552478">
              <w:rPr>
                <w:rFonts w:ascii="Arial" w:hAnsi="Arial" w:cs="Arial"/>
                <w:spacing w:val="-4"/>
              </w:rPr>
              <w:t>m</w:t>
            </w:r>
            <w:r w:rsidRPr="00552478">
              <w:rPr>
                <w:rFonts w:ascii="Arial" w:hAnsi="Arial" w:cs="Arial"/>
                <w:spacing w:val="2"/>
              </w:rPr>
              <w:t>a</w:t>
            </w:r>
            <w:r w:rsidRPr="00552478">
              <w:rPr>
                <w:rFonts w:ascii="Arial" w:hAnsi="Arial" w:cs="Arial"/>
                <w:spacing w:val="-3"/>
              </w:rPr>
              <w:t>n</w:t>
            </w:r>
            <w:r w:rsidRPr="00552478">
              <w:rPr>
                <w:rFonts w:ascii="Arial" w:hAnsi="Arial" w:cs="Arial"/>
                <w:spacing w:val="3"/>
              </w:rPr>
              <w:t>u</w:t>
            </w:r>
            <w:r w:rsidRPr="00552478">
              <w:rPr>
                <w:rFonts w:ascii="Arial" w:hAnsi="Arial" w:cs="Arial"/>
                <w:spacing w:val="1"/>
              </w:rPr>
              <w:t>s</w:t>
            </w:r>
            <w:r w:rsidRPr="00552478">
              <w:rPr>
                <w:rFonts w:ascii="Arial" w:hAnsi="Arial" w:cs="Arial"/>
                <w:spacing w:val="2"/>
              </w:rPr>
              <w:t>c</w:t>
            </w:r>
            <w:r w:rsidRPr="00552478">
              <w:rPr>
                <w:rFonts w:ascii="Arial" w:hAnsi="Arial" w:cs="Arial"/>
              </w:rPr>
              <w:t>r</w:t>
            </w:r>
            <w:r w:rsidRPr="00552478">
              <w:rPr>
                <w:rFonts w:ascii="Arial" w:hAnsi="Arial" w:cs="Arial"/>
                <w:spacing w:val="-7"/>
              </w:rPr>
              <w:t>i</w:t>
            </w:r>
            <w:r w:rsidRPr="00552478">
              <w:rPr>
                <w:rFonts w:ascii="Arial" w:hAnsi="Arial" w:cs="Arial"/>
                <w:spacing w:val="3"/>
              </w:rPr>
              <w:t>p</w:t>
            </w:r>
            <w:r w:rsidRPr="00552478">
              <w:rPr>
                <w:rFonts w:ascii="Arial" w:hAnsi="Arial" w:cs="Arial"/>
              </w:rPr>
              <w:t>t</w:t>
            </w:r>
            <w:r w:rsidRPr="00552478">
              <w:rPr>
                <w:rFonts w:ascii="Arial" w:hAnsi="Arial" w:cs="Arial"/>
                <w:spacing w:val="-2"/>
              </w:rPr>
              <w:t xml:space="preserve"> </w:t>
            </w:r>
            <w:r w:rsidRPr="00552478">
              <w:rPr>
                <w:rFonts w:ascii="Arial" w:hAnsi="Arial" w:cs="Arial"/>
                <w:spacing w:val="-1"/>
              </w:rPr>
              <w:t>i</w:t>
            </w:r>
            <w:r w:rsidRPr="00552478">
              <w:rPr>
                <w:rFonts w:ascii="Arial" w:hAnsi="Arial" w:cs="Arial"/>
              </w:rPr>
              <w:t>s</w:t>
            </w:r>
            <w:r w:rsidRPr="00552478">
              <w:rPr>
                <w:rFonts w:ascii="Arial" w:hAnsi="Arial" w:cs="Arial"/>
                <w:spacing w:val="2"/>
              </w:rPr>
              <w:t xml:space="preserve"> </w:t>
            </w:r>
            <w:r w:rsidRPr="00552478">
              <w:rPr>
                <w:rFonts w:ascii="Arial" w:hAnsi="Arial" w:cs="Arial"/>
                <w:spacing w:val="1"/>
              </w:rPr>
              <w:t>s</w:t>
            </w:r>
            <w:r w:rsidRPr="00552478">
              <w:rPr>
                <w:rFonts w:ascii="Arial" w:hAnsi="Arial" w:cs="Arial"/>
                <w:spacing w:val="2"/>
              </w:rPr>
              <w:t>c</w:t>
            </w:r>
            <w:r w:rsidRPr="00552478">
              <w:rPr>
                <w:rFonts w:ascii="Arial" w:hAnsi="Arial" w:cs="Arial"/>
                <w:spacing w:val="-1"/>
              </w:rPr>
              <w:t>i</w:t>
            </w:r>
            <w:r w:rsidRPr="00552478">
              <w:rPr>
                <w:rFonts w:ascii="Arial" w:hAnsi="Arial" w:cs="Arial"/>
                <w:spacing w:val="-4"/>
              </w:rPr>
              <w:t>e</w:t>
            </w:r>
            <w:r w:rsidRPr="00552478">
              <w:rPr>
                <w:rFonts w:ascii="Arial" w:hAnsi="Arial" w:cs="Arial"/>
                <w:spacing w:val="3"/>
              </w:rPr>
              <w:t>n</w:t>
            </w:r>
            <w:r w:rsidRPr="00552478">
              <w:rPr>
                <w:rFonts w:ascii="Arial" w:hAnsi="Arial" w:cs="Arial"/>
                <w:spacing w:val="-1"/>
              </w:rPr>
              <w:t>ti</w:t>
            </w:r>
            <w:r w:rsidRPr="00552478">
              <w:rPr>
                <w:rFonts w:ascii="Arial" w:hAnsi="Arial" w:cs="Arial"/>
              </w:rPr>
              <w:t>f</w:t>
            </w:r>
            <w:r w:rsidRPr="00552478">
              <w:rPr>
                <w:rFonts w:ascii="Arial" w:hAnsi="Arial" w:cs="Arial"/>
                <w:spacing w:val="-1"/>
              </w:rPr>
              <w:t>i</w:t>
            </w:r>
            <w:r w:rsidRPr="00552478">
              <w:rPr>
                <w:rFonts w:ascii="Arial" w:hAnsi="Arial" w:cs="Arial"/>
                <w:spacing w:val="2"/>
              </w:rPr>
              <w:t>ca</w:t>
            </w:r>
            <w:r w:rsidRPr="00552478">
              <w:rPr>
                <w:rFonts w:ascii="Arial" w:hAnsi="Arial" w:cs="Arial"/>
                <w:spacing w:val="-1"/>
              </w:rPr>
              <w:t>ll</w:t>
            </w:r>
            <w:r w:rsidRPr="00552478">
              <w:rPr>
                <w:rFonts w:ascii="Arial" w:hAnsi="Arial" w:cs="Arial"/>
              </w:rPr>
              <w:t>y</w:t>
            </w:r>
            <w:r w:rsidRPr="00552478">
              <w:rPr>
                <w:rFonts w:ascii="Arial" w:hAnsi="Arial" w:cs="Arial"/>
                <w:spacing w:val="3"/>
              </w:rPr>
              <w:t xml:space="preserve"> </w:t>
            </w:r>
            <w:r w:rsidRPr="00552478">
              <w:rPr>
                <w:rFonts w:ascii="Arial" w:hAnsi="Arial" w:cs="Arial"/>
                <w:spacing w:val="-4"/>
              </w:rPr>
              <w:t>c</w:t>
            </w:r>
            <w:r w:rsidRPr="00552478">
              <w:rPr>
                <w:rFonts w:ascii="Arial" w:hAnsi="Arial" w:cs="Arial"/>
                <w:spacing w:val="3"/>
              </w:rPr>
              <w:t>o</w:t>
            </w:r>
            <w:r w:rsidRPr="00552478">
              <w:rPr>
                <w:rFonts w:ascii="Arial" w:hAnsi="Arial" w:cs="Arial"/>
              </w:rPr>
              <w:t>r</w:t>
            </w:r>
            <w:r w:rsidRPr="00552478">
              <w:rPr>
                <w:rFonts w:ascii="Arial" w:hAnsi="Arial" w:cs="Arial"/>
                <w:spacing w:val="-6"/>
              </w:rPr>
              <w:t>r</w:t>
            </w:r>
            <w:r w:rsidRPr="00552478">
              <w:rPr>
                <w:rFonts w:ascii="Arial" w:hAnsi="Arial" w:cs="Arial"/>
                <w:spacing w:val="2"/>
              </w:rPr>
              <w:t>ec</w:t>
            </w:r>
            <w:r w:rsidRPr="00552478">
              <w:rPr>
                <w:rFonts w:ascii="Arial" w:hAnsi="Arial" w:cs="Arial"/>
              </w:rPr>
              <w:t>t</w:t>
            </w:r>
            <w:r w:rsidRPr="00552478">
              <w:rPr>
                <w:rFonts w:ascii="Arial" w:hAnsi="Arial" w:cs="Arial"/>
                <w:spacing w:val="-2"/>
              </w:rPr>
              <w:t xml:space="preserve"> </w:t>
            </w:r>
            <w:r w:rsidRPr="00552478">
              <w:rPr>
                <w:rFonts w:ascii="Arial" w:hAnsi="Arial" w:cs="Arial"/>
                <w:spacing w:val="3"/>
              </w:rPr>
              <w:t>b</w:t>
            </w:r>
            <w:r w:rsidRPr="00552478">
              <w:rPr>
                <w:rFonts w:ascii="Arial" w:hAnsi="Arial" w:cs="Arial"/>
                <w:spacing w:val="-4"/>
              </w:rPr>
              <w:t>e</w:t>
            </w:r>
            <w:r w:rsidRPr="00552478">
              <w:rPr>
                <w:rFonts w:ascii="Arial" w:hAnsi="Arial" w:cs="Arial"/>
                <w:spacing w:val="3"/>
              </w:rPr>
              <w:t>c</w:t>
            </w:r>
            <w:r w:rsidRPr="00552478">
              <w:rPr>
                <w:rFonts w:ascii="Arial" w:hAnsi="Arial" w:cs="Arial"/>
                <w:spacing w:val="-4"/>
              </w:rPr>
              <w:t>a</w:t>
            </w:r>
            <w:r w:rsidRPr="00552478">
              <w:rPr>
                <w:rFonts w:ascii="Arial" w:hAnsi="Arial" w:cs="Arial"/>
                <w:spacing w:val="3"/>
              </w:rPr>
              <w:t>u</w:t>
            </w:r>
            <w:r w:rsidRPr="00552478">
              <w:rPr>
                <w:rFonts w:ascii="Arial" w:hAnsi="Arial" w:cs="Arial"/>
                <w:spacing w:val="1"/>
              </w:rPr>
              <w:t>s</w:t>
            </w:r>
            <w:r w:rsidRPr="00552478">
              <w:rPr>
                <w:rFonts w:ascii="Arial" w:hAnsi="Arial" w:cs="Arial"/>
              </w:rPr>
              <w:t>e</w:t>
            </w:r>
            <w:r w:rsidRPr="00552478">
              <w:rPr>
                <w:rFonts w:ascii="Arial" w:hAnsi="Arial" w:cs="Arial"/>
                <w:spacing w:val="1"/>
              </w:rPr>
              <w:t xml:space="preserve"> </w:t>
            </w:r>
            <w:r w:rsidRPr="00552478">
              <w:rPr>
                <w:rFonts w:ascii="Arial" w:hAnsi="Arial" w:cs="Arial"/>
                <w:spacing w:val="-7"/>
              </w:rPr>
              <w:t>t</w:t>
            </w:r>
            <w:r w:rsidRPr="00552478">
              <w:rPr>
                <w:rFonts w:ascii="Arial" w:hAnsi="Arial" w:cs="Arial"/>
                <w:spacing w:val="3"/>
              </w:rPr>
              <w:t>h</w:t>
            </w:r>
            <w:r w:rsidRPr="00552478">
              <w:rPr>
                <w:rFonts w:ascii="Arial" w:hAnsi="Arial" w:cs="Arial"/>
              </w:rPr>
              <w:t>e</w:t>
            </w:r>
            <w:r w:rsidRPr="00552478">
              <w:rPr>
                <w:rFonts w:ascii="Arial" w:hAnsi="Arial" w:cs="Arial"/>
                <w:spacing w:val="1"/>
              </w:rPr>
              <w:t xml:space="preserve"> </w:t>
            </w:r>
            <w:r w:rsidRPr="00552478">
              <w:rPr>
                <w:rFonts w:ascii="Arial" w:hAnsi="Arial" w:cs="Arial"/>
                <w:spacing w:val="-4"/>
              </w:rPr>
              <w:t>a</w:t>
            </w:r>
            <w:r w:rsidRPr="00552478">
              <w:rPr>
                <w:rFonts w:ascii="Arial" w:hAnsi="Arial" w:cs="Arial"/>
                <w:spacing w:val="3"/>
              </w:rPr>
              <w:t>u</w:t>
            </w:r>
            <w:r w:rsidRPr="00552478">
              <w:rPr>
                <w:rFonts w:ascii="Arial" w:hAnsi="Arial" w:cs="Arial"/>
                <w:spacing w:val="-1"/>
              </w:rPr>
              <w:t>t</w:t>
            </w:r>
            <w:r w:rsidRPr="00552478">
              <w:rPr>
                <w:rFonts w:ascii="Arial" w:hAnsi="Arial" w:cs="Arial"/>
                <w:spacing w:val="-3"/>
              </w:rPr>
              <w:t>h</w:t>
            </w:r>
            <w:r w:rsidRPr="00552478">
              <w:rPr>
                <w:rFonts w:ascii="Arial" w:hAnsi="Arial" w:cs="Arial"/>
                <w:spacing w:val="3"/>
              </w:rPr>
              <w:t>o</w:t>
            </w:r>
            <w:r w:rsidRPr="00552478">
              <w:rPr>
                <w:rFonts w:ascii="Arial" w:hAnsi="Arial" w:cs="Arial"/>
              </w:rPr>
              <w:t>r</w:t>
            </w:r>
            <w:r w:rsidRPr="00552478">
              <w:rPr>
                <w:rFonts w:ascii="Arial" w:hAnsi="Arial" w:cs="Arial"/>
                <w:spacing w:val="-1"/>
              </w:rPr>
              <w:t xml:space="preserve"> </w:t>
            </w:r>
            <w:r w:rsidRPr="00552478">
              <w:rPr>
                <w:rFonts w:ascii="Arial" w:hAnsi="Arial" w:cs="Arial"/>
                <w:spacing w:val="2"/>
              </w:rPr>
              <w:t>a</w:t>
            </w:r>
            <w:r w:rsidRPr="00552478">
              <w:rPr>
                <w:rFonts w:ascii="Arial" w:hAnsi="Arial" w:cs="Arial"/>
                <w:spacing w:val="-3"/>
              </w:rPr>
              <w:t>p</w:t>
            </w:r>
            <w:r w:rsidRPr="00552478">
              <w:rPr>
                <w:rFonts w:ascii="Arial" w:hAnsi="Arial" w:cs="Arial"/>
                <w:spacing w:val="3"/>
              </w:rPr>
              <w:t>p</w:t>
            </w:r>
            <w:r w:rsidRPr="00552478">
              <w:rPr>
                <w:rFonts w:ascii="Arial" w:hAnsi="Arial" w:cs="Arial"/>
                <w:spacing w:val="-1"/>
              </w:rPr>
              <w:t>li</w:t>
            </w:r>
            <w:r w:rsidRPr="00552478">
              <w:rPr>
                <w:rFonts w:ascii="Arial" w:hAnsi="Arial" w:cs="Arial"/>
                <w:spacing w:val="2"/>
              </w:rPr>
              <w:t>e</w:t>
            </w:r>
            <w:r w:rsidRPr="00552478">
              <w:rPr>
                <w:rFonts w:ascii="Arial" w:hAnsi="Arial" w:cs="Arial"/>
              </w:rPr>
              <w:t>s</w:t>
            </w:r>
            <w:r w:rsidRPr="00552478">
              <w:rPr>
                <w:rFonts w:ascii="Arial" w:hAnsi="Arial" w:cs="Arial"/>
                <w:spacing w:val="-1"/>
              </w:rPr>
              <w:t xml:space="preserve"> </w:t>
            </w:r>
            <w:r w:rsidRPr="00552478">
              <w:rPr>
                <w:rFonts w:ascii="Arial" w:hAnsi="Arial" w:cs="Arial"/>
                <w:spacing w:val="-4"/>
              </w:rPr>
              <w:t>a</w:t>
            </w:r>
            <w:r w:rsidRPr="00552478">
              <w:rPr>
                <w:rFonts w:ascii="Arial" w:hAnsi="Arial" w:cs="Arial"/>
                <w:spacing w:val="2"/>
              </w:rPr>
              <w:t>c</w:t>
            </w:r>
            <w:r w:rsidRPr="00552478">
              <w:rPr>
                <w:rFonts w:ascii="Arial" w:hAnsi="Arial" w:cs="Arial"/>
                <w:spacing w:val="-4"/>
              </w:rPr>
              <w:t>c</w:t>
            </w:r>
            <w:r w:rsidRPr="00552478">
              <w:rPr>
                <w:rFonts w:ascii="Arial" w:hAnsi="Arial" w:cs="Arial"/>
                <w:spacing w:val="2"/>
              </w:rPr>
              <w:t>e</w:t>
            </w:r>
            <w:r w:rsidRPr="00552478">
              <w:rPr>
                <w:rFonts w:ascii="Arial" w:hAnsi="Arial" w:cs="Arial"/>
                <w:spacing w:val="3"/>
              </w:rPr>
              <w:t>p</w:t>
            </w:r>
            <w:r w:rsidRPr="00552478">
              <w:rPr>
                <w:rFonts w:ascii="Arial" w:hAnsi="Arial" w:cs="Arial"/>
                <w:spacing w:val="-7"/>
              </w:rPr>
              <w:t>t</w:t>
            </w:r>
            <w:r w:rsidRPr="00552478">
              <w:rPr>
                <w:rFonts w:ascii="Arial" w:hAnsi="Arial" w:cs="Arial"/>
                <w:spacing w:val="2"/>
              </w:rPr>
              <w:t>e</w:t>
            </w:r>
            <w:r w:rsidRPr="00552478">
              <w:rPr>
                <w:rFonts w:ascii="Arial" w:hAnsi="Arial" w:cs="Arial"/>
              </w:rPr>
              <w:t>d</w:t>
            </w:r>
            <w:r w:rsidRPr="00552478">
              <w:rPr>
                <w:rFonts w:ascii="Arial" w:hAnsi="Arial" w:cs="Arial"/>
                <w:spacing w:val="1"/>
              </w:rPr>
              <w:t xml:space="preserve"> </w:t>
            </w:r>
            <w:r w:rsidRPr="00552478">
              <w:rPr>
                <w:rFonts w:ascii="Arial" w:hAnsi="Arial" w:cs="Arial"/>
                <w:spacing w:val="-1"/>
              </w:rPr>
              <w:t>t</w:t>
            </w:r>
            <w:r w:rsidRPr="00552478">
              <w:rPr>
                <w:rFonts w:ascii="Arial" w:hAnsi="Arial" w:cs="Arial"/>
                <w:spacing w:val="-3"/>
              </w:rPr>
              <w:t>h</w:t>
            </w:r>
            <w:r w:rsidRPr="00552478">
              <w:rPr>
                <w:rFonts w:ascii="Arial" w:hAnsi="Arial" w:cs="Arial"/>
                <w:spacing w:val="2"/>
              </w:rPr>
              <w:t>e</w:t>
            </w:r>
            <w:r w:rsidRPr="00552478">
              <w:rPr>
                <w:rFonts w:ascii="Arial" w:hAnsi="Arial" w:cs="Arial"/>
                <w:spacing w:val="3"/>
              </w:rPr>
              <w:t>o</w:t>
            </w:r>
            <w:r w:rsidRPr="00552478">
              <w:rPr>
                <w:rFonts w:ascii="Arial" w:hAnsi="Arial" w:cs="Arial"/>
              </w:rPr>
              <w:t>r</w:t>
            </w:r>
            <w:r w:rsidRPr="00552478">
              <w:rPr>
                <w:rFonts w:ascii="Arial" w:hAnsi="Arial" w:cs="Arial"/>
                <w:spacing w:val="-1"/>
              </w:rPr>
              <w:t>i</w:t>
            </w:r>
            <w:r w:rsidRPr="00552478">
              <w:rPr>
                <w:rFonts w:ascii="Arial" w:hAnsi="Arial" w:cs="Arial"/>
                <w:spacing w:val="-4"/>
              </w:rPr>
              <w:t>e</w:t>
            </w:r>
            <w:r w:rsidRPr="00552478">
              <w:rPr>
                <w:rFonts w:ascii="Arial" w:hAnsi="Arial" w:cs="Arial"/>
              </w:rPr>
              <w:t>s</w:t>
            </w:r>
            <w:r w:rsidRPr="00552478">
              <w:rPr>
                <w:rFonts w:ascii="Arial" w:hAnsi="Arial" w:cs="Arial"/>
                <w:spacing w:val="4"/>
              </w:rPr>
              <w:t xml:space="preserve"> </w:t>
            </w:r>
            <w:r w:rsidRPr="00552478">
              <w:rPr>
                <w:rFonts w:ascii="Arial" w:hAnsi="Arial" w:cs="Arial"/>
                <w:spacing w:val="2"/>
              </w:rPr>
              <w:t>a</w:t>
            </w:r>
            <w:r w:rsidRPr="00552478">
              <w:rPr>
                <w:rFonts w:ascii="Arial" w:hAnsi="Arial" w:cs="Arial"/>
                <w:spacing w:val="-3"/>
              </w:rPr>
              <w:t>n</w:t>
            </w:r>
            <w:r w:rsidRPr="00552478">
              <w:rPr>
                <w:rFonts w:ascii="Arial" w:hAnsi="Arial" w:cs="Arial"/>
              </w:rPr>
              <w:t>d</w:t>
            </w:r>
            <w:r w:rsidRPr="00552478">
              <w:rPr>
                <w:rFonts w:ascii="Arial" w:hAnsi="Arial" w:cs="Arial"/>
                <w:spacing w:val="2"/>
              </w:rPr>
              <w:t xml:space="preserve"> e</w:t>
            </w:r>
            <w:r w:rsidRPr="00552478">
              <w:rPr>
                <w:rFonts w:ascii="Arial" w:hAnsi="Arial" w:cs="Arial"/>
                <w:spacing w:val="-4"/>
              </w:rPr>
              <w:t>m</w:t>
            </w:r>
            <w:r w:rsidRPr="00552478">
              <w:rPr>
                <w:rFonts w:ascii="Arial" w:hAnsi="Arial" w:cs="Arial"/>
                <w:spacing w:val="3"/>
              </w:rPr>
              <w:t>p</w:t>
            </w:r>
            <w:r w:rsidRPr="00552478">
              <w:rPr>
                <w:rFonts w:ascii="Arial" w:hAnsi="Arial" w:cs="Arial"/>
                <w:spacing w:val="-1"/>
              </w:rPr>
              <w:t>l</w:t>
            </w:r>
            <w:r w:rsidRPr="00552478">
              <w:rPr>
                <w:rFonts w:ascii="Arial" w:hAnsi="Arial" w:cs="Arial"/>
                <w:spacing w:val="-3"/>
              </w:rPr>
              <w:t>o</w:t>
            </w:r>
            <w:r w:rsidRPr="00552478">
              <w:rPr>
                <w:rFonts w:ascii="Arial" w:hAnsi="Arial" w:cs="Arial"/>
                <w:spacing w:val="3"/>
              </w:rPr>
              <w:t>y</w:t>
            </w:r>
            <w:r w:rsidRPr="00552478">
              <w:rPr>
                <w:rFonts w:ascii="Arial" w:hAnsi="Arial" w:cs="Arial"/>
                <w:spacing w:val="-4"/>
              </w:rPr>
              <w:t>e</w:t>
            </w:r>
            <w:r w:rsidRPr="00552478">
              <w:rPr>
                <w:rFonts w:ascii="Arial" w:hAnsi="Arial" w:cs="Arial"/>
              </w:rPr>
              <w:t xml:space="preserve">d </w:t>
            </w:r>
            <w:r w:rsidRPr="00552478">
              <w:rPr>
                <w:rFonts w:ascii="Arial" w:hAnsi="Arial" w:cs="Arial"/>
                <w:spacing w:val="2"/>
              </w:rPr>
              <w:t>a</w:t>
            </w:r>
            <w:r w:rsidRPr="00552478">
              <w:rPr>
                <w:rFonts w:ascii="Arial" w:hAnsi="Arial" w:cs="Arial"/>
                <w:spacing w:val="3"/>
              </w:rPr>
              <w:t>p</w:t>
            </w:r>
            <w:r w:rsidRPr="00552478">
              <w:rPr>
                <w:rFonts w:ascii="Arial" w:hAnsi="Arial" w:cs="Arial"/>
                <w:spacing w:val="-3"/>
              </w:rPr>
              <w:t>p</w:t>
            </w:r>
            <w:r w:rsidRPr="00552478">
              <w:rPr>
                <w:rFonts w:ascii="Arial" w:hAnsi="Arial" w:cs="Arial"/>
              </w:rPr>
              <w:t>r</w:t>
            </w:r>
            <w:r w:rsidRPr="00552478">
              <w:rPr>
                <w:rFonts w:ascii="Arial" w:hAnsi="Arial" w:cs="Arial"/>
                <w:spacing w:val="-3"/>
              </w:rPr>
              <w:t>o</w:t>
            </w:r>
            <w:r w:rsidRPr="00552478">
              <w:rPr>
                <w:rFonts w:ascii="Arial" w:hAnsi="Arial" w:cs="Arial"/>
                <w:spacing w:val="3"/>
              </w:rPr>
              <w:t>p</w:t>
            </w:r>
            <w:r w:rsidRPr="00552478">
              <w:rPr>
                <w:rFonts w:ascii="Arial" w:hAnsi="Arial" w:cs="Arial"/>
              </w:rPr>
              <w:t>r</w:t>
            </w:r>
            <w:r w:rsidRPr="00552478">
              <w:rPr>
                <w:rFonts w:ascii="Arial" w:hAnsi="Arial" w:cs="Arial"/>
                <w:spacing w:val="-1"/>
              </w:rPr>
              <w:t>i</w:t>
            </w:r>
            <w:r w:rsidRPr="00552478">
              <w:rPr>
                <w:rFonts w:ascii="Arial" w:hAnsi="Arial" w:cs="Arial"/>
                <w:spacing w:val="2"/>
              </w:rPr>
              <w:t>a</w:t>
            </w:r>
            <w:r w:rsidRPr="00552478">
              <w:rPr>
                <w:rFonts w:ascii="Arial" w:hAnsi="Arial" w:cs="Arial"/>
                <w:spacing w:val="-1"/>
              </w:rPr>
              <w:t>t</w:t>
            </w:r>
            <w:r w:rsidRPr="00552478">
              <w:rPr>
                <w:rFonts w:ascii="Arial" w:hAnsi="Arial" w:cs="Arial"/>
              </w:rPr>
              <w:t>e</w:t>
            </w:r>
            <w:r w:rsidRPr="00552478">
              <w:rPr>
                <w:rFonts w:ascii="Arial" w:hAnsi="Arial" w:cs="Arial"/>
                <w:spacing w:val="1"/>
              </w:rPr>
              <w:t xml:space="preserve"> s</w:t>
            </w:r>
            <w:r w:rsidRPr="00552478">
              <w:rPr>
                <w:rFonts w:ascii="Arial" w:hAnsi="Arial" w:cs="Arial"/>
                <w:spacing w:val="-1"/>
              </w:rPr>
              <w:t>t</w:t>
            </w:r>
            <w:r w:rsidRPr="00552478">
              <w:rPr>
                <w:rFonts w:ascii="Arial" w:hAnsi="Arial" w:cs="Arial"/>
                <w:spacing w:val="2"/>
              </w:rPr>
              <w:t>a</w:t>
            </w:r>
            <w:r w:rsidRPr="00552478">
              <w:rPr>
                <w:rFonts w:ascii="Arial" w:hAnsi="Arial" w:cs="Arial"/>
                <w:spacing w:val="-1"/>
              </w:rPr>
              <w:t>t</w:t>
            </w:r>
            <w:r w:rsidRPr="00552478">
              <w:rPr>
                <w:rFonts w:ascii="Arial" w:hAnsi="Arial" w:cs="Arial"/>
                <w:spacing w:val="1"/>
              </w:rPr>
              <w:t>is</w:t>
            </w:r>
            <w:r w:rsidRPr="00552478">
              <w:rPr>
                <w:rFonts w:ascii="Arial" w:hAnsi="Arial" w:cs="Arial"/>
                <w:spacing w:val="-1"/>
              </w:rPr>
              <w:t>ti</w:t>
            </w:r>
            <w:r w:rsidRPr="00552478">
              <w:rPr>
                <w:rFonts w:ascii="Arial" w:hAnsi="Arial" w:cs="Arial"/>
                <w:spacing w:val="-4"/>
              </w:rPr>
              <w:t>c</w:t>
            </w:r>
            <w:r w:rsidRPr="00552478">
              <w:rPr>
                <w:rFonts w:ascii="Arial" w:hAnsi="Arial" w:cs="Arial"/>
                <w:spacing w:val="2"/>
              </w:rPr>
              <w:t>a</w:t>
            </w:r>
            <w:r w:rsidRPr="00552478">
              <w:rPr>
                <w:rFonts w:ascii="Arial" w:hAnsi="Arial" w:cs="Arial"/>
              </w:rPr>
              <w:t>l</w:t>
            </w:r>
            <w:r w:rsidRPr="00552478">
              <w:rPr>
                <w:rFonts w:ascii="Arial" w:hAnsi="Arial" w:cs="Arial"/>
                <w:spacing w:val="-2"/>
              </w:rPr>
              <w:t xml:space="preserve"> </w:t>
            </w:r>
            <w:r w:rsidRPr="00552478">
              <w:rPr>
                <w:rFonts w:ascii="Arial" w:hAnsi="Arial" w:cs="Arial"/>
                <w:spacing w:val="2"/>
              </w:rPr>
              <w:t>me</w:t>
            </w:r>
            <w:r w:rsidRPr="00552478">
              <w:rPr>
                <w:rFonts w:ascii="Arial" w:hAnsi="Arial" w:cs="Arial"/>
                <w:spacing w:val="-7"/>
              </w:rPr>
              <w:t>t</w:t>
            </w:r>
            <w:r w:rsidRPr="00552478">
              <w:rPr>
                <w:rFonts w:ascii="Arial" w:hAnsi="Arial" w:cs="Arial"/>
                <w:spacing w:val="3"/>
              </w:rPr>
              <w:t>h</w:t>
            </w:r>
            <w:r w:rsidRPr="00552478">
              <w:rPr>
                <w:rFonts w:ascii="Arial" w:hAnsi="Arial" w:cs="Arial"/>
                <w:spacing w:val="-3"/>
              </w:rPr>
              <w:t>o</w:t>
            </w:r>
            <w:r w:rsidRPr="00552478">
              <w:rPr>
                <w:rFonts w:ascii="Arial" w:hAnsi="Arial" w:cs="Arial"/>
                <w:spacing w:val="3"/>
              </w:rPr>
              <w:t>d</w:t>
            </w:r>
            <w:r w:rsidRPr="00552478">
              <w:rPr>
                <w:rFonts w:ascii="Arial" w:hAnsi="Arial" w:cs="Arial"/>
              </w:rPr>
              <w:t>s</w:t>
            </w:r>
            <w:r w:rsidRPr="00552478">
              <w:rPr>
                <w:rFonts w:ascii="Arial" w:hAnsi="Arial" w:cs="Arial"/>
                <w:spacing w:val="-1"/>
              </w:rPr>
              <w:t xml:space="preserve"> </w:t>
            </w:r>
            <w:r w:rsidRPr="00552478">
              <w:rPr>
                <w:rFonts w:ascii="Arial" w:hAnsi="Arial" w:cs="Arial"/>
                <w:spacing w:val="-4"/>
              </w:rPr>
              <w:t>a</w:t>
            </w:r>
            <w:r w:rsidRPr="00552478">
              <w:rPr>
                <w:rFonts w:ascii="Arial" w:hAnsi="Arial" w:cs="Arial"/>
                <w:spacing w:val="3"/>
              </w:rPr>
              <w:t>n</w:t>
            </w:r>
            <w:r w:rsidRPr="00552478">
              <w:rPr>
                <w:rFonts w:ascii="Arial" w:hAnsi="Arial" w:cs="Arial"/>
              </w:rPr>
              <w:t>d</w:t>
            </w:r>
            <w:r w:rsidRPr="00552478">
              <w:rPr>
                <w:rFonts w:ascii="Arial" w:hAnsi="Arial" w:cs="Arial"/>
                <w:spacing w:val="4"/>
              </w:rPr>
              <w:t xml:space="preserve"> </w:t>
            </w:r>
            <w:r w:rsidRPr="00552478">
              <w:rPr>
                <w:rFonts w:ascii="Arial" w:hAnsi="Arial" w:cs="Arial"/>
                <w:spacing w:val="-1"/>
              </w:rPr>
              <w:t>t</w:t>
            </w:r>
            <w:r w:rsidRPr="00552478">
              <w:rPr>
                <w:rFonts w:ascii="Arial" w:hAnsi="Arial" w:cs="Arial"/>
                <w:spacing w:val="-3"/>
              </w:rPr>
              <w:t>h</w:t>
            </w:r>
            <w:r w:rsidRPr="00552478">
              <w:rPr>
                <w:rFonts w:ascii="Arial" w:hAnsi="Arial" w:cs="Arial"/>
              </w:rPr>
              <w:t>e</w:t>
            </w:r>
            <w:r w:rsidRPr="00552478">
              <w:rPr>
                <w:rFonts w:ascii="Arial" w:hAnsi="Arial" w:cs="Arial"/>
                <w:spacing w:val="1"/>
              </w:rPr>
              <w:t xml:space="preserve"> </w:t>
            </w:r>
            <w:r w:rsidRPr="00552478">
              <w:rPr>
                <w:rFonts w:ascii="Arial" w:hAnsi="Arial" w:cs="Arial"/>
              </w:rPr>
              <w:t>r</w:t>
            </w:r>
            <w:r w:rsidRPr="00552478">
              <w:rPr>
                <w:rFonts w:ascii="Arial" w:hAnsi="Arial" w:cs="Arial"/>
                <w:spacing w:val="2"/>
              </w:rPr>
              <w:t>e</w:t>
            </w:r>
            <w:r w:rsidRPr="00552478">
              <w:rPr>
                <w:rFonts w:ascii="Arial" w:hAnsi="Arial" w:cs="Arial"/>
                <w:spacing w:val="-5"/>
              </w:rPr>
              <w:t>s</w:t>
            </w:r>
            <w:r w:rsidRPr="00552478">
              <w:rPr>
                <w:rFonts w:ascii="Arial" w:hAnsi="Arial" w:cs="Arial"/>
                <w:spacing w:val="3"/>
              </w:rPr>
              <w:t>u</w:t>
            </w:r>
            <w:r w:rsidRPr="00552478">
              <w:rPr>
                <w:rFonts w:ascii="Arial" w:hAnsi="Arial" w:cs="Arial"/>
                <w:spacing w:val="-1"/>
              </w:rPr>
              <w:t>lt</w:t>
            </w:r>
            <w:r w:rsidRPr="00552478">
              <w:rPr>
                <w:rFonts w:ascii="Arial" w:hAnsi="Arial" w:cs="Arial"/>
              </w:rPr>
              <w:t>s</w:t>
            </w:r>
            <w:r w:rsidRPr="00552478">
              <w:rPr>
                <w:rFonts w:ascii="Arial" w:hAnsi="Arial" w:cs="Arial"/>
                <w:spacing w:val="-1"/>
              </w:rPr>
              <w:t xml:space="preserve"> </w:t>
            </w:r>
            <w:r w:rsidRPr="00552478">
              <w:rPr>
                <w:rFonts w:ascii="Arial" w:hAnsi="Arial" w:cs="Arial"/>
                <w:spacing w:val="1"/>
              </w:rPr>
              <w:t>w</w:t>
            </w:r>
            <w:r w:rsidRPr="00552478">
              <w:rPr>
                <w:rFonts w:ascii="Arial" w:hAnsi="Arial" w:cs="Arial"/>
                <w:spacing w:val="2"/>
              </w:rPr>
              <w:t>a</w:t>
            </w:r>
            <w:r w:rsidRPr="00552478">
              <w:rPr>
                <w:rFonts w:ascii="Arial" w:hAnsi="Arial" w:cs="Arial"/>
              </w:rPr>
              <w:t>s</w:t>
            </w:r>
            <w:r w:rsidRPr="00552478">
              <w:rPr>
                <w:rFonts w:ascii="Arial" w:hAnsi="Arial" w:cs="Arial"/>
                <w:spacing w:val="-1"/>
              </w:rPr>
              <w:t xml:space="preserve"> i</w:t>
            </w:r>
            <w:r w:rsidRPr="00552478">
              <w:rPr>
                <w:rFonts w:ascii="Arial" w:hAnsi="Arial" w:cs="Arial"/>
                <w:spacing w:val="3"/>
              </w:rPr>
              <w:t>n</w:t>
            </w:r>
            <w:r w:rsidRPr="00552478">
              <w:rPr>
                <w:rFonts w:ascii="Arial" w:hAnsi="Arial" w:cs="Arial"/>
                <w:spacing w:val="-7"/>
              </w:rPr>
              <w:t>t</w:t>
            </w:r>
            <w:r w:rsidRPr="00552478">
              <w:rPr>
                <w:rFonts w:ascii="Arial" w:hAnsi="Arial" w:cs="Arial"/>
                <w:spacing w:val="2"/>
              </w:rPr>
              <w:t>e</w:t>
            </w:r>
            <w:r w:rsidRPr="00552478">
              <w:rPr>
                <w:rFonts w:ascii="Arial" w:hAnsi="Arial" w:cs="Arial"/>
              </w:rPr>
              <w:t>r</w:t>
            </w:r>
            <w:r w:rsidRPr="00552478">
              <w:rPr>
                <w:rFonts w:ascii="Arial" w:hAnsi="Arial" w:cs="Arial"/>
                <w:spacing w:val="3"/>
              </w:rPr>
              <w:t>p</w:t>
            </w:r>
            <w:r w:rsidRPr="00552478">
              <w:rPr>
                <w:rFonts w:ascii="Arial" w:hAnsi="Arial" w:cs="Arial"/>
                <w:spacing w:val="-6"/>
              </w:rPr>
              <w:t>r</w:t>
            </w:r>
            <w:r w:rsidRPr="00552478">
              <w:rPr>
                <w:rFonts w:ascii="Arial" w:hAnsi="Arial" w:cs="Arial"/>
                <w:spacing w:val="2"/>
              </w:rPr>
              <w:t>e</w:t>
            </w:r>
            <w:r w:rsidRPr="00552478">
              <w:rPr>
                <w:rFonts w:ascii="Arial" w:hAnsi="Arial" w:cs="Arial"/>
                <w:spacing w:val="-1"/>
              </w:rPr>
              <w:t>t</w:t>
            </w:r>
            <w:r w:rsidRPr="00552478">
              <w:rPr>
                <w:rFonts w:ascii="Arial" w:hAnsi="Arial" w:cs="Arial"/>
                <w:spacing w:val="2"/>
              </w:rPr>
              <w:t>e</w:t>
            </w:r>
            <w:r w:rsidRPr="00552478">
              <w:rPr>
                <w:rFonts w:ascii="Arial" w:hAnsi="Arial" w:cs="Arial"/>
                <w:spacing w:val="3"/>
              </w:rPr>
              <w:t>d</w:t>
            </w:r>
            <w:r w:rsidRPr="00552478">
              <w:rPr>
                <w:rFonts w:ascii="Arial" w:hAnsi="Arial" w:cs="Arial"/>
              </w:rPr>
              <w:t>.</w:t>
            </w:r>
          </w:p>
        </w:tc>
        <w:tc>
          <w:tcPr>
            <w:tcW w:w="64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646CED2" w14:textId="77F584DD" w:rsidR="00FD53C8" w:rsidRPr="00552478" w:rsidRDefault="00911420">
            <w:pPr>
              <w:rPr>
                <w:rFonts w:ascii="Arial" w:hAnsi="Arial" w:cs="Arial"/>
              </w:rPr>
            </w:pPr>
            <w:r w:rsidRPr="00552478">
              <w:rPr>
                <w:rFonts w:ascii="Arial" w:hAnsi="Arial" w:cs="Arial"/>
                <w:color w:val="00B0F0"/>
              </w:rPr>
              <w:t>Satisfactory.</w:t>
            </w:r>
          </w:p>
        </w:tc>
      </w:tr>
      <w:tr w:rsidR="00FD53C8" w:rsidRPr="00552478" w14:paraId="4284FA5A" w14:textId="77777777">
        <w:trPr>
          <w:trHeight w:hRule="exact" w:val="717"/>
        </w:trPr>
        <w:tc>
          <w:tcPr>
            <w:tcW w:w="53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78EC312" w14:textId="77777777" w:rsidR="00FD53C8" w:rsidRPr="00552478" w:rsidRDefault="00807E9C">
            <w:pPr>
              <w:spacing w:before="8"/>
              <w:ind w:left="465" w:right="380"/>
              <w:rPr>
                <w:rFonts w:ascii="Arial" w:hAnsi="Arial" w:cs="Arial"/>
              </w:rPr>
            </w:pPr>
            <w:r w:rsidRPr="00552478">
              <w:rPr>
                <w:rFonts w:ascii="Arial" w:hAnsi="Arial" w:cs="Arial"/>
                <w:b/>
                <w:spacing w:val="1"/>
              </w:rPr>
              <w:t>A</w:t>
            </w:r>
            <w:r w:rsidRPr="00552478">
              <w:rPr>
                <w:rFonts w:ascii="Arial" w:hAnsi="Arial" w:cs="Arial"/>
                <w:b/>
                <w:spacing w:val="2"/>
              </w:rPr>
              <w:t>r</w:t>
            </w:r>
            <w:r w:rsidRPr="00552478">
              <w:rPr>
                <w:rFonts w:ascii="Arial" w:hAnsi="Arial" w:cs="Arial"/>
                <w:b/>
              </w:rPr>
              <w:t>e</w:t>
            </w:r>
            <w:r w:rsidRPr="00552478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552478">
              <w:rPr>
                <w:rFonts w:ascii="Arial" w:hAnsi="Arial" w:cs="Arial"/>
                <w:b/>
              </w:rPr>
              <w:t>t</w:t>
            </w:r>
            <w:r w:rsidRPr="00552478">
              <w:rPr>
                <w:rFonts w:ascii="Arial" w:hAnsi="Arial" w:cs="Arial"/>
                <w:b/>
                <w:spacing w:val="-2"/>
              </w:rPr>
              <w:t>h</w:t>
            </w:r>
            <w:r w:rsidRPr="00552478">
              <w:rPr>
                <w:rFonts w:ascii="Arial" w:hAnsi="Arial" w:cs="Arial"/>
                <w:b/>
              </w:rPr>
              <w:t>e</w:t>
            </w:r>
            <w:r w:rsidRPr="00552478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552478">
              <w:rPr>
                <w:rFonts w:ascii="Arial" w:hAnsi="Arial" w:cs="Arial"/>
                <w:b/>
                <w:spacing w:val="2"/>
              </w:rPr>
              <w:t>r</w:t>
            </w:r>
            <w:r w:rsidRPr="00552478">
              <w:rPr>
                <w:rFonts w:ascii="Arial" w:hAnsi="Arial" w:cs="Arial"/>
                <w:b/>
                <w:spacing w:val="-4"/>
              </w:rPr>
              <w:t>e</w:t>
            </w:r>
            <w:r w:rsidRPr="00552478">
              <w:rPr>
                <w:rFonts w:ascii="Arial" w:hAnsi="Arial" w:cs="Arial"/>
                <w:b/>
              </w:rPr>
              <w:t>f</w:t>
            </w:r>
            <w:r w:rsidRPr="00552478">
              <w:rPr>
                <w:rFonts w:ascii="Arial" w:hAnsi="Arial" w:cs="Arial"/>
                <w:b/>
                <w:spacing w:val="2"/>
              </w:rPr>
              <w:t>e</w:t>
            </w:r>
            <w:r w:rsidRPr="00552478">
              <w:rPr>
                <w:rFonts w:ascii="Arial" w:hAnsi="Arial" w:cs="Arial"/>
                <w:b/>
                <w:spacing w:val="-4"/>
              </w:rPr>
              <w:t>r</w:t>
            </w:r>
            <w:r w:rsidRPr="00552478">
              <w:rPr>
                <w:rFonts w:ascii="Arial" w:hAnsi="Arial" w:cs="Arial"/>
                <w:b/>
                <w:spacing w:val="2"/>
              </w:rPr>
              <w:t>e</w:t>
            </w:r>
            <w:r w:rsidRPr="00552478">
              <w:rPr>
                <w:rFonts w:ascii="Arial" w:hAnsi="Arial" w:cs="Arial"/>
                <w:b/>
                <w:spacing w:val="-2"/>
              </w:rPr>
              <w:t>n</w:t>
            </w:r>
            <w:r w:rsidRPr="00552478">
              <w:rPr>
                <w:rFonts w:ascii="Arial" w:hAnsi="Arial" w:cs="Arial"/>
                <w:b/>
                <w:spacing w:val="2"/>
              </w:rPr>
              <w:t>ce</w:t>
            </w:r>
            <w:r w:rsidRPr="00552478">
              <w:rPr>
                <w:rFonts w:ascii="Arial" w:hAnsi="Arial" w:cs="Arial"/>
                <w:b/>
              </w:rPr>
              <w:t>s</w:t>
            </w:r>
            <w:r w:rsidRPr="0055247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552478">
              <w:rPr>
                <w:rFonts w:ascii="Arial" w:hAnsi="Arial" w:cs="Arial"/>
                <w:b/>
                <w:spacing w:val="1"/>
              </w:rPr>
              <w:t>s</w:t>
            </w:r>
            <w:r w:rsidRPr="00552478">
              <w:rPr>
                <w:rFonts w:ascii="Arial" w:hAnsi="Arial" w:cs="Arial"/>
                <w:b/>
                <w:spacing w:val="-2"/>
              </w:rPr>
              <w:t>u</w:t>
            </w:r>
            <w:r w:rsidRPr="00552478">
              <w:rPr>
                <w:rFonts w:ascii="Arial" w:hAnsi="Arial" w:cs="Arial"/>
                <w:b/>
              </w:rPr>
              <w:t>ff</w:t>
            </w:r>
            <w:r w:rsidRPr="00552478">
              <w:rPr>
                <w:rFonts w:ascii="Arial" w:hAnsi="Arial" w:cs="Arial"/>
                <w:b/>
                <w:spacing w:val="-1"/>
              </w:rPr>
              <w:t>i</w:t>
            </w:r>
            <w:r w:rsidRPr="00552478">
              <w:rPr>
                <w:rFonts w:ascii="Arial" w:hAnsi="Arial" w:cs="Arial"/>
                <w:b/>
                <w:spacing w:val="2"/>
              </w:rPr>
              <w:t>c</w:t>
            </w:r>
            <w:r w:rsidRPr="00552478">
              <w:rPr>
                <w:rFonts w:ascii="Arial" w:hAnsi="Arial" w:cs="Arial"/>
                <w:b/>
                <w:spacing w:val="-7"/>
              </w:rPr>
              <w:t>i</w:t>
            </w:r>
            <w:r w:rsidRPr="00552478">
              <w:rPr>
                <w:rFonts w:ascii="Arial" w:hAnsi="Arial" w:cs="Arial"/>
                <w:b/>
                <w:spacing w:val="2"/>
              </w:rPr>
              <w:t>e</w:t>
            </w:r>
            <w:r w:rsidRPr="00552478">
              <w:rPr>
                <w:rFonts w:ascii="Arial" w:hAnsi="Arial" w:cs="Arial"/>
                <w:b/>
                <w:spacing w:val="-2"/>
              </w:rPr>
              <w:t>n</w:t>
            </w:r>
            <w:r w:rsidRPr="00552478">
              <w:rPr>
                <w:rFonts w:ascii="Arial" w:hAnsi="Arial" w:cs="Arial"/>
                <w:b/>
              </w:rPr>
              <w:t>t</w:t>
            </w:r>
            <w:r w:rsidRPr="0055247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552478">
              <w:rPr>
                <w:rFonts w:ascii="Arial" w:hAnsi="Arial" w:cs="Arial"/>
                <w:b/>
                <w:spacing w:val="3"/>
              </w:rPr>
              <w:t>a</w:t>
            </w:r>
            <w:r w:rsidRPr="00552478">
              <w:rPr>
                <w:rFonts w:ascii="Arial" w:hAnsi="Arial" w:cs="Arial"/>
                <w:b/>
                <w:spacing w:val="-2"/>
              </w:rPr>
              <w:t>n</w:t>
            </w:r>
            <w:r w:rsidRPr="00552478">
              <w:rPr>
                <w:rFonts w:ascii="Arial" w:hAnsi="Arial" w:cs="Arial"/>
                <w:b/>
              </w:rPr>
              <w:t>d</w:t>
            </w:r>
            <w:r w:rsidRPr="00552478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552478">
              <w:rPr>
                <w:rFonts w:ascii="Arial" w:hAnsi="Arial" w:cs="Arial"/>
                <w:b/>
                <w:spacing w:val="2"/>
              </w:rPr>
              <w:t>rece</w:t>
            </w:r>
            <w:r w:rsidRPr="00552478">
              <w:rPr>
                <w:rFonts w:ascii="Arial" w:hAnsi="Arial" w:cs="Arial"/>
                <w:b/>
                <w:spacing w:val="-2"/>
              </w:rPr>
              <w:t>n</w:t>
            </w:r>
            <w:r w:rsidRPr="00552478">
              <w:rPr>
                <w:rFonts w:ascii="Arial" w:hAnsi="Arial" w:cs="Arial"/>
                <w:b/>
                <w:spacing w:val="-6"/>
              </w:rPr>
              <w:t>t</w:t>
            </w:r>
            <w:r w:rsidRPr="00552478">
              <w:rPr>
                <w:rFonts w:ascii="Arial" w:hAnsi="Arial" w:cs="Arial"/>
                <w:b/>
              </w:rPr>
              <w:t>?</w:t>
            </w:r>
            <w:r w:rsidRPr="00552478">
              <w:rPr>
                <w:rFonts w:ascii="Arial" w:hAnsi="Arial" w:cs="Arial"/>
                <w:b/>
                <w:spacing w:val="1"/>
              </w:rPr>
              <w:t xml:space="preserve"> I</w:t>
            </w:r>
            <w:r w:rsidRPr="00552478">
              <w:rPr>
                <w:rFonts w:ascii="Arial" w:hAnsi="Arial" w:cs="Arial"/>
                <w:b/>
              </w:rPr>
              <w:t>f</w:t>
            </w:r>
            <w:r w:rsidRPr="0055247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552478">
              <w:rPr>
                <w:rFonts w:ascii="Arial" w:hAnsi="Arial" w:cs="Arial"/>
                <w:b/>
                <w:spacing w:val="-3"/>
              </w:rPr>
              <w:t>y</w:t>
            </w:r>
            <w:r w:rsidRPr="00552478">
              <w:rPr>
                <w:rFonts w:ascii="Arial" w:hAnsi="Arial" w:cs="Arial"/>
                <w:b/>
                <w:spacing w:val="3"/>
              </w:rPr>
              <w:t>o</w:t>
            </w:r>
            <w:r w:rsidRPr="00552478">
              <w:rPr>
                <w:rFonts w:ascii="Arial" w:hAnsi="Arial" w:cs="Arial"/>
                <w:b/>
              </w:rPr>
              <w:t>u</w:t>
            </w:r>
            <w:r w:rsidRPr="00552478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552478">
              <w:rPr>
                <w:rFonts w:ascii="Arial" w:hAnsi="Arial" w:cs="Arial"/>
                <w:b/>
                <w:spacing w:val="-2"/>
              </w:rPr>
              <w:t>h</w:t>
            </w:r>
            <w:r w:rsidRPr="00552478">
              <w:rPr>
                <w:rFonts w:ascii="Arial" w:hAnsi="Arial" w:cs="Arial"/>
                <w:b/>
                <w:spacing w:val="3"/>
              </w:rPr>
              <w:t>av</w:t>
            </w:r>
            <w:r w:rsidRPr="00552478">
              <w:rPr>
                <w:rFonts w:ascii="Arial" w:hAnsi="Arial" w:cs="Arial"/>
                <w:b/>
              </w:rPr>
              <w:t xml:space="preserve">e </w:t>
            </w:r>
            <w:r w:rsidRPr="00552478">
              <w:rPr>
                <w:rFonts w:ascii="Arial" w:hAnsi="Arial" w:cs="Arial"/>
                <w:b/>
                <w:spacing w:val="1"/>
              </w:rPr>
              <w:t>s</w:t>
            </w:r>
            <w:r w:rsidRPr="00552478">
              <w:rPr>
                <w:rFonts w:ascii="Arial" w:hAnsi="Arial" w:cs="Arial"/>
                <w:b/>
                <w:spacing w:val="-2"/>
              </w:rPr>
              <w:t>u</w:t>
            </w:r>
            <w:r w:rsidRPr="00552478">
              <w:rPr>
                <w:rFonts w:ascii="Arial" w:hAnsi="Arial" w:cs="Arial"/>
                <w:b/>
                <w:spacing w:val="3"/>
              </w:rPr>
              <w:t>gg</w:t>
            </w:r>
            <w:r w:rsidRPr="00552478">
              <w:rPr>
                <w:rFonts w:ascii="Arial" w:hAnsi="Arial" w:cs="Arial"/>
                <w:b/>
                <w:spacing w:val="-4"/>
              </w:rPr>
              <w:t>e</w:t>
            </w:r>
            <w:r w:rsidRPr="00552478">
              <w:rPr>
                <w:rFonts w:ascii="Arial" w:hAnsi="Arial" w:cs="Arial"/>
                <w:b/>
                <w:spacing w:val="1"/>
              </w:rPr>
              <w:t>s</w:t>
            </w:r>
            <w:r w:rsidRPr="00552478">
              <w:rPr>
                <w:rFonts w:ascii="Arial" w:hAnsi="Arial" w:cs="Arial"/>
                <w:b/>
              </w:rPr>
              <w:t>t</w:t>
            </w:r>
            <w:r w:rsidRPr="00552478">
              <w:rPr>
                <w:rFonts w:ascii="Arial" w:hAnsi="Arial" w:cs="Arial"/>
                <w:b/>
                <w:spacing w:val="-1"/>
              </w:rPr>
              <w:t>i</w:t>
            </w:r>
            <w:r w:rsidRPr="00552478">
              <w:rPr>
                <w:rFonts w:ascii="Arial" w:hAnsi="Arial" w:cs="Arial"/>
                <w:b/>
                <w:spacing w:val="3"/>
              </w:rPr>
              <w:t>o</w:t>
            </w:r>
            <w:r w:rsidRPr="00552478">
              <w:rPr>
                <w:rFonts w:ascii="Arial" w:hAnsi="Arial" w:cs="Arial"/>
                <w:b/>
                <w:spacing w:val="-2"/>
              </w:rPr>
              <w:t>n</w:t>
            </w:r>
            <w:r w:rsidRPr="00552478">
              <w:rPr>
                <w:rFonts w:ascii="Arial" w:hAnsi="Arial" w:cs="Arial"/>
                <w:b/>
              </w:rPr>
              <w:t>s</w:t>
            </w:r>
            <w:r w:rsidRPr="0055247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552478">
              <w:rPr>
                <w:rFonts w:ascii="Arial" w:hAnsi="Arial" w:cs="Arial"/>
                <w:b/>
                <w:spacing w:val="3"/>
              </w:rPr>
              <w:t>o</w:t>
            </w:r>
            <w:r w:rsidRPr="00552478">
              <w:rPr>
                <w:rFonts w:ascii="Arial" w:hAnsi="Arial" w:cs="Arial"/>
                <w:b/>
              </w:rPr>
              <w:t>f</w:t>
            </w:r>
            <w:r w:rsidRPr="00552478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552478">
              <w:rPr>
                <w:rFonts w:ascii="Arial" w:hAnsi="Arial" w:cs="Arial"/>
                <w:b/>
                <w:spacing w:val="3"/>
              </w:rPr>
              <w:t>a</w:t>
            </w:r>
            <w:r w:rsidRPr="00552478">
              <w:rPr>
                <w:rFonts w:ascii="Arial" w:hAnsi="Arial" w:cs="Arial"/>
                <w:b/>
                <w:spacing w:val="-2"/>
              </w:rPr>
              <w:t>dd</w:t>
            </w:r>
            <w:r w:rsidRPr="00552478">
              <w:rPr>
                <w:rFonts w:ascii="Arial" w:hAnsi="Arial" w:cs="Arial"/>
                <w:b/>
                <w:spacing w:val="-1"/>
              </w:rPr>
              <w:t>i</w:t>
            </w:r>
            <w:r w:rsidRPr="00552478">
              <w:rPr>
                <w:rFonts w:ascii="Arial" w:hAnsi="Arial" w:cs="Arial"/>
                <w:b/>
              </w:rPr>
              <w:t>t</w:t>
            </w:r>
            <w:r w:rsidRPr="00552478">
              <w:rPr>
                <w:rFonts w:ascii="Arial" w:hAnsi="Arial" w:cs="Arial"/>
                <w:b/>
                <w:spacing w:val="-1"/>
              </w:rPr>
              <w:t>i</w:t>
            </w:r>
            <w:r w:rsidRPr="00552478">
              <w:rPr>
                <w:rFonts w:ascii="Arial" w:hAnsi="Arial" w:cs="Arial"/>
                <w:b/>
                <w:spacing w:val="3"/>
              </w:rPr>
              <w:t>o</w:t>
            </w:r>
            <w:r w:rsidRPr="00552478">
              <w:rPr>
                <w:rFonts w:ascii="Arial" w:hAnsi="Arial" w:cs="Arial"/>
                <w:b/>
                <w:spacing w:val="-2"/>
              </w:rPr>
              <w:t>n</w:t>
            </w:r>
            <w:r w:rsidRPr="00552478">
              <w:rPr>
                <w:rFonts w:ascii="Arial" w:hAnsi="Arial" w:cs="Arial"/>
                <w:b/>
                <w:spacing w:val="3"/>
              </w:rPr>
              <w:t>a</w:t>
            </w:r>
            <w:r w:rsidRPr="00552478">
              <w:rPr>
                <w:rFonts w:ascii="Arial" w:hAnsi="Arial" w:cs="Arial"/>
                <w:b/>
              </w:rPr>
              <w:t>l</w:t>
            </w:r>
            <w:r w:rsidRPr="00552478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52478">
              <w:rPr>
                <w:rFonts w:ascii="Arial" w:hAnsi="Arial" w:cs="Arial"/>
                <w:b/>
                <w:spacing w:val="2"/>
              </w:rPr>
              <w:t>re</w:t>
            </w:r>
            <w:r w:rsidRPr="00552478">
              <w:rPr>
                <w:rFonts w:ascii="Arial" w:hAnsi="Arial" w:cs="Arial"/>
                <w:b/>
              </w:rPr>
              <w:t>f</w:t>
            </w:r>
            <w:r w:rsidRPr="00552478">
              <w:rPr>
                <w:rFonts w:ascii="Arial" w:hAnsi="Arial" w:cs="Arial"/>
                <w:b/>
                <w:spacing w:val="-4"/>
              </w:rPr>
              <w:t>e</w:t>
            </w:r>
            <w:r w:rsidRPr="00552478">
              <w:rPr>
                <w:rFonts w:ascii="Arial" w:hAnsi="Arial" w:cs="Arial"/>
                <w:b/>
                <w:spacing w:val="2"/>
              </w:rPr>
              <w:t>re</w:t>
            </w:r>
            <w:r w:rsidRPr="00552478">
              <w:rPr>
                <w:rFonts w:ascii="Arial" w:hAnsi="Arial" w:cs="Arial"/>
                <w:b/>
                <w:spacing w:val="-2"/>
              </w:rPr>
              <w:t>n</w:t>
            </w:r>
            <w:r w:rsidRPr="00552478">
              <w:rPr>
                <w:rFonts w:ascii="Arial" w:hAnsi="Arial" w:cs="Arial"/>
                <w:b/>
                <w:spacing w:val="-4"/>
              </w:rPr>
              <w:t>c</w:t>
            </w:r>
            <w:r w:rsidRPr="00552478">
              <w:rPr>
                <w:rFonts w:ascii="Arial" w:hAnsi="Arial" w:cs="Arial"/>
                <w:b/>
                <w:spacing w:val="2"/>
              </w:rPr>
              <w:t>e</w:t>
            </w:r>
            <w:r w:rsidRPr="00552478">
              <w:rPr>
                <w:rFonts w:ascii="Arial" w:hAnsi="Arial" w:cs="Arial"/>
                <w:b/>
                <w:spacing w:val="1"/>
              </w:rPr>
              <w:t>s</w:t>
            </w:r>
            <w:r w:rsidRPr="00552478">
              <w:rPr>
                <w:rFonts w:ascii="Arial" w:hAnsi="Arial" w:cs="Arial"/>
                <w:b/>
              </w:rPr>
              <w:t>,</w:t>
            </w:r>
            <w:r w:rsidRPr="00552478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52478">
              <w:rPr>
                <w:rFonts w:ascii="Arial" w:hAnsi="Arial" w:cs="Arial"/>
                <w:b/>
                <w:spacing w:val="-2"/>
              </w:rPr>
              <w:t>p</w:t>
            </w:r>
            <w:r w:rsidRPr="00552478">
              <w:rPr>
                <w:rFonts w:ascii="Arial" w:hAnsi="Arial" w:cs="Arial"/>
                <w:b/>
                <w:spacing w:val="-1"/>
              </w:rPr>
              <w:t>l</w:t>
            </w:r>
            <w:r w:rsidRPr="00552478">
              <w:rPr>
                <w:rFonts w:ascii="Arial" w:hAnsi="Arial" w:cs="Arial"/>
                <w:b/>
                <w:spacing w:val="2"/>
              </w:rPr>
              <w:t>e</w:t>
            </w:r>
            <w:r w:rsidRPr="00552478">
              <w:rPr>
                <w:rFonts w:ascii="Arial" w:hAnsi="Arial" w:cs="Arial"/>
                <w:b/>
                <w:spacing w:val="3"/>
              </w:rPr>
              <w:t>a</w:t>
            </w:r>
            <w:r w:rsidRPr="00552478">
              <w:rPr>
                <w:rFonts w:ascii="Arial" w:hAnsi="Arial" w:cs="Arial"/>
                <w:b/>
                <w:spacing w:val="1"/>
              </w:rPr>
              <w:t>s</w:t>
            </w:r>
            <w:r w:rsidRPr="00552478">
              <w:rPr>
                <w:rFonts w:ascii="Arial" w:hAnsi="Arial" w:cs="Arial"/>
                <w:b/>
              </w:rPr>
              <w:t>e</w:t>
            </w:r>
            <w:r w:rsidRPr="00552478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552478">
              <w:rPr>
                <w:rFonts w:ascii="Arial" w:hAnsi="Arial" w:cs="Arial"/>
                <w:b/>
                <w:spacing w:val="3"/>
              </w:rPr>
              <w:t>m</w:t>
            </w:r>
            <w:r w:rsidRPr="00552478">
              <w:rPr>
                <w:rFonts w:ascii="Arial" w:hAnsi="Arial" w:cs="Arial"/>
                <w:b/>
                <w:spacing w:val="2"/>
              </w:rPr>
              <w:t>e</w:t>
            </w:r>
            <w:r w:rsidRPr="00552478">
              <w:rPr>
                <w:rFonts w:ascii="Arial" w:hAnsi="Arial" w:cs="Arial"/>
                <w:b/>
                <w:spacing w:val="-2"/>
              </w:rPr>
              <w:t>n</w:t>
            </w:r>
            <w:r w:rsidRPr="00552478">
              <w:rPr>
                <w:rFonts w:ascii="Arial" w:hAnsi="Arial" w:cs="Arial"/>
                <w:b/>
              </w:rPr>
              <w:t>t</w:t>
            </w:r>
            <w:r w:rsidRPr="00552478">
              <w:rPr>
                <w:rFonts w:ascii="Arial" w:hAnsi="Arial" w:cs="Arial"/>
                <w:b/>
                <w:spacing w:val="-1"/>
              </w:rPr>
              <w:t>i</w:t>
            </w:r>
            <w:r w:rsidRPr="00552478">
              <w:rPr>
                <w:rFonts w:ascii="Arial" w:hAnsi="Arial" w:cs="Arial"/>
                <w:b/>
                <w:spacing w:val="3"/>
              </w:rPr>
              <w:t>o</w:t>
            </w:r>
            <w:r w:rsidRPr="00552478">
              <w:rPr>
                <w:rFonts w:ascii="Arial" w:hAnsi="Arial" w:cs="Arial"/>
                <w:b/>
              </w:rPr>
              <w:t>n t</w:t>
            </w:r>
            <w:r w:rsidRPr="00552478">
              <w:rPr>
                <w:rFonts w:ascii="Arial" w:hAnsi="Arial" w:cs="Arial"/>
                <w:b/>
                <w:spacing w:val="-2"/>
              </w:rPr>
              <w:t>h</w:t>
            </w:r>
            <w:r w:rsidRPr="00552478">
              <w:rPr>
                <w:rFonts w:ascii="Arial" w:hAnsi="Arial" w:cs="Arial"/>
                <w:b/>
                <w:spacing w:val="2"/>
              </w:rPr>
              <w:t>e</w:t>
            </w:r>
            <w:r w:rsidRPr="00552478">
              <w:rPr>
                <w:rFonts w:ascii="Arial" w:hAnsi="Arial" w:cs="Arial"/>
                <w:b/>
              </w:rPr>
              <w:t>m</w:t>
            </w:r>
            <w:r w:rsidRPr="00552478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552478">
              <w:rPr>
                <w:rFonts w:ascii="Arial" w:hAnsi="Arial" w:cs="Arial"/>
                <w:b/>
                <w:spacing w:val="-1"/>
              </w:rPr>
              <w:t>i</w:t>
            </w:r>
            <w:r w:rsidRPr="00552478">
              <w:rPr>
                <w:rFonts w:ascii="Arial" w:hAnsi="Arial" w:cs="Arial"/>
                <w:b/>
              </w:rPr>
              <w:t>n</w:t>
            </w:r>
            <w:r w:rsidRPr="00552478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552478">
              <w:rPr>
                <w:rFonts w:ascii="Arial" w:hAnsi="Arial" w:cs="Arial"/>
                <w:b/>
              </w:rPr>
              <w:t>t</w:t>
            </w:r>
            <w:r w:rsidRPr="00552478">
              <w:rPr>
                <w:rFonts w:ascii="Arial" w:hAnsi="Arial" w:cs="Arial"/>
                <w:b/>
                <w:spacing w:val="-2"/>
              </w:rPr>
              <w:t>h</w:t>
            </w:r>
            <w:r w:rsidRPr="00552478">
              <w:rPr>
                <w:rFonts w:ascii="Arial" w:hAnsi="Arial" w:cs="Arial"/>
                <w:b/>
              </w:rPr>
              <w:t>e</w:t>
            </w:r>
            <w:r w:rsidRPr="00552478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552478">
              <w:rPr>
                <w:rFonts w:ascii="Arial" w:hAnsi="Arial" w:cs="Arial"/>
                <w:b/>
                <w:spacing w:val="2"/>
              </w:rPr>
              <w:t>re</w:t>
            </w:r>
            <w:r w:rsidRPr="00552478">
              <w:rPr>
                <w:rFonts w:ascii="Arial" w:hAnsi="Arial" w:cs="Arial"/>
                <w:b/>
                <w:spacing w:val="3"/>
              </w:rPr>
              <w:t>v</w:t>
            </w:r>
            <w:r w:rsidRPr="00552478">
              <w:rPr>
                <w:rFonts w:ascii="Arial" w:hAnsi="Arial" w:cs="Arial"/>
                <w:b/>
                <w:spacing w:val="-1"/>
              </w:rPr>
              <w:t>i</w:t>
            </w:r>
            <w:r w:rsidRPr="00552478">
              <w:rPr>
                <w:rFonts w:ascii="Arial" w:hAnsi="Arial" w:cs="Arial"/>
                <w:b/>
                <w:spacing w:val="-4"/>
              </w:rPr>
              <w:t>e</w:t>
            </w:r>
            <w:r w:rsidRPr="00552478">
              <w:rPr>
                <w:rFonts w:ascii="Arial" w:hAnsi="Arial" w:cs="Arial"/>
                <w:b/>
              </w:rPr>
              <w:t>w</w:t>
            </w:r>
            <w:r w:rsidRPr="0055247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552478">
              <w:rPr>
                <w:rFonts w:ascii="Arial" w:hAnsi="Arial" w:cs="Arial"/>
                <w:b/>
              </w:rPr>
              <w:t>f</w:t>
            </w:r>
            <w:r w:rsidRPr="00552478">
              <w:rPr>
                <w:rFonts w:ascii="Arial" w:hAnsi="Arial" w:cs="Arial"/>
                <w:b/>
                <w:spacing w:val="3"/>
              </w:rPr>
              <w:t>o</w:t>
            </w:r>
            <w:r w:rsidRPr="00552478">
              <w:rPr>
                <w:rFonts w:ascii="Arial" w:hAnsi="Arial" w:cs="Arial"/>
                <w:b/>
                <w:spacing w:val="-4"/>
              </w:rPr>
              <w:t>r</w:t>
            </w:r>
            <w:r w:rsidRPr="00552478">
              <w:rPr>
                <w:rFonts w:ascii="Arial" w:hAnsi="Arial" w:cs="Arial"/>
                <w:b/>
                <w:spacing w:val="3"/>
              </w:rPr>
              <w:t>m</w:t>
            </w:r>
            <w:r w:rsidRPr="00552478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ADE7715" w14:textId="77777777" w:rsidR="00FD53C8" w:rsidRPr="00552478" w:rsidRDefault="00807E9C">
            <w:pPr>
              <w:spacing w:before="6"/>
              <w:ind w:left="108" w:right="689"/>
              <w:rPr>
                <w:rFonts w:ascii="Arial" w:hAnsi="Arial" w:cs="Arial"/>
              </w:rPr>
            </w:pPr>
            <w:r w:rsidRPr="00552478">
              <w:rPr>
                <w:rFonts w:ascii="Arial" w:hAnsi="Arial" w:cs="Arial"/>
                <w:spacing w:val="-1"/>
              </w:rPr>
              <w:t>T</w:t>
            </w:r>
            <w:r w:rsidRPr="00552478">
              <w:rPr>
                <w:rFonts w:ascii="Arial" w:hAnsi="Arial" w:cs="Arial"/>
                <w:spacing w:val="3"/>
              </w:rPr>
              <w:t>h</w:t>
            </w:r>
            <w:r w:rsidRPr="00552478">
              <w:rPr>
                <w:rFonts w:ascii="Arial" w:hAnsi="Arial" w:cs="Arial"/>
                <w:spacing w:val="-3"/>
              </w:rPr>
              <w:t>o</w:t>
            </w:r>
            <w:r w:rsidRPr="00552478">
              <w:rPr>
                <w:rFonts w:ascii="Arial" w:hAnsi="Arial" w:cs="Arial"/>
                <w:spacing w:val="3"/>
              </w:rPr>
              <w:t>u</w:t>
            </w:r>
            <w:r w:rsidRPr="00552478">
              <w:rPr>
                <w:rFonts w:ascii="Arial" w:hAnsi="Arial" w:cs="Arial"/>
                <w:spacing w:val="-3"/>
              </w:rPr>
              <w:t>g</w:t>
            </w:r>
            <w:r w:rsidRPr="00552478">
              <w:rPr>
                <w:rFonts w:ascii="Arial" w:hAnsi="Arial" w:cs="Arial"/>
              </w:rPr>
              <w:t>h</w:t>
            </w:r>
            <w:r w:rsidRPr="00552478">
              <w:rPr>
                <w:rFonts w:ascii="Arial" w:hAnsi="Arial" w:cs="Arial"/>
                <w:spacing w:val="2"/>
              </w:rPr>
              <w:t xml:space="preserve"> </w:t>
            </w:r>
            <w:r w:rsidRPr="00552478">
              <w:rPr>
                <w:rFonts w:ascii="Arial" w:hAnsi="Arial" w:cs="Arial"/>
                <w:spacing w:val="-1"/>
              </w:rPr>
              <w:t>t</w:t>
            </w:r>
            <w:r w:rsidRPr="00552478">
              <w:rPr>
                <w:rFonts w:ascii="Arial" w:hAnsi="Arial" w:cs="Arial"/>
                <w:spacing w:val="3"/>
              </w:rPr>
              <w:t>h</w:t>
            </w:r>
            <w:r w:rsidRPr="00552478">
              <w:rPr>
                <w:rFonts w:ascii="Arial" w:hAnsi="Arial" w:cs="Arial"/>
              </w:rPr>
              <w:t>e</w:t>
            </w:r>
            <w:r w:rsidRPr="00552478">
              <w:rPr>
                <w:rFonts w:ascii="Arial" w:hAnsi="Arial" w:cs="Arial"/>
                <w:spacing w:val="1"/>
              </w:rPr>
              <w:t xml:space="preserve"> </w:t>
            </w:r>
            <w:r w:rsidRPr="00552478">
              <w:rPr>
                <w:rFonts w:ascii="Arial" w:hAnsi="Arial" w:cs="Arial"/>
              </w:rPr>
              <w:t>r</w:t>
            </w:r>
            <w:r w:rsidRPr="00552478">
              <w:rPr>
                <w:rFonts w:ascii="Arial" w:hAnsi="Arial" w:cs="Arial"/>
                <w:spacing w:val="2"/>
              </w:rPr>
              <w:t>e</w:t>
            </w:r>
            <w:r w:rsidRPr="00552478">
              <w:rPr>
                <w:rFonts w:ascii="Arial" w:hAnsi="Arial" w:cs="Arial"/>
                <w:spacing w:val="-6"/>
              </w:rPr>
              <w:t>f</w:t>
            </w:r>
            <w:r w:rsidRPr="00552478">
              <w:rPr>
                <w:rFonts w:ascii="Arial" w:hAnsi="Arial" w:cs="Arial"/>
                <w:spacing w:val="2"/>
              </w:rPr>
              <w:t>e</w:t>
            </w:r>
            <w:r w:rsidRPr="00552478">
              <w:rPr>
                <w:rFonts w:ascii="Arial" w:hAnsi="Arial" w:cs="Arial"/>
              </w:rPr>
              <w:t>r</w:t>
            </w:r>
            <w:r w:rsidRPr="00552478">
              <w:rPr>
                <w:rFonts w:ascii="Arial" w:hAnsi="Arial" w:cs="Arial"/>
                <w:spacing w:val="-4"/>
              </w:rPr>
              <w:t>e</w:t>
            </w:r>
            <w:r w:rsidRPr="00552478">
              <w:rPr>
                <w:rFonts w:ascii="Arial" w:hAnsi="Arial" w:cs="Arial"/>
                <w:spacing w:val="3"/>
              </w:rPr>
              <w:t>n</w:t>
            </w:r>
            <w:r w:rsidRPr="00552478">
              <w:rPr>
                <w:rFonts w:ascii="Arial" w:hAnsi="Arial" w:cs="Arial"/>
                <w:spacing w:val="-4"/>
              </w:rPr>
              <w:t>c</w:t>
            </w:r>
            <w:r w:rsidRPr="00552478">
              <w:rPr>
                <w:rFonts w:ascii="Arial" w:hAnsi="Arial" w:cs="Arial"/>
                <w:spacing w:val="2"/>
              </w:rPr>
              <w:t>e</w:t>
            </w:r>
            <w:r w:rsidRPr="00552478">
              <w:rPr>
                <w:rFonts w:ascii="Arial" w:hAnsi="Arial" w:cs="Arial"/>
              </w:rPr>
              <w:t>s</w:t>
            </w:r>
            <w:r w:rsidRPr="00552478">
              <w:rPr>
                <w:rFonts w:ascii="Arial" w:hAnsi="Arial" w:cs="Arial"/>
                <w:spacing w:val="1"/>
              </w:rPr>
              <w:t xml:space="preserve"> </w:t>
            </w:r>
            <w:r w:rsidRPr="00552478">
              <w:rPr>
                <w:rFonts w:ascii="Arial" w:hAnsi="Arial" w:cs="Arial"/>
                <w:spacing w:val="2"/>
              </w:rPr>
              <w:t>c</w:t>
            </w:r>
            <w:r w:rsidRPr="00552478">
              <w:rPr>
                <w:rFonts w:ascii="Arial" w:hAnsi="Arial" w:cs="Arial"/>
                <w:spacing w:val="-3"/>
              </w:rPr>
              <w:t>o</w:t>
            </w:r>
            <w:r w:rsidRPr="00552478">
              <w:rPr>
                <w:rFonts w:ascii="Arial" w:hAnsi="Arial" w:cs="Arial"/>
                <w:spacing w:val="3"/>
              </w:rPr>
              <w:t>v</w:t>
            </w:r>
            <w:r w:rsidRPr="00552478">
              <w:rPr>
                <w:rFonts w:ascii="Arial" w:hAnsi="Arial" w:cs="Arial"/>
                <w:spacing w:val="2"/>
              </w:rPr>
              <w:t>e</w:t>
            </w:r>
            <w:r w:rsidRPr="00552478">
              <w:rPr>
                <w:rFonts w:ascii="Arial" w:hAnsi="Arial" w:cs="Arial"/>
              </w:rPr>
              <w:t>r</w:t>
            </w:r>
            <w:r w:rsidRPr="00552478">
              <w:rPr>
                <w:rFonts w:ascii="Arial" w:hAnsi="Arial" w:cs="Arial"/>
                <w:spacing w:val="-1"/>
              </w:rPr>
              <w:t xml:space="preserve"> </w:t>
            </w:r>
            <w:r w:rsidRPr="00552478">
              <w:rPr>
                <w:rFonts w:ascii="Arial" w:hAnsi="Arial" w:cs="Arial"/>
                <w:spacing w:val="-5"/>
              </w:rPr>
              <w:t>s</w:t>
            </w:r>
            <w:r w:rsidRPr="00552478">
              <w:rPr>
                <w:rFonts w:ascii="Arial" w:hAnsi="Arial" w:cs="Arial"/>
                <w:spacing w:val="3"/>
              </w:rPr>
              <w:t>o</w:t>
            </w:r>
            <w:r w:rsidRPr="00552478">
              <w:rPr>
                <w:rFonts w:ascii="Arial" w:hAnsi="Arial" w:cs="Arial"/>
                <w:spacing w:val="-4"/>
              </w:rPr>
              <w:t>m</w:t>
            </w:r>
            <w:r w:rsidRPr="00552478">
              <w:rPr>
                <w:rFonts w:ascii="Arial" w:hAnsi="Arial" w:cs="Arial"/>
              </w:rPr>
              <w:t>e</w:t>
            </w:r>
            <w:r w:rsidRPr="00552478">
              <w:rPr>
                <w:rFonts w:ascii="Arial" w:hAnsi="Arial" w:cs="Arial"/>
                <w:spacing w:val="1"/>
              </w:rPr>
              <w:t xml:space="preserve"> </w:t>
            </w:r>
            <w:r w:rsidRPr="00552478">
              <w:rPr>
                <w:rFonts w:ascii="Arial" w:hAnsi="Arial" w:cs="Arial"/>
                <w:spacing w:val="3"/>
              </w:rPr>
              <w:t>o</w:t>
            </w:r>
            <w:r w:rsidRPr="00552478">
              <w:rPr>
                <w:rFonts w:ascii="Arial" w:hAnsi="Arial" w:cs="Arial"/>
              </w:rPr>
              <w:t>f</w:t>
            </w:r>
            <w:r w:rsidRPr="00552478">
              <w:rPr>
                <w:rFonts w:ascii="Arial" w:hAnsi="Arial" w:cs="Arial"/>
                <w:spacing w:val="-1"/>
              </w:rPr>
              <w:t xml:space="preserve"> t</w:t>
            </w:r>
            <w:r w:rsidRPr="00552478">
              <w:rPr>
                <w:rFonts w:ascii="Arial" w:hAnsi="Arial" w:cs="Arial"/>
                <w:spacing w:val="-3"/>
              </w:rPr>
              <w:t>h</w:t>
            </w:r>
            <w:r w:rsidRPr="00552478">
              <w:rPr>
                <w:rFonts w:ascii="Arial" w:hAnsi="Arial" w:cs="Arial"/>
              </w:rPr>
              <w:t>e</w:t>
            </w:r>
            <w:r w:rsidRPr="00552478">
              <w:rPr>
                <w:rFonts w:ascii="Arial" w:hAnsi="Arial" w:cs="Arial"/>
                <w:spacing w:val="1"/>
              </w:rPr>
              <w:t xml:space="preserve"> </w:t>
            </w:r>
            <w:r w:rsidRPr="00552478">
              <w:rPr>
                <w:rFonts w:ascii="Arial" w:hAnsi="Arial" w:cs="Arial"/>
                <w:spacing w:val="3"/>
              </w:rPr>
              <w:t>k</w:t>
            </w:r>
            <w:r w:rsidRPr="00552478">
              <w:rPr>
                <w:rFonts w:ascii="Arial" w:hAnsi="Arial" w:cs="Arial"/>
                <w:spacing w:val="-4"/>
              </w:rPr>
              <w:t>e</w:t>
            </w:r>
            <w:r w:rsidRPr="00552478">
              <w:rPr>
                <w:rFonts w:ascii="Arial" w:hAnsi="Arial" w:cs="Arial"/>
              </w:rPr>
              <w:t>y</w:t>
            </w:r>
            <w:r w:rsidRPr="00552478">
              <w:rPr>
                <w:rFonts w:ascii="Arial" w:hAnsi="Arial" w:cs="Arial"/>
                <w:spacing w:val="1"/>
              </w:rPr>
              <w:t xml:space="preserve"> </w:t>
            </w:r>
            <w:r w:rsidRPr="00552478">
              <w:rPr>
                <w:rFonts w:ascii="Arial" w:hAnsi="Arial" w:cs="Arial"/>
              </w:rPr>
              <w:t>f</w:t>
            </w:r>
            <w:r w:rsidRPr="00552478">
              <w:rPr>
                <w:rFonts w:ascii="Arial" w:hAnsi="Arial" w:cs="Arial"/>
                <w:spacing w:val="-3"/>
              </w:rPr>
              <w:t>o</w:t>
            </w:r>
            <w:r w:rsidRPr="00552478">
              <w:rPr>
                <w:rFonts w:ascii="Arial" w:hAnsi="Arial" w:cs="Arial"/>
                <w:spacing w:val="3"/>
              </w:rPr>
              <w:t>u</w:t>
            </w:r>
            <w:r w:rsidRPr="00552478">
              <w:rPr>
                <w:rFonts w:ascii="Arial" w:hAnsi="Arial" w:cs="Arial"/>
                <w:spacing w:val="-3"/>
              </w:rPr>
              <w:t>n</w:t>
            </w:r>
            <w:r w:rsidRPr="00552478">
              <w:rPr>
                <w:rFonts w:ascii="Arial" w:hAnsi="Arial" w:cs="Arial"/>
                <w:spacing w:val="5"/>
              </w:rPr>
              <w:t>d</w:t>
            </w:r>
            <w:r w:rsidRPr="00552478">
              <w:rPr>
                <w:rFonts w:ascii="Arial" w:hAnsi="Arial" w:cs="Arial"/>
                <w:spacing w:val="2"/>
              </w:rPr>
              <w:t>a</w:t>
            </w:r>
            <w:r w:rsidRPr="00552478">
              <w:rPr>
                <w:rFonts w:ascii="Arial" w:hAnsi="Arial" w:cs="Arial"/>
                <w:spacing w:val="-1"/>
              </w:rPr>
              <w:t>t</w:t>
            </w:r>
            <w:r w:rsidRPr="00552478">
              <w:rPr>
                <w:rFonts w:ascii="Arial" w:hAnsi="Arial" w:cs="Arial"/>
                <w:spacing w:val="-7"/>
              </w:rPr>
              <w:t>i</w:t>
            </w:r>
            <w:r w:rsidRPr="00552478">
              <w:rPr>
                <w:rFonts w:ascii="Arial" w:hAnsi="Arial" w:cs="Arial"/>
                <w:spacing w:val="3"/>
              </w:rPr>
              <w:t>o</w:t>
            </w:r>
            <w:r w:rsidRPr="00552478">
              <w:rPr>
                <w:rFonts w:ascii="Arial" w:hAnsi="Arial" w:cs="Arial"/>
                <w:spacing w:val="-3"/>
              </w:rPr>
              <w:t>n</w:t>
            </w:r>
            <w:r w:rsidRPr="00552478">
              <w:rPr>
                <w:rFonts w:ascii="Arial" w:hAnsi="Arial" w:cs="Arial"/>
                <w:spacing w:val="2"/>
              </w:rPr>
              <w:t>a</w:t>
            </w:r>
            <w:r w:rsidRPr="00552478">
              <w:rPr>
                <w:rFonts w:ascii="Arial" w:hAnsi="Arial" w:cs="Arial"/>
              </w:rPr>
              <w:t>l</w:t>
            </w:r>
            <w:r w:rsidRPr="00552478">
              <w:rPr>
                <w:rFonts w:ascii="Arial" w:hAnsi="Arial" w:cs="Arial"/>
                <w:spacing w:val="-2"/>
              </w:rPr>
              <w:t xml:space="preserve"> </w:t>
            </w:r>
            <w:r w:rsidRPr="00552478">
              <w:rPr>
                <w:rFonts w:ascii="Arial" w:hAnsi="Arial" w:cs="Arial"/>
                <w:spacing w:val="-1"/>
              </w:rPr>
              <w:t>t</w:t>
            </w:r>
            <w:r w:rsidRPr="00552478">
              <w:rPr>
                <w:rFonts w:ascii="Arial" w:hAnsi="Arial" w:cs="Arial"/>
                <w:spacing w:val="3"/>
              </w:rPr>
              <w:t>h</w:t>
            </w:r>
            <w:r w:rsidRPr="00552478">
              <w:rPr>
                <w:rFonts w:ascii="Arial" w:hAnsi="Arial" w:cs="Arial"/>
                <w:spacing w:val="-4"/>
              </w:rPr>
              <w:t>e</w:t>
            </w:r>
            <w:r w:rsidRPr="00552478">
              <w:rPr>
                <w:rFonts w:ascii="Arial" w:hAnsi="Arial" w:cs="Arial"/>
                <w:spacing w:val="3"/>
              </w:rPr>
              <w:t>o</w:t>
            </w:r>
            <w:r w:rsidRPr="00552478">
              <w:rPr>
                <w:rFonts w:ascii="Arial" w:hAnsi="Arial" w:cs="Arial"/>
              </w:rPr>
              <w:t>r</w:t>
            </w:r>
            <w:r w:rsidRPr="00552478">
              <w:rPr>
                <w:rFonts w:ascii="Arial" w:hAnsi="Arial" w:cs="Arial"/>
                <w:spacing w:val="-1"/>
              </w:rPr>
              <w:t>i</w:t>
            </w:r>
            <w:r w:rsidRPr="00552478">
              <w:rPr>
                <w:rFonts w:ascii="Arial" w:hAnsi="Arial" w:cs="Arial"/>
                <w:spacing w:val="2"/>
              </w:rPr>
              <w:t>e</w:t>
            </w:r>
            <w:r w:rsidRPr="00552478">
              <w:rPr>
                <w:rFonts w:ascii="Arial" w:hAnsi="Arial" w:cs="Arial"/>
                <w:spacing w:val="3"/>
              </w:rPr>
              <w:t>s</w:t>
            </w:r>
            <w:r w:rsidRPr="00552478">
              <w:rPr>
                <w:rFonts w:ascii="Arial" w:hAnsi="Arial" w:cs="Arial"/>
              </w:rPr>
              <w:t>,</w:t>
            </w:r>
            <w:r w:rsidRPr="00552478">
              <w:rPr>
                <w:rFonts w:ascii="Arial" w:hAnsi="Arial" w:cs="Arial"/>
                <w:spacing w:val="-3"/>
              </w:rPr>
              <w:t xml:space="preserve"> </w:t>
            </w:r>
            <w:r w:rsidRPr="00552478">
              <w:rPr>
                <w:rFonts w:ascii="Arial" w:hAnsi="Arial" w:cs="Arial"/>
              </w:rPr>
              <w:t>I</w:t>
            </w:r>
            <w:r w:rsidRPr="00552478">
              <w:rPr>
                <w:rFonts w:ascii="Arial" w:hAnsi="Arial" w:cs="Arial"/>
                <w:spacing w:val="-1"/>
              </w:rPr>
              <w:t xml:space="preserve"> </w:t>
            </w:r>
            <w:r w:rsidRPr="00552478">
              <w:rPr>
                <w:rFonts w:ascii="Arial" w:hAnsi="Arial" w:cs="Arial"/>
              </w:rPr>
              <w:t>f</w:t>
            </w:r>
            <w:r w:rsidRPr="00552478">
              <w:rPr>
                <w:rFonts w:ascii="Arial" w:hAnsi="Arial" w:cs="Arial"/>
                <w:spacing w:val="2"/>
              </w:rPr>
              <w:t>e</w:t>
            </w:r>
            <w:r w:rsidRPr="00552478">
              <w:rPr>
                <w:rFonts w:ascii="Arial" w:hAnsi="Arial" w:cs="Arial"/>
                <w:spacing w:val="-1"/>
              </w:rPr>
              <w:t>l</w:t>
            </w:r>
            <w:r w:rsidRPr="00552478">
              <w:rPr>
                <w:rFonts w:ascii="Arial" w:hAnsi="Arial" w:cs="Arial"/>
              </w:rPr>
              <w:t>t</w:t>
            </w:r>
            <w:r w:rsidRPr="00552478">
              <w:rPr>
                <w:rFonts w:ascii="Arial" w:hAnsi="Arial" w:cs="Arial"/>
                <w:spacing w:val="-2"/>
              </w:rPr>
              <w:t xml:space="preserve"> </w:t>
            </w:r>
            <w:r w:rsidRPr="00552478">
              <w:rPr>
                <w:rFonts w:ascii="Arial" w:hAnsi="Arial" w:cs="Arial"/>
                <w:spacing w:val="-1"/>
              </w:rPr>
              <w:t>t</w:t>
            </w:r>
            <w:r w:rsidRPr="00552478">
              <w:rPr>
                <w:rFonts w:ascii="Arial" w:hAnsi="Arial" w:cs="Arial"/>
                <w:spacing w:val="3"/>
              </w:rPr>
              <w:t>h</w:t>
            </w:r>
            <w:r w:rsidRPr="00552478">
              <w:rPr>
                <w:rFonts w:ascii="Arial" w:hAnsi="Arial" w:cs="Arial"/>
              </w:rPr>
              <w:t>e</w:t>
            </w:r>
            <w:r w:rsidRPr="00552478">
              <w:rPr>
                <w:rFonts w:ascii="Arial" w:hAnsi="Arial" w:cs="Arial"/>
                <w:spacing w:val="-5"/>
              </w:rPr>
              <w:t xml:space="preserve"> </w:t>
            </w:r>
            <w:r w:rsidRPr="00552478">
              <w:rPr>
                <w:rFonts w:ascii="Arial" w:hAnsi="Arial" w:cs="Arial"/>
              </w:rPr>
              <w:t>r</w:t>
            </w:r>
            <w:r w:rsidRPr="00552478">
              <w:rPr>
                <w:rFonts w:ascii="Arial" w:hAnsi="Arial" w:cs="Arial"/>
                <w:spacing w:val="2"/>
              </w:rPr>
              <w:t>e</w:t>
            </w:r>
            <w:r w:rsidRPr="00552478">
              <w:rPr>
                <w:rFonts w:ascii="Arial" w:hAnsi="Arial" w:cs="Arial"/>
              </w:rPr>
              <w:t>f</w:t>
            </w:r>
            <w:r w:rsidRPr="00552478">
              <w:rPr>
                <w:rFonts w:ascii="Arial" w:hAnsi="Arial" w:cs="Arial"/>
                <w:spacing w:val="2"/>
              </w:rPr>
              <w:t>e</w:t>
            </w:r>
            <w:r w:rsidRPr="00552478">
              <w:rPr>
                <w:rFonts w:ascii="Arial" w:hAnsi="Arial" w:cs="Arial"/>
              </w:rPr>
              <w:t>r</w:t>
            </w:r>
            <w:r w:rsidRPr="00552478">
              <w:rPr>
                <w:rFonts w:ascii="Arial" w:hAnsi="Arial" w:cs="Arial"/>
                <w:spacing w:val="-4"/>
              </w:rPr>
              <w:t>e</w:t>
            </w:r>
            <w:r w:rsidRPr="00552478">
              <w:rPr>
                <w:rFonts w:ascii="Arial" w:hAnsi="Arial" w:cs="Arial"/>
                <w:spacing w:val="3"/>
              </w:rPr>
              <w:t>n</w:t>
            </w:r>
            <w:r w:rsidRPr="00552478">
              <w:rPr>
                <w:rFonts w:ascii="Arial" w:hAnsi="Arial" w:cs="Arial"/>
                <w:spacing w:val="-4"/>
              </w:rPr>
              <w:t>c</w:t>
            </w:r>
            <w:r w:rsidRPr="00552478">
              <w:rPr>
                <w:rFonts w:ascii="Arial" w:hAnsi="Arial" w:cs="Arial"/>
                <w:spacing w:val="2"/>
              </w:rPr>
              <w:t>e</w:t>
            </w:r>
            <w:r w:rsidRPr="00552478">
              <w:rPr>
                <w:rFonts w:ascii="Arial" w:hAnsi="Arial" w:cs="Arial"/>
              </w:rPr>
              <w:t>s</w:t>
            </w:r>
            <w:r w:rsidRPr="00552478">
              <w:rPr>
                <w:rFonts w:ascii="Arial" w:hAnsi="Arial" w:cs="Arial"/>
                <w:spacing w:val="1"/>
              </w:rPr>
              <w:t xml:space="preserve"> </w:t>
            </w:r>
            <w:r w:rsidRPr="00552478">
              <w:rPr>
                <w:rFonts w:ascii="Arial" w:hAnsi="Arial" w:cs="Arial"/>
                <w:spacing w:val="-1"/>
              </w:rPr>
              <w:t>l</w:t>
            </w:r>
            <w:r w:rsidRPr="00552478">
              <w:rPr>
                <w:rFonts w:ascii="Arial" w:hAnsi="Arial" w:cs="Arial"/>
                <w:spacing w:val="2"/>
              </w:rPr>
              <w:t>a</w:t>
            </w:r>
            <w:r w:rsidRPr="00552478">
              <w:rPr>
                <w:rFonts w:ascii="Arial" w:hAnsi="Arial" w:cs="Arial"/>
                <w:spacing w:val="-4"/>
              </w:rPr>
              <w:t>c</w:t>
            </w:r>
            <w:r w:rsidRPr="00552478">
              <w:rPr>
                <w:rFonts w:ascii="Arial" w:hAnsi="Arial" w:cs="Arial"/>
                <w:spacing w:val="3"/>
              </w:rPr>
              <w:t>k</w:t>
            </w:r>
            <w:r w:rsidRPr="00552478">
              <w:rPr>
                <w:rFonts w:ascii="Arial" w:hAnsi="Arial" w:cs="Arial"/>
                <w:spacing w:val="-4"/>
              </w:rPr>
              <w:t>e</w:t>
            </w:r>
            <w:r w:rsidRPr="00552478">
              <w:rPr>
                <w:rFonts w:ascii="Arial" w:hAnsi="Arial" w:cs="Arial"/>
              </w:rPr>
              <w:t>d</w:t>
            </w:r>
            <w:r w:rsidRPr="00552478">
              <w:rPr>
                <w:rFonts w:ascii="Arial" w:hAnsi="Arial" w:cs="Arial"/>
                <w:spacing w:val="2"/>
              </w:rPr>
              <w:t xml:space="preserve"> </w:t>
            </w:r>
            <w:r w:rsidRPr="00552478">
              <w:rPr>
                <w:rFonts w:ascii="Arial" w:hAnsi="Arial" w:cs="Arial"/>
                <w:spacing w:val="1"/>
              </w:rPr>
              <w:t>s</w:t>
            </w:r>
            <w:r w:rsidRPr="00552478">
              <w:rPr>
                <w:rFonts w:ascii="Arial" w:hAnsi="Arial" w:cs="Arial"/>
                <w:spacing w:val="3"/>
              </w:rPr>
              <w:t>u</w:t>
            </w:r>
            <w:r w:rsidRPr="00552478">
              <w:rPr>
                <w:rFonts w:ascii="Arial" w:hAnsi="Arial" w:cs="Arial"/>
              </w:rPr>
              <w:t>ff</w:t>
            </w:r>
            <w:r w:rsidRPr="00552478">
              <w:rPr>
                <w:rFonts w:ascii="Arial" w:hAnsi="Arial" w:cs="Arial"/>
                <w:spacing w:val="-7"/>
              </w:rPr>
              <w:t>i</w:t>
            </w:r>
            <w:r w:rsidRPr="00552478">
              <w:rPr>
                <w:rFonts w:ascii="Arial" w:hAnsi="Arial" w:cs="Arial"/>
                <w:spacing w:val="2"/>
              </w:rPr>
              <w:t>c</w:t>
            </w:r>
            <w:r w:rsidRPr="00552478">
              <w:rPr>
                <w:rFonts w:ascii="Arial" w:hAnsi="Arial" w:cs="Arial"/>
                <w:spacing w:val="-1"/>
              </w:rPr>
              <w:t>i</w:t>
            </w:r>
            <w:r w:rsidRPr="00552478">
              <w:rPr>
                <w:rFonts w:ascii="Arial" w:hAnsi="Arial" w:cs="Arial"/>
                <w:spacing w:val="2"/>
              </w:rPr>
              <w:t>e</w:t>
            </w:r>
            <w:r w:rsidRPr="00552478">
              <w:rPr>
                <w:rFonts w:ascii="Arial" w:hAnsi="Arial" w:cs="Arial"/>
                <w:spacing w:val="3"/>
              </w:rPr>
              <w:t>n</w:t>
            </w:r>
            <w:r w:rsidRPr="00552478">
              <w:rPr>
                <w:rFonts w:ascii="Arial" w:hAnsi="Arial" w:cs="Arial"/>
              </w:rPr>
              <w:t xml:space="preserve">t </w:t>
            </w:r>
            <w:r w:rsidRPr="00552478">
              <w:rPr>
                <w:rFonts w:ascii="Arial" w:hAnsi="Arial" w:cs="Arial"/>
                <w:spacing w:val="2"/>
              </w:rPr>
              <w:t>c</w:t>
            </w:r>
            <w:r w:rsidRPr="00552478">
              <w:rPr>
                <w:rFonts w:ascii="Arial" w:hAnsi="Arial" w:cs="Arial"/>
                <w:spacing w:val="3"/>
              </w:rPr>
              <w:t>o</w:t>
            </w:r>
            <w:r w:rsidRPr="00552478">
              <w:rPr>
                <w:rFonts w:ascii="Arial" w:hAnsi="Arial" w:cs="Arial"/>
                <w:spacing w:val="-3"/>
              </w:rPr>
              <w:t>v</w:t>
            </w:r>
            <w:r w:rsidRPr="00552478">
              <w:rPr>
                <w:rFonts w:ascii="Arial" w:hAnsi="Arial" w:cs="Arial"/>
                <w:spacing w:val="2"/>
              </w:rPr>
              <w:t>e</w:t>
            </w:r>
            <w:r w:rsidRPr="00552478">
              <w:rPr>
                <w:rFonts w:ascii="Arial" w:hAnsi="Arial" w:cs="Arial"/>
              </w:rPr>
              <w:t>r</w:t>
            </w:r>
            <w:r w:rsidRPr="00552478">
              <w:rPr>
                <w:rFonts w:ascii="Arial" w:hAnsi="Arial" w:cs="Arial"/>
                <w:spacing w:val="-4"/>
              </w:rPr>
              <w:t>a</w:t>
            </w:r>
            <w:r w:rsidRPr="00552478">
              <w:rPr>
                <w:rFonts w:ascii="Arial" w:hAnsi="Arial" w:cs="Arial"/>
                <w:spacing w:val="3"/>
              </w:rPr>
              <w:t>g</w:t>
            </w:r>
            <w:r w:rsidRPr="00552478">
              <w:rPr>
                <w:rFonts w:ascii="Arial" w:hAnsi="Arial" w:cs="Arial"/>
              </w:rPr>
              <w:t>e</w:t>
            </w:r>
            <w:r w:rsidRPr="00552478">
              <w:rPr>
                <w:rFonts w:ascii="Arial" w:hAnsi="Arial" w:cs="Arial"/>
                <w:spacing w:val="1"/>
              </w:rPr>
              <w:t xml:space="preserve"> </w:t>
            </w:r>
            <w:r w:rsidRPr="00552478">
              <w:rPr>
                <w:rFonts w:ascii="Arial" w:hAnsi="Arial" w:cs="Arial"/>
                <w:spacing w:val="-4"/>
              </w:rPr>
              <w:t>a</w:t>
            </w:r>
            <w:r w:rsidRPr="00552478">
              <w:rPr>
                <w:rFonts w:ascii="Arial" w:hAnsi="Arial" w:cs="Arial"/>
                <w:spacing w:val="-3"/>
              </w:rPr>
              <w:t>n</w:t>
            </w:r>
            <w:r w:rsidRPr="00552478">
              <w:rPr>
                <w:rFonts w:ascii="Arial" w:hAnsi="Arial" w:cs="Arial"/>
              </w:rPr>
              <w:t>d</w:t>
            </w:r>
            <w:r w:rsidRPr="00552478">
              <w:rPr>
                <w:rFonts w:ascii="Arial" w:hAnsi="Arial" w:cs="Arial"/>
                <w:spacing w:val="3"/>
              </w:rPr>
              <w:t xml:space="preserve"> </w:t>
            </w:r>
            <w:r w:rsidRPr="00552478">
              <w:rPr>
                <w:rFonts w:ascii="Arial" w:hAnsi="Arial" w:cs="Arial"/>
              </w:rPr>
              <w:t>r</w:t>
            </w:r>
            <w:r w:rsidRPr="00552478">
              <w:rPr>
                <w:rFonts w:ascii="Arial" w:hAnsi="Arial" w:cs="Arial"/>
                <w:spacing w:val="2"/>
              </w:rPr>
              <w:t>ec</w:t>
            </w:r>
            <w:r w:rsidRPr="00552478">
              <w:rPr>
                <w:rFonts w:ascii="Arial" w:hAnsi="Arial" w:cs="Arial"/>
                <w:spacing w:val="-4"/>
              </w:rPr>
              <w:t>e</w:t>
            </w:r>
            <w:r w:rsidRPr="00552478">
              <w:rPr>
                <w:rFonts w:ascii="Arial" w:hAnsi="Arial" w:cs="Arial"/>
                <w:spacing w:val="3"/>
              </w:rPr>
              <w:t>n</w:t>
            </w:r>
            <w:r w:rsidRPr="00552478">
              <w:rPr>
                <w:rFonts w:ascii="Arial" w:hAnsi="Arial" w:cs="Arial"/>
                <w:spacing w:val="-4"/>
              </w:rPr>
              <w:t>c</w:t>
            </w:r>
            <w:r w:rsidRPr="00552478">
              <w:rPr>
                <w:rFonts w:ascii="Arial" w:hAnsi="Arial" w:cs="Arial"/>
                <w:spacing w:val="4"/>
              </w:rPr>
              <w:t>y</w:t>
            </w:r>
            <w:r w:rsidRPr="00552478">
              <w:rPr>
                <w:rFonts w:ascii="Arial" w:hAnsi="Arial" w:cs="Arial"/>
              </w:rPr>
              <w:t>.</w:t>
            </w:r>
            <w:r w:rsidRPr="00552478">
              <w:rPr>
                <w:rFonts w:ascii="Arial" w:hAnsi="Arial" w:cs="Arial"/>
                <w:spacing w:val="-3"/>
              </w:rPr>
              <w:t xml:space="preserve"> </w:t>
            </w:r>
            <w:r w:rsidRPr="00552478">
              <w:rPr>
                <w:rFonts w:ascii="Arial" w:hAnsi="Arial" w:cs="Arial"/>
                <w:spacing w:val="-2"/>
              </w:rPr>
              <w:t>S</w:t>
            </w:r>
            <w:r w:rsidRPr="00552478">
              <w:rPr>
                <w:rFonts w:ascii="Arial" w:hAnsi="Arial" w:cs="Arial"/>
                <w:spacing w:val="3"/>
              </w:rPr>
              <w:t>o</w:t>
            </w:r>
            <w:r w:rsidRPr="00552478">
              <w:rPr>
                <w:rFonts w:ascii="Arial" w:hAnsi="Arial" w:cs="Arial"/>
                <w:spacing w:val="-4"/>
              </w:rPr>
              <w:t>m</w:t>
            </w:r>
            <w:r w:rsidRPr="00552478">
              <w:rPr>
                <w:rFonts w:ascii="Arial" w:hAnsi="Arial" w:cs="Arial"/>
              </w:rPr>
              <w:t>e</w:t>
            </w:r>
            <w:r w:rsidRPr="00552478">
              <w:rPr>
                <w:rFonts w:ascii="Arial" w:hAnsi="Arial" w:cs="Arial"/>
                <w:spacing w:val="1"/>
              </w:rPr>
              <w:t xml:space="preserve"> </w:t>
            </w:r>
            <w:r w:rsidRPr="00552478">
              <w:rPr>
                <w:rFonts w:ascii="Arial" w:hAnsi="Arial" w:cs="Arial"/>
                <w:spacing w:val="2"/>
              </w:rPr>
              <w:t>e</w:t>
            </w:r>
            <w:r w:rsidRPr="00552478">
              <w:rPr>
                <w:rFonts w:ascii="Arial" w:hAnsi="Arial" w:cs="Arial"/>
                <w:spacing w:val="-4"/>
              </w:rPr>
              <w:t>m</w:t>
            </w:r>
            <w:r w:rsidRPr="00552478">
              <w:rPr>
                <w:rFonts w:ascii="Arial" w:hAnsi="Arial" w:cs="Arial"/>
                <w:spacing w:val="3"/>
              </w:rPr>
              <w:t>p</w:t>
            </w:r>
            <w:r w:rsidRPr="00552478">
              <w:rPr>
                <w:rFonts w:ascii="Arial" w:hAnsi="Arial" w:cs="Arial"/>
                <w:spacing w:val="-1"/>
              </w:rPr>
              <w:t>i</w:t>
            </w:r>
            <w:r w:rsidRPr="00552478">
              <w:rPr>
                <w:rFonts w:ascii="Arial" w:hAnsi="Arial" w:cs="Arial"/>
              </w:rPr>
              <w:t>r</w:t>
            </w:r>
            <w:r w:rsidRPr="00552478">
              <w:rPr>
                <w:rFonts w:ascii="Arial" w:hAnsi="Arial" w:cs="Arial"/>
                <w:spacing w:val="-1"/>
              </w:rPr>
              <w:t>i</w:t>
            </w:r>
            <w:r w:rsidRPr="00552478">
              <w:rPr>
                <w:rFonts w:ascii="Arial" w:hAnsi="Arial" w:cs="Arial"/>
                <w:spacing w:val="2"/>
              </w:rPr>
              <w:t>ca</w:t>
            </w:r>
            <w:r w:rsidRPr="00552478">
              <w:rPr>
                <w:rFonts w:ascii="Arial" w:hAnsi="Arial" w:cs="Arial"/>
              </w:rPr>
              <w:t>l</w:t>
            </w:r>
            <w:r w:rsidRPr="00552478">
              <w:rPr>
                <w:rFonts w:ascii="Arial" w:hAnsi="Arial" w:cs="Arial"/>
                <w:spacing w:val="-1"/>
              </w:rPr>
              <w:t xml:space="preserve"> </w:t>
            </w:r>
            <w:r w:rsidRPr="00552478">
              <w:rPr>
                <w:rFonts w:ascii="Arial" w:hAnsi="Arial" w:cs="Arial"/>
              </w:rPr>
              <w:t>r</w:t>
            </w:r>
            <w:r w:rsidRPr="00552478">
              <w:rPr>
                <w:rFonts w:ascii="Arial" w:hAnsi="Arial" w:cs="Arial"/>
                <w:spacing w:val="2"/>
              </w:rPr>
              <w:t>e</w:t>
            </w:r>
            <w:r w:rsidRPr="00552478">
              <w:rPr>
                <w:rFonts w:ascii="Arial" w:hAnsi="Arial" w:cs="Arial"/>
                <w:spacing w:val="-6"/>
              </w:rPr>
              <w:t>f</w:t>
            </w:r>
            <w:r w:rsidRPr="00552478">
              <w:rPr>
                <w:rFonts w:ascii="Arial" w:hAnsi="Arial" w:cs="Arial"/>
                <w:spacing w:val="2"/>
              </w:rPr>
              <w:t>e</w:t>
            </w:r>
            <w:r w:rsidRPr="00552478">
              <w:rPr>
                <w:rFonts w:ascii="Arial" w:hAnsi="Arial" w:cs="Arial"/>
              </w:rPr>
              <w:t>r</w:t>
            </w:r>
            <w:r w:rsidRPr="00552478">
              <w:rPr>
                <w:rFonts w:ascii="Arial" w:hAnsi="Arial" w:cs="Arial"/>
                <w:spacing w:val="-4"/>
              </w:rPr>
              <w:t>e</w:t>
            </w:r>
            <w:r w:rsidRPr="00552478">
              <w:rPr>
                <w:rFonts w:ascii="Arial" w:hAnsi="Arial" w:cs="Arial"/>
                <w:spacing w:val="3"/>
              </w:rPr>
              <w:t>n</w:t>
            </w:r>
            <w:r w:rsidRPr="00552478">
              <w:rPr>
                <w:rFonts w:ascii="Arial" w:hAnsi="Arial" w:cs="Arial"/>
                <w:spacing w:val="2"/>
              </w:rPr>
              <w:t>c</w:t>
            </w:r>
            <w:r w:rsidRPr="00552478">
              <w:rPr>
                <w:rFonts w:ascii="Arial" w:hAnsi="Arial" w:cs="Arial"/>
                <w:spacing w:val="-4"/>
              </w:rPr>
              <w:t>e</w:t>
            </w:r>
            <w:r w:rsidRPr="00552478">
              <w:rPr>
                <w:rFonts w:ascii="Arial" w:hAnsi="Arial" w:cs="Arial"/>
              </w:rPr>
              <w:t xml:space="preserve">s </w:t>
            </w:r>
            <w:r w:rsidRPr="00552478">
              <w:rPr>
                <w:rFonts w:ascii="Arial" w:hAnsi="Arial" w:cs="Arial"/>
                <w:spacing w:val="2"/>
              </w:rPr>
              <w:t>c</w:t>
            </w:r>
            <w:r w:rsidRPr="00552478">
              <w:rPr>
                <w:rFonts w:ascii="Arial" w:hAnsi="Arial" w:cs="Arial"/>
                <w:spacing w:val="-4"/>
              </w:rPr>
              <w:t>a</w:t>
            </w:r>
            <w:r w:rsidRPr="00552478">
              <w:rPr>
                <w:rFonts w:ascii="Arial" w:hAnsi="Arial" w:cs="Arial"/>
                <w:spacing w:val="2"/>
              </w:rPr>
              <w:t>m</w:t>
            </w:r>
            <w:r w:rsidRPr="00552478">
              <w:rPr>
                <w:rFonts w:ascii="Arial" w:hAnsi="Arial" w:cs="Arial"/>
              </w:rPr>
              <w:t>e</w:t>
            </w:r>
            <w:r w:rsidRPr="00552478">
              <w:rPr>
                <w:rFonts w:ascii="Arial" w:hAnsi="Arial" w:cs="Arial"/>
                <w:spacing w:val="1"/>
              </w:rPr>
              <w:t xml:space="preserve"> </w:t>
            </w:r>
            <w:r w:rsidRPr="00552478">
              <w:rPr>
                <w:rFonts w:ascii="Arial" w:hAnsi="Arial" w:cs="Arial"/>
              </w:rPr>
              <w:t>fr</w:t>
            </w:r>
            <w:r w:rsidRPr="00552478">
              <w:rPr>
                <w:rFonts w:ascii="Arial" w:hAnsi="Arial" w:cs="Arial"/>
                <w:spacing w:val="-3"/>
              </w:rPr>
              <w:t>o</w:t>
            </w:r>
            <w:r w:rsidRPr="00552478">
              <w:rPr>
                <w:rFonts w:ascii="Arial" w:hAnsi="Arial" w:cs="Arial"/>
              </w:rPr>
              <w:t xml:space="preserve">m </w:t>
            </w:r>
            <w:r w:rsidRPr="00552478">
              <w:rPr>
                <w:rFonts w:ascii="Arial" w:hAnsi="Arial" w:cs="Arial"/>
                <w:spacing w:val="-3"/>
              </w:rPr>
              <w:t>2</w:t>
            </w:r>
            <w:r w:rsidRPr="00552478">
              <w:rPr>
                <w:rFonts w:ascii="Arial" w:hAnsi="Arial" w:cs="Arial"/>
                <w:spacing w:val="3"/>
              </w:rPr>
              <w:t>0</w:t>
            </w:r>
            <w:r w:rsidRPr="00552478">
              <w:rPr>
                <w:rFonts w:ascii="Arial" w:hAnsi="Arial" w:cs="Arial"/>
                <w:spacing w:val="-3"/>
              </w:rPr>
              <w:t>1</w:t>
            </w:r>
            <w:r w:rsidRPr="00552478">
              <w:rPr>
                <w:rFonts w:ascii="Arial" w:hAnsi="Arial" w:cs="Arial"/>
              </w:rPr>
              <w:t>0</w:t>
            </w:r>
            <w:r w:rsidRPr="00552478">
              <w:rPr>
                <w:rFonts w:ascii="Arial" w:hAnsi="Arial" w:cs="Arial"/>
                <w:spacing w:val="1"/>
              </w:rPr>
              <w:t xml:space="preserve"> </w:t>
            </w:r>
            <w:r w:rsidRPr="00552478">
              <w:rPr>
                <w:rFonts w:ascii="Arial" w:hAnsi="Arial" w:cs="Arial"/>
                <w:spacing w:val="-1"/>
              </w:rPr>
              <w:t>t</w:t>
            </w:r>
            <w:r w:rsidRPr="00552478">
              <w:rPr>
                <w:rFonts w:ascii="Arial" w:hAnsi="Arial" w:cs="Arial"/>
              </w:rPr>
              <w:t>o</w:t>
            </w:r>
            <w:r w:rsidRPr="00552478">
              <w:rPr>
                <w:rFonts w:ascii="Arial" w:hAnsi="Arial" w:cs="Arial"/>
                <w:spacing w:val="1"/>
              </w:rPr>
              <w:t xml:space="preserve"> </w:t>
            </w:r>
            <w:r w:rsidRPr="00552478">
              <w:rPr>
                <w:rFonts w:ascii="Arial" w:hAnsi="Arial" w:cs="Arial"/>
                <w:spacing w:val="-3"/>
              </w:rPr>
              <w:t>2</w:t>
            </w:r>
            <w:r w:rsidRPr="00552478">
              <w:rPr>
                <w:rFonts w:ascii="Arial" w:hAnsi="Arial" w:cs="Arial"/>
                <w:spacing w:val="3"/>
              </w:rPr>
              <w:t>0</w:t>
            </w:r>
            <w:r w:rsidRPr="00552478">
              <w:rPr>
                <w:rFonts w:ascii="Arial" w:hAnsi="Arial" w:cs="Arial"/>
                <w:spacing w:val="-3"/>
              </w:rPr>
              <w:t>1</w:t>
            </w:r>
            <w:r w:rsidRPr="00552478">
              <w:rPr>
                <w:rFonts w:ascii="Arial" w:hAnsi="Arial" w:cs="Arial"/>
              </w:rPr>
              <w:t>9</w:t>
            </w:r>
            <w:r w:rsidRPr="00552478">
              <w:rPr>
                <w:rFonts w:ascii="Arial" w:hAnsi="Arial" w:cs="Arial"/>
                <w:spacing w:val="4"/>
              </w:rPr>
              <w:t xml:space="preserve"> </w:t>
            </w:r>
            <w:r w:rsidRPr="00552478">
              <w:rPr>
                <w:rFonts w:ascii="Arial" w:hAnsi="Arial" w:cs="Arial"/>
                <w:spacing w:val="-4"/>
              </w:rPr>
              <w:t>a</w:t>
            </w:r>
            <w:r w:rsidRPr="00552478">
              <w:rPr>
                <w:rFonts w:ascii="Arial" w:hAnsi="Arial" w:cs="Arial"/>
                <w:spacing w:val="-3"/>
              </w:rPr>
              <w:t>n</w:t>
            </w:r>
            <w:r w:rsidRPr="00552478">
              <w:rPr>
                <w:rFonts w:ascii="Arial" w:hAnsi="Arial" w:cs="Arial"/>
              </w:rPr>
              <w:t>d</w:t>
            </w:r>
            <w:r w:rsidRPr="00552478">
              <w:rPr>
                <w:rFonts w:ascii="Arial" w:hAnsi="Arial" w:cs="Arial"/>
                <w:spacing w:val="2"/>
              </w:rPr>
              <w:t xml:space="preserve"> </w:t>
            </w:r>
            <w:r w:rsidRPr="00552478">
              <w:rPr>
                <w:rFonts w:ascii="Arial" w:hAnsi="Arial" w:cs="Arial"/>
              </w:rPr>
              <w:t>fr</w:t>
            </w:r>
            <w:r w:rsidRPr="00552478">
              <w:rPr>
                <w:rFonts w:ascii="Arial" w:hAnsi="Arial" w:cs="Arial"/>
                <w:spacing w:val="3"/>
              </w:rPr>
              <w:t>o</w:t>
            </w:r>
            <w:r w:rsidRPr="00552478">
              <w:rPr>
                <w:rFonts w:ascii="Arial" w:hAnsi="Arial" w:cs="Arial"/>
              </w:rPr>
              <w:t>m</w:t>
            </w:r>
            <w:r w:rsidRPr="00552478">
              <w:rPr>
                <w:rFonts w:ascii="Arial" w:hAnsi="Arial" w:cs="Arial"/>
                <w:spacing w:val="-6"/>
              </w:rPr>
              <w:t xml:space="preserve"> </w:t>
            </w:r>
            <w:r w:rsidRPr="00552478">
              <w:rPr>
                <w:rFonts w:ascii="Arial" w:hAnsi="Arial" w:cs="Arial"/>
                <w:spacing w:val="2"/>
              </w:rPr>
              <w:t>eme</w:t>
            </w:r>
            <w:r w:rsidRPr="00552478">
              <w:rPr>
                <w:rFonts w:ascii="Arial" w:hAnsi="Arial" w:cs="Arial"/>
                <w:spacing w:val="-6"/>
              </w:rPr>
              <w:t>r</w:t>
            </w:r>
            <w:r w:rsidRPr="00552478">
              <w:rPr>
                <w:rFonts w:ascii="Arial" w:hAnsi="Arial" w:cs="Arial"/>
                <w:spacing w:val="3"/>
              </w:rPr>
              <w:t>g</w:t>
            </w:r>
            <w:r w:rsidRPr="00552478">
              <w:rPr>
                <w:rFonts w:ascii="Arial" w:hAnsi="Arial" w:cs="Arial"/>
                <w:spacing w:val="-1"/>
              </w:rPr>
              <w:t>i</w:t>
            </w:r>
            <w:r w:rsidRPr="00552478">
              <w:rPr>
                <w:rFonts w:ascii="Arial" w:hAnsi="Arial" w:cs="Arial"/>
                <w:spacing w:val="-3"/>
              </w:rPr>
              <w:t>n</w:t>
            </w:r>
            <w:r w:rsidRPr="00552478">
              <w:rPr>
                <w:rFonts w:ascii="Arial" w:hAnsi="Arial" w:cs="Arial"/>
              </w:rPr>
              <w:t>g</w:t>
            </w:r>
            <w:r w:rsidRPr="00552478">
              <w:rPr>
                <w:rFonts w:ascii="Arial" w:hAnsi="Arial" w:cs="Arial"/>
                <w:spacing w:val="1"/>
              </w:rPr>
              <w:t xml:space="preserve"> </w:t>
            </w:r>
            <w:r w:rsidRPr="00552478">
              <w:rPr>
                <w:rFonts w:ascii="Arial" w:hAnsi="Arial" w:cs="Arial"/>
                <w:spacing w:val="2"/>
              </w:rPr>
              <w:t>e</w:t>
            </w:r>
            <w:r w:rsidRPr="00552478">
              <w:rPr>
                <w:rFonts w:ascii="Arial" w:hAnsi="Arial" w:cs="Arial"/>
                <w:spacing w:val="-4"/>
              </w:rPr>
              <w:t>c</w:t>
            </w:r>
            <w:r w:rsidRPr="00552478">
              <w:rPr>
                <w:rFonts w:ascii="Arial" w:hAnsi="Arial" w:cs="Arial"/>
                <w:spacing w:val="3"/>
              </w:rPr>
              <w:t>o</w:t>
            </w:r>
            <w:r w:rsidRPr="00552478">
              <w:rPr>
                <w:rFonts w:ascii="Arial" w:hAnsi="Arial" w:cs="Arial"/>
                <w:spacing w:val="-3"/>
              </w:rPr>
              <w:t>n</w:t>
            </w:r>
            <w:r w:rsidRPr="00552478">
              <w:rPr>
                <w:rFonts w:ascii="Arial" w:hAnsi="Arial" w:cs="Arial"/>
                <w:spacing w:val="3"/>
              </w:rPr>
              <w:t>o</w:t>
            </w:r>
            <w:r w:rsidRPr="00552478">
              <w:rPr>
                <w:rFonts w:ascii="Arial" w:hAnsi="Arial" w:cs="Arial"/>
                <w:spacing w:val="2"/>
              </w:rPr>
              <w:t>m</w:t>
            </w:r>
            <w:r w:rsidRPr="00552478">
              <w:rPr>
                <w:rFonts w:ascii="Arial" w:hAnsi="Arial" w:cs="Arial"/>
                <w:spacing w:val="-7"/>
              </w:rPr>
              <w:t>i</w:t>
            </w:r>
            <w:r w:rsidRPr="00552478">
              <w:rPr>
                <w:rFonts w:ascii="Arial" w:hAnsi="Arial" w:cs="Arial"/>
                <w:spacing w:val="2"/>
              </w:rPr>
              <w:t>e</w:t>
            </w:r>
            <w:r w:rsidRPr="00552478">
              <w:rPr>
                <w:rFonts w:ascii="Arial" w:hAnsi="Arial" w:cs="Arial"/>
                <w:spacing w:val="1"/>
              </w:rPr>
              <w:t>s</w:t>
            </w:r>
            <w:r w:rsidRPr="00552478">
              <w:rPr>
                <w:rFonts w:ascii="Arial" w:hAnsi="Arial" w:cs="Arial"/>
              </w:rPr>
              <w:t>.</w:t>
            </w:r>
          </w:p>
        </w:tc>
        <w:tc>
          <w:tcPr>
            <w:tcW w:w="64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38B4FE5" w14:textId="4B49059D" w:rsidR="00FD53C8" w:rsidRPr="00552478" w:rsidRDefault="008C06DF">
            <w:pPr>
              <w:rPr>
                <w:rFonts w:ascii="Arial" w:hAnsi="Arial" w:cs="Arial"/>
              </w:rPr>
            </w:pPr>
            <w:r w:rsidRPr="00552478">
              <w:rPr>
                <w:rFonts w:ascii="Arial" w:hAnsi="Arial" w:cs="Arial"/>
                <w:color w:val="00B0F0"/>
              </w:rPr>
              <w:t>Empirical studies</w:t>
            </w:r>
            <w:r w:rsidR="004C1BB2" w:rsidRPr="00552478">
              <w:rPr>
                <w:rFonts w:ascii="Arial" w:hAnsi="Arial" w:cs="Arial"/>
                <w:color w:val="00B0F0"/>
              </w:rPr>
              <w:t xml:space="preserve"> from 2020-2025 have been added (See </w:t>
            </w:r>
            <w:proofErr w:type="spellStart"/>
            <w:r w:rsidR="004C1BB2" w:rsidRPr="00552478">
              <w:rPr>
                <w:rFonts w:ascii="Arial" w:hAnsi="Arial" w:cs="Arial"/>
                <w:color w:val="00B0F0"/>
              </w:rPr>
              <w:t>highlighjts</w:t>
            </w:r>
            <w:proofErr w:type="spellEnd"/>
            <w:r w:rsidR="004C1BB2" w:rsidRPr="00552478">
              <w:rPr>
                <w:rFonts w:ascii="Arial" w:hAnsi="Arial" w:cs="Arial"/>
                <w:color w:val="00B0F0"/>
              </w:rPr>
              <w:t xml:space="preserve"> in the revised paper version 1)</w:t>
            </w:r>
          </w:p>
        </w:tc>
      </w:tr>
      <w:tr w:rsidR="00FD53C8" w:rsidRPr="00552478" w14:paraId="35ED33EB" w14:textId="77777777">
        <w:trPr>
          <w:trHeight w:hRule="exact" w:val="699"/>
        </w:trPr>
        <w:tc>
          <w:tcPr>
            <w:tcW w:w="53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28539C6" w14:textId="77777777" w:rsidR="00FD53C8" w:rsidRPr="00552478" w:rsidRDefault="00807E9C">
            <w:pPr>
              <w:ind w:left="465" w:right="361"/>
              <w:rPr>
                <w:rFonts w:ascii="Arial" w:hAnsi="Arial" w:cs="Arial"/>
              </w:rPr>
            </w:pPr>
            <w:r w:rsidRPr="00552478">
              <w:rPr>
                <w:rFonts w:ascii="Arial" w:hAnsi="Arial" w:cs="Arial"/>
                <w:b/>
                <w:spacing w:val="1"/>
              </w:rPr>
              <w:t>I</w:t>
            </w:r>
            <w:r w:rsidRPr="00552478">
              <w:rPr>
                <w:rFonts w:ascii="Arial" w:hAnsi="Arial" w:cs="Arial"/>
                <w:b/>
              </w:rPr>
              <w:t>s</w:t>
            </w:r>
            <w:r w:rsidRPr="0055247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552478">
              <w:rPr>
                <w:rFonts w:ascii="Arial" w:hAnsi="Arial" w:cs="Arial"/>
                <w:b/>
              </w:rPr>
              <w:t>t</w:t>
            </w:r>
            <w:r w:rsidRPr="00552478">
              <w:rPr>
                <w:rFonts w:ascii="Arial" w:hAnsi="Arial" w:cs="Arial"/>
                <w:b/>
                <w:spacing w:val="-2"/>
              </w:rPr>
              <w:t>h</w:t>
            </w:r>
            <w:r w:rsidRPr="00552478">
              <w:rPr>
                <w:rFonts w:ascii="Arial" w:hAnsi="Arial" w:cs="Arial"/>
                <w:b/>
              </w:rPr>
              <w:t>e</w:t>
            </w:r>
            <w:r w:rsidRPr="00552478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552478">
              <w:rPr>
                <w:rFonts w:ascii="Arial" w:hAnsi="Arial" w:cs="Arial"/>
                <w:b/>
                <w:spacing w:val="-1"/>
              </w:rPr>
              <w:t>l</w:t>
            </w:r>
            <w:r w:rsidRPr="00552478">
              <w:rPr>
                <w:rFonts w:ascii="Arial" w:hAnsi="Arial" w:cs="Arial"/>
                <w:b/>
                <w:spacing w:val="3"/>
              </w:rPr>
              <w:t>a</w:t>
            </w:r>
            <w:r w:rsidRPr="00552478">
              <w:rPr>
                <w:rFonts w:ascii="Arial" w:hAnsi="Arial" w:cs="Arial"/>
                <w:b/>
                <w:spacing w:val="-2"/>
              </w:rPr>
              <w:t>n</w:t>
            </w:r>
            <w:r w:rsidRPr="00552478">
              <w:rPr>
                <w:rFonts w:ascii="Arial" w:hAnsi="Arial" w:cs="Arial"/>
                <w:b/>
                <w:spacing w:val="3"/>
              </w:rPr>
              <w:t>g</w:t>
            </w:r>
            <w:r w:rsidRPr="00552478">
              <w:rPr>
                <w:rFonts w:ascii="Arial" w:hAnsi="Arial" w:cs="Arial"/>
                <w:b/>
                <w:spacing w:val="-2"/>
              </w:rPr>
              <w:t>u</w:t>
            </w:r>
            <w:r w:rsidRPr="00552478">
              <w:rPr>
                <w:rFonts w:ascii="Arial" w:hAnsi="Arial" w:cs="Arial"/>
                <w:b/>
                <w:spacing w:val="3"/>
              </w:rPr>
              <w:t>a</w:t>
            </w:r>
            <w:r w:rsidRPr="00552478">
              <w:rPr>
                <w:rFonts w:ascii="Arial" w:hAnsi="Arial" w:cs="Arial"/>
                <w:b/>
                <w:spacing w:val="-3"/>
              </w:rPr>
              <w:t>g</w:t>
            </w:r>
            <w:r w:rsidRPr="00552478">
              <w:rPr>
                <w:rFonts w:ascii="Arial" w:hAnsi="Arial" w:cs="Arial"/>
                <w:b/>
                <w:spacing w:val="2"/>
              </w:rPr>
              <w:t>e</w:t>
            </w:r>
            <w:r w:rsidRPr="00552478">
              <w:rPr>
                <w:rFonts w:ascii="Arial" w:hAnsi="Arial" w:cs="Arial"/>
                <w:b/>
                <w:spacing w:val="-1"/>
              </w:rPr>
              <w:t>/</w:t>
            </w:r>
            <w:r w:rsidRPr="00552478">
              <w:rPr>
                <w:rFonts w:ascii="Arial" w:hAnsi="Arial" w:cs="Arial"/>
                <w:b/>
              </w:rPr>
              <w:t>E</w:t>
            </w:r>
            <w:r w:rsidRPr="00552478">
              <w:rPr>
                <w:rFonts w:ascii="Arial" w:hAnsi="Arial" w:cs="Arial"/>
                <w:b/>
                <w:spacing w:val="-2"/>
              </w:rPr>
              <w:t>n</w:t>
            </w:r>
            <w:r w:rsidRPr="00552478">
              <w:rPr>
                <w:rFonts w:ascii="Arial" w:hAnsi="Arial" w:cs="Arial"/>
                <w:b/>
                <w:spacing w:val="3"/>
              </w:rPr>
              <w:t>g</w:t>
            </w:r>
            <w:r w:rsidRPr="00552478">
              <w:rPr>
                <w:rFonts w:ascii="Arial" w:hAnsi="Arial" w:cs="Arial"/>
                <w:b/>
                <w:spacing w:val="-1"/>
              </w:rPr>
              <w:t>li</w:t>
            </w:r>
            <w:r w:rsidRPr="00552478">
              <w:rPr>
                <w:rFonts w:ascii="Arial" w:hAnsi="Arial" w:cs="Arial"/>
                <w:b/>
                <w:spacing w:val="1"/>
              </w:rPr>
              <w:t>s</w:t>
            </w:r>
            <w:r w:rsidRPr="00552478">
              <w:rPr>
                <w:rFonts w:ascii="Arial" w:hAnsi="Arial" w:cs="Arial"/>
                <w:b/>
              </w:rPr>
              <w:t>h</w:t>
            </w:r>
            <w:r w:rsidRPr="00552478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552478">
              <w:rPr>
                <w:rFonts w:ascii="Arial" w:hAnsi="Arial" w:cs="Arial"/>
                <w:b/>
                <w:spacing w:val="-2"/>
              </w:rPr>
              <w:t>qu</w:t>
            </w:r>
            <w:r w:rsidRPr="00552478">
              <w:rPr>
                <w:rFonts w:ascii="Arial" w:hAnsi="Arial" w:cs="Arial"/>
                <w:b/>
                <w:spacing w:val="3"/>
              </w:rPr>
              <w:t>a</w:t>
            </w:r>
            <w:r w:rsidRPr="00552478">
              <w:rPr>
                <w:rFonts w:ascii="Arial" w:hAnsi="Arial" w:cs="Arial"/>
                <w:b/>
                <w:spacing w:val="-1"/>
              </w:rPr>
              <w:t>li</w:t>
            </w:r>
            <w:r w:rsidRPr="00552478">
              <w:rPr>
                <w:rFonts w:ascii="Arial" w:hAnsi="Arial" w:cs="Arial"/>
                <w:b/>
              </w:rPr>
              <w:t>ty</w:t>
            </w:r>
            <w:r w:rsidRPr="00552478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552478">
              <w:rPr>
                <w:rFonts w:ascii="Arial" w:hAnsi="Arial" w:cs="Arial"/>
                <w:b/>
                <w:spacing w:val="3"/>
              </w:rPr>
              <w:t>o</w:t>
            </w:r>
            <w:r w:rsidRPr="00552478">
              <w:rPr>
                <w:rFonts w:ascii="Arial" w:hAnsi="Arial" w:cs="Arial"/>
                <w:b/>
              </w:rPr>
              <w:t>f</w:t>
            </w:r>
            <w:r w:rsidRPr="0055247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552478">
              <w:rPr>
                <w:rFonts w:ascii="Arial" w:hAnsi="Arial" w:cs="Arial"/>
                <w:b/>
              </w:rPr>
              <w:t>t</w:t>
            </w:r>
            <w:r w:rsidRPr="00552478">
              <w:rPr>
                <w:rFonts w:ascii="Arial" w:hAnsi="Arial" w:cs="Arial"/>
                <w:b/>
                <w:spacing w:val="-2"/>
              </w:rPr>
              <w:t>h</w:t>
            </w:r>
            <w:r w:rsidRPr="00552478">
              <w:rPr>
                <w:rFonts w:ascii="Arial" w:hAnsi="Arial" w:cs="Arial"/>
                <w:b/>
              </w:rPr>
              <w:t>e</w:t>
            </w:r>
            <w:r w:rsidRPr="00552478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552478">
              <w:rPr>
                <w:rFonts w:ascii="Arial" w:hAnsi="Arial" w:cs="Arial"/>
                <w:b/>
                <w:spacing w:val="-3"/>
              </w:rPr>
              <w:t>a</w:t>
            </w:r>
            <w:r w:rsidRPr="00552478">
              <w:rPr>
                <w:rFonts w:ascii="Arial" w:hAnsi="Arial" w:cs="Arial"/>
                <w:b/>
                <w:spacing w:val="2"/>
              </w:rPr>
              <w:t>r</w:t>
            </w:r>
            <w:r w:rsidRPr="00552478">
              <w:rPr>
                <w:rFonts w:ascii="Arial" w:hAnsi="Arial" w:cs="Arial"/>
                <w:b/>
              </w:rPr>
              <w:t>t</w:t>
            </w:r>
            <w:r w:rsidRPr="00552478">
              <w:rPr>
                <w:rFonts w:ascii="Arial" w:hAnsi="Arial" w:cs="Arial"/>
                <w:b/>
                <w:spacing w:val="-1"/>
              </w:rPr>
              <w:t>i</w:t>
            </w:r>
            <w:r w:rsidRPr="00552478">
              <w:rPr>
                <w:rFonts w:ascii="Arial" w:hAnsi="Arial" w:cs="Arial"/>
                <w:b/>
                <w:spacing w:val="2"/>
              </w:rPr>
              <w:t>c</w:t>
            </w:r>
            <w:r w:rsidRPr="00552478">
              <w:rPr>
                <w:rFonts w:ascii="Arial" w:hAnsi="Arial" w:cs="Arial"/>
                <w:b/>
                <w:spacing w:val="-1"/>
              </w:rPr>
              <w:t>l</w:t>
            </w:r>
            <w:r w:rsidRPr="00552478">
              <w:rPr>
                <w:rFonts w:ascii="Arial" w:hAnsi="Arial" w:cs="Arial"/>
                <w:b/>
              </w:rPr>
              <w:t>e</w:t>
            </w:r>
            <w:r w:rsidRPr="00552478">
              <w:rPr>
                <w:rFonts w:ascii="Arial" w:hAnsi="Arial" w:cs="Arial"/>
                <w:b/>
                <w:spacing w:val="1"/>
              </w:rPr>
              <w:t xml:space="preserve"> s</w:t>
            </w:r>
            <w:r w:rsidRPr="00552478">
              <w:rPr>
                <w:rFonts w:ascii="Arial" w:hAnsi="Arial" w:cs="Arial"/>
                <w:b/>
                <w:spacing w:val="-2"/>
              </w:rPr>
              <w:t>u</w:t>
            </w:r>
            <w:r w:rsidRPr="00552478">
              <w:rPr>
                <w:rFonts w:ascii="Arial" w:hAnsi="Arial" w:cs="Arial"/>
                <w:b/>
                <w:spacing w:val="-1"/>
              </w:rPr>
              <w:t>i</w:t>
            </w:r>
            <w:r w:rsidRPr="00552478">
              <w:rPr>
                <w:rFonts w:ascii="Arial" w:hAnsi="Arial" w:cs="Arial"/>
                <w:b/>
              </w:rPr>
              <w:t>t</w:t>
            </w:r>
            <w:r w:rsidRPr="00552478">
              <w:rPr>
                <w:rFonts w:ascii="Arial" w:hAnsi="Arial" w:cs="Arial"/>
                <w:b/>
                <w:spacing w:val="3"/>
              </w:rPr>
              <w:t>a</w:t>
            </w:r>
            <w:r w:rsidRPr="00552478">
              <w:rPr>
                <w:rFonts w:ascii="Arial" w:hAnsi="Arial" w:cs="Arial"/>
                <w:b/>
                <w:spacing w:val="-2"/>
              </w:rPr>
              <w:t>b</w:t>
            </w:r>
            <w:r w:rsidRPr="00552478">
              <w:rPr>
                <w:rFonts w:ascii="Arial" w:hAnsi="Arial" w:cs="Arial"/>
                <w:b/>
                <w:spacing w:val="-1"/>
              </w:rPr>
              <w:t>l</w:t>
            </w:r>
            <w:r w:rsidRPr="00552478">
              <w:rPr>
                <w:rFonts w:ascii="Arial" w:hAnsi="Arial" w:cs="Arial"/>
                <w:b/>
              </w:rPr>
              <w:t>e f</w:t>
            </w:r>
            <w:r w:rsidRPr="00552478">
              <w:rPr>
                <w:rFonts w:ascii="Arial" w:hAnsi="Arial" w:cs="Arial"/>
                <w:b/>
                <w:spacing w:val="3"/>
              </w:rPr>
              <w:t>o</w:t>
            </w:r>
            <w:r w:rsidRPr="00552478">
              <w:rPr>
                <w:rFonts w:ascii="Arial" w:hAnsi="Arial" w:cs="Arial"/>
                <w:b/>
              </w:rPr>
              <w:t>r</w:t>
            </w:r>
            <w:r w:rsidRPr="00552478">
              <w:rPr>
                <w:rFonts w:ascii="Arial" w:hAnsi="Arial" w:cs="Arial"/>
                <w:b/>
                <w:spacing w:val="1"/>
              </w:rPr>
              <w:t xml:space="preserve"> s</w:t>
            </w:r>
            <w:r w:rsidRPr="00552478">
              <w:rPr>
                <w:rFonts w:ascii="Arial" w:hAnsi="Arial" w:cs="Arial"/>
                <w:b/>
                <w:spacing w:val="2"/>
              </w:rPr>
              <w:t>c</w:t>
            </w:r>
            <w:r w:rsidRPr="00552478">
              <w:rPr>
                <w:rFonts w:ascii="Arial" w:hAnsi="Arial" w:cs="Arial"/>
                <w:b/>
                <w:spacing w:val="-8"/>
              </w:rPr>
              <w:t>h</w:t>
            </w:r>
            <w:r w:rsidRPr="00552478">
              <w:rPr>
                <w:rFonts w:ascii="Arial" w:hAnsi="Arial" w:cs="Arial"/>
                <w:b/>
                <w:spacing w:val="3"/>
              </w:rPr>
              <w:t>o</w:t>
            </w:r>
            <w:r w:rsidRPr="00552478">
              <w:rPr>
                <w:rFonts w:ascii="Arial" w:hAnsi="Arial" w:cs="Arial"/>
                <w:b/>
                <w:spacing w:val="-1"/>
              </w:rPr>
              <w:t>l</w:t>
            </w:r>
            <w:r w:rsidRPr="00552478">
              <w:rPr>
                <w:rFonts w:ascii="Arial" w:hAnsi="Arial" w:cs="Arial"/>
                <w:b/>
                <w:spacing w:val="3"/>
              </w:rPr>
              <w:t>a</w:t>
            </w:r>
            <w:r w:rsidRPr="00552478">
              <w:rPr>
                <w:rFonts w:ascii="Arial" w:hAnsi="Arial" w:cs="Arial"/>
                <w:b/>
                <w:spacing w:val="2"/>
              </w:rPr>
              <w:t>r</w:t>
            </w:r>
            <w:r w:rsidRPr="00552478">
              <w:rPr>
                <w:rFonts w:ascii="Arial" w:hAnsi="Arial" w:cs="Arial"/>
                <w:b/>
                <w:spacing w:val="-7"/>
              </w:rPr>
              <w:t>l</w:t>
            </w:r>
            <w:r w:rsidRPr="00552478">
              <w:rPr>
                <w:rFonts w:ascii="Arial" w:hAnsi="Arial" w:cs="Arial"/>
                <w:b/>
              </w:rPr>
              <w:t>y</w:t>
            </w:r>
            <w:r w:rsidRPr="00552478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552478">
              <w:rPr>
                <w:rFonts w:ascii="Arial" w:hAnsi="Arial" w:cs="Arial"/>
                <w:b/>
                <w:spacing w:val="2"/>
              </w:rPr>
              <w:t>c</w:t>
            </w:r>
            <w:r w:rsidRPr="00552478">
              <w:rPr>
                <w:rFonts w:ascii="Arial" w:hAnsi="Arial" w:cs="Arial"/>
                <w:b/>
                <w:spacing w:val="-3"/>
              </w:rPr>
              <w:t>om</w:t>
            </w:r>
            <w:r w:rsidRPr="00552478">
              <w:rPr>
                <w:rFonts w:ascii="Arial" w:hAnsi="Arial" w:cs="Arial"/>
                <w:b/>
                <w:spacing w:val="3"/>
              </w:rPr>
              <w:t>m</w:t>
            </w:r>
            <w:r w:rsidRPr="00552478">
              <w:rPr>
                <w:rFonts w:ascii="Arial" w:hAnsi="Arial" w:cs="Arial"/>
                <w:b/>
                <w:spacing w:val="-2"/>
              </w:rPr>
              <w:t>un</w:t>
            </w:r>
            <w:r w:rsidRPr="00552478">
              <w:rPr>
                <w:rFonts w:ascii="Arial" w:hAnsi="Arial" w:cs="Arial"/>
                <w:b/>
                <w:spacing w:val="-1"/>
              </w:rPr>
              <w:t>i</w:t>
            </w:r>
            <w:r w:rsidRPr="00552478">
              <w:rPr>
                <w:rFonts w:ascii="Arial" w:hAnsi="Arial" w:cs="Arial"/>
                <w:b/>
                <w:spacing w:val="2"/>
              </w:rPr>
              <w:t>c</w:t>
            </w:r>
            <w:r w:rsidRPr="00552478">
              <w:rPr>
                <w:rFonts w:ascii="Arial" w:hAnsi="Arial" w:cs="Arial"/>
                <w:b/>
                <w:spacing w:val="3"/>
              </w:rPr>
              <w:t>a</w:t>
            </w:r>
            <w:r w:rsidRPr="00552478">
              <w:rPr>
                <w:rFonts w:ascii="Arial" w:hAnsi="Arial" w:cs="Arial"/>
                <w:b/>
              </w:rPr>
              <w:t>t</w:t>
            </w:r>
            <w:r w:rsidRPr="00552478">
              <w:rPr>
                <w:rFonts w:ascii="Arial" w:hAnsi="Arial" w:cs="Arial"/>
                <w:b/>
                <w:spacing w:val="-1"/>
              </w:rPr>
              <w:t>i</w:t>
            </w:r>
            <w:r w:rsidRPr="00552478">
              <w:rPr>
                <w:rFonts w:ascii="Arial" w:hAnsi="Arial" w:cs="Arial"/>
                <w:b/>
                <w:spacing w:val="3"/>
              </w:rPr>
              <w:t>o</w:t>
            </w:r>
            <w:r w:rsidRPr="00552478">
              <w:rPr>
                <w:rFonts w:ascii="Arial" w:hAnsi="Arial" w:cs="Arial"/>
                <w:b/>
                <w:spacing w:val="-2"/>
              </w:rPr>
              <w:t>n</w:t>
            </w:r>
            <w:r w:rsidRPr="00552478">
              <w:rPr>
                <w:rFonts w:ascii="Arial" w:hAnsi="Arial" w:cs="Arial"/>
                <w:b/>
                <w:spacing w:val="-5"/>
              </w:rPr>
              <w:t>s</w:t>
            </w:r>
            <w:r w:rsidRPr="00552478">
              <w:rPr>
                <w:rFonts w:ascii="Arial" w:hAnsi="Arial" w:cs="Arial"/>
                <w:b/>
              </w:rPr>
              <w:t>?</w:t>
            </w:r>
          </w:p>
        </w:tc>
        <w:tc>
          <w:tcPr>
            <w:tcW w:w="935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0603B2" w14:textId="77777777" w:rsidR="00FD53C8" w:rsidRPr="00552478" w:rsidRDefault="00807E9C">
            <w:pPr>
              <w:ind w:left="108"/>
              <w:rPr>
                <w:rFonts w:ascii="Arial" w:hAnsi="Arial" w:cs="Arial"/>
              </w:rPr>
            </w:pPr>
            <w:r w:rsidRPr="00552478">
              <w:rPr>
                <w:rFonts w:ascii="Arial" w:hAnsi="Arial" w:cs="Arial"/>
                <w:spacing w:val="1"/>
              </w:rPr>
              <w:t>Y</w:t>
            </w:r>
            <w:r w:rsidRPr="00552478">
              <w:rPr>
                <w:rFonts w:ascii="Arial" w:hAnsi="Arial" w:cs="Arial"/>
                <w:spacing w:val="2"/>
              </w:rPr>
              <w:t>e</w:t>
            </w:r>
            <w:r w:rsidRPr="00552478">
              <w:rPr>
                <w:rFonts w:ascii="Arial" w:hAnsi="Arial" w:cs="Arial"/>
                <w:spacing w:val="1"/>
              </w:rPr>
              <w:t>s</w:t>
            </w:r>
            <w:r w:rsidRPr="00552478">
              <w:rPr>
                <w:rFonts w:ascii="Arial" w:hAnsi="Arial" w:cs="Arial"/>
              </w:rPr>
              <w:t>.</w:t>
            </w:r>
          </w:p>
        </w:tc>
        <w:tc>
          <w:tcPr>
            <w:tcW w:w="64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C8A84C" w14:textId="7EBB0642" w:rsidR="00FD53C8" w:rsidRPr="00552478" w:rsidRDefault="00911420">
            <w:pPr>
              <w:rPr>
                <w:rFonts w:ascii="Arial" w:hAnsi="Arial" w:cs="Arial"/>
              </w:rPr>
            </w:pPr>
            <w:r w:rsidRPr="00552478">
              <w:rPr>
                <w:rFonts w:ascii="Arial" w:hAnsi="Arial" w:cs="Arial"/>
                <w:color w:val="00B0F0"/>
              </w:rPr>
              <w:t>Satisfactory.</w:t>
            </w:r>
          </w:p>
        </w:tc>
      </w:tr>
      <w:tr w:rsidR="00FD53C8" w:rsidRPr="00552478" w14:paraId="3ED66A3D" w14:textId="77777777">
        <w:trPr>
          <w:trHeight w:hRule="exact" w:val="1185"/>
        </w:trPr>
        <w:tc>
          <w:tcPr>
            <w:tcW w:w="53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7ED7CB6" w14:textId="77777777" w:rsidR="00FD53C8" w:rsidRPr="00552478" w:rsidRDefault="00807E9C">
            <w:pPr>
              <w:ind w:left="107"/>
              <w:rPr>
                <w:rFonts w:ascii="Arial" w:hAnsi="Arial" w:cs="Arial"/>
              </w:rPr>
            </w:pPr>
            <w:r w:rsidRPr="00552478">
              <w:rPr>
                <w:rFonts w:ascii="Arial" w:hAnsi="Arial" w:cs="Arial"/>
                <w:b/>
                <w:spacing w:val="2"/>
                <w:u w:val="thick" w:color="000000"/>
              </w:rPr>
              <w:t>O</w:t>
            </w:r>
            <w:r w:rsidRPr="00552478">
              <w:rPr>
                <w:rFonts w:ascii="Arial" w:hAnsi="Arial" w:cs="Arial"/>
                <w:b/>
                <w:spacing w:val="-2"/>
                <w:u w:val="thick" w:color="000000"/>
              </w:rPr>
              <w:t>p</w:t>
            </w:r>
            <w:r w:rsidRPr="00552478">
              <w:rPr>
                <w:rFonts w:ascii="Arial" w:hAnsi="Arial" w:cs="Arial"/>
                <w:b/>
                <w:u w:val="thick" w:color="000000"/>
              </w:rPr>
              <w:t>t</w:t>
            </w:r>
            <w:r w:rsidRPr="00552478">
              <w:rPr>
                <w:rFonts w:ascii="Arial" w:hAnsi="Arial" w:cs="Arial"/>
                <w:b/>
                <w:spacing w:val="-1"/>
                <w:u w:val="thick" w:color="000000"/>
              </w:rPr>
              <w:t>i</w:t>
            </w:r>
            <w:r w:rsidRPr="00552478">
              <w:rPr>
                <w:rFonts w:ascii="Arial" w:hAnsi="Arial" w:cs="Arial"/>
                <w:b/>
                <w:spacing w:val="3"/>
                <w:u w:val="thick" w:color="000000"/>
              </w:rPr>
              <w:t>o</w:t>
            </w:r>
            <w:r w:rsidRPr="00552478">
              <w:rPr>
                <w:rFonts w:ascii="Arial" w:hAnsi="Arial" w:cs="Arial"/>
                <w:b/>
                <w:spacing w:val="-2"/>
                <w:u w:val="thick" w:color="000000"/>
              </w:rPr>
              <w:t>n</w:t>
            </w:r>
            <w:r w:rsidRPr="00552478">
              <w:rPr>
                <w:rFonts w:ascii="Arial" w:hAnsi="Arial" w:cs="Arial"/>
                <w:b/>
                <w:spacing w:val="3"/>
                <w:u w:val="thick" w:color="000000"/>
              </w:rPr>
              <w:t>a</w:t>
            </w:r>
            <w:r w:rsidRPr="00552478">
              <w:rPr>
                <w:rFonts w:ascii="Arial" w:hAnsi="Arial" w:cs="Arial"/>
                <w:b/>
                <w:spacing w:val="-1"/>
                <w:u w:val="thick" w:color="000000"/>
              </w:rPr>
              <w:t>l/</w:t>
            </w:r>
            <w:r w:rsidRPr="00552478">
              <w:rPr>
                <w:rFonts w:ascii="Arial" w:hAnsi="Arial" w:cs="Arial"/>
                <w:b/>
                <w:spacing w:val="2"/>
                <w:u w:val="thick" w:color="000000"/>
              </w:rPr>
              <w:t>Ge</w:t>
            </w:r>
            <w:r w:rsidRPr="00552478">
              <w:rPr>
                <w:rFonts w:ascii="Arial" w:hAnsi="Arial" w:cs="Arial"/>
                <w:b/>
                <w:spacing w:val="-2"/>
                <w:u w:val="thick" w:color="000000"/>
              </w:rPr>
              <w:t>n</w:t>
            </w:r>
            <w:r w:rsidRPr="00552478">
              <w:rPr>
                <w:rFonts w:ascii="Arial" w:hAnsi="Arial" w:cs="Arial"/>
                <w:b/>
                <w:spacing w:val="-4"/>
                <w:u w:val="thick" w:color="000000"/>
              </w:rPr>
              <w:t>e</w:t>
            </w:r>
            <w:r w:rsidRPr="00552478">
              <w:rPr>
                <w:rFonts w:ascii="Arial" w:hAnsi="Arial" w:cs="Arial"/>
                <w:b/>
                <w:spacing w:val="2"/>
                <w:u w:val="thick" w:color="000000"/>
              </w:rPr>
              <w:t>r</w:t>
            </w:r>
            <w:r w:rsidRPr="00552478">
              <w:rPr>
                <w:rFonts w:ascii="Arial" w:hAnsi="Arial" w:cs="Arial"/>
                <w:b/>
                <w:spacing w:val="3"/>
                <w:u w:val="thick" w:color="000000"/>
              </w:rPr>
              <w:t>a</w:t>
            </w:r>
            <w:r w:rsidRPr="00552478">
              <w:rPr>
                <w:rFonts w:ascii="Arial" w:hAnsi="Arial" w:cs="Arial"/>
                <w:b/>
                <w:u w:val="thick" w:color="000000"/>
              </w:rPr>
              <w:t>l</w:t>
            </w:r>
            <w:r w:rsidRPr="00552478">
              <w:rPr>
                <w:rFonts w:ascii="Arial" w:hAnsi="Arial" w:cs="Arial"/>
                <w:b/>
              </w:rPr>
              <w:t xml:space="preserve"> </w:t>
            </w:r>
            <w:r w:rsidRPr="00552478">
              <w:rPr>
                <w:rFonts w:ascii="Arial" w:hAnsi="Arial" w:cs="Arial"/>
                <w:spacing w:val="-4"/>
              </w:rPr>
              <w:t>c</w:t>
            </w:r>
            <w:r w:rsidRPr="00552478">
              <w:rPr>
                <w:rFonts w:ascii="Arial" w:hAnsi="Arial" w:cs="Arial"/>
                <w:spacing w:val="3"/>
              </w:rPr>
              <w:t>o</w:t>
            </w:r>
            <w:r w:rsidRPr="00552478">
              <w:rPr>
                <w:rFonts w:ascii="Arial" w:hAnsi="Arial" w:cs="Arial"/>
                <w:spacing w:val="-4"/>
              </w:rPr>
              <w:t>m</w:t>
            </w:r>
            <w:r w:rsidRPr="00552478">
              <w:rPr>
                <w:rFonts w:ascii="Arial" w:hAnsi="Arial" w:cs="Arial"/>
                <w:spacing w:val="2"/>
              </w:rPr>
              <w:t>m</w:t>
            </w:r>
            <w:r w:rsidRPr="00552478">
              <w:rPr>
                <w:rFonts w:ascii="Arial" w:hAnsi="Arial" w:cs="Arial"/>
                <w:spacing w:val="-4"/>
              </w:rPr>
              <w:t>e</w:t>
            </w:r>
            <w:r w:rsidRPr="00552478">
              <w:rPr>
                <w:rFonts w:ascii="Arial" w:hAnsi="Arial" w:cs="Arial"/>
                <w:spacing w:val="3"/>
              </w:rPr>
              <w:t>n</w:t>
            </w:r>
            <w:r w:rsidRPr="00552478">
              <w:rPr>
                <w:rFonts w:ascii="Arial" w:hAnsi="Arial" w:cs="Arial"/>
                <w:spacing w:val="-1"/>
              </w:rPr>
              <w:t>t</w:t>
            </w:r>
            <w:r w:rsidRPr="00552478">
              <w:rPr>
                <w:rFonts w:ascii="Arial" w:hAnsi="Arial" w:cs="Arial"/>
              </w:rPr>
              <w:t>s</w:t>
            </w:r>
          </w:p>
        </w:tc>
        <w:tc>
          <w:tcPr>
            <w:tcW w:w="935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CD630C1" w14:textId="77777777" w:rsidR="00FD53C8" w:rsidRPr="00552478" w:rsidRDefault="00FD53C8">
            <w:pPr>
              <w:rPr>
                <w:rFonts w:ascii="Arial" w:hAnsi="Arial" w:cs="Arial"/>
              </w:rPr>
            </w:pPr>
          </w:p>
        </w:tc>
        <w:tc>
          <w:tcPr>
            <w:tcW w:w="64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0191F66" w14:textId="77777777" w:rsidR="00FD53C8" w:rsidRPr="00552478" w:rsidRDefault="00FD53C8">
            <w:pPr>
              <w:rPr>
                <w:rFonts w:ascii="Arial" w:hAnsi="Arial" w:cs="Arial"/>
              </w:rPr>
            </w:pPr>
          </w:p>
        </w:tc>
      </w:tr>
    </w:tbl>
    <w:p w14:paraId="5DCD2250" w14:textId="77777777" w:rsidR="00FD53C8" w:rsidRPr="00552478" w:rsidRDefault="00FD53C8">
      <w:pPr>
        <w:spacing w:line="200" w:lineRule="exact"/>
        <w:rPr>
          <w:rFonts w:ascii="Arial" w:hAnsi="Arial" w:cs="Arial"/>
        </w:rPr>
      </w:pPr>
    </w:p>
    <w:tbl>
      <w:tblPr>
        <w:tblpPr w:leftFromText="180" w:rightFromText="180" w:bottomFromText="200" w:vertAnchor="text" w:horzAnchor="margin" w:tblpX="90" w:tblpY="61"/>
        <w:tblW w:w="49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17"/>
        <w:gridCol w:w="7243"/>
        <w:gridCol w:w="7230"/>
      </w:tblGrid>
      <w:tr w:rsidR="003117A0" w:rsidRPr="00552478" w14:paraId="2A7E97F5" w14:textId="77777777" w:rsidTr="00552478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AA40DD" w14:textId="77777777" w:rsidR="003117A0" w:rsidRPr="00552478" w:rsidRDefault="003117A0" w:rsidP="00552478">
            <w:pPr>
              <w:spacing w:line="276" w:lineRule="auto"/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  <w:bookmarkStart w:id="2" w:name="_Hlk156057704"/>
            <w:bookmarkStart w:id="3" w:name="_Hlk156057883"/>
            <w:r w:rsidRPr="00552478">
              <w:rPr>
                <w:rFonts w:ascii="Arial" w:eastAsia="Arial Unicode MS" w:hAnsi="Arial" w:cs="Arial"/>
                <w:b/>
                <w:highlight w:val="yellow"/>
                <w:u w:val="single"/>
                <w:lang w:val="en-GB"/>
              </w:rPr>
              <w:t>PART  2:</w:t>
            </w:r>
            <w:r w:rsidRPr="00552478">
              <w:rPr>
                <w:rFonts w:ascii="Arial" w:eastAsia="Arial Unicode MS" w:hAnsi="Arial" w:cs="Arial"/>
                <w:b/>
                <w:u w:val="single"/>
                <w:lang w:val="en-GB"/>
              </w:rPr>
              <w:t xml:space="preserve"> </w:t>
            </w:r>
          </w:p>
          <w:p w14:paraId="1B87240C" w14:textId="77777777" w:rsidR="003117A0" w:rsidRPr="00552478" w:rsidRDefault="003117A0" w:rsidP="00552478">
            <w:pPr>
              <w:spacing w:line="276" w:lineRule="auto"/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</w:p>
        </w:tc>
      </w:tr>
      <w:tr w:rsidR="003117A0" w:rsidRPr="00552478" w14:paraId="21745FB5" w14:textId="77777777" w:rsidTr="00552478">
        <w:tc>
          <w:tcPr>
            <w:tcW w:w="1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98634D" w14:textId="77777777" w:rsidR="003117A0" w:rsidRPr="00552478" w:rsidRDefault="003117A0" w:rsidP="00552478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265DE2" w14:textId="77777777" w:rsidR="003117A0" w:rsidRPr="00552478" w:rsidRDefault="003117A0" w:rsidP="00552478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lang w:val="en-GB"/>
              </w:rPr>
            </w:pPr>
            <w:r w:rsidRPr="00552478">
              <w:rPr>
                <w:rFonts w:ascii="Arial" w:eastAsia="MS Mincho" w:hAnsi="Arial" w:cs="Arial"/>
                <w:b/>
                <w:bCs/>
                <w:lang w:val="en-GB"/>
              </w:rPr>
              <w:t>Reviewer’s comment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C89EF" w14:textId="77777777" w:rsidR="003117A0" w:rsidRPr="00552478" w:rsidRDefault="003117A0" w:rsidP="00552478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lang w:val="en-GB"/>
              </w:rPr>
            </w:pPr>
            <w:r w:rsidRPr="00552478">
              <w:rPr>
                <w:rFonts w:ascii="Arial" w:eastAsia="MS Mincho" w:hAnsi="Arial" w:cs="Arial"/>
                <w:b/>
                <w:bCs/>
                <w:lang w:val="en-GB"/>
              </w:rPr>
              <w:t>Author’s comment</w:t>
            </w:r>
            <w:r w:rsidRPr="00552478">
              <w:rPr>
                <w:rFonts w:ascii="Arial" w:eastAsia="MS Mincho" w:hAnsi="Arial" w:cs="Arial"/>
                <w:bCs/>
                <w:lang w:val="en-GB"/>
              </w:rPr>
              <w:t xml:space="preserve"> </w:t>
            </w:r>
            <w:r w:rsidRPr="00552478">
              <w:rPr>
                <w:rFonts w:ascii="Arial" w:eastAsia="MS Mincho" w:hAnsi="Arial" w:cs="Arial"/>
                <w:bCs/>
                <w:i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3117A0" w:rsidRPr="00552478" w14:paraId="05318CBD" w14:textId="77777777" w:rsidTr="00552478">
        <w:trPr>
          <w:trHeight w:val="890"/>
        </w:trPr>
        <w:tc>
          <w:tcPr>
            <w:tcW w:w="1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8859FB" w14:textId="77777777" w:rsidR="003117A0" w:rsidRPr="00552478" w:rsidRDefault="003117A0" w:rsidP="00552478">
            <w:pPr>
              <w:spacing w:line="276" w:lineRule="auto"/>
              <w:rPr>
                <w:rFonts w:ascii="Arial" w:eastAsia="Arial Unicode MS" w:hAnsi="Arial" w:cs="Arial"/>
                <w:b/>
                <w:lang w:val="en-GB"/>
              </w:rPr>
            </w:pPr>
            <w:r w:rsidRPr="00552478">
              <w:rPr>
                <w:rFonts w:ascii="Arial" w:eastAsia="Arial Unicode MS" w:hAnsi="Arial" w:cs="Arial"/>
                <w:b/>
                <w:lang w:val="en-GB"/>
              </w:rPr>
              <w:t xml:space="preserve">Are there ethical issues in this manuscript? </w:t>
            </w:r>
          </w:p>
          <w:p w14:paraId="71F0A0A3" w14:textId="77777777" w:rsidR="003117A0" w:rsidRPr="00552478" w:rsidRDefault="003117A0" w:rsidP="00552478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4F7EBB" w14:textId="77777777" w:rsidR="003117A0" w:rsidRPr="00552478" w:rsidRDefault="003117A0" w:rsidP="00552478">
            <w:pPr>
              <w:spacing w:line="276" w:lineRule="auto"/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</w:pPr>
            <w:r w:rsidRPr="00552478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 xml:space="preserve">(If yes, </w:t>
            </w:r>
            <w:proofErr w:type="gramStart"/>
            <w:r w:rsidRPr="00552478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>Kindly</w:t>
            </w:r>
            <w:proofErr w:type="gramEnd"/>
            <w:r w:rsidRPr="00552478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 xml:space="preserve"> please write down the ethical issues here in details)</w:t>
            </w:r>
          </w:p>
          <w:p w14:paraId="7FBDACF6" w14:textId="77777777" w:rsidR="003117A0" w:rsidRPr="00552478" w:rsidRDefault="003117A0" w:rsidP="00552478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  <w:p w14:paraId="2AA16230" w14:textId="77777777" w:rsidR="003117A0" w:rsidRPr="00552478" w:rsidRDefault="003117A0" w:rsidP="00552478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098FE" w14:textId="77777777" w:rsidR="003117A0" w:rsidRPr="00552478" w:rsidRDefault="003117A0" w:rsidP="00552478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  <w:p w14:paraId="2539FBAD" w14:textId="77777777" w:rsidR="003117A0" w:rsidRPr="00552478" w:rsidRDefault="003117A0" w:rsidP="00552478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  <w:p w14:paraId="3C78E68D" w14:textId="77777777" w:rsidR="003117A0" w:rsidRPr="00552478" w:rsidRDefault="003117A0" w:rsidP="00552478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</w:tc>
      </w:tr>
      <w:bookmarkEnd w:id="3"/>
    </w:tbl>
    <w:p w14:paraId="58F0D625" w14:textId="77777777" w:rsidR="003117A0" w:rsidRPr="00552478" w:rsidRDefault="003117A0" w:rsidP="003117A0">
      <w:pPr>
        <w:rPr>
          <w:rFonts w:ascii="Arial" w:hAnsi="Arial" w:cs="Arial"/>
        </w:rPr>
      </w:pPr>
    </w:p>
    <w:bookmarkEnd w:id="2"/>
    <w:p w14:paraId="2A543F15" w14:textId="77777777" w:rsidR="003117A0" w:rsidRPr="00552478" w:rsidRDefault="003117A0" w:rsidP="003117A0">
      <w:pPr>
        <w:rPr>
          <w:rFonts w:ascii="Arial" w:hAnsi="Arial" w:cs="Arial"/>
        </w:rPr>
      </w:pPr>
    </w:p>
    <w:p w14:paraId="7D04C2D8" w14:textId="77777777" w:rsidR="00FD53C8" w:rsidRPr="00552478" w:rsidRDefault="00FD53C8">
      <w:pPr>
        <w:spacing w:line="200" w:lineRule="exact"/>
        <w:rPr>
          <w:rFonts w:ascii="Arial" w:hAnsi="Arial" w:cs="Arial"/>
        </w:rPr>
      </w:pPr>
      <w:bookmarkStart w:id="4" w:name="_GoBack"/>
      <w:bookmarkEnd w:id="4"/>
    </w:p>
    <w:p w14:paraId="3AB3DDD7" w14:textId="77777777" w:rsidR="003117A0" w:rsidRPr="00552478" w:rsidRDefault="003117A0">
      <w:pPr>
        <w:spacing w:line="200" w:lineRule="exact"/>
        <w:rPr>
          <w:rFonts w:ascii="Arial" w:hAnsi="Arial" w:cs="Arial"/>
        </w:rPr>
      </w:pPr>
    </w:p>
    <w:sectPr w:rsidR="003117A0" w:rsidRPr="00552478">
      <w:pgSz w:w="23820" w:h="16840" w:orient="landscape"/>
      <w:pgMar w:top="1560" w:right="1220" w:bottom="280" w:left="1220" w:header="0" w:footer="6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684341" w14:textId="77777777" w:rsidR="002D1945" w:rsidRDefault="002D1945">
      <w:r>
        <w:separator/>
      </w:r>
    </w:p>
  </w:endnote>
  <w:endnote w:type="continuationSeparator" w:id="0">
    <w:p w14:paraId="43C7F37F" w14:textId="77777777" w:rsidR="002D1945" w:rsidRDefault="002D1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2B9B28" w14:textId="77777777" w:rsidR="002D1945" w:rsidRDefault="002D1945">
      <w:r>
        <w:separator/>
      </w:r>
    </w:p>
  </w:footnote>
  <w:footnote w:type="continuationSeparator" w:id="0">
    <w:p w14:paraId="0A675C6C" w14:textId="77777777" w:rsidR="002D1945" w:rsidRDefault="002D19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6D2E63"/>
    <w:multiLevelType w:val="multilevel"/>
    <w:tmpl w:val="93F21078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53C8"/>
    <w:rsid w:val="000164D0"/>
    <w:rsid w:val="001C653A"/>
    <w:rsid w:val="002864F7"/>
    <w:rsid w:val="002C60F6"/>
    <w:rsid w:val="002D1945"/>
    <w:rsid w:val="003117A0"/>
    <w:rsid w:val="00361F15"/>
    <w:rsid w:val="004007D7"/>
    <w:rsid w:val="004939A9"/>
    <w:rsid w:val="004C1BB2"/>
    <w:rsid w:val="00552478"/>
    <w:rsid w:val="006442BE"/>
    <w:rsid w:val="00665DB8"/>
    <w:rsid w:val="006B3C57"/>
    <w:rsid w:val="006F1324"/>
    <w:rsid w:val="007B018B"/>
    <w:rsid w:val="00807E9C"/>
    <w:rsid w:val="008C06DF"/>
    <w:rsid w:val="00911420"/>
    <w:rsid w:val="009676EF"/>
    <w:rsid w:val="00A242D4"/>
    <w:rsid w:val="00AB1F92"/>
    <w:rsid w:val="00AC159F"/>
    <w:rsid w:val="00B50611"/>
    <w:rsid w:val="00B60DB5"/>
    <w:rsid w:val="00B8295E"/>
    <w:rsid w:val="00C77D3B"/>
    <w:rsid w:val="00C936F7"/>
    <w:rsid w:val="00CD3B56"/>
    <w:rsid w:val="00D27D10"/>
    <w:rsid w:val="00D63DEA"/>
    <w:rsid w:val="00E80905"/>
    <w:rsid w:val="00EA07E0"/>
    <w:rsid w:val="00F14DF5"/>
    <w:rsid w:val="00FD5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630007"/>
  <w15:docId w15:val="{7872E3E5-DE2B-49A6-9839-DB738555F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A242D4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242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471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journaleconomics.org/index.php/AJEF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536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SDI 1137</cp:lastModifiedBy>
  <cp:revision>26</cp:revision>
  <dcterms:created xsi:type="dcterms:W3CDTF">2025-07-19T09:11:00Z</dcterms:created>
  <dcterms:modified xsi:type="dcterms:W3CDTF">2025-07-22T11:57:00Z</dcterms:modified>
</cp:coreProperties>
</file>