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17BD" w:rsidRPr="008C7717" w:rsidRDefault="001B17BD">
      <w:pPr>
        <w:spacing w:before="6" w:line="16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5166"/>
        <w:gridCol w:w="15770"/>
      </w:tblGrid>
      <w:tr w:rsidR="001B17BD" w:rsidRPr="008C7717">
        <w:trPr>
          <w:trHeight w:hRule="exact" w:val="300"/>
        </w:trPr>
        <w:tc>
          <w:tcPr>
            <w:tcW w:w="5166"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20" w:lineRule="exact"/>
              <w:ind w:left="88"/>
              <w:rPr>
                <w:rFonts w:ascii="Arial" w:eastAsia="Cambria" w:hAnsi="Arial" w:cs="Arial"/>
              </w:rPr>
            </w:pPr>
            <w:r w:rsidRPr="008C7717">
              <w:rPr>
                <w:rFonts w:ascii="Arial" w:eastAsia="Cambria" w:hAnsi="Arial" w:cs="Arial"/>
                <w:spacing w:val="-1"/>
              </w:rPr>
              <w:t>J</w:t>
            </w:r>
            <w:r w:rsidRPr="008C7717">
              <w:rPr>
                <w:rFonts w:ascii="Arial" w:eastAsia="Cambria" w:hAnsi="Arial" w:cs="Arial"/>
              </w:rPr>
              <w:t>ou</w:t>
            </w:r>
            <w:r w:rsidRPr="008C7717">
              <w:rPr>
                <w:rFonts w:ascii="Arial" w:eastAsia="Cambria" w:hAnsi="Arial" w:cs="Arial"/>
                <w:spacing w:val="2"/>
              </w:rPr>
              <w:t>r</w:t>
            </w:r>
            <w:r w:rsidRPr="008C7717">
              <w:rPr>
                <w:rFonts w:ascii="Arial" w:eastAsia="Cambria" w:hAnsi="Arial" w:cs="Arial"/>
                <w:spacing w:val="-1"/>
              </w:rPr>
              <w:t>n</w:t>
            </w:r>
            <w:r w:rsidRPr="008C7717">
              <w:rPr>
                <w:rFonts w:ascii="Arial" w:eastAsia="Cambria" w:hAnsi="Arial" w:cs="Arial"/>
                <w:spacing w:val="1"/>
              </w:rPr>
              <w:t>a</w:t>
            </w:r>
            <w:r w:rsidRPr="008C7717">
              <w:rPr>
                <w:rFonts w:ascii="Arial" w:eastAsia="Cambria" w:hAnsi="Arial" w:cs="Arial"/>
              </w:rPr>
              <w:t>l</w:t>
            </w:r>
            <w:r w:rsidRPr="008C7717">
              <w:rPr>
                <w:rFonts w:ascii="Arial" w:eastAsia="Cambria" w:hAnsi="Arial" w:cs="Arial"/>
                <w:spacing w:val="-6"/>
              </w:rPr>
              <w:t xml:space="preserve"> </w:t>
            </w:r>
            <w:r w:rsidRPr="008C7717">
              <w:rPr>
                <w:rFonts w:ascii="Arial" w:eastAsia="Cambria" w:hAnsi="Arial" w:cs="Arial"/>
                <w:spacing w:val="1"/>
              </w:rPr>
              <w:t>Na</w:t>
            </w:r>
            <w:r w:rsidRPr="008C7717">
              <w:rPr>
                <w:rFonts w:ascii="Arial" w:eastAsia="Cambria" w:hAnsi="Arial" w:cs="Arial"/>
              </w:rPr>
              <w:t>m</w:t>
            </w:r>
            <w:r w:rsidRPr="008C7717">
              <w:rPr>
                <w:rFonts w:ascii="Arial" w:eastAsia="Cambria" w:hAnsi="Arial" w:cs="Arial"/>
                <w:spacing w:val="1"/>
              </w:rPr>
              <w:t>e</w:t>
            </w:r>
            <w:r w:rsidRPr="008C7717">
              <w:rPr>
                <w:rFonts w:ascii="Arial" w:eastAsia="Cambria" w:hAnsi="Arial" w:cs="Arial"/>
              </w:rPr>
              <w:t>:</w:t>
            </w:r>
          </w:p>
        </w:tc>
        <w:tc>
          <w:tcPr>
            <w:tcW w:w="15770" w:type="dxa"/>
            <w:tcBorders>
              <w:top w:val="single" w:sz="5" w:space="0" w:color="000000"/>
              <w:left w:val="single" w:sz="5" w:space="0" w:color="000000"/>
              <w:bottom w:val="single" w:sz="5" w:space="0" w:color="000000"/>
              <w:right w:val="single" w:sz="5" w:space="0" w:color="000000"/>
            </w:tcBorders>
          </w:tcPr>
          <w:p w:rsidR="001B17BD" w:rsidRPr="008C7717" w:rsidRDefault="004B351F">
            <w:pPr>
              <w:spacing w:before="10"/>
              <w:ind w:left="102"/>
              <w:rPr>
                <w:rFonts w:ascii="Arial" w:eastAsia="Calibri" w:hAnsi="Arial" w:cs="Arial"/>
              </w:rPr>
            </w:pPr>
            <w:hyperlink r:id="rId7">
              <w:r w:rsidR="000D5E54" w:rsidRPr="008C7717">
                <w:rPr>
                  <w:rFonts w:ascii="Arial" w:eastAsia="Calibri" w:hAnsi="Arial" w:cs="Arial"/>
                  <w:color w:val="0000FF"/>
                  <w:u w:val="single" w:color="0000FF"/>
                </w:rPr>
                <w:t>As</w:t>
              </w:r>
              <w:r w:rsidR="000D5E54" w:rsidRPr="008C7717">
                <w:rPr>
                  <w:rFonts w:ascii="Arial" w:eastAsia="Calibri" w:hAnsi="Arial" w:cs="Arial"/>
                  <w:color w:val="0000FF"/>
                  <w:spacing w:val="-1"/>
                  <w:u w:val="single" w:color="0000FF"/>
                </w:rPr>
                <w:t>i</w:t>
              </w:r>
              <w:r w:rsidR="000D5E54" w:rsidRPr="008C7717">
                <w:rPr>
                  <w:rFonts w:ascii="Arial" w:eastAsia="Calibri" w:hAnsi="Arial" w:cs="Arial"/>
                  <w:color w:val="0000FF"/>
                  <w:u w:val="single" w:color="0000FF"/>
                </w:rPr>
                <w:t>an</w:t>
              </w:r>
              <w:r w:rsidR="000D5E54" w:rsidRPr="008C7717">
                <w:rPr>
                  <w:rFonts w:ascii="Arial" w:eastAsia="Calibri" w:hAnsi="Arial" w:cs="Arial"/>
                  <w:color w:val="0000FF"/>
                  <w:spacing w:val="-1"/>
                  <w:u w:val="single" w:color="0000FF"/>
                </w:rPr>
                <w:t xml:space="preserve"> </w:t>
              </w:r>
              <w:r w:rsidR="000D5E54" w:rsidRPr="008C7717">
                <w:rPr>
                  <w:rFonts w:ascii="Arial" w:eastAsia="Calibri" w:hAnsi="Arial" w:cs="Arial"/>
                  <w:color w:val="0000FF"/>
                  <w:u w:val="single" w:color="0000FF"/>
                </w:rPr>
                <w:t>J</w:t>
              </w:r>
              <w:r w:rsidR="000D5E54" w:rsidRPr="008C7717">
                <w:rPr>
                  <w:rFonts w:ascii="Arial" w:eastAsia="Calibri" w:hAnsi="Arial" w:cs="Arial"/>
                  <w:color w:val="0000FF"/>
                  <w:spacing w:val="1"/>
                  <w:u w:val="single" w:color="0000FF"/>
                </w:rPr>
                <w:t>o</w:t>
              </w:r>
              <w:r w:rsidR="000D5E54" w:rsidRPr="008C7717">
                <w:rPr>
                  <w:rFonts w:ascii="Arial" w:eastAsia="Calibri" w:hAnsi="Arial" w:cs="Arial"/>
                  <w:color w:val="0000FF"/>
                  <w:spacing w:val="-1"/>
                  <w:u w:val="single" w:color="0000FF"/>
                </w:rPr>
                <w:t>u</w:t>
              </w:r>
              <w:r w:rsidR="000D5E54" w:rsidRPr="008C7717">
                <w:rPr>
                  <w:rFonts w:ascii="Arial" w:eastAsia="Calibri" w:hAnsi="Arial" w:cs="Arial"/>
                  <w:color w:val="0000FF"/>
                  <w:u w:val="single" w:color="0000FF"/>
                </w:rPr>
                <w:t>r</w:t>
              </w:r>
              <w:r w:rsidR="000D5E54" w:rsidRPr="008C7717">
                <w:rPr>
                  <w:rFonts w:ascii="Arial" w:eastAsia="Calibri" w:hAnsi="Arial" w:cs="Arial"/>
                  <w:color w:val="0000FF"/>
                  <w:spacing w:val="-1"/>
                  <w:u w:val="single" w:color="0000FF"/>
                </w:rPr>
                <w:t>n</w:t>
              </w:r>
              <w:r w:rsidR="000D5E54" w:rsidRPr="008C7717">
                <w:rPr>
                  <w:rFonts w:ascii="Arial" w:eastAsia="Calibri" w:hAnsi="Arial" w:cs="Arial"/>
                  <w:color w:val="0000FF"/>
                  <w:u w:val="single" w:color="0000FF"/>
                </w:rPr>
                <w:t xml:space="preserve">al </w:t>
              </w:r>
              <w:r w:rsidR="000D5E54" w:rsidRPr="008C7717">
                <w:rPr>
                  <w:rFonts w:ascii="Arial" w:eastAsia="Calibri" w:hAnsi="Arial" w:cs="Arial"/>
                  <w:color w:val="0000FF"/>
                  <w:spacing w:val="1"/>
                  <w:u w:val="single" w:color="0000FF"/>
                </w:rPr>
                <w:t>o</w:t>
              </w:r>
              <w:r w:rsidR="000D5E54" w:rsidRPr="008C7717">
                <w:rPr>
                  <w:rFonts w:ascii="Arial" w:eastAsia="Calibri" w:hAnsi="Arial" w:cs="Arial"/>
                  <w:color w:val="0000FF"/>
                  <w:u w:val="single" w:color="0000FF"/>
                </w:rPr>
                <w:t>f</w:t>
              </w:r>
              <w:r w:rsidR="000D5E54" w:rsidRPr="008C7717">
                <w:rPr>
                  <w:rFonts w:ascii="Arial" w:eastAsia="Calibri" w:hAnsi="Arial" w:cs="Arial"/>
                  <w:color w:val="0000FF"/>
                  <w:spacing w:val="-3"/>
                  <w:u w:val="single" w:color="0000FF"/>
                </w:rPr>
                <w:t xml:space="preserve"> </w:t>
              </w:r>
              <w:r w:rsidR="000D5E54" w:rsidRPr="008C7717">
                <w:rPr>
                  <w:rFonts w:ascii="Arial" w:eastAsia="Calibri" w:hAnsi="Arial" w:cs="Arial"/>
                  <w:color w:val="0000FF"/>
                  <w:u w:val="single" w:color="0000FF"/>
                </w:rPr>
                <w:t>E</w:t>
              </w:r>
              <w:r w:rsidR="000D5E54" w:rsidRPr="008C7717">
                <w:rPr>
                  <w:rFonts w:ascii="Arial" w:eastAsia="Calibri" w:hAnsi="Arial" w:cs="Arial"/>
                  <w:color w:val="0000FF"/>
                  <w:spacing w:val="-2"/>
                  <w:u w:val="single" w:color="0000FF"/>
                </w:rPr>
                <w:t>c</w:t>
              </w:r>
              <w:r w:rsidR="000D5E54" w:rsidRPr="008C7717">
                <w:rPr>
                  <w:rFonts w:ascii="Arial" w:eastAsia="Calibri" w:hAnsi="Arial" w:cs="Arial"/>
                  <w:color w:val="0000FF"/>
                  <w:spacing w:val="1"/>
                  <w:u w:val="single" w:color="0000FF"/>
                </w:rPr>
                <w:t>o</w:t>
              </w:r>
              <w:r w:rsidR="000D5E54" w:rsidRPr="008C7717">
                <w:rPr>
                  <w:rFonts w:ascii="Arial" w:eastAsia="Calibri" w:hAnsi="Arial" w:cs="Arial"/>
                  <w:color w:val="0000FF"/>
                  <w:spacing w:val="-1"/>
                  <w:u w:val="single" w:color="0000FF"/>
                </w:rPr>
                <w:t>no</w:t>
              </w:r>
              <w:r w:rsidR="000D5E54" w:rsidRPr="008C7717">
                <w:rPr>
                  <w:rFonts w:ascii="Arial" w:eastAsia="Calibri" w:hAnsi="Arial" w:cs="Arial"/>
                  <w:color w:val="0000FF"/>
                  <w:spacing w:val="1"/>
                  <w:u w:val="single" w:color="0000FF"/>
                </w:rPr>
                <w:t>m</w:t>
              </w:r>
              <w:r w:rsidR="000D5E54" w:rsidRPr="008C7717">
                <w:rPr>
                  <w:rFonts w:ascii="Arial" w:eastAsia="Calibri" w:hAnsi="Arial" w:cs="Arial"/>
                  <w:color w:val="0000FF"/>
                  <w:u w:val="single" w:color="0000FF"/>
                </w:rPr>
                <w:t>ic</w:t>
              </w:r>
              <w:r w:rsidR="000D5E54" w:rsidRPr="008C7717">
                <w:rPr>
                  <w:rFonts w:ascii="Arial" w:eastAsia="Calibri" w:hAnsi="Arial" w:cs="Arial"/>
                  <w:color w:val="0000FF"/>
                  <w:spacing w:val="-2"/>
                  <w:u w:val="single" w:color="0000FF"/>
                </w:rPr>
                <w:t>s</w:t>
              </w:r>
              <w:r w:rsidR="000D5E54" w:rsidRPr="008C7717">
                <w:rPr>
                  <w:rFonts w:ascii="Arial" w:eastAsia="Calibri" w:hAnsi="Arial" w:cs="Arial"/>
                  <w:color w:val="0000FF"/>
                  <w:u w:val="single" w:color="0000FF"/>
                </w:rPr>
                <w:t>, Fi</w:t>
              </w:r>
              <w:r w:rsidR="000D5E54" w:rsidRPr="008C7717">
                <w:rPr>
                  <w:rFonts w:ascii="Arial" w:eastAsia="Calibri" w:hAnsi="Arial" w:cs="Arial"/>
                  <w:color w:val="0000FF"/>
                  <w:spacing w:val="-1"/>
                  <w:u w:val="single" w:color="0000FF"/>
                </w:rPr>
                <w:t>n</w:t>
              </w:r>
              <w:r w:rsidR="000D5E54" w:rsidRPr="008C7717">
                <w:rPr>
                  <w:rFonts w:ascii="Arial" w:eastAsia="Calibri" w:hAnsi="Arial" w:cs="Arial"/>
                  <w:color w:val="0000FF"/>
                  <w:u w:val="single" w:color="0000FF"/>
                </w:rPr>
                <w:t>a</w:t>
              </w:r>
              <w:r w:rsidR="000D5E54" w:rsidRPr="008C7717">
                <w:rPr>
                  <w:rFonts w:ascii="Arial" w:eastAsia="Calibri" w:hAnsi="Arial" w:cs="Arial"/>
                  <w:color w:val="0000FF"/>
                  <w:spacing w:val="-1"/>
                  <w:u w:val="single" w:color="0000FF"/>
                </w:rPr>
                <w:t>n</w:t>
              </w:r>
              <w:r w:rsidR="000D5E54" w:rsidRPr="008C7717">
                <w:rPr>
                  <w:rFonts w:ascii="Arial" w:eastAsia="Calibri" w:hAnsi="Arial" w:cs="Arial"/>
                  <w:color w:val="0000FF"/>
                  <w:u w:val="single" w:color="0000FF"/>
                </w:rPr>
                <w:t>ce</w:t>
              </w:r>
              <w:r w:rsidR="000D5E54" w:rsidRPr="008C7717">
                <w:rPr>
                  <w:rFonts w:ascii="Arial" w:eastAsia="Calibri" w:hAnsi="Arial" w:cs="Arial"/>
                  <w:color w:val="0000FF"/>
                  <w:spacing w:val="1"/>
                  <w:u w:val="single" w:color="0000FF"/>
                </w:rPr>
                <w:t xml:space="preserve"> </w:t>
              </w:r>
              <w:r w:rsidR="000D5E54" w:rsidRPr="008C7717">
                <w:rPr>
                  <w:rFonts w:ascii="Arial" w:eastAsia="Calibri" w:hAnsi="Arial" w:cs="Arial"/>
                  <w:color w:val="0000FF"/>
                  <w:u w:val="single" w:color="0000FF"/>
                </w:rPr>
                <w:t>a</w:t>
              </w:r>
              <w:r w:rsidR="000D5E54" w:rsidRPr="008C7717">
                <w:rPr>
                  <w:rFonts w:ascii="Arial" w:eastAsia="Calibri" w:hAnsi="Arial" w:cs="Arial"/>
                  <w:color w:val="0000FF"/>
                  <w:spacing w:val="-1"/>
                  <w:u w:val="single" w:color="0000FF"/>
                </w:rPr>
                <w:t>n</w:t>
              </w:r>
              <w:r w:rsidR="000D5E54" w:rsidRPr="008C7717">
                <w:rPr>
                  <w:rFonts w:ascii="Arial" w:eastAsia="Calibri" w:hAnsi="Arial" w:cs="Arial"/>
                  <w:color w:val="0000FF"/>
                  <w:u w:val="single" w:color="0000FF"/>
                </w:rPr>
                <w:t>d</w:t>
              </w:r>
              <w:r w:rsidR="000D5E54" w:rsidRPr="008C7717">
                <w:rPr>
                  <w:rFonts w:ascii="Arial" w:eastAsia="Calibri" w:hAnsi="Arial" w:cs="Arial"/>
                  <w:color w:val="0000FF"/>
                  <w:spacing w:val="-3"/>
                  <w:u w:val="single" w:color="0000FF"/>
                </w:rPr>
                <w:t xml:space="preserve"> </w:t>
              </w:r>
              <w:r w:rsidR="000D5E54" w:rsidRPr="008C7717">
                <w:rPr>
                  <w:rFonts w:ascii="Arial" w:eastAsia="Calibri" w:hAnsi="Arial" w:cs="Arial"/>
                  <w:color w:val="0000FF"/>
                  <w:spacing w:val="1"/>
                  <w:u w:val="single" w:color="0000FF"/>
                </w:rPr>
                <w:t>M</w:t>
              </w:r>
              <w:r w:rsidR="000D5E54" w:rsidRPr="008C7717">
                <w:rPr>
                  <w:rFonts w:ascii="Arial" w:eastAsia="Calibri" w:hAnsi="Arial" w:cs="Arial"/>
                  <w:color w:val="0000FF"/>
                  <w:u w:val="single" w:color="0000FF"/>
                </w:rPr>
                <w:t>a</w:t>
              </w:r>
              <w:r w:rsidR="000D5E54" w:rsidRPr="008C7717">
                <w:rPr>
                  <w:rFonts w:ascii="Arial" w:eastAsia="Calibri" w:hAnsi="Arial" w:cs="Arial"/>
                  <w:color w:val="0000FF"/>
                  <w:spacing w:val="-1"/>
                  <w:u w:val="single" w:color="0000FF"/>
                </w:rPr>
                <w:t>n</w:t>
              </w:r>
              <w:r w:rsidR="000D5E54" w:rsidRPr="008C7717">
                <w:rPr>
                  <w:rFonts w:ascii="Arial" w:eastAsia="Calibri" w:hAnsi="Arial" w:cs="Arial"/>
                  <w:color w:val="0000FF"/>
                  <w:u w:val="single" w:color="0000FF"/>
                </w:rPr>
                <w:t>a</w:t>
              </w:r>
              <w:r w:rsidR="000D5E54" w:rsidRPr="008C7717">
                <w:rPr>
                  <w:rFonts w:ascii="Arial" w:eastAsia="Calibri" w:hAnsi="Arial" w:cs="Arial"/>
                  <w:color w:val="0000FF"/>
                  <w:spacing w:val="-1"/>
                  <w:u w:val="single" w:color="0000FF"/>
                </w:rPr>
                <w:t>g</w:t>
              </w:r>
              <w:r w:rsidR="000D5E54" w:rsidRPr="008C7717">
                <w:rPr>
                  <w:rFonts w:ascii="Arial" w:eastAsia="Calibri" w:hAnsi="Arial" w:cs="Arial"/>
                  <w:color w:val="0000FF"/>
                  <w:spacing w:val="-2"/>
                  <w:u w:val="single" w:color="0000FF"/>
                </w:rPr>
                <w:t>e</w:t>
              </w:r>
              <w:r w:rsidR="000D5E54" w:rsidRPr="008C7717">
                <w:rPr>
                  <w:rFonts w:ascii="Arial" w:eastAsia="Calibri" w:hAnsi="Arial" w:cs="Arial"/>
                  <w:color w:val="0000FF"/>
                  <w:spacing w:val="1"/>
                  <w:u w:val="single" w:color="0000FF"/>
                </w:rPr>
                <w:t>m</w:t>
              </w:r>
              <w:r w:rsidR="000D5E54" w:rsidRPr="008C7717">
                <w:rPr>
                  <w:rFonts w:ascii="Arial" w:eastAsia="Calibri" w:hAnsi="Arial" w:cs="Arial"/>
                  <w:color w:val="0000FF"/>
                  <w:u w:val="single" w:color="0000FF"/>
                </w:rPr>
                <w:t>ent</w:t>
              </w:r>
            </w:hyperlink>
          </w:p>
        </w:tc>
      </w:tr>
      <w:tr w:rsidR="001B17BD" w:rsidRPr="008C7717">
        <w:trPr>
          <w:trHeight w:hRule="exact" w:val="300"/>
        </w:trPr>
        <w:tc>
          <w:tcPr>
            <w:tcW w:w="5166"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20" w:lineRule="exact"/>
              <w:ind w:left="88"/>
              <w:rPr>
                <w:rFonts w:ascii="Arial" w:eastAsia="Cambria" w:hAnsi="Arial" w:cs="Arial"/>
              </w:rPr>
            </w:pPr>
            <w:r w:rsidRPr="008C7717">
              <w:rPr>
                <w:rFonts w:ascii="Arial" w:eastAsia="Cambria" w:hAnsi="Arial" w:cs="Arial"/>
                <w:spacing w:val="1"/>
              </w:rPr>
              <w:t>Ma</w:t>
            </w:r>
            <w:r w:rsidRPr="008C7717">
              <w:rPr>
                <w:rFonts w:ascii="Arial" w:eastAsia="Cambria" w:hAnsi="Arial" w:cs="Arial"/>
                <w:spacing w:val="-1"/>
              </w:rPr>
              <w:t>n</w:t>
            </w:r>
            <w:r w:rsidRPr="008C7717">
              <w:rPr>
                <w:rFonts w:ascii="Arial" w:eastAsia="Cambria" w:hAnsi="Arial" w:cs="Arial"/>
              </w:rPr>
              <w:t>u</w:t>
            </w:r>
            <w:r w:rsidRPr="008C7717">
              <w:rPr>
                <w:rFonts w:ascii="Arial" w:eastAsia="Cambria" w:hAnsi="Arial" w:cs="Arial"/>
                <w:spacing w:val="1"/>
              </w:rPr>
              <w:t>sc</w:t>
            </w:r>
            <w:r w:rsidRPr="008C7717">
              <w:rPr>
                <w:rFonts w:ascii="Arial" w:eastAsia="Cambria" w:hAnsi="Arial" w:cs="Arial"/>
                <w:spacing w:val="-1"/>
              </w:rPr>
              <w:t>r</w:t>
            </w:r>
            <w:r w:rsidRPr="008C7717">
              <w:rPr>
                <w:rFonts w:ascii="Arial" w:eastAsia="Cambria" w:hAnsi="Arial" w:cs="Arial"/>
              </w:rPr>
              <w:t>ipt</w:t>
            </w:r>
            <w:r w:rsidRPr="008C7717">
              <w:rPr>
                <w:rFonts w:ascii="Arial" w:eastAsia="Cambria" w:hAnsi="Arial" w:cs="Arial"/>
                <w:spacing w:val="-11"/>
              </w:rPr>
              <w:t xml:space="preserve"> </w:t>
            </w:r>
            <w:r w:rsidRPr="008C7717">
              <w:rPr>
                <w:rFonts w:ascii="Arial" w:eastAsia="Cambria" w:hAnsi="Arial" w:cs="Arial"/>
                <w:spacing w:val="1"/>
              </w:rPr>
              <w:t>N</w:t>
            </w:r>
            <w:r w:rsidRPr="008C7717">
              <w:rPr>
                <w:rFonts w:ascii="Arial" w:eastAsia="Cambria" w:hAnsi="Arial" w:cs="Arial"/>
              </w:rPr>
              <w:t>u</w:t>
            </w:r>
            <w:r w:rsidRPr="008C7717">
              <w:rPr>
                <w:rFonts w:ascii="Arial" w:eastAsia="Cambria" w:hAnsi="Arial" w:cs="Arial"/>
                <w:spacing w:val="3"/>
              </w:rPr>
              <w:t>m</w:t>
            </w:r>
            <w:r w:rsidRPr="008C7717">
              <w:rPr>
                <w:rFonts w:ascii="Arial" w:eastAsia="Cambria" w:hAnsi="Arial" w:cs="Arial"/>
                <w:spacing w:val="-1"/>
              </w:rPr>
              <w:t>b</w:t>
            </w:r>
            <w:r w:rsidRPr="008C7717">
              <w:rPr>
                <w:rFonts w:ascii="Arial" w:eastAsia="Cambria" w:hAnsi="Arial" w:cs="Arial"/>
                <w:spacing w:val="1"/>
              </w:rPr>
              <w:t>e</w:t>
            </w:r>
            <w:r w:rsidRPr="008C7717">
              <w:rPr>
                <w:rFonts w:ascii="Arial" w:eastAsia="Cambria" w:hAnsi="Arial" w:cs="Arial"/>
                <w:spacing w:val="-1"/>
              </w:rPr>
              <w:t>r</w:t>
            </w:r>
            <w:r w:rsidRPr="008C7717">
              <w:rPr>
                <w:rFonts w:ascii="Arial" w:eastAsia="Cambria" w:hAnsi="Arial" w:cs="Arial"/>
              </w:rPr>
              <w:t>:</w:t>
            </w:r>
          </w:p>
        </w:tc>
        <w:tc>
          <w:tcPr>
            <w:tcW w:w="15770"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27"/>
              <w:ind w:left="102"/>
              <w:rPr>
                <w:rFonts w:ascii="Arial" w:eastAsia="Cambria" w:hAnsi="Arial" w:cs="Arial"/>
              </w:rPr>
            </w:pPr>
            <w:r w:rsidRPr="008C7717">
              <w:rPr>
                <w:rFonts w:ascii="Arial" w:eastAsia="Cambria" w:hAnsi="Arial" w:cs="Arial"/>
                <w:b/>
              </w:rPr>
              <w:t>M</w:t>
            </w:r>
            <w:r w:rsidRPr="008C7717">
              <w:rPr>
                <w:rFonts w:ascii="Arial" w:eastAsia="Cambria" w:hAnsi="Arial" w:cs="Arial"/>
                <w:b/>
                <w:spacing w:val="-1"/>
              </w:rPr>
              <w:t>s</w:t>
            </w:r>
            <w:r w:rsidRPr="008C7717">
              <w:rPr>
                <w:rFonts w:ascii="Arial" w:eastAsia="Cambria" w:hAnsi="Arial" w:cs="Arial"/>
                <w:b/>
              </w:rPr>
              <w:t>_A</w:t>
            </w:r>
            <w:r w:rsidRPr="008C7717">
              <w:rPr>
                <w:rFonts w:ascii="Arial" w:eastAsia="Cambria" w:hAnsi="Arial" w:cs="Arial"/>
                <w:b/>
                <w:spacing w:val="2"/>
              </w:rPr>
              <w:t>J</w:t>
            </w:r>
            <w:r w:rsidRPr="008C7717">
              <w:rPr>
                <w:rFonts w:ascii="Arial" w:eastAsia="Cambria" w:hAnsi="Arial" w:cs="Arial"/>
                <w:b/>
              </w:rPr>
              <w:t>E</w:t>
            </w:r>
            <w:r w:rsidRPr="008C7717">
              <w:rPr>
                <w:rFonts w:ascii="Arial" w:eastAsia="Cambria" w:hAnsi="Arial" w:cs="Arial"/>
                <w:b/>
                <w:spacing w:val="1"/>
              </w:rPr>
              <w:t>F</w:t>
            </w:r>
            <w:r w:rsidRPr="008C7717">
              <w:rPr>
                <w:rFonts w:ascii="Arial" w:eastAsia="Cambria" w:hAnsi="Arial" w:cs="Arial"/>
                <w:b/>
              </w:rPr>
              <w:t>M_</w:t>
            </w:r>
            <w:r w:rsidRPr="008C7717">
              <w:rPr>
                <w:rFonts w:ascii="Arial" w:eastAsia="Cambria" w:hAnsi="Arial" w:cs="Arial"/>
                <w:b/>
                <w:spacing w:val="2"/>
              </w:rPr>
              <w:t>2</w:t>
            </w:r>
            <w:r w:rsidRPr="008C7717">
              <w:rPr>
                <w:rFonts w:ascii="Arial" w:eastAsia="Cambria" w:hAnsi="Arial" w:cs="Arial"/>
                <w:b/>
              </w:rPr>
              <w:t>0</w:t>
            </w:r>
            <w:r w:rsidRPr="008C7717">
              <w:rPr>
                <w:rFonts w:ascii="Arial" w:eastAsia="Cambria" w:hAnsi="Arial" w:cs="Arial"/>
                <w:b/>
                <w:spacing w:val="-1"/>
              </w:rPr>
              <w:t>4</w:t>
            </w:r>
            <w:r w:rsidRPr="008C7717">
              <w:rPr>
                <w:rFonts w:ascii="Arial" w:eastAsia="Cambria" w:hAnsi="Arial" w:cs="Arial"/>
                <w:b/>
              </w:rPr>
              <w:t>7</w:t>
            </w:r>
          </w:p>
        </w:tc>
      </w:tr>
      <w:tr w:rsidR="001B17BD" w:rsidRPr="008C7717">
        <w:trPr>
          <w:trHeight w:hRule="exact" w:val="660"/>
        </w:trPr>
        <w:tc>
          <w:tcPr>
            <w:tcW w:w="5166"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20" w:lineRule="exact"/>
              <w:ind w:left="88"/>
              <w:rPr>
                <w:rFonts w:ascii="Arial" w:eastAsia="Cambria" w:hAnsi="Arial" w:cs="Arial"/>
              </w:rPr>
            </w:pPr>
            <w:r w:rsidRPr="008C7717">
              <w:rPr>
                <w:rFonts w:ascii="Arial" w:eastAsia="Cambria" w:hAnsi="Arial" w:cs="Arial"/>
              </w:rPr>
              <w:t>T</w:t>
            </w:r>
            <w:r w:rsidRPr="008C7717">
              <w:rPr>
                <w:rFonts w:ascii="Arial" w:eastAsia="Cambria" w:hAnsi="Arial" w:cs="Arial"/>
                <w:spacing w:val="-1"/>
              </w:rPr>
              <w:t>i</w:t>
            </w:r>
            <w:r w:rsidRPr="008C7717">
              <w:rPr>
                <w:rFonts w:ascii="Arial" w:eastAsia="Cambria" w:hAnsi="Arial" w:cs="Arial"/>
              </w:rPr>
              <w:t>t</w:t>
            </w:r>
            <w:r w:rsidRPr="008C7717">
              <w:rPr>
                <w:rFonts w:ascii="Arial" w:eastAsia="Cambria" w:hAnsi="Arial" w:cs="Arial"/>
                <w:spacing w:val="1"/>
              </w:rPr>
              <w:t>l</w:t>
            </w:r>
            <w:r w:rsidRPr="008C7717">
              <w:rPr>
                <w:rFonts w:ascii="Arial" w:eastAsia="Cambria" w:hAnsi="Arial" w:cs="Arial"/>
              </w:rPr>
              <w:t>e</w:t>
            </w:r>
            <w:r w:rsidRPr="008C7717">
              <w:rPr>
                <w:rFonts w:ascii="Arial" w:eastAsia="Cambria" w:hAnsi="Arial" w:cs="Arial"/>
                <w:spacing w:val="-4"/>
              </w:rPr>
              <w:t xml:space="preserve"> </w:t>
            </w:r>
            <w:r w:rsidRPr="008C7717">
              <w:rPr>
                <w:rFonts w:ascii="Arial" w:eastAsia="Cambria" w:hAnsi="Arial" w:cs="Arial"/>
              </w:rPr>
              <w:t>of</w:t>
            </w:r>
            <w:r w:rsidRPr="008C7717">
              <w:rPr>
                <w:rFonts w:ascii="Arial" w:eastAsia="Cambria" w:hAnsi="Arial" w:cs="Arial"/>
                <w:spacing w:val="-3"/>
              </w:rPr>
              <w:t xml:space="preserve"> </w:t>
            </w:r>
            <w:r w:rsidRPr="008C7717">
              <w:rPr>
                <w:rFonts w:ascii="Arial" w:eastAsia="Cambria" w:hAnsi="Arial" w:cs="Arial"/>
              </w:rPr>
              <w:t>the</w:t>
            </w:r>
            <w:r w:rsidRPr="008C7717">
              <w:rPr>
                <w:rFonts w:ascii="Arial" w:eastAsia="Cambria" w:hAnsi="Arial" w:cs="Arial"/>
                <w:spacing w:val="-2"/>
              </w:rPr>
              <w:t xml:space="preserve"> </w:t>
            </w:r>
            <w:r w:rsidRPr="008C7717">
              <w:rPr>
                <w:rFonts w:ascii="Arial" w:eastAsia="Cambria" w:hAnsi="Arial" w:cs="Arial"/>
                <w:spacing w:val="1"/>
              </w:rPr>
              <w:t>M</w:t>
            </w:r>
            <w:r w:rsidRPr="008C7717">
              <w:rPr>
                <w:rFonts w:ascii="Arial" w:eastAsia="Cambria" w:hAnsi="Arial" w:cs="Arial"/>
                <w:spacing w:val="3"/>
              </w:rPr>
              <w:t>a</w:t>
            </w:r>
            <w:r w:rsidRPr="008C7717">
              <w:rPr>
                <w:rFonts w:ascii="Arial" w:eastAsia="Cambria" w:hAnsi="Arial" w:cs="Arial"/>
                <w:spacing w:val="-1"/>
              </w:rPr>
              <w:t>n</w:t>
            </w:r>
            <w:r w:rsidRPr="008C7717">
              <w:rPr>
                <w:rFonts w:ascii="Arial" w:eastAsia="Cambria" w:hAnsi="Arial" w:cs="Arial"/>
              </w:rPr>
              <w:t>u</w:t>
            </w:r>
            <w:r w:rsidRPr="008C7717">
              <w:rPr>
                <w:rFonts w:ascii="Arial" w:eastAsia="Cambria" w:hAnsi="Arial" w:cs="Arial"/>
                <w:spacing w:val="1"/>
              </w:rPr>
              <w:t>sc</w:t>
            </w:r>
            <w:r w:rsidRPr="008C7717">
              <w:rPr>
                <w:rFonts w:ascii="Arial" w:eastAsia="Cambria" w:hAnsi="Arial" w:cs="Arial"/>
                <w:spacing w:val="-1"/>
              </w:rPr>
              <w:t>r</w:t>
            </w:r>
            <w:r w:rsidRPr="008C7717">
              <w:rPr>
                <w:rFonts w:ascii="Arial" w:eastAsia="Cambria" w:hAnsi="Arial" w:cs="Arial"/>
              </w:rPr>
              <w:t>ip</w:t>
            </w:r>
            <w:r w:rsidRPr="008C7717">
              <w:rPr>
                <w:rFonts w:ascii="Arial" w:eastAsia="Cambria" w:hAnsi="Arial" w:cs="Arial"/>
                <w:spacing w:val="-1"/>
              </w:rPr>
              <w:t>t</w:t>
            </w:r>
            <w:r w:rsidRPr="008C7717">
              <w:rPr>
                <w:rFonts w:ascii="Arial" w:eastAsia="Cambria" w:hAnsi="Arial" w:cs="Arial"/>
              </w:rPr>
              <w:t>:</w:t>
            </w:r>
          </w:p>
        </w:tc>
        <w:tc>
          <w:tcPr>
            <w:tcW w:w="15770" w:type="dxa"/>
            <w:tcBorders>
              <w:top w:val="single" w:sz="5" w:space="0" w:color="000000"/>
              <w:left w:val="single" w:sz="5" w:space="0" w:color="000000"/>
              <w:bottom w:val="single" w:sz="5" w:space="0" w:color="000000"/>
              <w:right w:val="single" w:sz="5" w:space="0" w:color="000000"/>
            </w:tcBorders>
          </w:tcPr>
          <w:p w:rsidR="001B17BD" w:rsidRPr="008C7717" w:rsidRDefault="001B17BD">
            <w:pPr>
              <w:spacing w:before="7" w:line="200" w:lineRule="exact"/>
              <w:rPr>
                <w:rFonts w:ascii="Arial" w:hAnsi="Arial" w:cs="Arial"/>
              </w:rPr>
            </w:pPr>
          </w:p>
          <w:p w:rsidR="001B17BD" w:rsidRPr="008C7717" w:rsidRDefault="000D5E54">
            <w:pPr>
              <w:ind w:left="102"/>
              <w:rPr>
                <w:rFonts w:ascii="Arial" w:eastAsia="Cambria" w:hAnsi="Arial" w:cs="Arial"/>
              </w:rPr>
            </w:pPr>
            <w:r w:rsidRPr="008C7717">
              <w:rPr>
                <w:rFonts w:ascii="Arial" w:eastAsia="Cambria" w:hAnsi="Arial" w:cs="Arial"/>
                <w:b/>
              </w:rPr>
              <w:t>An</w:t>
            </w:r>
            <w:r w:rsidRPr="008C7717">
              <w:rPr>
                <w:rFonts w:ascii="Arial" w:eastAsia="Cambria" w:hAnsi="Arial" w:cs="Arial"/>
                <w:b/>
                <w:spacing w:val="-3"/>
              </w:rPr>
              <w:t xml:space="preserve"> </w:t>
            </w:r>
            <w:r w:rsidRPr="008C7717">
              <w:rPr>
                <w:rFonts w:ascii="Arial" w:eastAsia="Cambria" w:hAnsi="Arial" w:cs="Arial"/>
                <w:b/>
              </w:rPr>
              <w:t>Im</w:t>
            </w:r>
            <w:r w:rsidRPr="008C7717">
              <w:rPr>
                <w:rFonts w:ascii="Arial" w:eastAsia="Cambria" w:hAnsi="Arial" w:cs="Arial"/>
                <w:b/>
                <w:spacing w:val="3"/>
              </w:rPr>
              <w:t>p</w:t>
            </w:r>
            <w:r w:rsidRPr="008C7717">
              <w:rPr>
                <w:rFonts w:ascii="Arial" w:eastAsia="Cambria" w:hAnsi="Arial" w:cs="Arial"/>
                <w:b/>
                <w:spacing w:val="-1"/>
              </w:rPr>
              <w:t>a</w:t>
            </w:r>
            <w:r w:rsidRPr="008C7717">
              <w:rPr>
                <w:rFonts w:ascii="Arial" w:eastAsia="Cambria" w:hAnsi="Arial" w:cs="Arial"/>
                <w:b/>
              </w:rPr>
              <w:t>ct</w:t>
            </w:r>
            <w:r w:rsidRPr="008C7717">
              <w:rPr>
                <w:rFonts w:ascii="Arial" w:eastAsia="Cambria" w:hAnsi="Arial" w:cs="Arial"/>
                <w:b/>
                <w:spacing w:val="-5"/>
              </w:rPr>
              <w:t xml:space="preserve"> </w:t>
            </w:r>
            <w:r w:rsidRPr="008C7717">
              <w:rPr>
                <w:rFonts w:ascii="Arial" w:eastAsia="Cambria" w:hAnsi="Arial" w:cs="Arial"/>
                <w:b/>
                <w:spacing w:val="1"/>
              </w:rPr>
              <w:t>S</w:t>
            </w:r>
            <w:r w:rsidRPr="008C7717">
              <w:rPr>
                <w:rFonts w:ascii="Arial" w:eastAsia="Cambria" w:hAnsi="Arial" w:cs="Arial"/>
                <w:b/>
                <w:spacing w:val="-1"/>
              </w:rPr>
              <w:t>t</w:t>
            </w:r>
            <w:r w:rsidRPr="008C7717">
              <w:rPr>
                <w:rFonts w:ascii="Arial" w:eastAsia="Cambria" w:hAnsi="Arial" w:cs="Arial"/>
                <w:b/>
                <w:spacing w:val="1"/>
              </w:rPr>
              <w:t>ud</w:t>
            </w:r>
            <w:r w:rsidRPr="008C7717">
              <w:rPr>
                <w:rFonts w:ascii="Arial" w:eastAsia="Cambria" w:hAnsi="Arial" w:cs="Arial"/>
                <w:b/>
              </w:rPr>
              <w:t>y</w:t>
            </w:r>
            <w:r w:rsidRPr="008C7717">
              <w:rPr>
                <w:rFonts w:ascii="Arial" w:eastAsia="Cambria" w:hAnsi="Arial" w:cs="Arial"/>
                <w:b/>
                <w:spacing w:val="-6"/>
              </w:rPr>
              <w:t xml:space="preserve"> </w:t>
            </w:r>
            <w:r w:rsidRPr="008C7717">
              <w:rPr>
                <w:rFonts w:ascii="Arial" w:eastAsia="Cambria" w:hAnsi="Arial" w:cs="Arial"/>
                <w:b/>
                <w:spacing w:val="2"/>
              </w:rPr>
              <w:t>o</w:t>
            </w:r>
            <w:r w:rsidRPr="008C7717">
              <w:rPr>
                <w:rFonts w:ascii="Arial" w:eastAsia="Cambria" w:hAnsi="Arial" w:cs="Arial"/>
                <w:b/>
              </w:rPr>
              <w:t>n</w:t>
            </w:r>
            <w:r w:rsidRPr="008C7717">
              <w:rPr>
                <w:rFonts w:ascii="Arial" w:eastAsia="Cambria" w:hAnsi="Arial" w:cs="Arial"/>
                <w:b/>
                <w:spacing w:val="-1"/>
              </w:rPr>
              <w:t xml:space="preserve"> N</w:t>
            </w:r>
            <w:r w:rsidRPr="008C7717">
              <w:rPr>
                <w:rFonts w:ascii="Arial" w:eastAsia="Cambria" w:hAnsi="Arial" w:cs="Arial"/>
                <w:b/>
              </w:rPr>
              <w:t>if</w:t>
            </w:r>
            <w:r w:rsidRPr="008C7717">
              <w:rPr>
                <w:rFonts w:ascii="Arial" w:eastAsia="Cambria" w:hAnsi="Arial" w:cs="Arial"/>
                <w:b/>
                <w:spacing w:val="1"/>
              </w:rPr>
              <w:t>t</w:t>
            </w:r>
            <w:r w:rsidRPr="008C7717">
              <w:rPr>
                <w:rFonts w:ascii="Arial" w:eastAsia="Cambria" w:hAnsi="Arial" w:cs="Arial"/>
                <w:b/>
              </w:rPr>
              <w:t>y</w:t>
            </w:r>
            <w:r w:rsidRPr="008C7717">
              <w:rPr>
                <w:rFonts w:ascii="Arial" w:eastAsia="Cambria" w:hAnsi="Arial" w:cs="Arial"/>
                <w:b/>
                <w:spacing w:val="-5"/>
              </w:rPr>
              <w:t xml:space="preserve"> </w:t>
            </w:r>
            <w:r w:rsidRPr="008C7717">
              <w:rPr>
                <w:rFonts w:ascii="Arial" w:eastAsia="Cambria" w:hAnsi="Arial" w:cs="Arial"/>
                <w:b/>
                <w:spacing w:val="2"/>
              </w:rPr>
              <w:t>I</w:t>
            </w:r>
            <w:r w:rsidRPr="008C7717">
              <w:rPr>
                <w:rFonts w:ascii="Arial" w:eastAsia="Cambria" w:hAnsi="Arial" w:cs="Arial"/>
                <w:b/>
              </w:rPr>
              <w:t>n</w:t>
            </w:r>
            <w:r w:rsidRPr="008C7717">
              <w:rPr>
                <w:rFonts w:ascii="Arial" w:eastAsia="Cambria" w:hAnsi="Arial" w:cs="Arial"/>
                <w:b/>
                <w:spacing w:val="1"/>
              </w:rPr>
              <w:t>d</w:t>
            </w:r>
            <w:r w:rsidRPr="008C7717">
              <w:rPr>
                <w:rFonts w:ascii="Arial" w:eastAsia="Cambria" w:hAnsi="Arial" w:cs="Arial"/>
                <w:b/>
              </w:rPr>
              <w:t>ex</w:t>
            </w:r>
            <w:r w:rsidRPr="008C7717">
              <w:rPr>
                <w:rFonts w:ascii="Arial" w:eastAsia="Cambria" w:hAnsi="Arial" w:cs="Arial"/>
                <w:b/>
                <w:spacing w:val="-5"/>
              </w:rPr>
              <w:t xml:space="preserve"> </w:t>
            </w:r>
            <w:r w:rsidRPr="008C7717">
              <w:rPr>
                <w:rFonts w:ascii="Arial" w:eastAsia="Cambria" w:hAnsi="Arial" w:cs="Arial"/>
                <w:b/>
                <w:spacing w:val="-1"/>
              </w:rPr>
              <w:t>t</w:t>
            </w:r>
            <w:r w:rsidRPr="008C7717">
              <w:rPr>
                <w:rFonts w:ascii="Arial" w:eastAsia="Cambria" w:hAnsi="Arial" w:cs="Arial"/>
                <w:b/>
                <w:spacing w:val="1"/>
              </w:rPr>
              <w:t>h</w:t>
            </w:r>
            <w:r w:rsidRPr="008C7717">
              <w:rPr>
                <w:rFonts w:ascii="Arial" w:eastAsia="Cambria" w:hAnsi="Arial" w:cs="Arial"/>
                <w:b/>
                <w:spacing w:val="2"/>
              </w:rPr>
              <w:t>r</w:t>
            </w:r>
            <w:r w:rsidRPr="008C7717">
              <w:rPr>
                <w:rFonts w:ascii="Arial" w:eastAsia="Cambria" w:hAnsi="Arial" w:cs="Arial"/>
                <w:b/>
              </w:rPr>
              <w:t>ough</w:t>
            </w:r>
            <w:r w:rsidRPr="008C7717">
              <w:rPr>
                <w:rFonts w:ascii="Arial" w:eastAsia="Cambria" w:hAnsi="Arial" w:cs="Arial"/>
                <w:b/>
                <w:spacing w:val="-7"/>
              </w:rPr>
              <w:t xml:space="preserve"> </w:t>
            </w:r>
            <w:r w:rsidRPr="008C7717">
              <w:rPr>
                <w:rFonts w:ascii="Arial" w:eastAsia="Cambria" w:hAnsi="Arial" w:cs="Arial"/>
                <w:b/>
                <w:spacing w:val="1"/>
              </w:rPr>
              <w:t>Qu</w:t>
            </w:r>
            <w:r w:rsidRPr="008C7717">
              <w:rPr>
                <w:rFonts w:ascii="Arial" w:eastAsia="Cambria" w:hAnsi="Arial" w:cs="Arial"/>
                <w:b/>
                <w:spacing w:val="-1"/>
              </w:rPr>
              <w:t>a</w:t>
            </w:r>
            <w:r w:rsidRPr="008C7717">
              <w:rPr>
                <w:rFonts w:ascii="Arial" w:eastAsia="Cambria" w:hAnsi="Arial" w:cs="Arial"/>
                <w:b/>
                <w:spacing w:val="2"/>
              </w:rPr>
              <w:t>n</w:t>
            </w:r>
            <w:r w:rsidRPr="008C7717">
              <w:rPr>
                <w:rFonts w:ascii="Arial" w:eastAsia="Cambria" w:hAnsi="Arial" w:cs="Arial"/>
                <w:b/>
                <w:spacing w:val="-1"/>
              </w:rPr>
              <w:t>t</w:t>
            </w:r>
            <w:r w:rsidRPr="008C7717">
              <w:rPr>
                <w:rFonts w:ascii="Arial" w:eastAsia="Cambria" w:hAnsi="Arial" w:cs="Arial"/>
                <w:b/>
              </w:rPr>
              <w:t>i</w:t>
            </w:r>
            <w:r w:rsidRPr="008C7717">
              <w:rPr>
                <w:rFonts w:ascii="Arial" w:eastAsia="Cambria" w:hAnsi="Arial" w:cs="Arial"/>
                <w:b/>
                <w:spacing w:val="1"/>
              </w:rPr>
              <w:t>l</w:t>
            </w:r>
            <w:r w:rsidRPr="008C7717">
              <w:rPr>
                <w:rFonts w:ascii="Arial" w:eastAsia="Cambria" w:hAnsi="Arial" w:cs="Arial"/>
                <w:b/>
              </w:rPr>
              <w:t>e</w:t>
            </w:r>
            <w:r w:rsidRPr="008C7717">
              <w:rPr>
                <w:rFonts w:ascii="Arial" w:eastAsia="Cambria" w:hAnsi="Arial" w:cs="Arial"/>
                <w:b/>
                <w:spacing w:val="-9"/>
              </w:rPr>
              <w:t xml:space="preserve"> </w:t>
            </w:r>
            <w:r w:rsidRPr="008C7717">
              <w:rPr>
                <w:rFonts w:ascii="Arial" w:eastAsia="Cambria" w:hAnsi="Arial" w:cs="Arial"/>
                <w:b/>
                <w:spacing w:val="2"/>
              </w:rPr>
              <w:t>Re</w:t>
            </w:r>
            <w:r w:rsidRPr="008C7717">
              <w:rPr>
                <w:rFonts w:ascii="Arial" w:eastAsia="Cambria" w:hAnsi="Arial" w:cs="Arial"/>
                <w:b/>
              </w:rPr>
              <w:t>g</w:t>
            </w:r>
            <w:r w:rsidRPr="008C7717">
              <w:rPr>
                <w:rFonts w:ascii="Arial" w:eastAsia="Cambria" w:hAnsi="Arial" w:cs="Arial"/>
                <w:b/>
                <w:spacing w:val="-1"/>
              </w:rPr>
              <w:t>r</w:t>
            </w:r>
            <w:r w:rsidRPr="008C7717">
              <w:rPr>
                <w:rFonts w:ascii="Arial" w:eastAsia="Cambria" w:hAnsi="Arial" w:cs="Arial"/>
                <w:b/>
              </w:rPr>
              <w:t>e</w:t>
            </w:r>
            <w:r w:rsidRPr="008C7717">
              <w:rPr>
                <w:rFonts w:ascii="Arial" w:eastAsia="Cambria" w:hAnsi="Arial" w:cs="Arial"/>
                <w:b/>
                <w:spacing w:val="2"/>
              </w:rPr>
              <w:t>s</w:t>
            </w:r>
            <w:r w:rsidRPr="008C7717">
              <w:rPr>
                <w:rFonts w:ascii="Arial" w:eastAsia="Cambria" w:hAnsi="Arial" w:cs="Arial"/>
                <w:b/>
              </w:rPr>
              <w:t>si</w:t>
            </w:r>
            <w:r w:rsidRPr="008C7717">
              <w:rPr>
                <w:rFonts w:ascii="Arial" w:eastAsia="Cambria" w:hAnsi="Arial" w:cs="Arial"/>
                <w:b/>
                <w:spacing w:val="-1"/>
              </w:rPr>
              <w:t>o</w:t>
            </w:r>
            <w:r w:rsidRPr="008C7717">
              <w:rPr>
                <w:rFonts w:ascii="Arial" w:eastAsia="Cambria" w:hAnsi="Arial" w:cs="Arial"/>
                <w:b/>
              </w:rPr>
              <w:t>n</w:t>
            </w:r>
          </w:p>
        </w:tc>
      </w:tr>
      <w:tr w:rsidR="001B17BD" w:rsidRPr="008C7717">
        <w:trPr>
          <w:trHeight w:hRule="exact" w:val="343"/>
        </w:trPr>
        <w:tc>
          <w:tcPr>
            <w:tcW w:w="5166"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20" w:lineRule="exact"/>
              <w:ind w:left="88"/>
              <w:rPr>
                <w:rFonts w:ascii="Arial" w:eastAsia="Cambria" w:hAnsi="Arial" w:cs="Arial"/>
              </w:rPr>
            </w:pPr>
            <w:r w:rsidRPr="008C7717">
              <w:rPr>
                <w:rFonts w:ascii="Arial" w:eastAsia="Cambria" w:hAnsi="Arial" w:cs="Arial"/>
              </w:rPr>
              <w:t>Type</w:t>
            </w:r>
            <w:r w:rsidRPr="008C7717">
              <w:rPr>
                <w:rFonts w:ascii="Arial" w:eastAsia="Cambria" w:hAnsi="Arial" w:cs="Arial"/>
                <w:spacing w:val="-4"/>
              </w:rPr>
              <w:t xml:space="preserve"> </w:t>
            </w:r>
            <w:r w:rsidRPr="008C7717">
              <w:rPr>
                <w:rFonts w:ascii="Arial" w:eastAsia="Cambria" w:hAnsi="Arial" w:cs="Arial"/>
              </w:rPr>
              <w:t>of</w:t>
            </w:r>
            <w:r w:rsidRPr="008C7717">
              <w:rPr>
                <w:rFonts w:ascii="Arial" w:eastAsia="Cambria" w:hAnsi="Arial" w:cs="Arial"/>
                <w:spacing w:val="-1"/>
              </w:rPr>
              <w:t xml:space="preserve"> </w:t>
            </w:r>
            <w:r w:rsidRPr="008C7717">
              <w:rPr>
                <w:rFonts w:ascii="Arial" w:eastAsia="Cambria" w:hAnsi="Arial" w:cs="Arial"/>
              </w:rPr>
              <w:t>the</w:t>
            </w:r>
            <w:r w:rsidRPr="008C7717">
              <w:rPr>
                <w:rFonts w:ascii="Arial" w:eastAsia="Cambria" w:hAnsi="Arial" w:cs="Arial"/>
                <w:spacing w:val="-2"/>
              </w:rPr>
              <w:t xml:space="preserve"> </w:t>
            </w:r>
            <w:r w:rsidRPr="008C7717">
              <w:rPr>
                <w:rFonts w:ascii="Arial" w:eastAsia="Cambria" w:hAnsi="Arial" w:cs="Arial"/>
                <w:spacing w:val="1"/>
              </w:rPr>
              <w:t>A</w:t>
            </w:r>
            <w:r w:rsidRPr="008C7717">
              <w:rPr>
                <w:rFonts w:ascii="Arial" w:eastAsia="Cambria" w:hAnsi="Arial" w:cs="Arial"/>
                <w:spacing w:val="-1"/>
              </w:rPr>
              <w:t>r</w:t>
            </w:r>
            <w:r w:rsidRPr="008C7717">
              <w:rPr>
                <w:rFonts w:ascii="Arial" w:eastAsia="Cambria" w:hAnsi="Arial" w:cs="Arial"/>
                <w:spacing w:val="2"/>
              </w:rPr>
              <w:t>t</w:t>
            </w:r>
            <w:r w:rsidRPr="008C7717">
              <w:rPr>
                <w:rFonts w:ascii="Arial" w:eastAsia="Cambria" w:hAnsi="Arial" w:cs="Arial"/>
              </w:rPr>
              <w:t>i</w:t>
            </w:r>
            <w:r w:rsidRPr="008C7717">
              <w:rPr>
                <w:rFonts w:ascii="Arial" w:eastAsia="Cambria" w:hAnsi="Arial" w:cs="Arial"/>
                <w:spacing w:val="1"/>
              </w:rPr>
              <w:t>cl</w:t>
            </w:r>
            <w:r w:rsidRPr="008C7717">
              <w:rPr>
                <w:rFonts w:ascii="Arial" w:eastAsia="Cambria" w:hAnsi="Arial" w:cs="Arial"/>
              </w:rPr>
              <w:t>e</w:t>
            </w:r>
          </w:p>
        </w:tc>
        <w:tc>
          <w:tcPr>
            <w:tcW w:w="15770"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46"/>
              <w:ind w:left="102"/>
              <w:rPr>
                <w:rFonts w:ascii="Arial" w:eastAsia="Cambria" w:hAnsi="Arial" w:cs="Arial"/>
              </w:rPr>
            </w:pPr>
            <w:r w:rsidRPr="008C7717">
              <w:rPr>
                <w:rFonts w:ascii="Arial" w:eastAsia="Cambria" w:hAnsi="Arial" w:cs="Arial"/>
                <w:b/>
                <w:spacing w:val="1"/>
              </w:rPr>
              <w:t>O</w:t>
            </w:r>
            <w:r w:rsidRPr="008C7717">
              <w:rPr>
                <w:rFonts w:ascii="Arial" w:eastAsia="Cambria" w:hAnsi="Arial" w:cs="Arial"/>
                <w:b/>
                <w:spacing w:val="-1"/>
              </w:rPr>
              <w:t>r</w:t>
            </w:r>
            <w:r w:rsidRPr="008C7717">
              <w:rPr>
                <w:rFonts w:ascii="Arial" w:eastAsia="Cambria" w:hAnsi="Arial" w:cs="Arial"/>
                <w:b/>
              </w:rPr>
              <w:t>ig</w:t>
            </w:r>
            <w:r w:rsidRPr="008C7717">
              <w:rPr>
                <w:rFonts w:ascii="Arial" w:eastAsia="Cambria" w:hAnsi="Arial" w:cs="Arial"/>
                <w:b/>
                <w:spacing w:val="-1"/>
              </w:rPr>
              <w:t>i</w:t>
            </w:r>
            <w:r w:rsidRPr="008C7717">
              <w:rPr>
                <w:rFonts w:ascii="Arial" w:eastAsia="Cambria" w:hAnsi="Arial" w:cs="Arial"/>
                <w:b/>
                <w:spacing w:val="2"/>
              </w:rPr>
              <w:t>n</w:t>
            </w:r>
            <w:r w:rsidRPr="008C7717">
              <w:rPr>
                <w:rFonts w:ascii="Arial" w:eastAsia="Cambria" w:hAnsi="Arial" w:cs="Arial"/>
                <w:b/>
                <w:spacing w:val="-1"/>
              </w:rPr>
              <w:t>a</w:t>
            </w:r>
            <w:r w:rsidRPr="008C7717">
              <w:rPr>
                <w:rFonts w:ascii="Arial" w:eastAsia="Cambria" w:hAnsi="Arial" w:cs="Arial"/>
                <w:b/>
              </w:rPr>
              <w:t>l</w:t>
            </w:r>
            <w:r w:rsidRPr="008C7717">
              <w:rPr>
                <w:rFonts w:ascii="Arial" w:eastAsia="Cambria" w:hAnsi="Arial" w:cs="Arial"/>
                <w:b/>
                <w:spacing w:val="-7"/>
              </w:rPr>
              <w:t xml:space="preserve"> </w:t>
            </w:r>
            <w:r w:rsidRPr="008C7717">
              <w:rPr>
                <w:rFonts w:ascii="Arial" w:eastAsia="Cambria" w:hAnsi="Arial" w:cs="Arial"/>
                <w:b/>
              </w:rPr>
              <w:t>R</w:t>
            </w:r>
            <w:r w:rsidRPr="008C7717">
              <w:rPr>
                <w:rFonts w:ascii="Arial" w:eastAsia="Cambria" w:hAnsi="Arial" w:cs="Arial"/>
                <w:b/>
                <w:spacing w:val="2"/>
              </w:rPr>
              <w:t>e</w:t>
            </w:r>
            <w:r w:rsidRPr="008C7717">
              <w:rPr>
                <w:rFonts w:ascii="Arial" w:eastAsia="Cambria" w:hAnsi="Arial" w:cs="Arial"/>
                <w:b/>
              </w:rPr>
              <w:t>s</w:t>
            </w:r>
            <w:r w:rsidRPr="008C7717">
              <w:rPr>
                <w:rFonts w:ascii="Arial" w:eastAsia="Cambria" w:hAnsi="Arial" w:cs="Arial"/>
                <w:b/>
                <w:spacing w:val="2"/>
              </w:rPr>
              <w:t>e</w:t>
            </w:r>
            <w:r w:rsidRPr="008C7717">
              <w:rPr>
                <w:rFonts w:ascii="Arial" w:eastAsia="Cambria" w:hAnsi="Arial" w:cs="Arial"/>
                <w:b/>
                <w:spacing w:val="-1"/>
              </w:rPr>
              <w:t>ar</w:t>
            </w:r>
            <w:r w:rsidRPr="008C7717">
              <w:rPr>
                <w:rFonts w:ascii="Arial" w:eastAsia="Cambria" w:hAnsi="Arial" w:cs="Arial"/>
                <w:b/>
              </w:rPr>
              <w:t>ch</w:t>
            </w:r>
            <w:r w:rsidRPr="008C7717">
              <w:rPr>
                <w:rFonts w:ascii="Arial" w:eastAsia="Cambria" w:hAnsi="Arial" w:cs="Arial"/>
                <w:b/>
                <w:spacing w:val="-8"/>
              </w:rPr>
              <w:t xml:space="preserve"> </w:t>
            </w:r>
            <w:r w:rsidRPr="008C7717">
              <w:rPr>
                <w:rFonts w:ascii="Arial" w:eastAsia="Cambria" w:hAnsi="Arial" w:cs="Arial"/>
                <w:b/>
                <w:spacing w:val="2"/>
              </w:rPr>
              <w:t>A</w:t>
            </w:r>
            <w:r w:rsidRPr="008C7717">
              <w:rPr>
                <w:rFonts w:ascii="Arial" w:eastAsia="Cambria" w:hAnsi="Arial" w:cs="Arial"/>
                <w:b/>
                <w:spacing w:val="-1"/>
              </w:rPr>
              <w:t>r</w:t>
            </w:r>
            <w:r w:rsidRPr="008C7717">
              <w:rPr>
                <w:rFonts w:ascii="Arial" w:eastAsia="Cambria" w:hAnsi="Arial" w:cs="Arial"/>
                <w:b/>
                <w:spacing w:val="1"/>
              </w:rPr>
              <w:t>t</w:t>
            </w:r>
            <w:r w:rsidRPr="008C7717">
              <w:rPr>
                <w:rFonts w:ascii="Arial" w:eastAsia="Cambria" w:hAnsi="Arial" w:cs="Arial"/>
                <w:b/>
              </w:rPr>
              <w:t>ic</w:t>
            </w:r>
            <w:r w:rsidRPr="008C7717">
              <w:rPr>
                <w:rFonts w:ascii="Arial" w:eastAsia="Cambria" w:hAnsi="Arial" w:cs="Arial"/>
                <w:b/>
                <w:spacing w:val="1"/>
              </w:rPr>
              <w:t>l</w:t>
            </w:r>
            <w:r w:rsidRPr="008C7717">
              <w:rPr>
                <w:rFonts w:ascii="Arial" w:eastAsia="Cambria" w:hAnsi="Arial" w:cs="Arial"/>
                <w:b/>
              </w:rPr>
              <w:t>e</w:t>
            </w:r>
          </w:p>
        </w:tc>
      </w:tr>
    </w:tbl>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before="3" w:line="18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5351"/>
        <w:gridCol w:w="108"/>
        <w:gridCol w:w="602"/>
        <w:gridCol w:w="7953"/>
        <w:gridCol w:w="694"/>
        <w:gridCol w:w="6445"/>
      </w:tblGrid>
      <w:tr w:rsidR="001B17BD" w:rsidRPr="008C7717">
        <w:trPr>
          <w:trHeight w:hRule="exact" w:val="235"/>
        </w:trPr>
        <w:tc>
          <w:tcPr>
            <w:tcW w:w="5351" w:type="dxa"/>
            <w:vMerge w:val="restart"/>
            <w:tcBorders>
              <w:top w:val="single" w:sz="5" w:space="0" w:color="000000"/>
              <w:left w:val="single" w:sz="5" w:space="0" w:color="000000"/>
              <w:right w:val="single" w:sz="5" w:space="0" w:color="000000"/>
            </w:tcBorders>
          </w:tcPr>
          <w:p w:rsidR="001B17BD" w:rsidRPr="008C7717" w:rsidRDefault="001B17BD">
            <w:pPr>
              <w:rPr>
                <w:rFonts w:ascii="Arial" w:hAnsi="Arial" w:cs="Arial"/>
              </w:rPr>
            </w:pPr>
          </w:p>
        </w:tc>
        <w:tc>
          <w:tcPr>
            <w:tcW w:w="9356" w:type="dxa"/>
            <w:gridSpan w:val="4"/>
            <w:tcBorders>
              <w:top w:val="single" w:sz="5" w:space="0" w:color="000000"/>
              <w:left w:val="single" w:sz="5" w:space="0" w:color="000000"/>
              <w:bottom w:val="nil"/>
              <w:right w:val="single" w:sz="5" w:space="0" w:color="000000"/>
            </w:tcBorders>
          </w:tcPr>
          <w:p w:rsidR="001B17BD" w:rsidRPr="008C7717" w:rsidRDefault="000D5E54">
            <w:pPr>
              <w:spacing w:line="220" w:lineRule="exact"/>
              <w:ind w:left="102"/>
              <w:rPr>
                <w:rFonts w:ascii="Arial" w:hAnsi="Arial" w:cs="Arial"/>
              </w:rPr>
            </w:pPr>
            <w:r w:rsidRPr="008C7717">
              <w:rPr>
                <w:rFonts w:ascii="Arial" w:hAnsi="Arial" w:cs="Arial"/>
                <w:b/>
              </w:rPr>
              <w:t>Re</w:t>
            </w:r>
            <w:r w:rsidRPr="008C7717">
              <w:rPr>
                <w:rFonts w:ascii="Arial" w:hAnsi="Arial" w:cs="Arial"/>
                <w:b/>
                <w:spacing w:val="2"/>
              </w:rPr>
              <w:t>v</w:t>
            </w:r>
            <w:r w:rsidRPr="008C7717">
              <w:rPr>
                <w:rFonts w:ascii="Arial" w:hAnsi="Arial" w:cs="Arial"/>
                <w:b/>
              </w:rPr>
              <w:t>iew</w:t>
            </w:r>
            <w:r w:rsidRPr="008C7717">
              <w:rPr>
                <w:rFonts w:ascii="Arial" w:hAnsi="Arial" w:cs="Arial"/>
                <w:b/>
                <w:spacing w:val="1"/>
              </w:rPr>
              <w:t>e</w:t>
            </w:r>
            <w:r w:rsidRPr="008C7717">
              <w:rPr>
                <w:rFonts w:ascii="Arial" w:hAnsi="Arial" w:cs="Arial"/>
                <w:b/>
              </w:rPr>
              <w:t>r</w:t>
            </w:r>
            <w:r w:rsidRPr="008C7717">
              <w:rPr>
                <w:rFonts w:ascii="Arial" w:hAnsi="Arial" w:cs="Arial"/>
                <w:b/>
                <w:spacing w:val="1"/>
              </w:rPr>
              <w:t>’</w:t>
            </w:r>
            <w:r w:rsidRPr="008C7717">
              <w:rPr>
                <w:rFonts w:ascii="Arial" w:hAnsi="Arial" w:cs="Arial"/>
                <w:b/>
              </w:rPr>
              <w:t>s</w:t>
            </w:r>
            <w:r w:rsidRPr="008C7717">
              <w:rPr>
                <w:rFonts w:ascii="Arial" w:hAnsi="Arial" w:cs="Arial"/>
                <w:b/>
                <w:spacing w:val="-9"/>
              </w:rPr>
              <w:t xml:space="preserve"> </w:t>
            </w:r>
            <w:r w:rsidRPr="008C7717">
              <w:rPr>
                <w:rFonts w:ascii="Arial" w:hAnsi="Arial" w:cs="Arial"/>
                <w:b/>
              </w:rPr>
              <w:t>c</w:t>
            </w:r>
            <w:r w:rsidRPr="008C7717">
              <w:rPr>
                <w:rFonts w:ascii="Arial" w:hAnsi="Arial" w:cs="Arial"/>
                <w:b/>
                <w:spacing w:val="1"/>
              </w:rPr>
              <w:t>o</w:t>
            </w:r>
            <w:r w:rsidRPr="008C7717">
              <w:rPr>
                <w:rFonts w:ascii="Arial" w:hAnsi="Arial" w:cs="Arial"/>
                <w:b/>
                <w:spacing w:val="2"/>
              </w:rPr>
              <w:t>mm</w:t>
            </w:r>
            <w:r w:rsidRPr="008C7717">
              <w:rPr>
                <w:rFonts w:ascii="Arial" w:hAnsi="Arial" w:cs="Arial"/>
                <w:b/>
              </w:rPr>
              <w:t>ent</w:t>
            </w:r>
          </w:p>
        </w:tc>
        <w:tc>
          <w:tcPr>
            <w:tcW w:w="6445" w:type="dxa"/>
            <w:vMerge w:val="restart"/>
            <w:tcBorders>
              <w:top w:val="single" w:sz="5" w:space="0" w:color="000000"/>
              <w:left w:val="single" w:sz="5" w:space="0" w:color="000000"/>
              <w:right w:val="single" w:sz="5" w:space="0" w:color="000000"/>
            </w:tcBorders>
          </w:tcPr>
          <w:p w:rsidR="001B17BD" w:rsidRPr="008C7717" w:rsidRDefault="000D5E54">
            <w:pPr>
              <w:spacing w:before="2" w:line="220" w:lineRule="exact"/>
              <w:ind w:left="102" w:right="707"/>
              <w:rPr>
                <w:rFonts w:ascii="Arial" w:hAnsi="Arial" w:cs="Arial"/>
              </w:rPr>
            </w:pPr>
            <w:r w:rsidRPr="008C7717">
              <w:rPr>
                <w:rFonts w:ascii="Arial" w:hAnsi="Arial" w:cs="Arial"/>
                <w:b/>
              </w:rPr>
              <w:t>Auth</w:t>
            </w:r>
            <w:r w:rsidRPr="008C7717">
              <w:rPr>
                <w:rFonts w:ascii="Arial" w:hAnsi="Arial" w:cs="Arial"/>
                <w:b/>
                <w:spacing w:val="1"/>
              </w:rPr>
              <w:t>o</w:t>
            </w:r>
            <w:r w:rsidRPr="008C7717">
              <w:rPr>
                <w:rFonts w:ascii="Arial" w:hAnsi="Arial" w:cs="Arial"/>
                <w:b/>
              </w:rPr>
              <w:t>r</w:t>
            </w:r>
            <w:r w:rsidRPr="008C7717">
              <w:rPr>
                <w:rFonts w:ascii="Arial" w:hAnsi="Arial" w:cs="Arial"/>
                <w:b/>
                <w:spacing w:val="1"/>
              </w:rPr>
              <w:t>’</w:t>
            </w:r>
            <w:r w:rsidRPr="008C7717">
              <w:rPr>
                <w:rFonts w:ascii="Arial" w:hAnsi="Arial" w:cs="Arial"/>
                <w:b/>
              </w:rPr>
              <w:t>s</w:t>
            </w:r>
            <w:r w:rsidRPr="008C7717">
              <w:rPr>
                <w:rFonts w:ascii="Arial" w:hAnsi="Arial" w:cs="Arial"/>
                <w:b/>
                <w:spacing w:val="-8"/>
              </w:rPr>
              <w:t xml:space="preserve"> </w:t>
            </w:r>
            <w:r w:rsidRPr="008C7717">
              <w:rPr>
                <w:rFonts w:ascii="Arial" w:hAnsi="Arial" w:cs="Arial"/>
                <w:b/>
              </w:rPr>
              <w:t>Fe</w:t>
            </w:r>
            <w:r w:rsidRPr="008C7717">
              <w:rPr>
                <w:rFonts w:ascii="Arial" w:hAnsi="Arial" w:cs="Arial"/>
                <w:b/>
                <w:spacing w:val="1"/>
              </w:rPr>
              <w:t>e</w:t>
            </w:r>
            <w:r w:rsidRPr="008C7717">
              <w:rPr>
                <w:rFonts w:ascii="Arial" w:hAnsi="Arial" w:cs="Arial"/>
                <w:b/>
              </w:rPr>
              <w:t>d</w:t>
            </w:r>
            <w:r w:rsidRPr="008C7717">
              <w:rPr>
                <w:rFonts w:ascii="Arial" w:hAnsi="Arial" w:cs="Arial"/>
                <w:b/>
                <w:spacing w:val="-1"/>
              </w:rPr>
              <w:t>b</w:t>
            </w:r>
            <w:r w:rsidRPr="008C7717">
              <w:rPr>
                <w:rFonts w:ascii="Arial" w:hAnsi="Arial" w:cs="Arial"/>
                <w:b/>
                <w:spacing w:val="1"/>
              </w:rPr>
              <w:t>a</w:t>
            </w:r>
            <w:r w:rsidRPr="008C7717">
              <w:rPr>
                <w:rFonts w:ascii="Arial" w:hAnsi="Arial" w:cs="Arial"/>
                <w:b/>
              </w:rPr>
              <w:t>ck</w:t>
            </w:r>
            <w:r w:rsidRPr="008C7717">
              <w:rPr>
                <w:rFonts w:ascii="Arial" w:hAnsi="Arial" w:cs="Arial"/>
                <w:b/>
                <w:spacing w:val="-3"/>
              </w:rPr>
              <w:t xml:space="preserve"> </w:t>
            </w:r>
            <w:r w:rsidRPr="008C7717">
              <w:rPr>
                <w:rFonts w:ascii="Arial" w:hAnsi="Arial" w:cs="Arial"/>
                <w:spacing w:val="1"/>
              </w:rPr>
              <w:t>(I</w:t>
            </w:r>
            <w:r w:rsidRPr="008C7717">
              <w:rPr>
                <w:rFonts w:ascii="Arial" w:hAnsi="Arial" w:cs="Arial"/>
              </w:rPr>
              <w:t>t</w:t>
            </w:r>
            <w:r w:rsidRPr="008C7717">
              <w:rPr>
                <w:rFonts w:ascii="Arial" w:hAnsi="Arial" w:cs="Arial"/>
                <w:spacing w:val="-2"/>
              </w:rPr>
              <w:t xml:space="preserve"> </w:t>
            </w:r>
            <w:r w:rsidRPr="008C7717">
              <w:rPr>
                <w:rFonts w:ascii="Arial" w:hAnsi="Arial" w:cs="Arial"/>
              </w:rPr>
              <w:t>is</w:t>
            </w:r>
            <w:r w:rsidRPr="008C7717">
              <w:rPr>
                <w:rFonts w:ascii="Arial" w:hAnsi="Arial" w:cs="Arial"/>
                <w:spacing w:val="-1"/>
              </w:rPr>
              <w:t xml:space="preserve"> </w:t>
            </w:r>
            <w:r w:rsidRPr="008C7717">
              <w:rPr>
                <w:rFonts w:ascii="Arial" w:hAnsi="Arial" w:cs="Arial"/>
                <w:spacing w:val="1"/>
              </w:rPr>
              <w:t>m</w:t>
            </w:r>
            <w:r w:rsidRPr="008C7717">
              <w:rPr>
                <w:rFonts w:ascii="Arial" w:hAnsi="Arial" w:cs="Arial"/>
              </w:rPr>
              <w:t>a</w:t>
            </w:r>
            <w:r w:rsidRPr="008C7717">
              <w:rPr>
                <w:rFonts w:ascii="Arial" w:hAnsi="Arial" w:cs="Arial"/>
                <w:spacing w:val="-1"/>
              </w:rPr>
              <w:t>n</w:t>
            </w:r>
            <w:r w:rsidRPr="008C7717">
              <w:rPr>
                <w:rFonts w:ascii="Arial" w:hAnsi="Arial" w:cs="Arial"/>
                <w:spacing w:val="1"/>
              </w:rPr>
              <w:t>d</w:t>
            </w:r>
            <w:r w:rsidRPr="008C7717">
              <w:rPr>
                <w:rFonts w:ascii="Arial" w:hAnsi="Arial" w:cs="Arial"/>
              </w:rPr>
              <w:t>at</w:t>
            </w:r>
            <w:r w:rsidRPr="008C7717">
              <w:rPr>
                <w:rFonts w:ascii="Arial" w:hAnsi="Arial" w:cs="Arial"/>
                <w:spacing w:val="1"/>
              </w:rPr>
              <w:t>or</w:t>
            </w:r>
            <w:r w:rsidRPr="008C7717">
              <w:rPr>
                <w:rFonts w:ascii="Arial" w:hAnsi="Arial" w:cs="Arial"/>
              </w:rPr>
              <w:t>y</w:t>
            </w:r>
            <w:r w:rsidRPr="008C7717">
              <w:rPr>
                <w:rFonts w:ascii="Arial" w:hAnsi="Arial" w:cs="Arial"/>
                <w:spacing w:val="-8"/>
              </w:rPr>
              <w:t xml:space="preserve"> </w:t>
            </w:r>
            <w:r w:rsidRPr="008C7717">
              <w:rPr>
                <w:rFonts w:ascii="Arial" w:hAnsi="Arial" w:cs="Arial"/>
              </w:rPr>
              <w:t>t</w:t>
            </w:r>
            <w:r w:rsidRPr="008C7717">
              <w:rPr>
                <w:rFonts w:ascii="Arial" w:hAnsi="Arial" w:cs="Arial"/>
                <w:spacing w:val="1"/>
              </w:rPr>
              <w:t>h</w:t>
            </w:r>
            <w:r w:rsidRPr="008C7717">
              <w:rPr>
                <w:rFonts w:ascii="Arial" w:hAnsi="Arial" w:cs="Arial"/>
              </w:rPr>
              <w:t>at</w:t>
            </w:r>
            <w:r w:rsidRPr="008C7717">
              <w:rPr>
                <w:rFonts w:ascii="Arial" w:hAnsi="Arial" w:cs="Arial"/>
                <w:spacing w:val="-3"/>
              </w:rPr>
              <w:t xml:space="preserve"> </w:t>
            </w:r>
            <w:r w:rsidRPr="008C7717">
              <w:rPr>
                <w:rFonts w:ascii="Arial" w:hAnsi="Arial" w:cs="Arial"/>
                <w:spacing w:val="-2"/>
              </w:rPr>
              <w:t>a</w:t>
            </w:r>
            <w:r w:rsidRPr="008C7717">
              <w:rPr>
                <w:rFonts w:ascii="Arial" w:hAnsi="Arial" w:cs="Arial"/>
                <w:spacing w:val="1"/>
              </w:rPr>
              <w:t>u</w:t>
            </w:r>
            <w:r w:rsidRPr="008C7717">
              <w:rPr>
                <w:rFonts w:ascii="Arial" w:hAnsi="Arial" w:cs="Arial"/>
              </w:rPr>
              <w:t>t</w:t>
            </w:r>
            <w:r w:rsidRPr="008C7717">
              <w:rPr>
                <w:rFonts w:ascii="Arial" w:hAnsi="Arial" w:cs="Arial"/>
                <w:spacing w:val="1"/>
              </w:rPr>
              <w:t>h</w:t>
            </w:r>
            <w:r w:rsidRPr="008C7717">
              <w:rPr>
                <w:rFonts w:ascii="Arial" w:hAnsi="Arial" w:cs="Arial"/>
                <w:spacing w:val="-1"/>
              </w:rPr>
              <w:t>o</w:t>
            </w:r>
            <w:r w:rsidRPr="008C7717">
              <w:rPr>
                <w:rFonts w:ascii="Arial" w:hAnsi="Arial" w:cs="Arial"/>
                <w:spacing w:val="1"/>
              </w:rPr>
              <w:t>r</w:t>
            </w:r>
            <w:r w:rsidRPr="008C7717">
              <w:rPr>
                <w:rFonts w:ascii="Arial" w:hAnsi="Arial" w:cs="Arial"/>
              </w:rPr>
              <w:t>s</w:t>
            </w:r>
            <w:r w:rsidRPr="008C7717">
              <w:rPr>
                <w:rFonts w:ascii="Arial" w:hAnsi="Arial" w:cs="Arial"/>
                <w:spacing w:val="-6"/>
              </w:rPr>
              <w:t xml:space="preserve"> </w:t>
            </w:r>
            <w:r w:rsidRPr="008C7717">
              <w:rPr>
                <w:rFonts w:ascii="Arial" w:hAnsi="Arial" w:cs="Arial"/>
                <w:spacing w:val="-1"/>
              </w:rPr>
              <w:t>s</w:t>
            </w:r>
            <w:r w:rsidRPr="008C7717">
              <w:rPr>
                <w:rFonts w:ascii="Arial" w:hAnsi="Arial" w:cs="Arial"/>
                <w:spacing w:val="1"/>
              </w:rPr>
              <w:t>hou</w:t>
            </w:r>
            <w:r w:rsidRPr="008C7717">
              <w:rPr>
                <w:rFonts w:ascii="Arial" w:hAnsi="Arial" w:cs="Arial"/>
              </w:rPr>
              <w:t>ld</w:t>
            </w:r>
            <w:r w:rsidRPr="008C7717">
              <w:rPr>
                <w:rFonts w:ascii="Arial" w:hAnsi="Arial" w:cs="Arial"/>
                <w:spacing w:val="-4"/>
              </w:rPr>
              <w:t xml:space="preserve"> </w:t>
            </w:r>
            <w:r w:rsidRPr="008C7717">
              <w:rPr>
                <w:rFonts w:ascii="Arial" w:hAnsi="Arial" w:cs="Arial"/>
              </w:rPr>
              <w:t>w</w:t>
            </w:r>
            <w:r w:rsidRPr="008C7717">
              <w:rPr>
                <w:rFonts w:ascii="Arial" w:hAnsi="Arial" w:cs="Arial"/>
                <w:spacing w:val="1"/>
              </w:rPr>
              <w:t>r</w:t>
            </w:r>
            <w:r w:rsidRPr="008C7717">
              <w:rPr>
                <w:rFonts w:ascii="Arial" w:hAnsi="Arial" w:cs="Arial"/>
              </w:rPr>
              <w:t>i</w:t>
            </w:r>
            <w:r w:rsidRPr="008C7717">
              <w:rPr>
                <w:rFonts w:ascii="Arial" w:hAnsi="Arial" w:cs="Arial"/>
                <w:spacing w:val="-3"/>
              </w:rPr>
              <w:t>t</w:t>
            </w:r>
            <w:r w:rsidRPr="008C7717">
              <w:rPr>
                <w:rFonts w:ascii="Arial" w:hAnsi="Arial" w:cs="Arial"/>
              </w:rPr>
              <w:t>e</w:t>
            </w:r>
            <w:r w:rsidRPr="008C7717">
              <w:rPr>
                <w:rFonts w:ascii="Arial" w:hAnsi="Arial" w:cs="Arial"/>
                <w:spacing w:val="-3"/>
              </w:rPr>
              <w:t xml:space="preserve"> </w:t>
            </w:r>
            <w:r w:rsidRPr="008C7717">
              <w:rPr>
                <w:rFonts w:ascii="Arial" w:hAnsi="Arial" w:cs="Arial"/>
                <w:spacing w:val="1"/>
              </w:rPr>
              <w:t>h</w:t>
            </w:r>
            <w:r w:rsidRPr="008C7717">
              <w:rPr>
                <w:rFonts w:ascii="Arial" w:hAnsi="Arial" w:cs="Arial"/>
              </w:rPr>
              <w:t>i</w:t>
            </w:r>
            <w:r w:rsidRPr="008C7717">
              <w:rPr>
                <w:rFonts w:ascii="Arial" w:hAnsi="Arial" w:cs="Arial"/>
                <w:spacing w:val="-1"/>
              </w:rPr>
              <w:t>s</w:t>
            </w:r>
            <w:r w:rsidRPr="008C7717">
              <w:rPr>
                <w:rFonts w:ascii="Arial" w:hAnsi="Arial" w:cs="Arial"/>
              </w:rPr>
              <w:t>/</w:t>
            </w:r>
            <w:r w:rsidRPr="008C7717">
              <w:rPr>
                <w:rFonts w:ascii="Arial" w:hAnsi="Arial" w:cs="Arial"/>
                <w:spacing w:val="1"/>
              </w:rPr>
              <w:t>h</w:t>
            </w:r>
            <w:r w:rsidRPr="008C7717">
              <w:rPr>
                <w:rFonts w:ascii="Arial" w:hAnsi="Arial" w:cs="Arial"/>
              </w:rPr>
              <w:t xml:space="preserve">er </w:t>
            </w:r>
            <w:r w:rsidRPr="008C7717">
              <w:rPr>
                <w:rFonts w:ascii="Arial" w:hAnsi="Arial" w:cs="Arial"/>
                <w:spacing w:val="1"/>
              </w:rPr>
              <w:t>f</w:t>
            </w:r>
            <w:r w:rsidRPr="008C7717">
              <w:rPr>
                <w:rFonts w:ascii="Arial" w:hAnsi="Arial" w:cs="Arial"/>
              </w:rPr>
              <w:t>e</w:t>
            </w:r>
            <w:r w:rsidRPr="008C7717">
              <w:rPr>
                <w:rFonts w:ascii="Arial" w:hAnsi="Arial" w:cs="Arial"/>
                <w:spacing w:val="1"/>
              </w:rPr>
              <w:t>edb</w:t>
            </w:r>
            <w:r w:rsidRPr="008C7717">
              <w:rPr>
                <w:rFonts w:ascii="Arial" w:hAnsi="Arial" w:cs="Arial"/>
              </w:rPr>
              <w:t>a</w:t>
            </w:r>
            <w:r w:rsidRPr="008C7717">
              <w:rPr>
                <w:rFonts w:ascii="Arial" w:hAnsi="Arial" w:cs="Arial"/>
                <w:spacing w:val="1"/>
              </w:rPr>
              <w:t>c</w:t>
            </w:r>
            <w:r w:rsidRPr="008C7717">
              <w:rPr>
                <w:rFonts w:ascii="Arial" w:hAnsi="Arial" w:cs="Arial"/>
              </w:rPr>
              <w:t>k</w:t>
            </w:r>
            <w:r w:rsidRPr="008C7717">
              <w:rPr>
                <w:rFonts w:ascii="Arial" w:hAnsi="Arial" w:cs="Arial"/>
                <w:spacing w:val="-8"/>
              </w:rPr>
              <w:t xml:space="preserve"> </w:t>
            </w:r>
            <w:r w:rsidRPr="008C7717">
              <w:rPr>
                <w:rFonts w:ascii="Arial" w:hAnsi="Arial" w:cs="Arial"/>
                <w:spacing w:val="1"/>
              </w:rPr>
              <w:t>h</w:t>
            </w:r>
            <w:r w:rsidRPr="008C7717">
              <w:rPr>
                <w:rFonts w:ascii="Arial" w:hAnsi="Arial" w:cs="Arial"/>
              </w:rPr>
              <w:t>e</w:t>
            </w:r>
            <w:r w:rsidRPr="008C7717">
              <w:rPr>
                <w:rFonts w:ascii="Arial" w:hAnsi="Arial" w:cs="Arial"/>
                <w:spacing w:val="1"/>
              </w:rPr>
              <w:t>r</w:t>
            </w:r>
            <w:r w:rsidRPr="008C7717">
              <w:rPr>
                <w:rFonts w:ascii="Arial" w:hAnsi="Arial" w:cs="Arial"/>
              </w:rPr>
              <w:t>e)</w:t>
            </w:r>
          </w:p>
        </w:tc>
      </w:tr>
      <w:tr w:rsidR="001B17BD" w:rsidRPr="008C7717">
        <w:trPr>
          <w:trHeight w:hRule="exact" w:val="230"/>
        </w:trPr>
        <w:tc>
          <w:tcPr>
            <w:tcW w:w="5351" w:type="dxa"/>
            <w:vMerge/>
            <w:tcBorders>
              <w:left w:val="single" w:sz="5" w:space="0" w:color="000000"/>
              <w:right w:val="single" w:sz="5" w:space="0" w:color="000000"/>
            </w:tcBorders>
          </w:tcPr>
          <w:p w:rsidR="001B17BD" w:rsidRPr="008C7717" w:rsidRDefault="001B17BD">
            <w:pPr>
              <w:rPr>
                <w:rFonts w:ascii="Arial" w:hAnsi="Arial" w:cs="Arial"/>
              </w:rPr>
            </w:pPr>
          </w:p>
        </w:tc>
        <w:tc>
          <w:tcPr>
            <w:tcW w:w="108" w:type="dxa"/>
            <w:vMerge w:val="restart"/>
            <w:tcBorders>
              <w:top w:val="nil"/>
              <w:left w:val="single" w:sz="5" w:space="0" w:color="000000"/>
              <w:right w:val="nil"/>
            </w:tcBorders>
          </w:tcPr>
          <w:p w:rsidR="001B17BD" w:rsidRPr="008C7717" w:rsidRDefault="001B17BD">
            <w:pPr>
              <w:rPr>
                <w:rFonts w:ascii="Arial" w:hAnsi="Arial" w:cs="Arial"/>
              </w:rPr>
            </w:pPr>
          </w:p>
        </w:tc>
        <w:tc>
          <w:tcPr>
            <w:tcW w:w="8555" w:type="dxa"/>
            <w:gridSpan w:val="2"/>
            <w:tcBorders>
              <w:top w:val="nil"/>
              <w:left w:val="nil"/>
              <w:bottom w:val="nil"/>
              <w:right w:val="nil"/>
            </w:tcBorders>
            <w:shd w:val="clear" w:color="auto" w:fill="FFFF00"/>
          </w:tcPr>
          <w:p w:rsidR="001B17BD" w:rsidRPr="008C7717" w:rsidRDefault="000D5E54">
            <w:pPr>
              <w:ind w:right="-45"/>
              <w:rPr>
                <w:rFonts w:ascii="Arial" w:hAnsi="Arial" w:cs="Arial"/>
              </w:rPr>
            </w:pPr>
            <w:r w:rsidRPr="008C7717">
              <w:rPr>
                <w:rFonts w:ascii="Arial" w:hAnsi="Arial" w:cs="Arial"/>
                <w:b/>
              </w:rPr>
              <w:t>Ar</w:t>
            </w:r>
            <w:r w:rsidRPr="008C7717">
              <w:rPr>
                <w:rFonts w:ascii="Arial" w:hAnsi="Arial" w:cs="Arial"/>
                <w:b/>
                <w:spacing w:val="1"/>
              </w:rPr>
              <w:t>t</w:t>
            </w:r>
            <w:r w:rsidRPr="008C7717">
              <w:rPr>
                <w:rFonts w:ascii="Arial" w:hAnsi="Arial" w:cs="Arial"/>
                <w:b/>
              </w:rPr>
              <w:t>ifici</w:t>
            </w:r>
            <w:r w:rsidRPr="008C7717">
              <w:rPr>
                <w:rFonts w:ascii="Arial" w:hAnsi="Arial" w:cs="Arial"/>
                <w:b/>
                <w:spacing w:val="1"/>
              </w:rPr>
              <w:t>a</w:t>
            </w:r>
            <w:r w:rsidRPr="008C7717">
              <w:rPr>
                <w:rFonts w:ascii="Arial" w:hAnsi="Arial" w:cs="Arial"/>
                <w:b/>
              </w:rPr>
              <w:t>l</w:t>
            </w:r>
            <w:r w:rsidRPr="008C7717">
              <w:rPr>
                <w:rFonts w:ascii="Arial" w:hAnsi="Arial" w:cs="Arial"/>
                <w:b/>
                <w:spacing w:val="-8"/>
              </w:rPr>
              <w:t xml:space="preserve"> </w:t>
            </w:r>
            <w:r w:rsidRPr="008C7717">
              <w:rPr>
                <w:rFonts w:ascii="Arial" w:hAnsi="Arial" w:cs="Arial"/>
                <w:b/>
              </w:rPr>
              <w:t>I</w:t>
            </w:r>
            <w:r w:rsidRPr="008C7717">
              <w:rPr>
                <w:rFonts w:ascii="Arial" w:hAnsi="Arial" w:cs="Arial"/>
                <w:b/>
                <w:spacing w:val="-1"/>
              </w:rPr>
              <w:t>n</w:t>
            </w:r>
            <w:r w:rsidRPr="008C7717">
              <w:rPr>
                <w:rFonts w:ascii="Arial" w:hAnsi="Arial" w:cs="Arial"/>
                <w:b/>
                <w:spacing w:val="1"/>
              </w:rPr>
              <w:t>t</w:t>
            </w:r>
            <w:r w:rsidRPr="008C7717">
              <w:rPr>
                <w:rFonts w:ascii="Arial" w:hAnsi="Arial" w:cs="Arial"/>
                <w:b/>
              </w:rPr>
              <w:t>elli</w:t>
            </w:r>
            <w:r w:rsidRPr="008C7717">
              <w:rPr>
                <w:rFonts w:ascii="Arial" w:hAnsi="Arial" w:cs="Arial"/>
                <w:b/>
                <w:spacing w:val="1"/>
              </w:rPr>
              <w:t>g</w:t>
            </w:r>
            <w:r w:rsidRPr="008C7717">
              <w:rPr>
                <w:rFonts w:ascii="Arial" w:hAnsi="Arial" w:cs="Arial"/>
                <w:b/>
              </w:rPr>
              <w:t>ence</w:t>
            </w:r>
            <w:r w:rsidRPr="008C7717">
              <w:rPr>
                <w:rFonts w:ascii="Arial" w:hAnsi="Arial" w:cs="Arial"/>
                <w:b/>
                <w:spacing w:val="-9"/>
              </w:rPr>
              <w:t xml:space="preserve"> </w:t>
            </w:r>
            <w:r w:rsidRPr="008C7717">
              <w:rPr>
                <w:rFonts w:ascii="Arial" w:hAnsi="Arial" w:cs="Arial"/>
                <w:b/>
                <w:spacing w:val="1"/>
              </w:rPr>
              <w:t>(</w:t>
            </w:r>
            <w:r w:rsidRPr="008C7717">
              <w:rPr>
                <w:rFonts w:ascii="Arial" w:hAnsi="Arial" w:cs="Arial"/>
                <w:b/>
              </w:rPr>
              <w:t>AI)</w:t>
            </w:r>
            <w:r w:rsidRPr="008C7717">
              <w:rPr>
                <w:rFonts w:ascii="Arial" w:hAnsi="Arial" w:cs="Arial"/>
                <w:b/>
                <w:spacing w:val="-3"/>
              </w:rPr>
              <w:t xml:space="preserve"> </w:t>
            </w:r>
            <w:r w:rsidRPr="008C7717">
              <w:rPr>
                <w:rFonts w:ascii="Arial" w:hAnsi="Arial" w:cs="Arial"/>
                <w:b/>
                <w:spacing w:val="1"/>
              </w:rPr>
              <w:t>g</w:t>
            </w:r>
            <w:r w:rsidRPr="008C7717">
              <w:rPr>
                <w:rFonts w:ascii="Arial" w:hAnsi="Arial" w:cs="Arial"/>
                <w:b/>
              </w:rPr>
              <w:t>ene</w:t>
            </w:r>
            <w:r w:rsidRPr="008C7717">
              <w:rPr>
                <w:rFonts w:ascii="Arial" w:hAnsi="Arial" w:cs="Arial"/>
                <w:b/>
                <w:spacing w:val="1"/>
              </w:rPr>
              <w:t>rat</w:t>
            </w:r>
            <w:r w:rsidRPr="008C7717">
              <w:rPr>
                <w:rFonts w:ascii="Arial" w:hAnsi="Arial" w:cs="Arial"/>
                <w:b/>
              </w:rPr>
              <w:t>ed</w:t>
            </w:r>
            <w:r w:rsidRPr="008C7717">
              <w:rPr>
                <w:rFonts w:ascii="Arial" w:hAnsi="Arial" w:cs="Arial"/>
                <w:b/>
                <w:spacing w:val="-8"/>
              </w:rPr>
              <w:t xml:space="preserve"> </w:t>
            </w:r>
            <w:r w:rsidRPr="008C7717">
              <w:rPr>
                <w:rFonts w:ascii="Arial" w:hAnsi="Arial" w:cs="Arial"/>
                <w:b/>
                <w:spacing w:val="1"/>
              </w:rPr>
              <w:t>o</w:t>
            </w:r>
            <w:r w:rsidRPr="008C7717">
              <w:rPr>
                <w:rFonts w:ascii="Arial" w:hAnsi="Arial" w:cs="Arial"/>
                <w:b/>
              </w:rPr>
              <w:t>r</w:t>
            </w:r>
            <w:r w:rsidRPr="008C7717">
              <w:rPr>
                <w:rFonts w:ascii="Arial" w:hAnsi="Arial" w:cs="Arial"/>
                <w:b/>
                <w:spacing w:val="-6"/>
              </w:rPr>
              <w:t xml:space="preserve"> </w:t>
            </w:r>
            <w:r w:rsidRPr="008C7717">
              <w:rPr>
                <w:rFonts w:ascii="Arial" w:hAnsi="Arial" w:cs="Arial"/>
                <w:b/>
                <w:spacing w:val="1"/>
              </w:rPr>
              <w:t>a</w:t>
            </w:r>
            <w:r w:rsidRPr="008C7717">
              <w:rPr>
                <w:rFonts w:ascii="Arial" w:hAnsi="Arial" w:cs="Arial"/>
                <w:b/>
                <w:spacing w:val="-1"/>
              </w:rPr>
              <w:t>ss</w:t>
            </w:r>
            <w:r w:rsidRPr="008C7717">
              <w:rPr>
                <w:rFonts w:ascii="Arial" w:hAnsi="Arial" w:cs="Arial"/>
                <w:b/>
              </w:rPr>
              <w:t>i</w:t>
            </w:r>
            <w:r w:rsidRPr="008C7717">
              <w:rPr>
                <w:rFonts w:ascii="Arial" w:hAnsi="Arial" w:cs="Arial"/>
                <w:b/>
                <w:spacing w:val="-1"/>
              </w:rPr>
              <w:t>s</w:t>
            </w:r>
            <w:r w:rsidRPr="008C7717">
              <w:rPr>
                <w:rFonts w:ascii="Arial" w:hAnsi="Arial" w:cs="Arial"/>
                <w:b/>
                <w:spacing w:val="1"/>
              </w:rPr>
              <w:t>t</w:t>
            </w:r>
            <w:r w:rsidRPr="008C7717">
              <w:rPr>
                <w:rFonts w:ascii="Arial" w:hAnsi="Arial" w:cs="Arial"/>
                <w:b/>
              </w:rPr>
              <w:t>ed</w:t>
            </w:r>
            <w:r w:rsidRPr="008C7717">
              <w:rPr>
                <w:rFonts w:ascii="Arial" w:hAnsi="Arial" w:cs="Arial"/>
                <w:b/>
                <w:spacing w:val="-7"/>
              </w:rPr>
              <w:t xml:space="preserve"> </w:t>
            </w:r>
            <w:r w:rsidRPr="008C7717">
              <w:rPr>
                <w:rFonts w:ascii="Arial" w:hAnsi="Arial" w:cs="Arial"/>
                <w:b/>
                <w:spacing w:val="-4"/>
              </w:rPr>
              <w:t>r</w:t>
            </w:r>
            <w:r w:rsidRPr="008C7717">
              <w:rPr>
                <w:rFonts w:ascii="Arial" w:hAnsi="Arial" w:cs="Arial"/>
                <w:b/>
              </w:rPr>
              <w:t>e</w:t>
            </w:r>
            <w:r w:rsidRPr="008C7717">
              <w:rPr>
                <w:rFonts w:ascii="Arial" w:hAnsi="Arial" w:cs="Arial"/>
                <w:b/>
                <w:spacing w:val="1"/>
              </w:rPr>
              <w:t>v</w:t>
            </w:r>
            <w:r w:rsidRPr="008C7717">
              <w:rPr>
                <w:rFonts w:ascii="Arial" w:hAnsi="Arial" w:cs="Arial"/>
                <w:b/>
              </w:rPr>
              <w:t>iew</w:t>
            </w:r>
            <w:r w:rsidRPr="008C7717">
              <w:rPr>
                <w:rFonts w:ascii="Arial" w:hAnsi="Arial" w:cs="Arial"/>
                <w:b/>
                <w:spacing w:val="-5"/>
              </w:rPr>
              <w:t xml:space="preserve"> </w:t>
            </w:r>
            <w:r w:rsidRPr="008C7717">
              <w:rPr>
                <w:rFonts w:ascii="Arial" w:hAnsi="Arial" w:cs="Arial"/>
                <w:b/>
                <w:spacing w:val="3"/>
              </w:rPr>
              <w:t>c</w:t>
            </w:r>
            <w:r w:rsidRPr="008C7717">
              <w:rPr>
                <w:rFonts w:ascii="Arial" w:hAnsi="Arial" w:cs="Arial"/>
                <w:b/>
                <w:spacing w:val="1"/>
              </w:rPr>
              <w:t>o</w:t>
            </w:r>
            <w:r w:rsidRPr="008C7717">
              <w:rPr>
                <w:rFonts w:ascii="Arial" w:hAnsi="Arial" w:cs="Arial"/>
                <w:b/>
                <w:spacing w:val="2"/>
              </w:rPr>
              <w:t>mm</w:t>
            </w:r>
            <w:r w:rsidRPr="008C7717">
              <w:rPr>
                <w:rFonts w:ascii="Arial" w:hAnsi="Arial" w:cs="Arial"/>
                <w:b/>
              </w:rPr>
              <w:t>en</w:t>
            </w:r>
            <w:r w:rsidRPr="008C7717">
              <w:rPr>
                <w:rFonts w:ascii="Arial" w:hAnsi="Arial" w:cs="Arial"/>
                <w:b/>
                <w:spacing w:val="1"/>
              </w:rPr>
              <w:t>t</w:t>
            </w:r>
            <w:r w:rsidRPr="008C7717">
              <w:rPr>
                <w:rFonts w:ascii="Arial" w:hAnsi="Arial" w:cs="Arial"/>
                <w:b/>
              </w:rPr>
              <w:t>s</w:t>
            </w:r>
            <w:r w:rsidRPr="008C7717">
              <w:rPr>
                <w:rFonts w:ascii="Arial" w:hAnsi="Arial" w:cs="Arial"/>
                <w:b/>
                <w:spacing w:val="-9"/>
              </w:rPr>
              <w:t xml:space="preserve"> </w:t>
            </w:r>
            <w:r w:rsidRPr="008C7717">
              <w:rPr>
                <w:rFonts w:ascii="Arial" w:hAnsi="Arial" w:cs="Arial"/>
                <w:b/>
                <w:spacing w:val="1"/>
              </w:rPr>
              <w:t>a</w:t>
            </w:r>
            <w:r w:rsidRPr="008C7717">
              <w:rPr>
                <w:rFonts w:ascii="Arial" w:hAnsi="Arial" w:cs="Arial"/>
                <w:b/>
                <w:spacing w:val="-4"/>
              </w:rPr>
              <w:t>r</w:t>
            </w:r>
            <w:r w:rsidRPr="008C7717">
              <w:rPr>
                <w:rFonts w:ascii="Arial" w:hAnsi="Arial" w:cs="Arial"/>
                <w:b/>
              </w:rPr>
              <w:t>e</w:t>
            </w:r>
            <w:r w:rsidRPr="008C7717">
              <w:rPr>
                <w:rFonts w:ascii="Arial" w:hAnsi="Arial" w:cs="Arial"/>
                <w:b/>
                <w:spacing w:val="-2"/>
              </w:rPr>
              <w:t xml:space="preserve"> </w:t>
            </w:r>
            <w:r w:rsidRPr="008C7717">
              <w:rPr>
                <w:rFonts w:ascii="Arial" w:hAnsi="Arial" w:cs="Arial"/>
                <w:b/>
                <w:spacing w:val="-1"/>
              </w:rPr>
              <w:t>s</w:t>
            </w:r>
            <w:r w:rsidRPr="008C7717">
              <w:rPr>
                <w:rFonts w:ascii="Arial" w:hAnsi="Arial" w:cs="Arial"/>
                <w:b/>
                <w:spacing w:val="1"/>
              </w:rPr>
              <w:t>t</w:t>
            </w:r>
            <w:r w:rsidRPr="008C7717">
              <w:rPr>
                <w:rFonts w:ascii="Arial" w:hAnsi="Arial" w:cs="Arial"/>
                <w:b/>
              </w:rPr>
              <w:t>ric</w:t>
            </w:r>
            <w:r w:rsidRPr="008C7717">
              <w:rPr>
                <w:rFonts w:ascii="Arial" w:hAnsi="Arial" w:cs="Arial"/>
                <w:b/>
                <w:spacing w:val="1"/>
              </w:rPr>
              <w:t>t</w:t>
            </w:r>
            <w:r w:rsidRPr="008C7717">
              <w:rPr>
                <w:rFonts w:ascii="Arial" w:hAnsi="Arial" w:cs="Arial"/>
                <w:b/>
              </w:rPr>
              <w:t>ly</w:t>
            </w:r>
            <w:r w:rsidRPr="008C7717">
              <w:rPr>
                <w:rFonts w:ascii="Arial" w:hAnsi="Arial" w:cs="Arial"/>
                <w:b/>
                <w:spacing w:val="-5"/>
              </w:rPr>
              <w:t xml:space="preserve"> </w:t>
            </w:r>
            <w:r w:rsidRPr="008C7717">
              <w:rPr>
                <w:rFonts w:ascii="Arial" w:hAnsi="Arial" w:cs="Arial"/>
                <w:b/>
              </w:rPr>
              <w:t>p</w:t>
            </w:r>
            <w:r w:rsidRPr="008C7717">
              <w:rPr>
                <w:rFonts w:ascii="Arial" w:hAnsi="Arial" w:cs="Arial"/>
                <w:b/>
                <w:spacing w:val="-5"/>
              </w:rPr>
              <w:t>r</w:t>
            </w:r>
            <w:r w:rsidRPr="008C7717">
              <w:rPr>
                <w:rFonts w:ascii="Arial" w:hAnsi="Arial" w:cs="Arial"/>
                <w:b/>
                <w:spacing w:val="1"/>
              </w:rPr>
              <w:t>o</w:t>
            </w:r>
            <w:r w:rsidRPr="008C7717">
              <w:rPr>
                <w:rFonts w:ascii="Arial" w:hAnsi="Arial" w:cs="Arial"/>
                <w:b/>
              </w:rPr>
              <w:t>hi</w:t>
            </w:r>
            <w:r w:rsidRPr="008C7717">
              <w:rPr>
                <w:rFonts w:ascii="Arial" w:hAnsi="Arial" w:cs="Arial"/>
                <w:b/>
                <w:spacing w:val="-1"/>
              </w:rPr>
              <w:t>b</w:t>
            </w:r>
            <w:r w:rsidRPr="008C7717">
              <w:rPr>
                <w:rFonts w:ascii="Arial" w:hAnsi="Arial" w:cs="Arial"/>
                <w:b/>
              </w:rPr>
              <w:t>ited</w:t>
            </w:r>
            <w:r w:rsidRPr="008C7717">
              <w:rPr>
                <w:rFonts w:ascii="Arial" w:hAnsi="Arial" w:cs="Arial"/>
                <w:b/>
                <w:spacing w:val="-9"/>
              </w:rPr>
              <w:t xml:space="preserve"> </w:t>
            </w:r>
            <w:r w:rsidRPr="008C7717">
              <w:rPr>
                <w:rFonts w:ascii="Arial" w:hAnsi="Arial" w:cs="Arial"/>
                <w:b/>
              </w:rPr>
              <w:t>d</w:t>
            </w:r>
            <w:r w:rsidRPr="008C7717">
              <w:rPr>
                <w:rFonts w:ascii="Arial" w:hAnsi="Arial" w:cs="Arial"/>
                <w:b/>
                <w:spacing w:val="-1"/>
              </w:rPr>
              <w:t>u</w:t>
            </w:r>
            <w:r w:rsidRPr="008C7717">
              <w:rPr>
                <w:rFonts w:ascii="Arial" w:hAnsi="Arial" w:cs="Arial"/>
                <w:b/>
              </w:rPr>
              <w:t>ring</w:t>
            </w:r>
            <w:r w:rsidRPr="008C7717">
              <w:rPr>
                <w:rFonts w:ascii="Arial" w:hAnsi="Arial" w:cs="Arial"/>
                <w:b/>
                <w:spacing w:val="-5"/>
              </w:rPr>
              <w:t xml:space="preserve"> </w:t>
            </w:r>
            <w:r w:rsidRPr="008C7717">
              <w:rPr>
                <w:rFonts w:ascii="Arial" w:hAnsi="Arial" w:cs="Arial"/>
                <w:b/>
              </w:rPr>
              <w:t>peer</w:t>
            </w:r>
          </w:p>
        </w:tc>
        <w:tc>
          <w:tcPr>
            <w:tcW w:w="694" w:type="dxa"/>
            <w:tcBorders>
              <w:top w:val="nil"/>
              <w:left w:val="nil"/>
              <w:bottom w:val="nil"/>
              <w:right w:val="single" w:sz="5" w:space="0" w:color="000000"/>
            </w:tcBorders>
          </w:tcPr>
          <w:p w:rsidR="001B17BD" w:rsidRPr="008C7717" w:rsidRDefault="001B17BD">
            <w:pPr>
              <w:rPr>
                <w:rFonts w:ascii="Arial" w:hAnsi="Arial" w:cs="Arial"/>
              </w:rPr>
            </w:pPr>
          </w:p>
        </w:tc>
        <w:tc>
          <w:tcPr>
            <w:tcW w:w="6445" w:type="dxa"/>
            <w:vMerge/>
            <w:tcBorders>
              <w:left w:val="single" w:sz="5" w:space="0" w:color="000000"/>
              <w:right w:val="single" w:sz="5" w:space="0" w:color="000000"/>
            </w:tcBorders>
          </w:tcPr>
          <w:p w:rsidR="001B17BD" w:rsidRPr="008C7717" w:rsidRDefault="001B17BD">
            <w:pPr>
              <w:rPr>
                <w:rFonts w:ascii="Arial" w:hAnsi="Arial" w:cs="Arial"/>
              </w:rPr>
            </w:pPr>
          </w:p>
        </w:tc>
      </w:tr>
      <w:tr w:rsidR="001B17BD" w:rsidRPr="008C7717">
        <w:trPr>
          <w:trHeight w:hRule="exact" w:val="233"/>
        </w:trPr>
        <w:tc>
          <w:tcPr>
            <w:tcW w:w="5351" w:type="dxa"/>
            <w:vMerge/>
            <w:tcBorders>
              <w:left w:val="single" w:sz="5" w:space="0" w:color="000000"/>
              <w:bottom w:val="single" w:sz="5" w:space="0" w:color="000000"/>
              <w:right w:val="single" w:sz="5" w:space="0" w:color="000000"/>
            </w:tcBorders>
          </w:tcPr>
          <w:p w:rsidR="001B17BD" w:rsidRPr="008C7717" w:rsidRDefault="001B17BD">
            <w:pPr>
              <w:rPr>
                <w:rFonts w:ascii="Arial" w:hAnsi="Arial" w:cs="Arial"/>
              </w:rPr>
            </w:pPr>
          </w:p>
        </w:tc>
        <w:tc>
          <w:tcPr>
            <w:tcW w:w="108" w:type="dxa"/>
            <w:vMerge/>
            <w:tcBorders>
              <w:left w:val="single" w:sz="5" w:space="0" w:color="000000"/>
              <w:bottom w:val="single" w:sz="5" w:space="0" w:color="000000"/>
              <w:right w:val="nil"/>
            </w:tcBorders>
          </w:tcPr>
          <w:p w:rsidR="001B17BD" w:rsidRPr="008C7717" w:rsidRDefault="001B17BD">
            <w:pPr>
              <w:rPr>
                <w:rFonts w:ascii="Arial" w:hAnsi="Arial" w:cs="Arial"/>
              </w:rPr>
            </w:pPr>
          </w:p>
        </w:tc>
        <w:tc>
          <w:tcPr>
            <w:tcW w:w="602" w:type="dxa"/>
            <w:tcBorders>
              <w:top w:val="nil"/>
              <w:left w:val="nil"/>
              <w:bottom w:val="single" w:sz="5" w:space="0" w:color="000000"/>
              <w:right w:val="nil"/>
            </w:tcBorders>
            <w:shd w:val="clear" w:color="auto" w:fill="FFFF00"/>
          </w:tcPr>
          <w:p w:rsidR="001B17BD" w:rsidRPr="008C7717" w:rsidRDefault="000D5E54">
            <w:pPr>
              <w:spacing w:line="220" w:lineRule="exact"/>
              <w:ind w:right="-47"/>
              <w:rPr>
                <w:rFonts w:ascii="Arial" w:hAnsi="Arial" w:cs="Arial"/>
              </w:rPr>
            </w:pPr>
            <w:r w:rsidRPr="008C7717">
              <w:rPr>
                <w:rFonts w:ascii="Arial" w:hAnsi="Arial" w:cs="Arial"/>
                <w:b/>
                <w:spacing w:val="-4"/>
              </w:rPr>
              <w:t>r</w:t>
            </w:r>
            <w:r w:rsidRPr="008C7717">
              <w:rPr>
                <w:rFonts w:ascii="Arial" w:hAnsi="Arial" w:cs="Arial"/>
                <w:b/>
              </w:rPr>
              <w:t>e</w:t>
            </w:r>
            <w:r w:rsidRPr="008C7717">
              <w:rPr>
                <w:rFonts w:ascii="Arial" w:hAnsi="Arial" w:cs="Arial"/>
                <w:b/>
                <w:spacing w:val="1"/>
              </w:rPr>
              <w:t>v</w:t>
            </w:r>
            <w:r w:rsidRPr="008C7717">
              <w:rPr>
                <w:rFonts w:ascii="Arial" w:hAnsi="Arial" w:cs="Arial"/>
                <w:b/>
              </w:rPr>
              <w:t>ie</w:t>
            </w:r>
            <w:r w:rsidRPr="008C7717">
              <w:rPr>
                <w:rFonts w:ascii="Arial" w:hAnsi="Arial" w:cs="Arial"/>
                <w:b/>
                <w:spacing w:val="-12"/>
              </w:rPr>
              <w:t>w</w:t>
            </w:r>
            <w:r w:rsidRPr="008C7717">
              <w:rPr>
                <w:rFonts w:ascii="Arial" w:hAnsi="Arial" w:cs="Arial"/>
                <w:b/>
              </w:rPr>
              <w:t>.</w:t>
            </w:r>
          </w:p>
        </w:tc>
        <w:tc>
          <w:tcPr>
            <w:tcW w:w="8646" w:type="dxa"/>
            <w:gridSpan w:val="2"/>
            <w:tcBorders>
              <w:top w:val="nil"/>
              <w:left w:val="nil"/>
              <w:bottom w:val="single" w:sz="5" w:space="0" w:color="000000"/>
              <w:right w:val="single" w:sz="5" w:space="0" w:color="000000"/>
            </w:tcBorders>
          </w:tcPr>
          <w:p w:rsidR="001B17BD" w:rsidRPr="008C7717" w:rsidRDefault="001B17BD">
            <w:pPr>
              <w:rPr>
                <w:rFonts w:ascii="Arial" w:hAnsi="Arial" w:cs="Arial"/>
              </w:rPr>
            </w:pPr>
          </w:p>
        </w:tc>
        <w:tc>
          <w:tcPr>
            <w:tcW w:w="6445" w:type="dxa"/>
            <w:vMerge/>
            <w:tcBorders>
              <w:left w:val="single" w:sz="5" w:space="0" w:color="000000"/>
              <w:bottom w:val="single" w:sz="5" w:space="0" w:color="000000"/>
              <w:right w:val="single" w:sz="5" w:space="0" w:color="000000"/>
            </w:tcBorders>
          </w:tcPr>
          <w:p w:rsidR="001B17BD" w:rsidRPr="008C7717" w:rsidRDefault="001B17BD">
            <w:pPr>
              <w:rPr>
                <w:rFonts w:ascii="Arial" w:hAnsi="Arial" w:cs="Arial"/>
              </w:rPr>
            </w:pPr>
          </w:p>
        </w:tc>
      </w:tr>
      <w:tr w:rsidR="001B17BD" w:rsidRPr="008C7717">
        <w:trPr>
          <w:trHeight w:hRule="exact" w:val="2773"/>
        </w:trPr>
        <w:tc>
          <w:tcPr>
            <w:tcW w:w="5351"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2" w:line="220" w:lineRule="exact"/>
              <w:ind w:left="460" w:right="231"/>
              <w:rPr>
                <w:rFonts w:ascii="Arial" w:hAnsi="Arial" w:cs="Arial"/>
              </w:rPr>
            </w:pPr>
            <w:r w:rsidRPr="008C7717">
              <w:rPr>
                <w:rFonts w:ascii="Arial" w:hAnsi="Arial" w:cs="Arial"/>
                <w:b/>
              </w:rPr>
              <w:t>Ple</w:t>
            </w:r>
            <w:r w:rsidRPr="008C7717">
              <w:rPr>
                <w:rFonts w:ascii="Arial" w:hAnsi="Arial" w:cs="Arial"/>
                <w:b/>
                <w:spacing w:val="1"/>
              </w:rPr>
              <w:t>a</w:t>
            </w:r>
            <w:r w:rsidRPr="008C7717">
              <w:rPr>
                <w:rFonts w:ascii="Arial" w:hAnsi="Arial" w:cs="Arial"/>
                <w:b/>
                <w:spacing w:val="-1"/>
              </w:rPr>
              <w:t>s</w:t>
            </w:r>
            <w:r w:rsidRPr="008C7717">
              <w:rPr>
                <w:rFonts w:ascii="Arial" w:hAnsi="Arial" w:cs="Arial"/>
                <w:b/>
              </w:rPr>
              <w:t>e</w:t>
            </w:r>
            <w:r w:rsidRPr="008C7717">
              <w:rPr>
                <w:rFonts w:ascii="Arial" w:hAnsi="Arial" w:cs="Arial"/>
                <w:b/>
                <w:spacing w:val="-4"/>
              </w:rPr>
              <w:t xml:space="preserve"> </w:t>
            </w:r>
            <w:r w:rsidRPr="008C7717">
              <w:rPr>
                <w:rFonts w:ascii="Arial" w:hAnsi="Arial" w:cs="Arial"/>
                <w:b/>
              </w:rPr>
              <w:t>wri</w:t>
            </w:r>
            <w:r w:rsidRPr="008C7717">
              <w:rPr>
                <w:rFonts w:ascii="Arial" w:hAnsi="Arial" w:cs="Arial"/>
                <w:b/>
                <w:spacing w:val="1"/>
              </w:rPr>
              <w:t>t</w:t>
            </w:r>
            <w:r w:rsidRPr="008C7717">
              <w:rPr>
                <w:rFonts w:ascii="Arial" w:hAnsi="Arial" w:cs="Arial"/>
                <w:b/>
              </w:rPr>
              <w:t>e</w:t>
            </w:r>
            <w:r w:rsidRPr="008C7717">
              <w:rPr>
                <w:rFonts w:ascii="Arial" w:hAnsi="Arial" w:cs="Arial"/>
                <w:b/>
                <w:spacing w:val="-3"/>
              </w:rPr>
              <w:t xml:space="preserve"> </w:t>
            </w:r>
            <w:r w:rsidRPr="008C7717">
              <w:rPr>
                <w:rFonts w:ascii="Arial" w:hAnsi="Arial" w:cs="Arial"/>
                <w:b/>
              </w:rPr>
              <w:t xml:space="preserve">a </w:t>
            </w:r>
            <w:r w:rsidRPr="008C7717">
              <w:rPr>
                <w:rFonts w:ascii="Arial" w:hAnsi="Arial" w:cs="Arial"/>
                <w:b/>
                <w:spacing w:val="1"/>
              </w:rPr>
              <w:t>f</w:t>
            </w:r>
            <w:r w:rsidRPr="008C7717">
              <w:rPr>
                <w:rFonts w:ascii="Arial" w:hAnsi="Arial" w:cs="Arial"/>
                <w:b/>
              </w:rPr>
              <w:t>ew</w:t>
            </w:r>
            <w:r w:rsidRPr="008C7717">
              <w:rPr>
                <w:rFonts w:ascii="Arial" w:hAnsi="Arial" w:cs="Arial"/>
                <w:b/>
                <w:spacing w:val="-2"/>
              </w:rPr>
              <w:t xml:space="preserve"> </w:t>
            </w:r>
            <w:r w:rsidRPr="008C7717">
              <w:rPr>
                <w:rFonts w:ascii="Arial" w:hAnsi="Arial" w:cs="Arial"/>
                <w:b/>
                <w:spacing w:val="-1"/>
              </w:rPr>
              <w:t>s</w:t>
            </w:r>
            <w:r w:rsidRPr="008C7717">
              <w:rPr>
                <w:rFonts w:ascii="Arial" w:hAnsi="Arial" w:cs="Arial"/>
                <w:b/>
              </w:rPr>
              <w:t>en</w:t>
            </w:r>
            <w:r w:rsidRPr="008C7717">
              <w:rPr>
                <w:rFonts w:ascii="Arial" w:hAnsi="Arial" w:cs="Arial"/>
                <w:b/>
                <w:spacing w:val="1"/>
              </w:rPr>
              <w:t>t</w:t>
            </w:r>
            <w:r w:rsidRPr="008C7717">
              <w:rPr>
                <w:rFonts w:ascii="Arial" w:hAnsi="Arial" w:cs="Arial"/>
                <w:b/>
              </w:rPr>
              <w:t>enc</w:t>
            </w:r>
            <w:r w:rsidRPr="008C7717">
              <w:rPr>
                <w:rFonts w:ascii="Arial" w:hAnsi="Arial" w:cs="Arial"/>
                <w:b/>
                <w:spacing w:val="1"/>
              </w:rPr>
              <w:t>e</w:t>
            </w:r>
            <w:r w:rsidRPr="008C7717">
              <w:rPr>
                <w:rFonts w:ascii="Arial" w:hAnsi="Arial" w:cs="Arial"/>
                <w:b/>
              </w:rPr>
              <w:t>s</w:t>
            </w:r>
            <w:r w:rsidRPr="008C7717">
              <w:rPr>
                <w:rFonts w:ascii="Arial" w:hAnsi="Arial" w:cs="Arial"/>
                <w:b/>
                <w:spacing w:val="-8"/>
              </w:rPr>
              <w:t xml:space="preserve"> </w:t>
            </w:r>
            <w:r w:rsidRPr="008C7717">
              <w:rPr>
                <w:rFonts w:ascii="Arial" w:hAnsi="Arial" w:cs="Arial"/>
                <w:b/>
              </w:rPr>
              <w:t>r</w:t>
            </w:r>
            <w:r w:rsidRPr="008C7717">
              <w:rPr>
                <w:rFonts w:ascii="Arial" w:hAnsi="Arial" w:cs="Arial"/>
                <w:b/>
                <w:spacing w:val="1"/>
              </w:rPr>
              <w:t>ega</w:t>
            </w:r>
            <w:r w:rsidRPr="008C7717">
              <w:rPr>
                <w:rFonts w:ascii="Arial" w:hAnsi="Arial" w:cs="Arial"/>
                <w:b/>
              </w:rPr>
              <w:t>rding</w:t>
            </w:r>
            <w:r w:rsidRPr="008C7717">
              <w:rPr>
                <w:rFonts w:ascii="Arial" w:hAnsi="Arial" w:cs="Arial"/>
                <w:b/>
                <w:spacing w:val="-7"/>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rPr>
              <w:t>i</w:t>
            </w:r>
            <w:r w:rsidRPr="008C7717">
              <w:rPr>
                <w:rFonts w:ascii="Arial" w:hAnsi="Arial" w:cs="Arial"/>
                <w:b/>
                <w:spacing w:val="2"/>
              </w:rPr>
              <w:t>m</w:t>
            </w:r>
            <w:r w:rsidRPr="008C7717">
              <w:rPr>
                <w:rFonts w:ascii="Arial" w:hAnsi="Arial" w:cs="Arial"/>
                <w:b/>
              </w:rPr>
              <w:t>p</w:t>
            </w:r>
            <w:r w:rsidRPr="008C7717">
              <w:rPr>
                <w:rFonts w:ascii="Arial" w:hAnsi="Arial" w:cs="Arial"/>
                <w:b/>
                <w:spacing w:val="1"/>
              </w:rPr>
              <w:t>o</w:t>
            </w:r>
            <w:r w:rsidRPr="008C7717">
              <w:rPr>
                <w:rFonts w:ascii="Arial" w:hAnsi="Arial" w:cs="Arial"/>
                <w:b/>
              </w:rPr>
              <w:t>r</w:t>
            </w:r>
            <w:r w:rsidRPr="008C7717">
              <w:rPr>
                <w:rFonts w:ascii="Arial" w:hAnsi="Arial" w:cs="Arial"/>
                <w:b/>
                <w:spacing w:val="1"/>
              </w:rPr>
              <w:t>ta</w:t>
            </w:r>
            <w:r w:rsidRPr="008C7717">
              <w:rPr>
                <w:rFonts w:ascii="Arial" w:hAnsi="Arial" w:cs="Arial"/>
                <w:b/>
              </w:rPr>
              <w:t xml:space="preserve">nce </w:t>
            </w:r>
            <w:r w:rsidRPr="008C7717">
              <w:rPr>
                <w:rFonts w:ascii="Arial" w:hAnsi="Arial" w:cs="Arial"/>
                <w:b/>
                <w:spacing w:val="1"/>
              </w:rPr>
              <w:t>o</w:t>
            </w:r>
            <w:r w:rsidRPr="008C7717">
              <w:rPr>
                <w:rFonts w:ascii="Arial" w:hAnsi="Arial" w:cs="Arial"/>
                <w:b/>
              </w:rPr>
              <w:t>f</w:t>
            </w:r>
            <w:r w:rsidRPr="008C7717">
              <w:rPr>
                <w:rFonts w:ascii="Arial" w:hAnsi="Arial" w:cs="Arial"/>
                <w:b/>
                <w:spacing w:val="-1"/>
              </w:rPr>
              <w:t xml:space="preserve"> </w:t>
            </w:r>
            <w:r w:rsidRPr="008C7717">
              <w:rPr>
                <w:rFonts w:ascii="Arial" w:hAnsi="Arial" w:cs="Arial"/>
                <w:b/>
                <w:spacing w:val="1"/>
              </w:rPr>
              <w:t>t</w:t>
            </w:r>
            <w:r w:rsidRPr="008C7717">
              <w:rPr>
                <w:rFonts w:ascii="Arial" w:hAnsi="Arial" w:cs="Arial"/>
                <w:b/>
              </w:rPr>
              <w:t>his</w:t>
            </w:r>
            <w:r w:rsidRPr="008C7717">
              <w:rPr>
                <w:rFonts w:ascii="Arial" w:hAnsi="Arial" w:cs="Arial"/>
                <w:b/>
                <w:spacing w:val="-4"/>
              </w:rPr>
              <w:t xml:space="preserve"> </w:t>
            </w:r>
            <w:r w:rsidRPr="008C7717">
              <w:rPr>
                <w:rFonts w:ascii="Arial" w:hAnsi="Arial" w:cs="Arial"/>
                <w:b/>
                <w:spacing w:val="2"/>
              </w:rPr>
              <w:t>m</w:t>
            </w:r>
            <w:r w:rsidRPr="008C7717">
              <w:rPr>
                <w:rFonts w:ascii="Arial" w:hAnsi="Arial" w:cs="Arial"/>
                <w:b/>
                <w:spacing w:val="1"/>
              </w:rPr>
              <w:t>a</w:t>
            </w:r>
            <w:r w:rsidRPr="008C7717">
              <w:rPr>
                <w:rFonts w:ascii="Arial" w:hAnsi="Arial" w:cs="Arial"/>
                <w:b/>
              </w:rPr>
              <w:t>n</w:t>
            </w:r>
            <w:r w:rsidRPr="008C7717">
              <w:rPr>
                <w:rFonts w:ascii="Arial" w:hAnsi="Arial" w:cs="Arial"/>
                <w:b/>
                <w:spacing w:val="-1"/>
              </w:rPr>
              <w:t>us</w:t>
            </w:r>
            <w:r w:rsidRPr="008C7717">
              <w:rPr>
                <w:rFonts w:ascii="Arial" w:hAnsi="Arial" w:cs="Arial"/>
                <w:b/>
              </w:rPr>
              <w:t>c</w:t>
            </w:r>
            <w:r w:rsidRPr="008C7717">
              <w:rPr>
                <w:rFonts w:ascii="Arial" w:hAnsi="Arial" w:cs="Arial"/>
                <w:b/>
                <w:spacing w:val="1"/>
              </w:rPr>
              <w:t>r</w:t>
            </w:r>
            <w:r w:rsidRPr="008C7717">
              <w:rPr>
                <w:rFonts w:ascii="Arial" w:hAnsi="Arial" w:cs="Arial"/>
                <w:b/>
              </w:rPr>
              <w:t>ipt</w:t>
            </w:r>
            <w:r w:rsidRPr="008C7717">
              <w:rPr>
                <w:rFonts w:ascii="Arial" w:hAnsi="Arial" w:cs="Arial"/>
                <w:b/>
                <w:spacing w:val="-9"/>
              </w:rPr>
              <w:t xml:space="preserve"> </w:t>
            </w:r>
            <w:r w:rsidRPr="008C7717">
              <w:rPr>
                <w:rFonts w:ascii="Arial" w:hAnsi="Arial" w:cs="Arial"/>
                <w:b/>
                <w:spacing w:val="1"/>
              </w:rPr>
              <w:t>fo</w:t>
            </w:r>
            <w:r w:rsidRPr="008C7717">
              <w:rPr>
                <w:rFonts w:ascii="Arial" w:hAnsi="Arial" w:cs="Arial"/>
                <w:b/>
              </w:rPr>
              <w:t>r</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spacing w:val="-1"/>
              </w:rPr>
              <w:t>s</w:t>
            </w:r>
            <w:r w:rsidRPr="008C7717">
              <w:rPr>
                <w:rFonts w:ascii="Arial" w:hAnsi="Arial" w:cs="Arial"/>
                <w:b/>
              </w:rPr>
              <w:t>cien</w:t>
            </w:r>
            <w:r w:rsidRPr="008C7717">
              <w:rPr>
                <w:rFonts w:ascii="Arial" w:hAnsi="Arial" w:cs="Arial"/>
                <w:b/>
                <w:spacing w:val="1"/>
              </w:rPr>
              <w:t>t</w:t>
            </w:r>
            <w:r w:rsidRPr="008C7717">
              <w:rPr>
                <w:rFonts w:ascii="Arial" w:hAnsi="Arial" w:cs="Arial"/>
                <w:b/>
              </w:rPr>
              <w:t>ific</w:t>
            </w:r>
            <w:r w:rsidRPr="008C7717">
              <w:rPr>
                <w:rFonts w:ascii="Arial" w:hAnsi="Arial" w:cs="Arial"/>
                <w:b/>
                <w:spacing w:val="-8"/>
              </w:rPr>
              <w:t xml:space="preserve"> </w:t>
            </w:r>
            <w:r w:rsidRPr="008C7717">
              <w:rPr>
                <w:rFonts w:ascii="Arial" w:hAnsi="Arial" w:cs="Arial"/>
                <w:b/>
              </w:rPr>
              <w:t>c</w:t>
            </w:r>
            <w:r w:rsidRPr="008C7717">
              <w:rPr>
                <w:rFonts w:ascii="Arial" w:hAnsi="Arial" w:cs="Arial"/>
                <w:b/>
                <w:spacing w:val="1"/>
              </w:rPr>
              <w:t>o</w:t>
            </w:r>
            <w:r w:rsidRPr="008C7717">
              <w:rPr>
                <w:rFonts w:ascii="Arial" w:hAnsi="Arial" w:cs="Arial"/>
                <w:b/>
              </w:rPr>
              <w:t>m</w:t>
            </w:r>
            <w:r w:rsidRPr="008C7717">
              <w:rPr>
                <w:rFonts w:ascii="Arial" w:hAnsi="Arial" w:cs="Arial"/>
                <w:b/>
                <w:spacing w:val="2"/>
              </w:rPr>
              <w:t>m</w:t>
            </w:r>
            <w:r w:rsidRPr="008C7717">
              <w:rPr>
                <w:rFonts w:ascii="Arial" w:hAnsi="Arial" w:cs="Arial"/>
                <w:b/>
              </w:rPr>
              <w:t>u</w:t>
            </w:r>
            <w:r w:rsidRPr="008C7717">
              <w:rPr>
                <w:rFonts w:ascii="Arial" w:hAnsi="Arial" w:cs="Arial"/>
                <w:b/>
                <w:spacing w:val="-1"/>
              </w:rPr>
              <w:t>n</w:t>
            </w:r>
            <w:r w:rsidRPr="008C7717">
              <w:rPr>
                <w:rFonts w:ascii="Arial" w:hAnsi="Arial" w:cs="Arial"/>
                <w:b/>
              </w:rPr>
              <w:t>it</w:t>
            </w:r>
            <w:r w:rsidRPr="008C7717">
              <w:rPr>
                <w:rFonts w:ascii="Arial" w:hAnsi="Arial" w:cs="Arial"/>
                <w:b/>
                <w:spacing w:val="1"/>
              </w:rPr>
              <w:t>y</w:t>
            </w:r>
            <w:r w:rsidRPr="008C7717">
              <w:rPr>
                <w:rFonts w:ascii="Arial" w:hAnsi="Arial" w:cs="Arial"/>
                <w:b/>
              </w:rPr>
              <w:t>.</w:t>
            </w:r>
            <w:r w:rsidRPr="008C7717">
              <w:rPr>
                <w:rFonts w:ascii="Arial" w:hAnsi="Arial" w:cs="Arial"/>
                <w:b/>
                <w:spacing w:val="-9"/>
              </w:rPr>
              <w:t xml:space="preserve"> </w:t>
            </w:r>
            <w:r w:rsidRPr="008C7717">
              <w:rPr>
                <w:rFonts w:ascii="Arial" w:hAnsi="Arial" w:cs="Arial"/>
                <w:b/>
              </w:rPr>
              <w:t xml:space="preserve">A </w:t>
            </w:r>
            <w:r w:rsidRPr="008C7717">
              <w:rPr>
                <w:rFonts w:ascii="Arial" w:hAnsi="Arial" w:cs="Arial"/>
                <w:b/>
                <w:spacing w:val="2"/>
              </w:rPr>
              <w:t>m</w:t>
            </w:r>
            <w:r w:rsidRPr="008C7717">
              <w:rPr>
                <w:rFonts w:ascii="Arial" w:hAnsi="Arial" w:cs="Arial"/>
                <w:b/>
              </w:rPr>
              <w:t>in</w:t>
            </w:r>
            <w:r w:rsidRPr="008C7717">
              <w:rPr>
                <w:rFonts w:ascii="Arial" w:hAnsi="Arial" w:cs="Arial"/>
                <w:b/>
                <w:spacing w:val="-1"/>
              </w:rPr>
              <w:t>i</w:t>
            </w:r>
            <w:r w:rsidRPr="008C7717">
              <w:rPr>
                <w:rFonts w:ascii="Arial" w:hAnsi="Arial" w:cs="Arial"/>
                <w:b/>
                <w:spacing w:val="2"/>
              </w:rPr>
              <w:t>m</w:t>
            </w:r>
            <w:r w:rsidRPr="008C7717">
              <w:rPr>
                <w:rFonts w:ascii="Arial" w:hAnsi="Arial" w:cs="Arial"/>
                <w:b/>
              </w:rPr>
              <w:t>um</w:t>
            </w:r>
            <w:r w:rsidRPr="008C7717">
              <w:rPr>
                <w:rFonts w:ascii="Arial" w:hAnsi="Arial" w:cs="Arial"/>
                <w:b/>
                <w:spacing w:val="-6"/>
              </w:rPr>
              <w:t xml:space="preserve"> </w:t>
            </w:r>
            <w:r w:rsidRPr="008C7717">
              <w:rPr>
                <w:rFonts w:ascii="Arial" w:hAnsi="Arial" w:cs="Arial"/>
                <w:b/>
                <w:spacing w:val="1"/>
              </w:rPr>
              <w:t>o</w:t>
            </w:r>
            <w:r w:rsidRPr="008C7717">
              <w:rPr>
                <w:rFonts w:ascii="Arial" w:hAnsi="Arial" w:cs="Arial"/>
                <w:b/>
              </w:rPr>
              <w:t>f</w:t>
            </w:r>
            <w:r w:rsidRPr="008C7717">
              <w:rPr>
                <w:rFonts w:ascii="Arial" w:hAnsi="Arial" w:cs="Arial"/>
                <w:b/>
                <w:spacing w:val="-3"/>
              </w:rPr>
              <w:t xml:space="preserve"> </w:t>
            </w:r>
            <w:r w:rsidRPr="008C7717">
              <w:rPr>
                <w:rFonts w:ascii="Arial" w:hAnsi="Arial" w:cs="Arial"/>
                <w:b/>
                <w:spacing w:val="3"/>
              </w:rPr>
              <w:t>3</w:t>
            </w:r>
            <w:r w:rsidRPr="008C7717">
              <w:rPr>
                <w:rFonts w:ascii="Arial" w:hAnsi="Arial" w:cs="Arial"/>
                <w:b/>
                <w:spacing w:val="-2"/>
              </w:rPr>
              <w:t>-</w:t>
            </w:r>
            <w:r w:rsidRPr="008C7717">
              <w:rPr>
                <w:rFonts w:ascii="Arial" w:hAnsi="Arial" w:cs="Arial"/>
                <w:b/>
              </w:rPr>
              <w:t>4</w:t>
            </w:r>
            <w:r w:rsidRPr="008C7717">
              <w:rPr>
                <w:rFonts w:ascii="Arial" w:hAnsi="Arial" w:cs="Arial"/>
                <w:b/>
                <w:spacing w:val="-2"/>
              </w:rPr>
              <w:t xml:space="preserve"> </w:t>
            </w:r>
            <w:r w:rsidRPr="008C7717">
              <w:rPr>
                <w:rFonts w:ascii="Arial" w:hAnsi="Arial" w:cs="Arial"/>
                <w:b/>
                <w:spacing w:val="-1"/>
              </w:rPr>
              <w:t>s</w:t>
            </w:r>
            <w:r w:rsidRPr="008C7717">
              <w:rPr>
                <w:rFonts w:ascii="Arial" w:hAnsi="Arial" w:cs="Arial"/>
                <w:b/>
              </w:rPr>
              <w:t>en</w:t>
            </w:r>
            <w:r w:rsidRPr="008C7717">
              <w:rPr>
                <w:rFonts w:ascii="Arial" w:hAnsi="Arial" w:cs="Arial"/>
                <w:b/>
                <w:spacing w:val="1"/>
              </w:rPr>
              <w:t>t</w:t>
            </w:r>
            <w:r w:rsidRPr="008C7717">
              <w:rPr>
                <w:rFonts w:ascii="Arial" w:hAnsi="Arial" w:cs="Arial"/>
                <w:b/>
              </w:rPr>
              <w:t>enc</w:t>
            </w:r>
            <w:r w:rsidRPr="008C7717">
              <w:rPr>
                <w:rFonts w:ascii="Arial" w:hAnsi="Arial" w:cs="Arial"/>
                <w:b/>
                <w:spacing w:val="1"/>
              </w:rPr>
              <w:t>e</w:t>
            </w:r>
            <w:r w:rsidRPr="008C7717">
              <w:rPr>
                <w:rFonts w:ascii="Arial" w:hAnsi="Arial" w:cs="Arial"/>
                <w:b/>
              </w:rPr>
              <w:t>s</w:t>
            </w:r>
            <w:r w:rsidRPr="008C7717">
              <w:rPr>
                <w:rFonts w:ascii="Arial" w:hAnsi="Arial" w:cs="Arial"/>
                <w:b/>
                <w:spacing w:val="-8"/>
              </w:rPr>
              <w:t xml:space="preserve"> </w:t>
            </w:r>
            <w:r w:rsidRPr="008C7717">
              <w:rPr>
                <w:rFonts w:ascii="Arial" w:hAnsi="Arial" w:cs="Arial"/>
                <w:b/>
                <w:spacing w:val="2"/>
              </w:rPr>
              <w:t>m</w:t>
            </w:r>
            <w:r w:rsidRPr="008C7717">
              <w:rPr>
                <w:rFonts w:ascii="Arial" w:hAnsi="Arial" w:cs="Arial"/>
                <w:b/>
                <w:spacing w:val="1"/>
              </w:rPr>
              <w:t>a</w:t>
            </w:r>
            <w:r w:rsidRPr="008C7717">
              <w:rPr>
                <w:rFonts w:ascii="Arial" w:hAnsi="Arial" w:cs="Arial"/>
                <w:b/>
              </w:rPr>
              <w:t>y</w:t>
            </w:r>
            <w:r w:rsidRPr="008C7717">
              <w:rPr>
                <w:rFonts w:ascii="Arial" w:hAnsi="Arial" w:cs="Arial"/>
                <w:b/>
                <w:spacing w:val="-3"/>
              </w:rPr>
              <w:t xml:space="preserve"> </w:t>
            </w:r>
            <w:r w:rsidRPr="008C7717">
              <w:rPr>
                <w:rFonts w:ascii="Arial" w:hAnsi="Arial" w:cs="Arial"/>
                <w:b/>
              </w:rPr>
              <w:t>be</w:t>
            </w:r>
            <w:r w:rsidRPr="008C7717">
              <w:rPr>
                <w:rFonts w:ascii="Arial" w:hAnsi="Arial" w:cs="Arial"/>
                <w:b/>
                <w:spacing w:val="-2"/>
              </w:rPr>
              <w:t xml:space="preserve"> </w:t>
            </w:r>
            <w:r w:rsidRPr="008C7717">
              <w:rPr>
                <w:rFonts w:ascii="Arial" w:hAnsi="Arial" w:cs="Arial"/>
                <w:b/>
              </w:rPr>
              <w:t>r</w:t>
            </w:r>
            <w:r w:rsidRPr="008C7717">
              <w:rPr>
                <w:rFonts w:ascii="Arial" w:hAnsi="Arial" w:cs="Arial"/>
                <w:b/>
                <w:spacing w:val="1"/>
              </w:rPr>
              <w:t>e</w:t>
            </w:r>
            <w:r w:rsidRPr="008C7717">
              <w:rPr>
                <w:rFonts w:ascii="Arial" w:hAnsi="Arial" w:cs="Arial"/>
                <w:b/>
              </w:rPr>
              <w:t>q</w:t>
            </w:r>
            <w:r w:rsidRPr="008C7717">
              <w:rPr>
                <w:rFonts w:ascii="Arial" w:hAnsi="Arial" w:cs="Arial"/>
                <w:b/>
                <w:spacing w:val="-1"/>
              </w:rPr>
              <w:t>u</w:t>
            </w:r>
            <w:r w:rsidRPr="008C7717">
              <w:rPr>
                <w:rFonts w:ascii="Arial" w:hAnsi="Arial" w:cs="Arial"/>
                <w:b/>
              </w:rPr>
              <w:t>ired</w:t>
            </w:r>
            <w:r w:rsidRPr="008C7717">
              <w:rPr>
                <w:rFonts w:ascii="Arial" w:hAnsi="Arial" w:cs="Arial"/>
                <w:b/>
                <w:spacing w:val="-7"/>
              </w:rPr>
              <w:t xml:space="preserve"> </w:t>
            </w:r>
            <w:r w:rsidRPr="008C7717">
              <w:rPr>
                <w:rFonts w:ascii="Arial" w:hAnsi="Arial" w:cs="Arial"/>
                <w:b/>
                <w:spacing w:val="1"/>
              </w:rPr>
              <w:t>fo</w:t>
            </w:r>
            <w:r w:rsidRPr="008C7717">
              <w:rPr>
                <w:rFonts w:ascii="Arial" w:hAnsi="Arial" w:cs="Arial"/>
                <w:b/>
              </w:rPr>
              <w:t>r</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his p</w:t>
            </w:r>
            <w:r w:rsidRPr="008C7717">
              <w:rPr>
                <w:rFonts w:ascii="Arial" w:hAnsi="Arial" w:cs="Arial"/>
                <w:b/>
                <w:spacing w:val="1"/>
              </w:rPr>
              <w:t>a</w:t>
            </w:r>
            <w:r w:rsidRPr="008C7717">
              <w:rPr>
                <w:rFonts w:ascii="Arial" w:hAnsi="Arial" w:cs="Arial"/>
                <w:b/>
              </w:rPr>
              <w:t>r</w:t>
            </w:r>
            <w:r w:rsidRPr="008C7717">
              <w:rPr>
                <w:rFonts w:ascii="Arial" w:hAnsi="Arial" w:cs="Arial"/>
                <w:b/>
                <w:spacing w:val="1"/>
              </w:rPr>
              <w:t>t</w:t>
            </w:r>
            <w:r w:rsidRPr="008C7717">
              <w:rPr>
                <w:rFonts w:ascii="Arial" w:hAnsi="Arial" w:cs="Arial"/>
                <w:b/>
              </w:rPr>
              <w:t>.</w:t>
            </w:r>
          </w:p>
        </w:tc>
        <w:tc>
          <w:tcPr>
            <w:tcW w:w="9356" w:type="dxa"/>
            <w:gridSpan w:val="4"/>
            <w:tcBorders>
              <w:top w:val="single" w:sz="5" w:space="0" w:color="000000"/>
              <w:left w:val="single" w:sz="5" w:space="0" w:color="000000"/>
              <w:bottom w:val="single" w:sz="5" w:space="0" w:color="000000"/>
              <w:right w:val="single" w:sz="5" w:space="0" w:color="000000"/>
            </w:tcBorders>
          </w:tcPr>
          <w:p w:rsidR="001B17BD" w:rsidRPr="008C7717" w:rsidRDefault="000D5E54">
            <w:pPr>
              <w:ind w:left="102" w:right="60"/>
              <w:jc w:val="both"/>
              <w:rPr>
                <w:rFonts w:ascii="Arial" w:hAnsi="Arial" w:cs="Arial"/>
              </w:rPr>
            </w:pPr>
            <w:r w:rsidRPr="008C7717">
              <w:rPr>
                <w:rFonts w:ascii="Arial" w:hAnsi="Arial" w:cs="Arial"/>
              </w:rPr>
              <w:t>This</w:t>
            </w:r>
            <w:r w:rsidRPr="008C7717">
              <w:rPr>
                <w:rFonts w:ascii="Arial" w:hAnsi="Arial" w:cs="Arial"/>
                <w:spacing w:val="3"/>
              </w:rPr>
              <w:t xml:space="preserve"> </w:t>
            </w:r>
            <w:r w:rsidRPr="008C7717">
              <w:rPr>
                <w:rFonts w:ascii="Arial" w:hAnsi="Arial" w:cs="Arial"/>
              </w:rPr>
              <w:t>manus</w:t>
            </w:r>
            <w:r w:rsidRPr="008C7717">
              <w:rPr>
                <w:rFonts w:ascii="Arial" w:hAnsi="Arial" w:cs="Arial"/>
                <w:spacing w:val="-1"/>
              </w:rPr>
              <w:t>c</w:t>
            </w:r>
            <w:r w:rsidRPr="008C7717">
              <w:rPr>
                <w:rFonts w:ascii="Arial" w:hAnsi="Arial" w:cs="Arial"/>
              </w:rPr>
              <w:t>ript</w:t>
            </w:r>
            <w:r w:rsidRPr="008C7717">
              <w:rPr>
                <w:rFonts w:ascii="Arial" w:hAnsi="Arial" w:cs="Arial"/>
                <w:spacing w:val="2"/>
              </w:rPr>
              <w:t xml:space="preserve"> </w:t>
            </w:r>
            <w:r w:rsidRPr="008C7717">
              <w:rPr>
                <w:rFonts w:ascii="Arial" w:hAnsi="Arial" w:cs="Arial"/>
                <w:spacing w:val="-1"/>
              </w:rPr>
              <w:t>a</w:t>
            </w:r>
            <w:r w:rsidRPr="008C7717">
              <w:rPr>
                <w:rFonts w:ascii="Arial" w:hAnsi="Arial" w:cs="Arial"/>
              </w:rPr>
              <w:t>ddr</w:t>
            </w:r>
            <w:r w:rsidRPr="008C7717">
              <w:rPr>
                <w:rFonts w:ascii="Arial" w:hAnsi="Arial" w:cs="Arial"/>
                <w:spacing w:val="-2"/>
              </w:rPr>
              <w:t>e</w:t>
            </w:r>
            <w:r w:rsidRPr="008C7717">
              <w:rPr>
                <w:rFonts w:ascii="Arial" w:hAnsi="Arial" w:cs="Arial"/>
              </w:rPr>
              <w:t>ss</w:t>
            </w:r>
            <w:r w:rsidRPr="008C7717">
              <w:rPr>
                <w:rFonts w:ascii="Arial" w:hAnsi="Arial" w:cs="Arial"/>
                <w:spacing w:val="2"/>
              </w:rPr>
              <w:t>e</w:t>
            </w:r>
            <w:r w:rsidRPr="008C7717">
              <w:rPr>
                <w:rFonts w:ascii="Arial" w:hAnsi="Arial" w:cs="Arial"/>
              </w:rPr>
              <w:t>s</w:t>
            </w:r>
            <w:r w:rsidRPr="008C7717">
              <w:rPr>
                <w:rFonts w:ascii="Arial" w:hAnsi="Arial" w:cs="Arial"/>
                <w:spacing w:val="2"/>
              </w:rPr>
              <w:t xml:space="preserve"> </w:t>
            </w:r>
            <w:r w:rsidRPr="008C7717">
              <w:rPr>
                <w:rFonts w:ascii="Arial" w:hAnsi="Arial" w:cs="Arial"/>
              </w:rPr>
              <w:t>the</w:t>
            </w:r>
            <w:r w:rsidRPr="008C7717">
              <w:rPr>
                <w:rFonts w:ascii="Arial" w:hAnsi="Arial" w:cs="Arial"/>
                <w:spacing w:val="2"/>
              </w:rPr>
              <w:t xml:space="preserve"> </w:t>
            </w:r>
            <w:r w:rsidRPr="008C7717">
              <w:rPr>
                <w:rFonts w:ascii="Arial" w:hAnsi="Arial" w:cs="Arial"/>
              </w:rPr>
              <w:t>dyn</w:t>
            </w:r>
            <w:r w:rsidRPr="008C7717">
              <w:rPr>
                <w:rFonts w:ascii="Arial" w:hAnsi="Arial" w:cs="Arial"/>
                <w:spacing w:val="-1"/>
              </w:rPr>
              <w:t>a</w:t>
            </w:r>
            <w:r w:rsidRPr="008C7717">
              <w:rPr>
                <w:rFonts w:ascii="Arial" w:hAnsi="Arial" w:cs="Arial"/>
              </w:rPr>
              <w:t>m</w:t>
            </w:r>
            <w:r w:rsidRPr="008C7717">
              <w:rPr>
                <w:rFonts w:ascii="Arial" w:hAnsi="Arial" w:cs="Arial"/>
                <w:spacing w:val="1"/>
              </w:rPr>
              <w:t>i</w:t>
            </w:r>
            <w:r w:rsidRPr="008C7717">
              <w:rPr>
                <w:rFonts w:ascii="Arial" w:hAnsi="Arial" w:cs="Arial"/>
              </w:rPr>
              <w:t>c</w:t>
            </w:r>
            <w:r w:rsidRPr="008C7717">
              <w:rPr>
                <w:rFonts w:ascii="Arial" w:hAnsi="Arial" w:cs="Arial"/>
                <w:spacing w:val="1"/>
              </w:rPr>
              <w:t xml:space="preserve"> </w:t>
            </w:r>
            <w:r w:rsidRPr="008C7717">
              <w:rPr>
                <w:rFonts w:ascii="Arial" w:hAnsi="Arial" w:cs="Arial"/>
              </w:rPr>
              <w:t>i</w:t>
            </w:r>
            <w:r w:rsidRPr="008C7717">
              <w:rPr>
                <w:rFonts w:ascii="Arial" w:hAnsi="Arial" w:cs="Arial"/>
                <w:spacing w:val="1"/>
              </w:rPr>
              <w:t>m</w:t>
            </w:r>
            <w:r w:rsidRPr="008C7717">
              <w:rPr>
                <w:rFonts w:ascii="Arial" w:hAnsi="Arial" w:cs="Arial"/>
              </w:rPr>
              <w:t>p</w:t>
            </w:r>
            <w:r w:rsidRPr="008C7717">
              <w:rPr>
                <w:rFonts w:ascii="Arial" w:hAnsi="Arial" w:cs="Arial"/>
                <w:spacing w:val="-1"/>
              </w:rPr>
              <w:t>ac</w:t>
            </w:r>
            <w:r w:rsidRPr="008C7717">
              <w:rPr>
                <w:rFonts w:ascii="Arial" w:hAnsi="Arial" w:cs="Arial"/>
              </w:rPr>
              <w:t>t</w:t>
            </w:r>
            <w:r w:rsidRPr="008C7717">
              <w:rPr>
                <w:rFonts w:ascii="Arial" w:hAnsi="Arial" w:cs="Arial"/>
                <w:spacing w:val="3"/>
              </w:rPr>
              <w:t xml:space="preserve"> </w:t>
            </w:r>
            <w:r w:rsidRPr="008C7717">
              <w:rPr>
                <w:rFonts w:ascii="Arial" w:hAnsi="Arial" w:cs="Arial"/>
              </w:rPr>
              <w:t>of k</w:t>
            </w:r>
            <w:r w:rsidRPr="008C7717">
              <w:rPr>
                <w:rFonts w:ascii="Arial" w:hAnsi="Arial" w:cs="Arial"/>
                <w:spacing w:val="-2"/>
              </w:rPr>
              <w:t>e</w:t>
            </w:r>
            <w:r w:rsidRPr="008C7717">
              <w:rPr>
                <w:rFonts w:ascii="Arial" w:hAnsi="Arial" w:cs="Arial"/>
              </w:rPr>
              <w:t>y</w:t>
            </w:r>
            <w:r w:rsidRPr="008C7717">
              <w:rPr>
                <w:rFonts w:ascii="Arial" w:hAnsi="Arial" w:cs="Arial"/>
                <w:spacing w:val="2"/>
              </w:rPr>
              <w:t xml:space="preserve"> </w:t>
            </w:r>
            <w:r w:rsidRPr="008C7717">
              <w:rPr>
                <w:rFonts w:ascii="Arial" w:hAnsi="Arial" w:cs="Arial"/>
              </w:rPr>
              <w:t>global</w:t>
            </w:r>
            <w:r w:rsidRPr="008C7717">
              <w:rPr>
                <w:rFonts w:ascii="Arial" w:hAnsi="Arial" w:cs="Arial"/>
                <w:spacing w:val="2"/>
              </w:rPr>
              <w:t xml:space="preserve"> </w:t>
            </w:r>
            <w:r w:rsidRPr="008C7717">
              <w:rPr>
                <w:rFonts w:ascii="Arial" w:hAnsi="Arial" w:cs="Arial"/>
              </w:rPr>
              <w:t>ind</w:t>
            </w:r>
            <w:r w:rsidRPr="008C7717">
              <w:rPr>
                <w:rFonts w:ascii="Arial" w:hAnsi="Arial" w:cs="Arial"/>
                <w:spacing w:val="1"/>
              </w:rPr>
              <w:t>i</w:t>
            </w:r>
            <w:r w:rsidRPr="008C7717">
              <w:rPr>
                <w:rFonts w:ascii="Arial" w:hAnsi="Arial" w:cs="Arial"/>
                <w:spacing w:val="-1"/>
              </w:rPr>
              <w:t>ca</w:t>
            </w:r>
            <w:r w:rsidRPr="008C7717">
              <w:rPr>
                <w:rFonts w:ascii="Arial" w:hAnsi="Arial" w:cs="Arial"/>
              </w:rPr>
              <w:t>tor</w:t>
            </w:r>
            <w:r w:rsidRPr="008C7717">
              <w:rPr>
                <w:rFonts w:ascii="Arial" w:hAnsi="Arial" w:cs="Arial"/>
                <w:spacing w:val="4"/>
              </w:rPr>
              <w:t>s</w:t>
            </w:r>
            <w:r w:rsidRPr="008C7717">
              <w:rPr>
                <w:rFonts w:ascii="Arial" w:hAnsi="Arial" w:cs="Arial"/>
              </w:rPr>
              <w:t>,</w:t>
            </w:r>
            <w:r w:rsidRPr="008C7717">
              <w:rPr>
                <w:rFonts w:ascii="Arial" w:hAnsi="Arial" w:cs="Arial"/>
                <w:spacing w:val="2"/>
              </w:rPr>
              <w:t xml:space="preserve"> </w:t>
            </w:r>
            <w:r w:rsidRPr="008C7717">
              <w:rPr>
                <w:rFonts w:ascii="Arial" w:hAnsi="Arial" w:cs="Arial"/>
              </w:rPr>
              <w:t>su</w:t>
            </w:r>
            <w:r w:rsidRPr="008C7717">
              <w:rPr>
                <w:rFonts w:ascii="Arial" w:hAnsi="Arial" w:cs="Arial"/>
                <w:spacing w:val="-1"/>
              </w:rPr>
              <w:t>c</w:t>
            </w:r>
            <w:r w:rsidRPr="008C7717">
              <w:rPr>
                <w:rFonts w:ascii="Arial" w:hAnsi="Arial" w:cs="Arial"/>
              </w:rPr>
              <w:t>h</w:t>
            </w:r>
            <w:r w:rsidRPr="008C7717">
              <w:rPr>
                <w:rFonts w:ascii="Arial" w:hAnsi="Arial" w:cs="Arial"/>
                <w:spacing w:val="2"/>
              </w:rPr>
              <w:t xml:space="preserve"> </w:t>
            </w:r>
            <w:r w:rsidRPr="008C7717">
              <w:rPr>
                <w:rFonts w:ascii="Arial" w:hAnsi="Arial" w:cs="Arial"/>
                <w:spacing w:val="-1"/>
              </w:rPr>
              <w:t>a</w:t>
            </w:r>
            <w:r w:rsidRPr="008C7717">
              <w:rPr>
                <w:rFonts w:ascii="Arial" w:hAnsi="Arial" w:cs="Arial"/>
              </w:rPr>
              <w:t>s</w:t>
            </w:r>
            <w:r w:rsidRPr="008C7717">
              <w:rPr>
                <w:rFonts w:ascii="Arial" w:hAnsi="Arial" w:cs="Arial"/>
                <w:spacing w:val="2"/>
              </w:rPr>
              <w:t xml:space="preserve"> </w:t>
            </w:r>
            <w:r w:rsidRPr="008C7717">
              <w:rPr>
                <w:rFonts w:ascii="Arial" w:hAnsi="Arial" w:cs="Arial"/>
                <w:spacing w:val="-1"/>
              </w:rPr>
              <w:t>W</w:t>
            </w:r>
            <w:r w:rsidRPr="008C7717">
              <w:rPr>
                <w:rFonts w:ascii="Arial" w:hAnsi="Arial" w:cs="Arial"/>
                <w:spacing w:val="2"/>
              </w:rPr>
              <w:t>T</w:t>
            </w:r>
            <w:r w:rsidRPr="008C7717">
              <w:rPr>
                <w:rFonts w:ascii="Arial" w:hAnsi="Arial" w:cs="Arial"/>
              </w:rPr>
              <w:t>I</w:t>
            </w:r>
            <w:r w:rsidRPr="008C7717">
              <w:rPr>
                <w:rFonts w:ascii="Arial" w:hAnsi="Arial" w:cs="Arial"/>
                <w:spacing w:val="-1"/>
              </w:rPr>
              <w:t xml:space="preserve"> c</w:t>
            </w:r>
            <w:r w:rsidRPr="008C7717">
              <w:rPr>
                <w:rFonts w:ascii="Arial" w:hAnsi="Arial" w:cs="Arial"/>
              </w:rPr>
              <w:t>ru</w:t>
            </w:r>
            <w:r w:rsidRPr="008C7717">
              <w:rPr>
                <w:rFonts w:ascii="Arial" w:hAnsi="Arial" w:cs="Arial"/>
                <w:spacing w:val="1"/>
              </w:rPr>
              <w:t>d</w:t>
            </w:r>
            <w:r w:rsidRPr="008C7717">
              <w:rPr>
                <w:rFonts w:ascii="Arial" w:hAnsi="Arial" w:cs="Arial"/>
              </w:rPr>
              <w:t>e</w:t>
            </w:r>
            <w:r w:rsidRPr="008C7717">
              <w:rPr>
                <w:rFonts w:ascii="Arial" w:hAnsi="Arial" w:cs="Arial"/>
                <w:spacing w:val="1"/>
              </w:rPr>
              <w:t xml:space="preserve"> </w:t>
            </w:r>
            <w:r w:rsidRPr="008C7717">
              <w:rPr>
                <w:rFonts w:ascii="Arial" w:hAnsi="Arial" w:cs="Arial"/>
              </w:rPr>
              <w:t>oi</w:t>
            </w:r>
            <w:r w:rsidRPr="008C7717">
              <w:rPr>
                <w:rFonts w:ascii="Arial" w:hAnsi="Arial" w:cs="Arial"/>
                <w:spacing w:val="1"/>
              </w:rPr>
              <w:t>l</w:t>
            </w:r>
            <w:r w:rsidRPr="008C7717">
              <w:rPr>
                <w:rFonts w:ascii="Arial" w:hAnsi="Arial" w:cs="Arial"/>
              </w:rPr>
              <w:t>, gold</w:t>
            </w:r>
            <w:r w:rsidRPr="008C7717">
              <w:rPr>
                <w:rFonts w:ascii="Arial" w:hAnsi="Arial" w:cs="Arial"/>
                <w:spacing w:val="1"/>
              </w:rPr>
              <w:t xml:space="preserve"> </w:t>
            </w:r>
            <w:r w:rsidRPr="008C7717">
              <w:rPr>
                <w:rFonts w:ascii="Arial" w:hAnsi="Arial" w:cs="Arial"/>
              </w:rPr>
              <w:t>pri</w:t>
            </w:r>
            <w:r w:rsidRPr="008C7717">
              <w:rPr>
                <w:rFonts w:ascii="Arial" w:hAnsi="Arial" w:cs="Arial"/>
                <w:spacing w:val="-1"/>
              </w:rPr>
              <w:t>ce</w:t>
            </w:r>
            <w:r w:rsidRPr="008C7717">
              <w:rPr>
                <w:rFonts w:ascii="Arial" w:hAnsi="Arial" w:cs="Arial"/>
              </w:rPr>
              <w:t>s,</w:t>
            </w:r>
            <w:r w:rsidRPr="008C7717">
              <w:rPr>
                <w:rFonts w:ascii="Arial" w:hAnsi="Arial" w:cs="Arial"/>
                <w:spacing w:val="1"/>
              </w:rPr>
              <w:t xml:space="preserve"> </w:t>
            </w:r>
            <w:r w:rsidRPr="008C7717">
              <w:rPr>
                <w:rFonts w:ascii="Arial" w:hAnsi="Arial" w:cs="Arial"/>
                <w:spacing w:val="-1"/>
              </w:rPr>
              <w:t>a</w:t>
            </w:r>
            <w:r w:rsidRPr="008C7717">
              <w:rPr>
                <w:rFonts w:ascii="Arial" w:hAnsi="Arial" w:cs="Arial"/>
              </w:rPr>
              <w:t>nd</w:t>
            </w:r>
            <w:r w:rsidRPr="008C7717">
              <w:rPr>
                <w:rFonts w:ascii="Arial" w:hAnsi="Arial" w:cs="Arial"/>
                <w:spacing w:val="1"/>
              </w:rPr>
              <w:t xml:space="preserve"> </w:t>
            </w:r>
            <w:r w:rsidRPr="008C7717">
              <w:rPr>
                <w:rFonts w:ascii="Arial" w:hAnsi="Arial" w:cs="Arial"/>
              </w:rPr>
              <w:t>major s</w:t>
            </w:r>
            <w:r w:rsidRPr="008C7717">
              <w:rPr>
                <w:rFonts w:ascii="Arial" w:hAnsi="Arial" w:cs="Arial"/>
                <w:spacing w:val="3"/>
              </w:rPr>
              <w:t>t</w:t>
            </w:r>
            <w:r w:rsidRPr="008C7717">
              <w:rPr>
                <w:rFonts w:ascii="Arial" w:hAnsi="Arial" w:cs="Arial"/>
              </w:rPr>
              <w:t>o</w:t>
            </w:r>
            <w:r w:rsidRPr="008C7717">
              <w:rPr>
                <w:rFonts w:ascii="Arial" w:hAnsi="Arial" w:cs="Arial"/>
                <w:spacing w:val="-1"/>
              </w:rPr>
              <w:t>c</w:t>
            </w:r>
            <w:r w:rsidRPr="008C7717">
              <w:rPr>
                <w:rFonts w:ascii="Arial" w:hAnsi="Arial" w:cs="Arial"/>
              </w:rPr>
              <w:t>k</w:t>
            </w:r>
            <w:r w:rsidRPr="008C7717">
              <w:rPr>
                <w:rFonts w:ascii="Arial" w:hAnsi="Arial" w:cs="Arial"/>
                <w:spacing w:val="1"/>
              </w:rPr>
              <w:t xml:space="preserve"> </w:t>
            </w:r>
            <w:r w:rsidRPr="008C7717">
              <w:rPr>
                <w:rFonts w:ascii="Arial" w:hAnsi="Arial" w:cs="Arial"/>
              </w:rPr>
              <w:t>ind</w:t>
            </w:r>
            <w:r w:rsidRPr="008C7717">
              <w:rPr>
                <w:rFonts w:ascii="Arial" w:hAnsi="Arial" w:cs="Arial"/>
                <w:spacing w:val="1"/>
              </w:rPr>
              <w:t>i</w:t>
            </w:r>
            <w:r w:rsidRPr="008C7717">
              <w:rPr>
                <w:rFonts w:ascii="Arial" w:hAnsi="Arial" w:cs="Arial"/>
                <w:spacing w:val="-1"/>
              </w:rPr>
              <w:t>ce</w:t>
            </w:r>
            <w:r w:rsidRPr="008C7717">
              <w:rPr>
                <w:rFonts w:ascii="Arial" w:hAnsi="Arial" w:cs="Arial"/>
              </w:rPr>
              <w:t>s</w:t>
            </w:r>
            <w:r w:rsidRPr="008C7717">
              <w:rPr>
                <w:rFonts w:ascii="Arial" w:hAnsi="Arial" w:cs="Arial"/>
                <w:spacing w:val="4"/>
              </w:rPr>
              <w:t xml:space="preserve"> </w:t>
            </w:r>
            <w:r w:rsidRPr="008C7717">
              <w:rPr>
                <w:rFonts w:ascii="Arial" w:hAnsi="Arial" w:cs="Arial"/>
              </w:rPr>
              <w:t>on</w:t>
            </w:r>
            <w:r w:rsidRPr="008C7717">
              <w:rPr>
                <w:rFonts w:ascii="Arial" w:hAnsi="Arial" w:cs="Arial"/>
                <w:spacing w:val="1"/>
              </w:rPr>
              <w:t xml:space="preserve"> </w:t>
            </w:r>
            <w:r w:rsidRPr="008C7717">
              <w:rPr>
                <w:rFonts w:ascii="Arial" w:hAnsi="Arial" w:cs="Arial"/>
              </w:rPr>
              <w:t>the</w:t>
            </w:r>
            <w:r w:rsidRPr="008C7717">
              <w:rPr>
                <w:rFonts w:ascii="Arial" w:hAnsi="Arial" w:cs="Arial"/>
                <w:spacing w:val="1"/>
              </w:rPr>
              <w:t xml:space="preserve"> </w:t>
            </w:r>
            <w:r w:rsidRPr="008C7717">
              <w:rPr>
                <w:rFonts w:ascii="Arial" w:hAnsi="Arial" w:cs="Arial"/>
              </w:rPr>
              <w:t>Nifty</w:t>
            </w:r>
            <w:r w:rsidRPr="008C7717">
              <w:rPr>
                <w:rFonts w:ascii="Arial" w:hAnsi="Arial" w:cs="Arial"/>
                <w:spacing w:val="3"/>
              </w:rPr>
              <w:t xml:space="preserve"> </w:t>
            </w:r>
            <w:r w:rsidRPr="008C7717">
              <w:rPr>
                <w:rFonts w:ascii="Arial" w:hAnsi="Arial" w:cs="Arial"/>
              </w:rPr>
              <w:t>50</w:t>
            </w:r>
            <w:r w:rsidRPr="008C7717">
              <w:rPr>
                <w:rFonts w:ascii="Arial" w:hAnsi="Arial" w:cs="Arial"/>
                <w:spacing w:val="1"/>
              </w:rPr>
              <w:t xml:space="preserve"> </w:t>
            </w:r>
            <w:r w:rsidRPr="008C7717">
              <w:rPr>
                <w:rFonts w:ascii="Arial" w:hAnsi="Arial" w:cs="Arial"/>
              </w:rPr>
              <w:t>index</w:t>
            </w:r>
            <w:r w:rsidRPr="008C7717">
              <w:rPr>
                <w:rFonts w:ascii="Arial" w:hAnsi="Arial" w:cs="Arial"/>
                <w:spacing w:val="1"/>
              </w:rPr>
              <w:t xml:space="preserve"> </w:t>
            </w:r>
            <w:r w:rsidRPr="008C7717">
              <w:rPr>
                <w:rFonts w:ascii="Arial" w:hAnsi="Arial" w:cs="Arial"/>
              </w:rPr>
              <w:t>using</w:t>
            </w:r>
            <w:r w:rsidRPr="008C7717">
              <w:rPr>
                <w:rFonts w:ascii="Arial" w:hAnsi="Arial" w:cs="Arial"/>
                <w:spacing w:val="1"/>
              </w:rPr>
              <w:t xml:space="preserve"> </w:t>
            </w:r>
            <w:r w:rsidRPr="008C7717">
              <w:rPr>
                <w:rFonts w:ascii="Arial" w:hAnsi="Arial" w:cs="Arial"/>
              </w:rPr>
              <w:t>qu</w:t>
            </w:r>
            <w:r w:rsidRPr="008C7717">
              <w:rPr>
                <w:rFonts w:ascii="Arial" w:hAnsi="Arial" w:cs="Arial"/>
                <w:spacing w:val="-1"/>
              </w:rPr>
              <w:t>a</w:t>
            </w:r>
            <w:r w:rsidRPr="008C7717">
              <w:rPr>
                <w:rFonts w:ascii="Arial" w:hAnsi="Arial" w:cs="Arial"/>
              </w:rPr>
              <w:t>nt</w:t>
            </w:r>
            <w:r w:rsidRPr="008C7717">
              <w:rPr>
                <w:rFonts w:ascii="Arial" w:hAnsi="Arial" w:cs="Arial"/>
                <w:spacing w:val="1"/>
              </w:rPr>
              <w:t>i</w:t>
            </w:r>
            <w:r w:rsidRPr="008C7717">
              <w:rPr>
                <w:rFonts w:ascii="Arial" w:hAnsi="Arial" w:cs="Arial"/>
              </w:rPr>
              <w:t>le</w:t>
            </w:r>
            <w:r w:rsidRPr="008C7717">
              <w:rPr>
                <w:rFonts w:ascii="Arial" w:hAnsi="Arial" w:cs="Arial"/>
                <w:spacing w:val="1"/>
              </w:rPr>
              <w:t xml:space="preserve"> r</w:t>
            </w:r>
            <w:r w:rsidRPr="008C7717">
              <w:rPr>
                <w:rFonts w:ascii="Arial" w:hAnsi="Arial" w:cs="Arial"/>
                <w:spacing w:val="-1"/>
              </w:rPr>
              <w:t>e</w:t>
            </w:r>
            <w:r w:rsidRPr="008C7717">
              <w:rPr>
                <w:rFonts w:ascii="Arial" w:hAnsi="Arial" w:cs="Arial"/>
              </w:rPr>
              <w:t>gr</w:t>
            </w:r>
            <w:r w:rsidRPr="008C7717">
              <w:rPr>
                <w:rFonts w:ascii="Arial" w:hAnsi="Arial" w:cs="Arial"/>
                <w:spacing w:val="-2"/>
              </w:rPr>
              <w:t>e</w:t>
            </w:r>
            <w:r w:rsidRPr="008C7717">
              <w:rPr>
                <w:rFonts w:ascii="Arial" w:hAnsi="Arial" w:cs="Arial"/>
              </w:rPr>
              <w:t>ss</w:t>
            </w:r>
            <w:r w:rsidRPr="008C7717">
              <w:rPr>
                <w:rFonts w:ascii="Arial" w:hAnsi="Arial" w:cs="Arial"/>
                <w:spacing w:val="1"/>
              </w:rPr>
              <w:t>i</w:t>
            </w:r>
            <w:r w:rsidRPr="008C7717">
              <w:rPr>
                <w:rFonts w:ascii="Arial" w:hAnsi="Arial" w:cs="Arial"/>
              </w:rPr>
              <w:t>on,</w:t>
            </w:r>
            <w:r w:rsidRPr="008C7717">
              <w:rPr>
                <w:rFonts w:ascii="Arial" w:hAnsi="Arial" w:cs="Arial"/>
                <w:spacing w:val="1"/>
              </w:rPr>
              <w:t xml:space="preserve"> </w:t>
            </w:r>
            <w:r w:rsidRPr="008C7717">
              <w:rPr>
                <w:rFonts w:ascii="Arial" w:hAnsi="Arial" w:cs="Arial"/>
              </w:rPr>
              <w:t>a method w</w:t>
            </w:r>
            <w:r w:rsidRPr="008C7717">
              <w:rPr>
                <w:rFonts w:ascii="Arial" w:hAnsi="Arial" w:cs="Arial"/>
                <w:spacing w:val="-1"/>
              </w:rPr>
              <w:t>e</w:t>
            </w:r>
            <w:r w:rsidRPr="008C7717">
              <w:rPr>
                <w:rFonts w:ascii="Arial" w:hAnsi="Arial" w:cs="Arial"/>
              </w:rPr>
              <w:t>l</w:t>
            </w:r>
            <w:r w:rsidRPr="008C7717">
              <w:rPr>
                <w:rFonts w:ascii="Arial" w:hAnsi="Arial" w:cs="Arial"/>
                <w:spacing w:val="1"/>
              </w:rPr>
              <w:t>l</w:t>
            </w:r>
            <w:r w:rsidRPr="008C7717">
              <w:rPr>
                <w:rFonts w:ascii="Arial" w:hAnsi="Arial" w:cs="Arial"/>
                <w:spacing w:val="-1"/>
              </w:rPr>
              <w:t>-</w:t>
            </w:r>
            <w:r w:rsidRPr="008C7717">
              <w:rPr>
                <w:rFonts w:ascii="Arial" w:hAnsi="Arial" w:cs="Arial"/>
              </w:rPr>
              <w:t>sui</w:t>
            </w:r>
            <w:r w:rsidRPr="008C7717">
              <w:rPr>
                <w:rFonts w:ascii="Arial" w:hAnsi="Arial" w:cs="Arial"/>
                <w:spacing w:val="1"/>
              </w:rPr>
              <w:t>t</w:t>
            </w:r>
            <w:r w:rsidRPr="008C7717">
              <w:rPr>
                <w:rFonts w:ascii="Arial" w:hAnsi="Arial" w:cs="Arial"/>
                <w:spacing w:val="-1"/>
              </w:rPr>
              <w:t>e</w:t>
            </w:r>
            <w:r w:rsidRPr="008C7717">
              <w:rPr>
                <w:rFonts w:ascii="Arial" w:hAnsi="Arial" w:cs="Arial"/>
              </w:rPr>
              <w:t>d</w:t>
            </w:r>
            <w:r w:rsidRPr="008C7717">
              <w:rPr>
                <w:rFonts w:ascii="Arial" w:hAnsi="Arial" w:cs="Arial"/>
                <w:spacing w:val="2"/>
              </w:rPr>
              <w:t xml:space="preserve"> </w:t>
            </w:r>
            <w:r w:rsidRPr="008C7717">
              <w:rPr>
                <w:rFonts w:ascii="Arial" w:hAnsi="Arial" w:cs="Arial"/>
              </w:rPr>
              <w:t xml:space="preserve">for </w:t>
            </w:r>
            <w:r w:rsidRPr="008C7717">
              <w:rPr>
                <w:rFonts w:ascii="Arial" w:hAnsi="Arial" w:cs="Arial"/>
                <w:spacing w:val="-1"/>
              </w:rPr>
              <w:t>ca</w:t>
            </w:r>
            <w:r w:rsidRPr="008C7717">
              <w:rPr>
                <w:rFonts w:ascii="Arial" w:hAnsi="Arial" w:cs="Arial"/>
              </w:rPr>
              <w:t>pturi</w:t>
            </w:r>
            <w:r w:rsidRPr="008C7717">
              <w:rPr>
                <w:rFonts w:ascii="Arial" w:hAnsi="Arial" w:cs="Arial"/>
                <w:spacing w:val="2"/>
              </w:rPr>
              <w:t>n</w:t>
            </w:r>
            <w:r w:rsidRPr="008C7717">
              <w:rPr>
                <w:rFonts w:ascii="Arial" w:hAnsi="Arial" w:cs="Arial"/>
              </w:rPr>
              <w:t>g</w:t>
            </w:r>
            <w:r w:rsidRPr="008C7717">
              <w:rPr>
                <w:rFonts w:ascii="Arial" w:hAnsi="Arial" w:cs="Arial"/>
                <w:spacing w:val="2"/>
              </w:rPr>
              <w:t xml:space="preserve"> </w:t>
            </w:r>
            <w:r w:rsidRPr="008C7717">
              <w:rPr>
                <w:rFonts w:ascii="Arial" w:hAnsi="Arial" w:cs="Arial"/>
              </w:rPr>
              <w:t>v</w:t>
            </w:r>
            <w:r w:rsidRPr="008C7717">
              <w:rPr>
                <w:rFonts w:ascii="Arial" w:hAnsi="Arial" w:cs="Arial"/>
                <w:spacing w:val="-1"/>
              </w:rPr>
              <w:t>a</w:t>
            </w:r>
            <w:r w:rsidRPr="008C7717">
              <w:rPr>
                <w:rFonts w:ascii="Arial" w:hAnsi="Arial" w:cs="Arial"/>
              </w:rPr>
              <w:t>ri</w:t>
            </w:r>
            <w:r w:rsidRPr="008C7717">
              <w:rPr>
                <w:rFonts w:ascii="Arial" w:hAnsi="Arial" w:cs="Arial"/>
                <w:spacing w:val="-1"/>
              </w:rPr>
              <w:t>a</w:t>
            </w:r>
            <w:r w:rsidRPr="008C7717">
              <w:rPr>
                <w:rFonts w:ascii="Arial" w:hAnsi="Arial" w:cs="Arial"/>
              </w:rPr>
              <w:t>t</w:t>
            </w:r>
            <w:r w:rsidRPr="008C7717">
              <w:rPr>
                <w:rFonts w:ascii="Arial" w:hAnsi="Arial" w:cs="Arial"/>
                <w:spacing w:val="1"/>
              </w:rPr>
              <w:t>i</w:t>
            </w:r>
            <w:r w:rsidRPr="008C7717">
              <w:rPr>
                <w:rFonts w:ascii="Arial" w:hAnsi="Arial" w:cs="Arial"/>
              </w:rPr>
              <w:t>ons</w:t>
            </w:r>
            <w:r w:rsidRPr="008C7717">
              <w:rPr>
                <w:rFonts w:ascii="Arial" w:hAnsi="Arial" w:cs="Arial"/>
                <w:spacing w:val="2"/>
              </w:rPr>
              <w:t xml:space="preserve"> </w:t>
            </w:r>
            <w:r w:rsidRPr="008C7717">
              <w:rPr>
                <w:rFonts w:ascii="Arial" w:hAnsi="Arial" w:cs="Arial"/>
                <w:spacing w:val="-1"/>
              </w:rPr>
              <w:t>ac</w:t>
            </w:r>
            <w:r w:rsidRPr="008C7717">
              <w:rPr>
                <w:rFonts w:ascii="Arial" w:hAnsi="Arial" w:cs="Arial"/>
              </w:rPr>
              <w:t>ross</w:t>
            </w:r>
            <w:r w:rsidRPr="008C7717">
              <w:rPr>
                <w:rFonts w:ascii="Arial" w:hAnsi="Arial" w:cs="Arial"/>
                <w:spacing w:val="4"/>
              </w:rPr>
              <w:t xml:space="preserve"> </w:t>
            </w:r>
            <w:r w:rsidRPr="008C7717">
              <w:rPr>
                <w:rFonts w:ascii="Arial" w:hAnsi="Arial" w:cs="Arial"/>
              </w:rPr>
              <w:t>the</w:t>
            </w:r>
            <w:r w:rsidRPr="008C7717">
              <w:rPr>
                <w:rFonts w:ascii="Arial" w:hAnsi="Arial" w:cs="Arial"/>
                <w:spacing w:val="4"/>
              </w:rPr>
              <w:t xml:space="preserve"> </w:t>
            </w:r>
            <w:r w:rsidRPr="008C7717">
              <w:rPr>
                <w:rFonts w:ascii="Arial" w:hAnsi="Arial" w:cs="Arial"/>
              </w:rPr>
              <w:t>r</w:t>
            </w:r>
            <w:r w:rsidRPr="008C7717">
              <w:rPr>
                <w:rFonts w:ascii="Arial" w:hAnsi="Arial" w:cs="Arial"/>
                <w:spacing w:val="-2"/>
              </w:rPr>
              <w:t>e</w:t>
            </w:r>
            <w:r w:rsidRPr="008C7717">
              <w:rPr>
                <w:rFonts w:ascii="Arial" w:hAnsi="Arial" w:cs="Arial"/>
              </w:rPr>
              <w:t>turn</w:t>
            </w:r>
            <w:r w:rsidRPr="008C7717">
              <w:rPr>
                <w:rFonts w:ascii="Arial" w:hAnsi="Arial" w:cs="Arial"/>
                <w:spacing w:val="2"/>
              </w:rPr>
              <w:t xml:space="preserve"> </w:t>
            </w:r>
            <w:r w:rsidRPr="008C7717">
              <w:rPr>
                <w:rFonts w:ascii="Arial" w:hAnsi="Arial" w:cs="Arial"/>
              </w:rPr>
              <w:t>dis</w:t>
            </w:r>
            <w:r w:rsidRPr="008C7717">
              <w:rPr>
                <w:rFonts w:ascii="Arial" w:hAnsi="Arial" w:cs="Arial"/>
                <w:spacing w:val="1"/>
              </w:rPr>
              <w:t>t</w:t>
            </w:r>
            <w:r w:rsidRPr="008C7717">
              <w:rPr>
                <w:rFonts w:ascii="Arial" w:hAnsi="Arial" w:cs="Arial"/>
              </w:rPr>
              <w:t>ribut</w:t>
            </w:r>
            <w:r w:rsidRPr="008C7717">
              <w:rPr>
                <w:rFonts w:ascii="Arial" w:hAnsi="Arial" w:cs="Arial"/>
                <w:spacing w:val="1"/>
              </w:rPr>
              <w:t>i</w:t>
            </w:r>
            <w:r w:rsidRPr="008C7717">
              <w:rPr>
                <w:rFonts w:ascii="Arial" w:hAnsi="Arial" w:cs="Arial"/>
              </w:rPr>
              <w:t>on.</w:t>
            </w:r>
            <w:r w:rsidRPr="008C7717">
              <w:rPr>
                <w:rFonts w:ascii="Arial" w:hAnsi="Arial" w:cs="Arial"/>
                <w:spacing w:val="2"/>
              </w:rPr>
              <w:t xml:space="preserve"> </w:t>
            </w:r>
            <w:r w:rsidRPr="008C7717">
              <w:rPr>
                <w:rFonts w:ascii="Arial" w:hAnsi="Arial" w:cs="Arial"/>
                <w:spacing w:val="-3"/>
              </w:rPr>
              <w:t>I</w:t>
            </w:r>
            <w:r w:rsidRPr="008C7717">
              <w:rPr>
                <w:rFonts w:ascii="Arial" w:hAnsi="Arial" w:cs="Arial"/>
              </w:rPr>
              <w:t>ts</w:t>
            </w:r>
            <w:r w:rsidRPr="008C7717">
              <w:rPr>
                <w:rFonts w:ascii="Arial" w:hAnsi="Arial" w:cs="Arial"/>
                <w:spacing w:val="2"/>
              </w:rPr>
              <w:t xml:space="preserve"> </w:t>
            </w:r>
            <w:r w:rsidRPr="008C7717">
              <w:rPr>
                <w:rFonts w:ascii="Arial" w:hAnsi="Arial" w:cs="Arial"/>
              </w:rPr>
              <w:t>r</w:t>
            </w:r>
            <w:r w:rsidRPr="008C7717">
              <w:rPr>
                <w:rFonts w:ascii="Arial" w:hAnsi="Arial" w:cs="Arial"/>
                <w:spacing w:val="-2"/>
              </w:rPr>
              <w:t>e</w:t>
            </w:r>
            <w:r w:rsidRPr="008C7717">
              <w:rPr>
                <w:rFonts w:ascii="Arial" w:hAnsi="Arial" w:cs="Arial"/>
              </w:rPr>
              <w:t>lev</w:t>
            </w:r>
            <w:r w:rsidRPr="008C7717">
              <w:rPr>
                <w:rFonts w:ascii="Arial" w:hAnsi="Arial" w:cs="Arial"/>
                <w:spacing w:val="-1"/>
              </w:rPr>
              <w:t>a</w:t>
            </w:r>
            <w:r w:rsidRPr="008C7717">
              <w:rPr>
                <w:rFonts w:ascii="Arial" w:hAnsi="Arial" w:cs="Arial"/>
              </w:rPr>
              <w:t>n</w:t>
            </w:r>
            <w:r w:rsidRPr="008C7717">
              <w:rPr>
                <w:rFonts w:ascii="Arial" w:hAnsi="Arial" w:cs="Arial"/>
                <w:spacing w:val="1"/>
              </w:rPr>
              <w:t>c</w:t>
            </w:r>
            <w:r w:rsidRPr="008C7717">
              <w:rPr>
                <w:rFonts w:ascii="Arial" w:hAnsi="Arial" w:cs="Arial"/>
              </w:rPr>
              <w:t>e</w:t>
            </w:r>
            <w:r w:rsidRPr="008C7717">
              <w:rPr>
                <w:rFonts w:ascii="Arial" w:hAnsi="Arial" w:cs="Arial"/>
                <w:spacing w:val="1"/>
              </w:rPr>
              <w:t xml:space="preserve"> </w:t>
            </w:r>
            <w:r w:rsidRPr="008C7717">
              <w:rPr>
                <w:rFonts w:ascii="Arial" w:hAnsi="Arial" w:cs="Arial"/>
              </w:rPr>
              <w:t>l</w:t>
            </w:r>
            <w:r w:rsidRPr="008C7717">
              <w:rPr>
                <w:rFonts w:ascii="Arial" w:hAnsi="Arial" w:cs="Arial"/>
                <w:spacing w:val="1"/>
              </w:rPr>
              <w:t>i</w:t>
            </w:r>
            <w:r w:rsidRPr="008C7717">
              <w:rPr>
                <w:rFonts w:ascii="Arial" w:hAnsi="Arial" w:cs="Arial"/>
                <w:spacing w:val="-1"/>
              </w:rPr>
              <w:t>e</w:t>
            </w:r>
            <w:r w:rsidRPr="008C7717">
              <w:rPr>
                <w:rFonts w:ascii="Arial" w:hAnsi="Arial" w:cs="Arial"/>
              </w:rPr>
              <w:t>s</w:t>
            </w:r>
            <w:r w:rsidRPr="008C7717">
              <w:rPr>
                <w:rFonts w:ascii="Arial" w:hAnsi="Arial" w:cs="Arial"/>
                <w:spacing w:val="2"/>
              </w:rPr>
              <w:t xml:space="preserve"> </w:t>
            </w:r>
            <w:r w:rsidRPr="008C7717">
              <w:rPr>
                <w:rFonts w:ascii="Arial" w:hAnsi="Arial" w:cs="Arial"/>
              </w:rPr>
              <w:t>in high</w:t>
            </w:r>
            <w:r w:rsidRPr="008C7717">
              <w:rPr>
                <w:rFonts w:ascii="Arial" w:hAnsi="Arial" w:cs="Arial"/>
                <w:spacing w:val="1"/>
              </w:rPr>
              <w:t>l</w:t>
            </w:r>
            <w:r w:rsidRPr="008C7717">
              <w:rPr>
                <w:rFonts w:ascii="Arial" w:hAnsi="Arial" w:cs="Arial"/>
              </w:rPr>
              <w:t>igh</w:t>
            </w:r>
            <w:r w:rsidRPr="008C7717">
              <w:rPr>
                <w:rFonts w:ascii="Arial" w:hAnsi="Arial" w:cs="Arial"/>
                <w:spacing w:val="1"/>
              </w:rPr>
              <w:t>t</w:t>
            </w:r>
            <w:r w:rsidRPr="008C7717">
              <w:rPr>
                <w:rFonts w:ascii="Arial" w:hAnsi="Arial" w:cs="Arial"/>
              </w:rPr>
              <w:t>ing</w:t>
            </w:r>
            <w:r w:rsidRPr="008C7717">
              <w:rPr>
                <w:rFonts w:ascii="Arial" w:hAnsi="Arial" w:cs="Arial"/>
                <w:spacing w:val="1"/>
              </w:rPr>
              <w:t xml:space="preserve"> </w:t>
            </w:r>
            <w:r w:rsidRPr="008C7717">
              <w:rPr>
                <w:rFonts w:ascii="Arial" w:hAnsi="Arial" w:cs="Arial"/>
              </w:rPr>
              <w:t>how</w:t>
            </w:r>
            <w:r w:rsidRPr="008C7717">
              <w:rPr>
                <w:rFonts w:ascii="Arial" w:hAnsi="Arial" w:cs="Arial"/>
                <w:spacing w:val="2"/>
              </w:rPr>
              <w:t xml:space="preserve"> </w:t>
            </w:r>
            <w:r w:rsidRPr="008C7717">
              <w:rPr>
                <w:rFonts w:ascii="Arial" w:hAnsi="Arial" w:cs="Arial"/>
              </w:rPr>
              <w:t>the</w:t>
            </w:r>
            <w:r w:rsidRPr="008C7717">
              <w:rPr>
                <w:rFonts w:ascii="Arial" w:hAnsi="Arial" w:cs="Arial"/>
                <w:spacing w:val="1"/>
              </w:rPr>
              <w:t xml:space="preserve"> </w:t>
            </w:r>
            <w:r w:rsidRPr="008C7717">
              <w:rPr>
                <w:rFonts w:ascii="Arial" w:hAnsi="Arial" w:cs="Arial"/>
              </w:rPr>
              <w:t>fin</w:t>
            </w:r>
            <w:r w:rsidRPr="008C7717">
              <w:rPr>
                <w:rFonts w:ascii="Arial" w:hAnsi="Arial" w:cs="Arial"/>
                <w:spacing w:val="-1"/>
              </w:rPr>
              <w:t>a</w:t>
            </w:r>
            <w:r w:rsidRPr="008C7717">
              <w:rPr>
                <w:rFonts w:ascii="Arial" w:hAnsi="Arial" w:cs="Arial"/>
              </w:rPr>
              <w:t>n</w:t>
            </w:r>
            <w:r w:rsidRPr="008C7717">
              <w:rPr>
                <w:rFonts w:ascii="Arial" w:hAnsi="Arial" w:cs="Arial"/>
                <w:spacing w:val="-1"/>
              </w:rPr>
              <w:t>c</w:t>
            </w:r>
            <w:r w:rsidRPr="008C7717">
              <w:rPr>
                <w:rFonts w:ascii="Arial" w:hAnsi="Arial" w:cs="Arial"/>
              </w:rPr>
              <w:t>ial</w:t>
            </w:r>
            <w:r w:rsidRPr="008C7717">
              <w:rPr>
                <w:rFonts w:ascii="Arial" w:hAnsi="Arial" w:cs="Arial"/>
                <w:spacing w:val="1"/>
              </w:rPr>
              <w:t xml:space="preserve"> </w:t>
            </w:r>
            <w:r w:rsidRPr="008C7717">
              <w:rPr>
                <w:rFonts w:ascii="Arial" w:hAnsi="Arial" w:cs="Arial"/>
                <w:spacing w:val="-1"/>
              </w:rPr>
              <w:t>a</w:t>
            </w:r>
            <w:r w:rsidRPr="008C7717">
              <w:rPr>
                <w:rFonts w:ascii="Arial" w:hAnsi="Arial" w:cs="Arial"/>
              </w:rPr>
              <w:t>nd</w:t>
            </w:r>
            <w:r w:rsidRPr="008C7717">
              <w:rPr>
                <w:rFonts w:ascii="Arial" w:hAnsi="Arial" w:cs="Arial"/>
                <w:spacing w:val="3"/>
              </w:rPr>
              <w:t xml:space="preserve"> </w:t>
            </w:r>
            <w:r w:rsidRPr="008C7717">
              <w:rPr>
                <w:rFonts w:ascii="Arial" w:hAnsi="Arial" w:cs="Arial"/>
                <w:spacing w:val="-1"/>
              </w:rPr>
              <w:t>c</w:t>
            </w:r>
            <w:r w:rsidRPr="008C7717">
              <w:rPr>
                <w:rFonts w:ascii="Arial" w:hAnsi="Arial" w:cs="Arial"/>
              </w:rPr>
              <w:t>om</w:t>
            </w:r>
            <w:r w:rsidRPr="008C7717">
              <w:rPr>
                <w:rFonts w:ascii="Arial" w:hAnsi="Arial" w:cs="Arial"/>
                <w:spacing w:val="1"/>
              </w:rPr>
              <w:t>m</w:t>
            </w:r>
            <w:r w:rsidRPr="008C7717">
              <w:rPr>
                <w:rFonts w:ascii="Arial" w:hAnsi="Arial" w:cs="Arial"/>
              </w:rPr>
              <w:t>odi</w:t>
            </w:r>
            <w:r w:rsidRPr="008C7717">
              <w:rPr>
                <w:rFonts w:ascii="Arial" w:hAnsi="Arial" w:cs="Arial"/>
                <w:spacing w:val="1"/>
              </w:rPr>
              <w:t>t</w:t>
            </w:r>
            <w:r w:rsidRPr="008C7717">
              <w:rPr>
                <w:rFonts w:ascii="Arial" w:hAnsi="Arial" w:cs="Arial"/>
              </w:rPr>
              <w:t>y</w:t>
            </w:r>
            <w:r w:rsidRPr="008C7717">
              <w:rPr>
                <w:rFonts w:ascii="Arial" w:hAnsi="Arial" w:cs="Arial"/>
                <w:spacing w:val="1"/>
              </w:rPr>
              <w:t xml:space="preserve"> </w:t>
            </w:r>
            <w:r w:rsidRPr="008C7717">
              <w:rPr>
                <w:rFonts w:ascii="Arial" w:hAnsi="Arial" w:cs="Arial"/>
              </w:rPr>
              <w:t>ma</w:t>
            </w:r>
            <w:r w:rsidRPr="008C7717">
              <w:rPr>
                <w:rFonts w:ascii="Arial" w:hAnsi="Arial" w:cs="Arial"/>
                <w:spacing w:val="-1"/>
              </w:rPr>
              <w:t>r</w:t>
            </w:r>
            <w:r w:rsidRPr="008C7717">
              <w:rPr>
                <w:rFonts w:ascii="Arial" w:hAnsi="Arial" w:cs="Arial"/>
              </w:rPr>
              <w:t>k</w:t>
            </w:r>
            <w:r w:rsidRPr="008C7717">
              <w:rPr>
                <w:rFonts w:ascii="Arial" w:hAnsi="Arial" w:cs="Arial"/>
                <w:spacing w:val="-1"/>
              </w:rPr>
              <w:t>e</w:t>
            </w:r>
            <w:r w:rsidRPr="008C7717">
              <w:rPr>
                <w:rFonts w:ascii="Arial" w:hAnsi="Arial" w:cs="Arial"/>
              </w:rPr>
              <w:t>t</w:t>
            </w:r>
            <w:r w:rsidRPr="008C7717">
              <w:rPr>
                <w:rFonts w:ascii="Arial" w:hAnsi="Arial" w:cs="Arial"/>
                <w:spacing w:val="1"/>
              </w:rPr>
              <w:t xml:space="preserve"> </w:t>
            </w:r>
            <w:r w:rsidRPr="008C7717">
              <w:rPr>
                <w:rFonts w:ascii="Arial" w:hAnsi="Arial" w:cs="Arial"/>
              </w:rPr>
              <w:t>l</w:t>
            </w:r>
            <w:r w:rsidRPr="008C7717">
              <w:rPr>
                <w:rFonts w:ascii="Arial" w:hAnsi="Arial" w:cs="Arial"/>
                <w:spacing w:val="1"/>
              </w:rPr>
              <w:t>i</w:t>
            </w:r>
            <w:r w:rsidRPr="008C7717">
              <w:rPr>
                <w:rFonts w:ascii="Arial" w:hAnsi="Arial" w:cs="Arial"/>
              </w:rPr>
              <w:t>nk</w:t>
            </w:r>
            <w:r w:rsidRPr="008C7717">
              <w:rPr>
                <w:rFonts w:ascii="Arial" w:hAnsi="Arial" w:cs="Arial"/>
                <w:spacing w:val="-1"/>
              </w:rPr>
              <w:t>a</w:t>
            </w:r>
            <w:r w:rsidRPr="008C7717">
              <w:rPr>
                <w:rFonts w:ascii="Arial" w:hAnsi="Arial" w:cs="Arial"/>
              </w:rPr>
              <w:t>g</w:t>
            </w:r>
            <w:r w:rsidRPr="008C7717">
              <w:rPr>
                <w:rFonts w:ascii="Arial" w:hAnsi="Arial" w:cs="Arial"/>
                <w:spacing w:val="-1"/>
              </w:rPr>
              <w:t>e</w:t>
            </w:r>
            <w:r w:rsidRPr="008C7717">
              <w:rPr>
                <w:rFonts w:ascii="Arial" w:hAnsi="Arial" w:cs="Arial"/>
              </w:rPr>
              <w:t>s</w:t>
            </w:r>
            <w:r w:rsidRPr="008C7717">
              <w:rPr>
                <w:rFonts w:ascii="Arial" w:hAnsi="Arial" w:cs="Arial"/>
                <w:spacing w:val="3"/>
              </w:rPr>
              <w:t xml:space="preserve"> </w:t>
            </w:r>
            <w:r w:rsidRPr="008C7717">
              <w:rPr>
                <w:rFonts w:ascii="Arial" w:hAnsi="Arial" w:cs="Arial"/>
              </w:rPr>
              <w:t>b</w:t>
            </w:r>
            <w:r w:rsidRPr="008C7717">
              <w:rPr>
                <w:rFonts w:ascii="Arial" w:hAnsi="Arial" w:cs="Arial"/>
                <w:spacing w:val="-1"/>
              </w:rPr>
              <w:t>e</w:t>
            </w:r>
            <w:r w:rsidRPr="008C7717">
              <w:rPr>
                <w:rFonts w:ascii="Arial" w:hAnsi="Arial" w:cs="Arial"/>
              </w:rPr>
              <w:t>h</w:t>
            </w:r>
            <w:r w:rsidRPr="008C7717">
              <w:rPr>
                <w:rFonts w:ascii="Arial" w:hAnsi="Arial" w:cs="Arial"/>
                <w:spacing w:val="-1"/>
              </w:rPr>
              <w:t>a</w:t>
            </w:r>
            <w:r w:rsidRPr="008C7717">
              <w:rPr>
                <w:rFonts w:ascii="Arial" w:hAnsi="Arial" w:cs="Arial"/>
                <w:spacing w:val="2"/>
              </w:rPr>
              <w:t>v</w:t>
            </w:r>
            <w:r w:rsidRPr="008C7717">
              <w:rPr>
                <w:rFonts w:ascii="Arial" w:hAnsi="Arial" w:cs="Arial"/>
              </w:rPr>
              <w:t>e u</w:t>
            </w:r>
            <w:r w:rsidRPr="008C7717">
              <w:rPr>
                <w:rFonts w:ascii="Arial" w:hAnsi="Arial" w:cs="Arial"/>
                <w:spacing w:val="2"/>
              </w:rPr>
              <w:t>n</w:t>
            </w:r>
            <w:r w:rsidRPr="008C7717">
              <w:rPr>
                <w:rFonts w:ascii="Arial" w:hAnsi="Arial" w:cs="Arial"/>
              </w:rPr>
              <w:t>d</w:t>
            </w:r>
            <w:r w:rsidRPr="008C7717">
              <w:rPr>
                <w:rFonts w:ascii="Arial" w:hAnsi="Arial" w:cs="Arial"/>
                <w:spacing w:val="-1"/>
              </w:rPr>
              <w:t>e</w:t>
            </w:r>
            <w:r w:rsidRPr="008C7717">
              <w:rPr>
                <w:rFonts w:ascii="Arial" w:hAnsi="Arial" w:cs="Arial"/>
              </w:rPr>
              <w:t>r dif</w:t>
            </w:r>
            <w:r w:rsidRPr="008C7717">
              <w:rPr>
                <w:rFonts w:ascii="Arial" w:hAnsi="Arial" w:cs="Arial"/>
                <w:spacing w:val="1"/>
              </w:rPr>
              <w:t>f</w:t>
            </w:r>
            <w:r w:rsidRPr="008C7717">
              <w:rPr>
                <w:rFonts w:ascii="Arial" w:hAnsi="Arial" w:cs="Arial"/>
                <w:spacing w:val="-1"/>
              </w:rPr>
              <w:t>e</w:t>
            </w:r>
            <w:r w:rsidRPr="008C7717">
              <w:rPr>
                <w:rFonts w:ascii="Arial" w:hAnsi="Arial" w:cs="Arial"/>
              </w:rPr>
              <w:t>r</w:t>
            </w:r>
            <w:r w:rsidRPr="008C7717">
              <w:rPr>
                <w:rFonts w:ascii="Arial" w:hAnsi="Arial" w:cs="Arial"/>
                <w:spacing w:val="-2"/>
              </w:rPr>
              <w:t>e</w:t>
            </w:r>
            <w:r w:rsidRPr="008C7717">
              <w:rPr>
                <w:rFonts w:ascii="Arial" w:hAnsi="Arial" w:cs="Arial"/>
              </w:rPr>
              <w:t>nt</w:t>
            </w:r>
            <w:r w:rsidRPr="008C7717">
              <w:rPr>
                <w:rFonts w:ascii="Arial" w:hAnsi="Arial" w:cs="Arial"/>
                <w:spacing w:val="1"/>
              </w:rPr>
              <w:t xml:space="preserve"> </w:t>
            </w:r>
            <w:r w:rsidRPr="008C7717">
              <w:rPr>
                <w:rFonts w:ascii="Arial" w:hAnsi="Arial" w:cs="Arial"/>
                <w:spacing w:val="3"/>
              </w:rPr>
              <w:t>m</w:t>
            </w:r>
            <w:r w:rsidRPr="008C7717">
              <w:rPr>
                <w:rFonts w:ascii="Arial" w:hAnsi="Arial" w:cs="Arial"/>
                <w:spacing w:val="-1"/>
              </w:rPr>
              <w:t>a</w:t>
            </w:r>
            <w:r w:rsidRPr="008C7717">
              <w:rPr>
                <w:rFonts w:ascii="Arial" w:hAnsi="Arial" w:cs="Arial"/>
              </w:rPr>
              <w:t>rk</w:t>
            </w:r>
            <w:r w:rsidRPr="008C7717">
              <w:rPr>
                <w:rFonts w:ascii="Arial" w:hAnsi="Arial" w:cs="Arial"/>
                <w:spacing w:val="-2"/>
              </w:rPr>
              <w:t>e</w:t>
            </w:r>
            <w:r w:rsidRPr="008C7717">
              <w:rPr>
                <w:rFonts w:ascii="Arial" w:hAnsi="Arial" w:cs="Arial"/>
              </w:rPr>
              <w:t xml:space="preserve">t </w:t>
            </w:r>
            <w:r w:rsidRPr="008C7717">
              <w:rPr>
                <w:rFonts w:ascii="Arial" w:hAnsi="Arial" w:cs="Arial"/>
                <w:spacing w:val="-1"/>
              </w:rPr>
              <w:t>c</w:t>
            </w:r>
            <w:r w:rsidRPr="008C7717">
              <w:rPr>
                <w:rFonts w:ascii="Arial" w:hAnsi="Arial" w:cs="Arial"/>
              </w:rPr>
              <w:t>ondi</w:t>
            </w:r>
            <w:r w:rsidRPr="008C7717">
              <w:rPr>
                <w:rFonts w:ascii="Arial" w:hAnsi="Arial" w:cs="Arial"/>
                <w:spacing w:val="1"/>
              </w:rPr>
              <w:t>t</w:t>
            </w:r>
            <w:r w:rsidRPr="008C7717">
              <w:rPr>
                <w:rFonts w:ascii="Arial" w:hAnsi="Arial" w:cs="Arial"/>
              </w:rPr>
              <w:t xml:space="preserve">ions, </w:t>
            </w:r>
            <w:r w:rsidRPr="008C7717">
              <w:rPr>
                <w:rFonts w:ascii="Arial" w:hAnsi="Arial" w:cs="Arial"/>
                <w:spacing w:val="2"/>
              </w:rPr>
              <w:t xml:space="preserve"> </w:t>
            </w:r>
            <w:r w:rsidRPr="008C7717">
              <w:rPr>
                <w:rFonts w:ascii="Arial" w:hAnsi="Arial" w:cs="Arial"/>
                <w:spacing w:val="-1"/>
              </w:rPr>
              <w:t>e</w:t>
            </w:r>
            <w:r w:rsidRPr="008C7717">
              <w:rPr>
                <w:rFonts w:ascii="Arial" w:hAnsi="Arial" w:cs="Arial"/>
              </w:rPr>
              <w:t>sp</w:t>
            </w:r>
            <w:r w:rsidRPr="008C7717">
              <w:rPr>
                <w:rFonts w:ascii="Arial" w:hAnsi="Arial" w:cs="Arial"/>
                <w:spacing w:val="-1"/>
              </w:rPr>
              <w:t>ec</w:t>
            </w:r>
            <w:r w:rsidRPr="008C7717">
              <w:rPr>
                <w:rFonts w:ascii="Arial" w:hAnsi="Arial" w:cs="Arial"/>
              </w:rPr>
              <w:t xml:space="preserve">ially </w:t>
            </w:r>
            <w:r w:rsidRPr="008C7717">
              <w:rPr>
                <w:rFonts w:ascii="Arial" w:hAnsi="Arial" w:cs="Arial"/>
                <w:spacing w:val="2"/>
              </w:rPr>
              <w:t xml:space="preserve"> </w:t>
            </w:r>
            <w:r w:rsidRPr="008C7717">
              <w:rPr>
                <w:rFonts w:ascii="Arial" w:hAnsi="Arial" w:cs="Arial"/>
              </w:rPr>
              <w:t xml:space="preserve">during </w:t>
            </w:r>
            <w:r w:rsidRPr="008C7717">
              <w:rPr>
                <w:rFonts w:ascii="Arial" w:hAnsi="Arial" w:cs="Arial"/>
                <w:spacing w:val="1"/>
              </w:rPr>
              <w:t xml:space="preserve"> </w:t>
            </w:r>
            <w:r w:rsidRPr="008C7717">
              <w:rPr>
                <w:rFonts w:ascii="Arial" w:hAnsi="Arial" w:cs="Arial"/>
                <w:spacing w:val="-1"/>
              </w:rPr>
              <w:t>e</w:t>
            </w:r>
            <w:r w:rsidRPr="008C7717">
              <w:rPr>
                <w:rFonts w:ascii="Arial" w:hAnsi="Arial" w:cs="Arial"/>
              </w:rPr>
              <w:t>xtr</w:t>
            </w:r>
            <w:r w:rsidRPr="008C7717">
              <w:rPr>
                <w:rFonts w:ascii="Arial" w:hAnsi="Arial" w:cs="Arial"/>
                <w:spacing w:val="-1"/>
              </w:rPr>
              <w:t>e</w:t>
            </w:r>
            <w:r w:rsidRPr="008C7717">
              <w:rPr>
                <w:rFonts w:ascii="Arial" w:hAnsi="Arial" w:cs="Arial"/>
              </w:rPr>
              <w:t xml:space="preserve">me </w:t>
            </w:r>
            <w:r w:rsidRPr="008C7717">
              <w:rPr>
                <w:rFonts w:ascii="Arial" w:hAnsi="Arial" w:cs="Arial"/>
                <w:spacing w:val="1"/>
              </w:rPr>
              <w:t xml:space="preserve"> </w:t>
            </w:r>
            <w:r w:rsidRPr="008C7717">
              <w:rPr>
                <w:rFonts w:ascii="Arial" w:hAnsi="Arial" w:cs="Arial"/>
              </w:rPr>
              <w:t>qu</w:t>
            </w:r>
            <w:r w:rsidRPr="008C7717">
              <w:rPr>
                <w:rFonts w:ascii="Arial" w:hAnsi="Arial" w:cs="Arial"/>
                <w:spacing w:val="-1"/>
              </w:rPr>
              <w:t>a</w:t>
            </w:r>
            <w:r w:rsidRPr="008C7717">
              <w:rPr>
                <w:rFonts w:ascii="Arial" w:hAnsi="Arial" w:cs="Arial"/>
              </w:rPr>
              <w:t>nt</w:t>
            </w:r>
            <w:r w:rsidRPr="008C7717">
              <w:rPr>
                <w:rFonts w:ascii="Arial" w:hAnsi="Arial" w:cs="Arial"/>
                <w:spacing w:val="1"/>
              </w:rPr>
              <w:t>i</w:t>
            </w:r>
            <w:r w:rsidRPr="008C7717">
              <w:rPr>
                <w:rFonts w:ascii="Arial" w:hAnsi="Arial" w:cs="Arial"/>
              </w:rPr>
              <w:t xml:space="preserve">les, </w:t>
            </w:r>
            <w:r w:rsidRPr="008C7717">
              <w:rPr>
                <w:rFonts w:ascii="Arial" w:hAnsi="Arial" w:cs="Arial"/>
                <w:spacing w:val="1"/>
              </w:rPr>
              <w:t xml:space="preserve"> </w:t>
            </w:r>
            <w:r w:rsidRPr="008C7717">
              <w:rPr>
                <w:rFonts w:ascii="Arial" w:hAnsi="Arial" w:cs="Arial"/>
              </w:rPr>
              <w:t>of</w:t>
            </w:r>
            <w:r w:rsidRPr="008C7717">
              <w:rPr>
                <w:rFonts w:ascii="Arial" w:hAnsi="Arial" w:cs="Arial"/>
                <w:spacing w:val="-1"/>
              </w:rPr>
              <w:t>fe</w:t>
            </w:r>
            <w:r w:rsidRPr="008C7717">
              <w:rPr>
                <w:rFonts w:ascii="Arial" w:hAnsi="Arial" w:cs="Arial"/>
              </w:rPr>
              <w:t>rin</w:t>
            </w:r>
            <w:bookmarkStart w:id="0" w:name="_GoBack"/>
            <w:bookmarkEnd w:id="0"/>
            <w:r w:rsidRPr="008C7717">
              <w:rPr>
                <w:rFonts w:ascii="Arial" w:hAnsi="Arial" w:cs="Arial"/>
              </w:rPr>
              <w:t xml:space="preserve">g </w:t>
            </w:r>
            <w:r w:rsidRPr="008C7717">
              <w:rPr>
                <w:rFonts w:ascii="Arial" w:hAnsi="Arial" w:cs="Arial"/>
                <w:spacing w:val="1"/>
              </w:rPr>
              <w:t xml:space="preserve"> </w:t>
            </w:r>
            <w:r w:rsidRPr="008C7717">
              <w:rPr>
                <w:rFonts w:ascii="Arial" w:hAnsi="Arial" w:cs="Arial"/>
              </w:rPr>
              <w:t>more  nu</w:t>
            </w:r>
            <w:r w:rsidRPr="008C7717">
              <w:rPr>
                <w:rFonts w:ascii="Arial" w:hAnsi="Arial" w:cs="Arial"/>
                <w:spacing w:val="1"/>
              </w:rPr>
              <w:t>a</w:t>
            </w:r>
            <w:r w:rsidRPr="008C7717">
              <w:rPr>
                <w:rFonts w:ascii="Arial" w:hAnsi="Arial" w:cs="Arial"/>
              </w:rPr>
              <w:t>n</w:t>
            </w:r>
            <w:r w:rsidRPr="008C7717">
              <w:rPr>
                <w:rFonts w:ascii="Arial" w:hAnsi="Arial" w:cs="Arial"/>
                <w:spacing w:val="-1"/>
              </w:rPr>
              <w:t>ce</w:t>
            </w:r>
            <w:r w:rsidRPr="008C7717">
              <w:rPr>
                <w:rFonts w:ascii="Arial" w:hAnsi="Arial" w:cs="Arial"/>
              </w:rPr>
              <w:t xml:space="preserve">d </w:t>
            </w:r>
            <w:r w:rsidRPr="008C7717">
              <w:rPr>
                <w:rFonts w:ascii="Arial" w:hAnsi="Arial" w:cs="Arial"/>
                <w:spacing w:val="1"/>
              </w:rPr>
              <w:t xml:space="preserve"> </w:t>
            </w:r>
            <w:r w:rsidRPr="008C7717">
              <w:rPr>
                <w:rFonts w:ascii="Arial" w:hAnsi="Arial" w:cs="Arial"/>
              </w:rPr>
              <w:t>ins</w:t>
            </w:r>
            <w:r w:rsidRPr="008C7717">
              <w:rPr>
                <w:rFonts w:ascii="Arial" w:hAnsi="Arial" w:cs="Arial"/>
                <w:spacing w:val="1"/>
              </w:rPr>
              <w:t>i</w:t>
            </w:r>
            <w:r w:rsidRPr="008C7717">
              <w:rPr>
                <w:rFonts w:ascii="Arial" w:hAnsi="Arial" w:cs="Arial"/>
              </w:rPr>
              <w:t xml:space="preserve">ghts </w:t>
            </w:r>
            <w:r w:rsidRPr="008C7717">
              <w:rPr>
                <w:rFonts w:ascii="Arial" w:hAnsi="Arial" w:cs="Arial"/>
                <w:spacing w:val="2"/>
              </w:rPr>
              <w:t xml:space="preserve"> </w:t>
            </w:r>
            <w:r w:rsidRPr="008C7717">
              <w:rPr>
                <w:rFonts w:ascii="Arial" w:hAnsi="Arial" w:cs="Arial"/>
              </w:rPr>
              <w:t>than tr</w:t>
            </w:r>
            <w:r w:rsidRPr="008C7717">
              <w:rPr>
                <w:rFonts w:ascii="Arial" w:hAnsi="Arial" w:cs="Arial"/>
                <w:spacing w:val="-1"/>
              </w:rPr>
              <w:t>a</w:t>
            </w:r>
            <w:r w:rsidRPr="008C7717">
              <w:rPr>
                <w:rFonts w:ascii="Arial" w:hAnsi="Arial" w:cs="Arial"/>
              </w:rPr>
              <w:t>di</w:t>
            </w:r>
            <w:r w:rsidRPr="008C7717">
              <w:rPr>
                <w:rFonts w:ascii="Arial" w:hAnsi="Arial" w:cs="Arial"/>
                <w:spacing w:val="1"/>
              </w:rPr>
              <w:t>t</w:t>
            </w:r>
            <w:r w:rsidRPr="008C7717">
              <w:rPr>
                <w:rFonts w:ascii="Arial" w:hAnsi="Arial" w:cs="Arial"/>
              </w:rPr>
              <w:t>ional  me</w:t>
            </w:r>
            <w:r w:rsidRPr="008C7717">
              <w:rPr>
                <w:rFonts w:ascii="Arial" w:hAnsi="Arial" w:cs="Arial"/>
                <w:spacing w:val="-1"/>
              </w:rPr>
              <w:t>a</w:t>
            </w:r>
            <w:r w:rsidRPr="008C7717">
              <w:rPr>
                <w:rFonts w:ascii="Arial" w:hAnsi="Arial" w:cs="Arial"/>
                <w:spacing w:val="1"/>
              </w:rPr>
              <w:t>n</w:t>
            </w:r>
            <w:r w:rsidRPr="008C7717">
              <w:rPr>
                <w:rFonts w:ascii="Arial" w:hAnsi="Arial" w:cs="Arial"/>
                <w:spacing w:val="-1"/>
              </w:rPr>
              <w:t>-</w:t>
            </w:r>
            <w:r w:rsidRPr="008C7717">
              <w:rPr>
                <w:rFonts w:ascii="Arial" w:hAnsi="Arial" w:cs="Arial"/>
                <w:spacing w:val="2"/>
              </w:rPr>
              <w:t>b</w:t>
            </w:r>
            <w:r w:rsidRPr="008C7717">
              <w:rPr>
                <w:rFonts w:ascii="Arial" w:hAnsi="Arial" w:cs="Arial"/>
                <w:spacing w:val="-1"/>
              </w:rPr>
              <w:t>a</w:t>
            </w:r>
            <w:r w:rsidRPr="008C7717">
              <w:rPr>
                <w:rFonts w:ascii="Arial" w:hAnsi="Arial" w:cs="Arial"/>
              </w:rPr>
              <w:t>s</w:t>
            </w:r>
            <w:r w:rsidRPr="008C7717">
              <w:rPr>
                <w:rFonts w:ascii="Arial" w:hAnsi="Arial" w:cs="Arial"/>
                <w:spacing w:val="-1"/>
              </w:rPr>
              <w:t>e</w:t>
            </w:r>
            <w:r w:rsidRPr="008C7717">
              <w:rPr>
                <w:rFonts w:ascii="Arial" w:hAnsi="Arial" w:cs="Arial"/>
              </w:rPr>
              <w:t xml:space="preserve">d </w:t>
            </w:r>
            <w:r w:rsidRPr="008C7717">
              <w:rPr>
                <w:rFonts w:ascii="Arial" w:hAnsi="Arial" w:cs="Arial"/>
                <w:spacing w:val="2"/>
              </w:rPr>
              <w:t xml:space="preserve"> </w:t>
            </w:r>
            <w:r w:rsidRPr="008C7717">
              <w:rPr>
                <w:rFonts w:ascii="Arial" w:hAnsi="Arial" w:cs="Arial"/>
              </w:rPr>
              <w:t>models.  Giv</w:t>
            </w:r>
            <w:r w:rsidRPr="008C7717">
              <w:rPr>
                <w:rFonts w:ascii="Arial" w:hAnsi="Arial" w:cs="Arial"/>
                <w:spacing w:val="-1"/>
              </w:rPr>
              <w:t>e</w:t>
            </w:r>
            <w:r w:rsidRPr="008C7717">
              <w:rPr>
                <w:rFonts w:ascii="Arial" w:hAnsi="Arial" w:cs="Arial"/>
              </w:rPr>
              <w:t>n  the  in</w:t>
            </w:r>
            <w:r w:rsidRPr="008C7717">
              <w:rPr>
                <w:rFonts w:ascii="Arial" w:hAnsi="Arial" w:cs="Arial"/>
                <w:spacing w:val="2"/>
              </w:rPr>
              <w:t>c</w:t>
            </w:r>
            <w:r w:rsidRPr="008C7717">
              <w:rPr>
                <w:rFonts w:ascii="Arial" w:hAnsi="Arial" w:cs="Arial"/>
                <w:spacing w:val="1"/>
              </w:rPr>
              <w:t>r</w:t>
            </w:r>
            <w:r w:rsidRPr="008C7717">
              <w:rPr>
                <w:rFonts w:ascii="Arial" w:hAnsi="Arial" w:cs="Arial"/>
                <w:spacing w:val="-1"/>
              </w:rPr>
              <w:t>ea</w:t>
            </w:r>
            <w:r w:rsidRPr="008C7717">
              <w:rPr>
                <w:rFonts w:ascii="Arial" w:hAnsi="Arial" w:cs="Arial"/>
              </w:rPr>
              <w:t xml:space="preserve">sing </w:t>
            </w:r>
            <w:r w:rsidRPr="008C7717">
              <w:rPr>
                <w:rFonts w:ascii="Arial" w:hAnsi="Arial" w:cs="Arial"/>
                <w:spacing w:val="1"/>
              </w:rPr>
              <w:t xml:space="preserve"> </w:t>
            </w:r>
            <w:r w:rsidRPr="008C7717">
              <w:rPr>
                <w:rFonts w:ascii="Arial" w:hAnsi="Arial" w:cs="Arial"/>
              </w:rPr>
              <w:t>volati</w:t>
            </w:r>
            <w:r w:rsidRPr="008C7717">
              <w:rPr>
                <w:rFonts w:ascii="Arial" w:hAnsi="Arial" w:cs="Arial"/>
                <w:spacing w:val="1"/>
              </w:rPr>
              <w:t>l</w:t>
            </w:r>
            <w:r w:rsidRPr="008C7717">
              <w:rPr>
                <w:rFonts w:ascii="Arial" w:hAnsi="Arial" w:cs="Arial"/>
              </w:rPr>
              <w:t>i</w:t>
            </w:r>
            <w:r w:rsidRPr="008C7717">
              <w:rPr>
                <w:rFonts w:ascii="Arial" w:hAnsi="Arial" w:cs="Arial"/>
                <w:spacing w:val="1"/>
              </w:rPr>
              <w:t>t</w:t>
            </w:r>
            <w:r w:rsidRPr="008C7717">
              <w:rPr>
                <w:rFonts w:ascii="Arial" w:hAnsi="Arial" w:cs="Arial"/>
              </w:rPr>
              <w:t xml:space="preserve">y  </w:t>
            </w:r>
            <w:r w:rsidRPr="008C7717">
              <w:rPr>
                <w:rFonts w:ascii="Arial" w:hAnsi="Arial" w:cs="Arial"/>
                <w:spacing w:val="-1"/>
              </w:rPr>
              <w:t>a</w:t>
            </w:r>
            <w:r w:rsidRPr="008C7717">
              <w:rPr>
                <w:rFonts w:ascii="Arial" w:hAnsi="Arial" w:cs="Arial"/>
              </w:rPr>
              <w:t>nd  i</w:t>
            </w:r>
            <w:r w:rsidRPr="008C7717">
              <w:rPr>
                <w:rFonts w:ascii="Arial" w:hAnsi="Arial" w:cs="Arial"/>
                <w:spacing w:val="3"/>
              </w:rPr>
              <w:t>n</w:t>
            </w:r>
            <w:r w:rsidRPr="008C7717">
              <w:rPr>
                <w:rFonts w:ascii="Arial" w:hAnsi="Arial" w:cs="Arial"/>
              </w:rPr>
              <w:t>te</w:t>
            </w:r>
            <w:r w:rsidRPr="008C7717">
              <w:rPr>
                <w:rFonts w:ascii="Arial" w:hAnsi="Arial" w:cs="Arial"/>
                <w:spacing w:val="-1"/>
              </w:rPr>
              <w:t>rc</w:t>
            </w:r>
            <w:r w:rsidRPr="008C7717">
              <w:rPr>
                <w:rFonts w:ascii="Arial" w:hAnsi="Arial" w:cs="Arial"/>
              </w:rPr>
              <w:t>onn</w:t>
            </w:r>
            <w:r w:rsidRPr="008C7717">
              <w:rPr>
                <w:rFonts w:ascii="Arial" w:hAnsi="Arial" w:cs="Arial"/>
                <w:spacing w:val="1"/>
              </w:rPr>
              <w:t>e</w:t>
            </w:r>
            <w:r w:rsidRPr="008C7717">
              <w:rPr>
                <w:rFonts w:ascii="Arial" w:hAnsi="Arial" w:cs="Arial"/>
                <w:spacing w:val="-1"/>
              </w:rPr>
              <w:t>c</w:t>
            </w:r>
            <w:r w:rsidRPr="008C7717">
              <w:rPr>
                <w:rFonts w:ascii="Arial" w:hAnsi="Arial" w:cs="Arial"/>
              </w:rPr>
              <w:t>tedn</w:t>
            </w:r>
            <w:r w:rsidRPr="008C7717">
              <w:rPr>
                <w:rFonts w:ascii="Arial" w:hAnsi="Arial" w:cs="Arial"/>
                <w:spacing w:val="-1"/>
              </w:rPr>
              <w:t>e</w:t>
            </w:r>
            <w:r w:rsidRPr="008C7717">
              <w:rPr>
                <w:rFonts w:ascii="Arial" w:hAnsi="Arial" w:cs="Arial"/>
              </w:rPr>
              <w:t xml:space="preserve">ss  </w:t>
            </w:r>
            <w:r w:rsidRPr="008C7717">
              <w:rPr>
                <w:rFonts w:ascii="Arial" w:hAnsi="Arial" w:cs="Arial"/>
                <w:spacing w:val="2"/>
              </w:rPr>
              <w:t>o</w:t>
            </w:r>
            <w:r w:rsidRPr="008C7717">
              <w:rPr>
                <w:rFonts w:ascii="Arial" w:hAnsi="Arial" w:cs="Arial"/>
              </w:rPr>
              <w:t xml:space="preserve">f global </w:t>
            </w:r>
            <w:r w:rsidRPr="008C7717">
              <w:rPr>
                <w:rFonts w:ascii="Arial" w:hAnsi="Arial" w:cs="Arial"/>
                <w:spacing w:val="1"/>
              </w:rPr>
              <w:t xml:space="preserve"> </w:t>
            </w:r>
            <w:r w:rsidRPr="008C7717">
              <w:rPr>
                <w:rFonts w:ascii="Arial" w:hAnsi="Arial" w:cs="Arial"/>
              </w:rPr>
              <w:t>ma</w:t>
            </w:r>
            <w:r w:rsidRPr="008C7717">
              <w:rPr>
                <w:rFonts w:ascii="Arial" w:hAnsi="Arial" w:cs="Arial"/>
                <w:spacing w:val="-1"/>
              </w:rPr>
              <w:t>r</w:t>
            </w:r>
            <w:r w:rsidRPr="008C7717">
              <w:rPr>
                <w:rFonts w:ascii="Arial" w:hAnsi="Arial" w:cs="Arial"/>
              </w:rPr>
              <w:t>k</w:t>
            </w:r>
            <w:r w:rsidRPr="008C7717">
              <w:rPr>
                <w:rFonts w:ascii="Arial" w:hAnsi="Arial" w:cs="Arial"/>
                <w:spacing w:val="-1"/>
              </w:rPr>
              <w:t>e</w:t>
            </w:r>
            <w:r w:rsidRPr="008C7717">
              <w:rPr>
                <w:rFonts w:ascii="Arial" w:hAnsi="Arial" w:cs="Arial"/>
              </w:rPr>
              <w:t xml:space="preserve">ts, </w:t>
            </w:r>
            <w:r w:rsidRPr="008C7717">
              <w:rPr>
                <w:rFonts w:ascii="Arial" w:hAnsi="Arial" w:cs="Arial"/>
                <w:spacing w:val="2"/>
              </w:rPr>
              <w:t xml:space="preserve"> </w:t>
            </w:r>
            <w:r w:rsidRPr="008C7717">
              <w:rPr>
                <w:rFonts w:ascii="Arial" w:hAnsi="Arial" w:cs="Arial"/>
              </w:rPr>
              <w:t>th</w:t>
            </w:r>
            <w:r w:rsidRPr="008C7717">
              <w:rPr>
                <w:rFonts w:ascii="Arial" w:hAnsi="Arial" w:cs="Arial"/>
                <w:spacing w:val="1"/>
              </w:rPr>
              <w:t>i</w:t>
            </w:r>
            <w:r w:rsidRPr="008C7717">
              <w:rPr>
                <w:rFonts w:ascii="Arial" w:hAnsi="Arial" w:cs="Arial"/>
              </w:rPr>
              <w:t xml:space="preserve">s </w:t>
            </w:r>
            <w:r w:rsidRPr="008C7717">
              <w:rPr>
                <w:rFonts w:ascii="Arial" w:hAnsi="Arial" w:cs="Arial"/>
                <w:spacing w:val="2"/>
              </w:rPr>
              <w:t xml:space="preserve"> </w:t>
            </w:r>
            <w:r w:rsidRPr="008C7717">
              <w:rPr>
                <w:rFonts w:ascii="Arial" w:hAnsi="Arial" w:cs="Arial"/>
              </w:rPr>
              <w:t>s</w:t>
            </w:r>
            <w:r w:rsidRPr="008C7717">
              <w:rPr>
                <w:rFonts w:ascii="Arial" w:hAnsi="Arial" w:cs="Arial"/>
                <w:spacing w:val="-2"/>
              </w:rPr>
              <w:t>t</w:t>
            </w:r>
            <w:r w:rsidRPr="008C7717">
              <w:rPr>
                <w:rFonts w:ascii="Arial" w:hAnsi="Arial" w:cs="Arial"/>
              </w:rPr>
              <w:t xml:space="preserve">udy </w:t>
            </w:r>
            <w:r w:rsidRPr="008C7717">
              <w:rPr>
                <w:rFonts w:ascii="Arial" w:hAnsi="Arial" w:cs="Arial"/>
                <w:spacing w:val="1"/>
              </w:rPr>
              <w:t xml:space="preserve"> </w:t>
            </w:r>
            <w:r w:rsidRPr="008C7717">
              <w:rPr>
                <w:rFonts w:ascii="Arial" w:hAnsi="Arial" w:cs="Arial"/>
              </w:rPr>
              <w:t>provid</w:t>
            </w:r>
            <w:r w:rsidRPr="008C7717">
              <w:rPr>
                <w:rFonts w:ascii="Arial" w:hAnsi="Arial" w:cs="Arial"/>
                <w:spacing w:val="-1"/>
              </w:rPr>
              <w:t>e</w:t>
            </w:r>
            <w:r w:rsidRPr="008C7717">
              <w:rPr>
                <w:rFonts w:ascii="Arial" w:hAnsi="Arial" w:cs="Arial"/>
              </w:rPr>
              <w:t xml:space="preserve">s </w:t>
            </w:r>
            <w:r w:rsidRPr="008C7717">
              <w:rPr>
                <w:rFonts w:ascii="Arial" w:hAnsi="Arial" w:cs="Arial"/>
                <w:spacing w:val="2"/>
              </w:rPr>
              <w:t xml:space="preserve"> </w:t>
            </w:r>
            <w:r w:rsidRPr="008C7717">
              <w:rPr>
                <w:rFonts w:ascii="Arial" w:hAnsi="Arial" w:cs="Arial"/>
              </w:rPr>
              <w:t>v</w:t>
            </w:r>
            <w:r w:rsidRPr="008C7717">
              <w:rPr>
                <w:rFonts w:ascii="Arial" w:hAnsi="Arial" w:cs="Arial"/>
                <w:spacing w:val="-1"/>
              </w:rPr>
              <w:t>a</w:t>
            </w:r>
            <w:r w:rsidRPr="008C7717">
              <w:rPr>
                <w:rFonts w:ascii="Arial" w:hAnsi="Arial" w:cs="Arial"/>
              </w:rPr>
              <w:t xml:space="preserve">luable </w:t>
            </w:r>
            <w:r w:rsidRPr="008C7717">
              <w:rPr>
                <w:rFonts w:ascii="Arial" w:hAnsi="Arial" w:cs="Arial"/>
                <w:spacing w:val="1"/>
              </w:rPr>
              <w:t xml:space="preserve"> </w:t>
            </w:r>
            <w:r w:rsidRPr="008C7717">
              <w:rPr>
                <w:rFonts w:ascii="Arial" w:hAnsi="Arial" w:cs="Arial"/>
                <w:spacing w:val="-1"/>
              </w:rPr>
              <w:t>e</w:t>
            </w:r>
            <w:r w:rsidRPr="008C7717">
              <w:rPr>
                <w:rFonts w:ascii="Arial" w:hAnsi="Arial" w:cs="Arial"/>
              </w:rPr>
              <w:t>mp</w:t>
            </w:r>
            <w:r w:rsidRPr="008C7717">
              <w:rPr>
                <w:rFonts w:ascii="Arial" w:hAnsi="Arial" w:cs="Arial"/>
                <w:spacing w:val="1"/>
              </w:rPr>
              <w:t>i</w:t>
            </w:r>
            <w:r w:rsidRPr="008C7717">
              <w:rPr>
                <w:rFonts w:ascii="Arial" w:hAnsi="Arial" w:cs="Arial"/>
              </w:rPr>
              <w:t>ri</w:t>
            </w:r>
            <w:r w:rsidRPr="008C7717">
              <w:rPr>
                <w:rFonts w:ascii="Arial" w:hAnsi="Arial" w:cs="Arial"/>
                <w:spacing w:val="-1"/>
              </w:rPr>
              <w:t>ca</w:t>
            </w:r>
            <w:r w:rsidRPr="008C7717">
              <w:rPr>
                <w:rFonts w:ascii="Arial" w:hAnsi="Arial" w:cs="Arial"/>
              </w:rPr>
              <w:t xml:space="preserve">l </w:t>
            </w:r>
            <w:r w:rsidRPr="008C7717">
              <w:rPr>
                <w:rFonts w:ascii="Arial" w:hAnsi="Arial" w:cs="Arial"/>
                <w:spacing w:val="2"/>
              </w:rPr>
              <w:t xml:space="preserve"> </w:t>
            </w:r>
            <w:r w:rsidRPr="008C7717">
              <w:rPr>
                <w:rFonts w:ascii="Arial" w:hAnsi="Arial" w:cs="Arial"/>
                <w:spacing w:val="-1"/>
              </w:rPr>
              <w:t>e</w:t>
            </w:r>
            <w:r w:rsidRPr="008C7717">
              <w:rPr>
                <w:rFonts w:ascii="Arial" w:hAnsi="Arial" w:cs="Arial"/>
              </w:rPr>
              <w:t>viden</w:t>
            </w:r>
            <w:r w:rsidRPr="008C7717">
              <w:rPr>
                <w:rFonts w:ascii="Arial" w:hAnsi="Arial" w:cs="Arial"/>
                <w:spacing w:val="1"/>
              </w:rPr>
              <w:t>c</w:t>
            </w:r>
            <w:r w:rsidRPr="008C7717">
              <w:rPr>
                <w:rFonts w:ascii="Arial" w:hAnsi="Arial" w:cs="Arial"/>
              </w:rPr>
              <w:t xml:space="preserve">e  that </w:t>
            </w:r>
            <w:r w:rsidRPr="008C7717">
              <w:rPr>
                <w:rFonts w:ascii="Arial" w:hAnsi="Arial" w:cs="Arial"/>
                <w:spacing w:val="1"/>
              </w:rPr>
              <w:t xml:space="preserve"> </w:t>
            </w:r>
            <w:r w:rsidRPr="008C7717">
              <w:rPr>
                <w:rFonts w:ascii="Arial" w:hAnsi="Arial" w:cs="Arial"/>
                <w:spacing w:val="-1"/>
              </w:rPr>
              <w:t>ca</w:t>
            </w:r>
            <w:r w:rsidRPr="008C7717">
              <w:rPr>
                <w:rFonts w:ascii="Arial" w:hAnsi="Arial" w:cs="Arial"/>
              </w:rPr>
              <w:t xml:space="preserve">n </w:t>
            </w:r>
            <w:r w:rsidRPr="008C7717">
              <w:rPr>
                <w:rFonts w:ascii="Arial" w:hAnsi="Arial" w:cs="Arial"/>
                <w:spacing w:val="1"/>
              </w:rPr>
              <w:t xml:space="preserve"> </w:t>
            </w:r>
            <w:r w:rsidRPr="008C7717">
              <w:rPr>
                <w:rFonts w:ascii="Arial" w:hAnsi="Arial" w:cs="Arial"/>
              </w:rPr>
              <w:t xml:space="preserve">support </w:t>
            </w:r>
            <w:r w:rsidRPr="008C7717">
              <w:rPr>
                <w:rFonts w:ascii="Arial" w:hAnsi="Arial" w:cs="Arial"/>
                <w:spacing w:val="1"/>
              </w:rPr>
              <w:t xml:space="preserve"> </w:t>
            </w:r>
            <w:r w:rsidRPr="008C7717">
              <w:rPr>
                <w:rFonts w:ascii="Arial" w:hAnsi="Arial" w:cs="Arial"/>
              </w:rPr>
              <w:t>more info</w:t>
            </w:r>
            <w:r w:rsidRPr="008C7717">
              <w:rPr>
                <w:rFonts w:ascii="Arial" w:hAnsi="Arial" w:cs="Arial"/>
                <w:spacing w:val="-1"/>
              </w:rPr>
              <w:t>r</w:t>
            </w:r>
            <w:r w:rsidRPr="008C7717">
              <w:rPr>
                <w:rFonts w:ascii="Arial" w:hAnsi="Arial" w:cs="Arial"/>
              </w:rPr>
              <w:t>med  invest</w:t>
            </w:r>
            <w:r w:rsidRPr="008C7717">
              <w:rPr>
                <w:rFonts w:ascii="Arial" w:hAnsi="Arial" w:cs="Arial"/>
                <w:spacing w:val="1"/>
              </w:rPr>
              <w:t>m</w:t>
            </w:r>
            <w:r w:rsidRPr="008C7717">
              <w:rPr>
                <w:rFonts w:ascii="Arial" w:hAnsi="Arial" w:cs="Arial"/>
                <w:spacing w:val="-1"/>
              </w:rPr>
              <w:t>e</w:t>
            </w:r>
            <w:r w:rsidRPr="008C7717">
              <w:rPr>
                <w:rFonts w:ascii="Arial" w:hAnsi="Arial" w:cs="Arial"/>
              </w:rPr>
              <w:t xml:space="preserve">nt </w:t>
            </w:r>
            <w:r w:rsidRPr="008C7717">
              <w:rPr>
                <w:rFonts w:ascii="Arial" w:hAnsi="Arial" w:cs="Arial"/>
                <w:spacing w:val="3"/>
              </w:rPr>
              <w:t xml:space="preserve"> </w:t>
            </w:r>
            <w:r w:rsidRPr="008C7717">
              <w:rPr>
                <w:rFonts w:ascii="Arial" w:hAnsi="Arial" w:cs="Arial"/>
                <w:spacing w:val="1"/>
              </w:rPr>
              <w:t>a</w:t>
            </w:r>
            <w:r w:rsidRPr="008C7717">
              <w:rPr>
                <w:rFonts w:ascii="Arial" w:hAnsi="Arial" w:cs="Arial"/>
              </w:rPr>
              <w:t xml:space="preserve">nd </w:t>
            </w:r>
            <w:r w:rsidRPr="008C7717">
              <w:rPr>
                <w:rFonts w:ascii="Arial" w:hAnsi="Arial" w:cs="Arial"/>
                <w:spacing w:val="1"/>
              </w:rPr>
              <w:t xml:space="preserve"> </w:t>
            </w:r>
            <w:r w:rsidRPr="008C7717">
              <w:rPr>
                <w:rFonts w:ascii="Arial" w:hAnsi="Arial" w:cs="Arial"/>
              </w:rPr>
              <w:t xml:space="preserve">risk </w:t>
            </w:r>
            <w:r w:rsidRPr="008C7717">
              <w:rPr>
                <w:rFonts w:ascii="Arial" w:hAnsi="Arial" w:cs="Arial"/>
                <w:spacing w:val="1"/>
              </w:rPr>
              <w:t xml:space="preserve"> </w:t>
            </w:r>
            <w:r w:rsidRPr="008C7717">
              <w:rPr>
                <w:rFonts w:ascii="Arial" w:hAnsi="Arial" w:cs="Arial"/>
              </w:rPr>
              <w:t>man</w:t>
            </w:r>
            <w:r w:rsidRPr="008C7717">
              <w:rPr>
                <w:rFonts w:ascii="Arial" w:hAnsi="Arial" w:cs="Arial"/>
                <w:spacing w:val="-1"/>
              </w:rPr>
              <w:t>a</w:t>
            </w:r>
            <w:r w:rsidRPr="008C7717">
              <w:rPr>
                <w:rFonts w:ascii="Arial" w:hAnsi="Arial" w:cs="Arial"/>
                <w:spacing w:val="2"/>
              </w:rPr>
              <w:t>g</w:t>
            </w:r>
            <w:r w:rsidRPr="008C7717">
              <w:rPr>
                <w:rFonts w:ascii="Arial" w:hAnsi="Arial" w:cs="Arial"/>
                <w:spacing w:val="-1"/>
              </w:rPr>
              <w:t>e</w:t>
            </w:r>
            <w:r w:rsidRPr="008C7717">
              <w:rPr>
                <w:rFonts w:ascii="Arial" w:hAnsi="Arial" w:cs="Arial"/>
              </w:rPr>
              <w:t xml:space="preserve">ment </w:t>
            </w:r>
            <w:r w:rsidRPr="008C7717">
              <w:rPr>
                <w:rFonts w:ascii="Arial" w:hAnsi="Arial" w:cs="Arial"/>
                <w:spacing w:val="1"/>
              </w:rPr>
              <w:t xml:space="preserve"> </w:t>
            </w:r>
            <w:r w:rsidRPr="008C7717">
              <w:rPr>
                <w:rFonts w:ascii="Arial" w:hAnsi="Arial" w:cs="Arial"/>
                <w:spacing w:val="2"/>
              </w:rPr>
              <w:t>s</w:t>
            </w:r>
            <w:r w:rsidRPr="008C7717">
              <w:rPr>
                <w:rFonts w:ascii="Arial" w:hAnsi="Arial" w:cs="Arial"/>
              </w:rPr>
              <w:t>tr</w:t>
            </w:r>
            <w:r w:rsidRPr="008C7717">
              <w:rPr>
                <w:rFonts w:ascii="Arial" w:hAnsi="Arial" w:cs="Arial"/>
                <w:spacing w:val="-1"/>
              </w:rPr>
              <w:t>a</w:t>
            </w:r>
            <w:r w:rsidRPr="008C7717">
              <w:rPr>
                <w:rFonts w:ascii="Arial" w:hAnsi="Arial" w:cs="Arial"/>
              </w:rPr>
              <w:t>tegi</w:t>
            </w:r>
            <w:r w:rsidRPr="008C7717">
              <w:rPr>
                <w:rFonts w:ascii="Arial" w:hAnsi="Arial" w:cs="Arial"/>
                <w:spacing w:val="-1"/>
              </w:rPr>
              <w:t>e</w:t>
            </w:r>
            <w:r w:rsidRPr="008C7717">
              <w:rPr>
                <w:rFonts w:ascii="Arial" w:hAnsi="Arial" w:cs="Arial"/>
              </w:rPr>
              <w:t xml:space="preserve">s. </w:t>
            </w:r>
            <w:r w:rsidRPr="008C7717">
              <w:rPr>
                <w:rFonts w:ascii="Arial" w:hAnsi="Arial" w:cs="Arial"/>
                <w:spacing w:val="3"/>
              </w:rPr>
              <w:t xml:space="preserve"> </w:t>
            </w:r>
            <w:r w:rsidRPr="008C7717">
              <w:rPr>
                <w:rFonts w:ascii="Arial" w:hAnsi="Arial" w:cs="Arial"/>
                <w:spacing w:val="-3"/>
              </w:rPr>
              <w:t>I</w:t>
            </w:r>
            <w:r w:rsidRPr="008C7717">
              <w:rPr>
                <w:rFonts w:ascii="Arial" w:hAnsi="Arial" w:cs="Arial"/>
              </w:rPr>
              <w:t xml:space="preserve">t </w:t>
            </w:r>
            <w:r w:rsidRPr="008C7717">
              <w:rPr>
                <w:rFonts w:ascii="Arial" w:hAnsi="Arial" w:cs="Arial"/>
                <w:spacing w:val="3"/>
              </w:rPr>
              <w:t xml:space="preserve"> </w:t>
            </w:r>
            <w:r w:rsidRPr="008C7717">
              <w:rPr>
                <w:rFonts w:ascii="Arial" w:hAnsi="Arial" w:cs="Arial"/>
                <w:spacing w:val="-1"/>
              </w:rPr>
              <w:t>c</w:t>
            </w:r>
            <w:r w:rsidRPr="008C7717">
              <w:rPr>
                <w:rFonts w:ascii="Arial" w:hAnsi="Arial" w:cs="Arial"/>
              </w:rPr>
              <w:t>ontribu</w:t>
            </w:r>
            <w:r w:rsidRPr="008C7717">
              <w:rPr>
                <w:rFonts w:ascii="Arial" w:hAnsi="Arial" w:cs="Arial"/>
                <w:spacing w:val="1"/>
              </w:rPr>
              <w:t>t</w:t>
            </w:r>
            <w:r w:rsidRPr="008C7717">
              <w:rPr>
                <w:rFonts w:ascii="Arial" w:hAnsi="Arial" w:cs="Arial"/>
                <w:spacing w:val="-1"/>
              </w:rPr>
              <w:t>e</w:t>
            </w:r>
            <w:r w:rsidRPr="008C7717">
              <w:rPr>
                <w:rFonts w:ascii="Arial" w:hAnsi="Arial" w:cs="Arial"/>
              </w:rPr>
              <w:t xml:space="preserve">s </w:t>
            </w:r>
            <w:r w:rsidRPr="008C7717">
              <w:rPr>
                <w:rFonts w:ascii="Arial" w:hAnsi="Arial" w:cs="Arial"/>
                <w:spacing w:val="3"/>
              </w:rPr>
              <w:t xml:space="preserve"> </w:t>
            </w:r>
            <w:r w:rsidRPr="008C7717">
              <w:rPr>
                <w:rFonts w:ascii="Arial" w:hAnsi="Arial" w:cs="Arial"/>
              </w:rPr>
              <w:t xml:space="preserve">to </w:t>
            </w:r>
            <w:r w:rsidRPr="008C7717">
              <w:rPr>
                <w:rFonts w:ascii="Arial" w:hAnsi="Arial" w:cs="Arial"/>
                <w:spacing w:val="1"/>
              </w:rPr>
              <w:t xml:space="preserve"> </w:t>
            </w:r>
            <w:r w:rsidRPr="008C7717">
              <w:rPr>
                <w:rFonts w:ascii="Arial" w:hAnsi="Arial" w:cs="Arial"/>
              </w:rPr>
              <w:t>the  s</w:t>
            </w:r>
            <w:r w:rsidRPr="008C7717">
              <w:rPr>
                <w:rFonts w:ascii="Arial" w:hAnsi="Arial" w:cs="Arial"/>
                <w:spacing w:val="-1"/>
              </w:rPr>
              <w:t>c</w:t>
            </w:r>
            <w:r w:rsidRPr="008C7717">
              <w:rPr>
                <w:rFonts w:ascii="Arial" w:hAnsi="Arial" w:cs="Arial"/>
                <w:spacing w:val="3"/>
              </w:rPr>
              <w:t>i</w:t>
            </w:r>
            <w:r w:rsidRPr="008C7717">
              <w:rPr>
                <w:rFonts w:ascii="Arial" w:hAnsi="Arial" w:cs="Arial"/>
                <w:spacing w:val="-1"/>
              </w:rPr>
              <w:t>e</w:t>
            </w:r>
            <w:r w:rsidRPr="008C7717">
              <w:rPr>
                <w:rFonts w:ascii="Arial" w:hAnsi="Arial" w:cs="Arial"/>
              </w:rPr>
              <w:t>nt</w:t>
            </w:r>
            <w:r w:rsidRPr="008C7717">
              <w:rPr>
                <w:rFonts w:ascii="Arial" w:hAnsi="Arial" w:cs="Arial"/>
                <w:spacing w:val="1"/>
              </w:rPr>
              <w:t>i</w:t>
            </w:r>
            <w:r w:rsidRPr="008C7717">
              <w:rPr>
                <w:rFonts w:ascii="Arial" w:hAnsi="Arial" w:cs="Arial"/>
              </w:rPr>
              <w:t xml:space="preserve">fic </w:t>
            </w:r>
            <w:r w:rsidRPr="008C7717">
              <w:rPr>
                <w:rFonts w:ascii="Arial" w:hAnsi="Arial" w:cs="Arial"/>
                <w:spacing w:val="-1"/>
              </w:rPr>
              <w:t>c</w:t>
            </w:r>
            <w:r w:rsidRPr="008C7717">
              <w:rPr>
                <w:rFonts w:ascii="Arial" w:hAnsi="Arial" w:cs="Arial"/>
              </w:rPr>
              <w:t>om</w:t>
            </w:r>
            <w:r w:rsidRPr="008C7717">
              <w:rPr>
                <w:rFonts w:ascii="Arial" w:hAnsi="Arial" w:cs="Arial"/>
                <w:spacing w:val="1"/>
              </w:rPr>
              <w:t>m</w:t>
            </w:r>
            <w:r w:rsidRPr="008C7717">
              <w:rPr>
                <w:rFonts w:ascii="Arial" w:hAnsi="Arial" w:cs="Arial"/>
              </w:rPr>
              <w:t>uni</w:t>
            </w:r>
            <w:r w:rsidRPr="008C7717">
              <w:rPr>
                <w:rFonts w:ascii="Arial" w:hAnsi="Arial" w:cs="Arial"/>
                <w:spacing w:val="1"/>
              </w:rPr>
              <w:t>t</w:t>
            </w:r>
            <w:r w:rsidRPr="008C7717">
              <w:rPr>
                <w:rFonts w:ascii="Arial" w:hAnsi="Arial" w:cs="Arial"/>
              </w:rPr>
              <w:t>y</w:t>
            </w:r>
            <w:r w:rsidRPr="008C7717">
              <w:rPr>
                <w:rFonts w:ascii="Arial" w:hAnsi="Arial" w:cs="Arial"/>
                <w:spacing w:val="1"/>
              </w:rPr>
              <w:t xml:space="preserve"> </w:t>
            </w:r>
            <w:r w:rsidRPr="008C7717">
              <w:rPr>
                <w:rFonts w:ascii="Arial" w:hAnsi="Arial" w:cs="Arial"/>
              </w:rPr>
              <w:t>by</w:t>
            </w:r>
            <w:r w:rsidRPr="008C7717">
              <w:rPr>
                <w:rFonts w:ascii="Arial" w:hAnsi="Arial" w:cs="Arial"/>
                <w:spacing w:val="1"/>
              </w:rPr>
              <w:t xml:space="preserve"> </w:t>
            </w:r>
            <w:r w:rsidRPr="008C7717">
              <w:rPr>
                <w:rFonts w:ascii="Arial" w:hAnsi="Arial" w:cs="Arial"/>
                <w:spacing w:val="-1"/>
              </w:rPr>
              <w:t>e</w:t>
            </w:r>
            <w:r w:rsidRPr="008C7717">
              <w:rPr>
                <w:rFonts w:ascii="Arial" w:hAnsi="Arial" w:cs="Arial"/>
              </w:rPr>
              <w:t>xp</w:t>
            </w:r>
            <w:r w:rsidRPr="008C7717">
              <w:rPr>
                <w:rFonts w:ascii="Arial" w:hAnsi="Arial" w:cs="Arial"/>
                <w:spacing w:val="-1"/>
              </w:rPr>
              <w:t>a</w:t>
            </w:r>
            <w:r w:rsidRPr="008C7717">
              <w:rPr>
                <w:rFonts w:ascii="Arial" w:hAnsi="Arial" w:cs="Arial"/>
              </w:rPr>
              <w:t>ndi</w:t>
            </w:r>
            <w:r w:rsidRPr="008C7717">
              <w:rPr>
                <w:rFonts w:ascii="Arial" w:hAnsi="Arial" w:cs="Arial"/>
                <w:spacing w:val="-2"/>
              </w:rPr>
              <w:t>n</w:t>
            </w:r>
            <w:r w:rsidRPr="008C7717">
              <w:rPr>
                <w:rFonts w:ascii="Arial" w:hAnsi="Arial" w:cs="Arial"/>
              </w:rPr>
              <w:t>g</w:t>
            </w:r>
            <w:r w:rsidRPr="008C7717">
              <w:rPr>
                <w:rFonts w:ascii="Arial" w:hAnsi="Arial" w:cs="Arial"/>
                <w:spacing w:val="1"/>
              </w:rPr>
              <w:t xml:space="preserve"> </w:t>
            </w:r>
            <w:r w:rsidRPr="008C7717">
              <w:rPr>
                <w:rFonts w:ascii="Arial" w:hAnsi="Arial" w:cs="Arial"/>
              </w:rPr>
              <w:t>the</w:t>
            </w:r>
            <w:r w:rsidRPr="008C7717">
              <w:rPr>
                <w:rFonts w:ascii="Arial" w:hAnsi="Arial" w:cs="Arial"/>
                <w:spacing w:val="1"/>
              </w:rPr>
              <w:t xml:space="preserve"> </w:t>
            </w:r>
            <w:r w:rsidRPr="008C7717">
              <w:rPr>
                <w:rFonts w:ascii="Arial" w:hAnsi="Arial" w:cs="Arial"/>
              </w:rPr>
              <w:t>methodolog</w:t>
            </w:r>
            <w:r w:rsidRPr="008C7717">
              <w:rPr>
                <w:rFonts w:ascii="Arial" w:hAnsi="Arial" w:cs="Arial"/>
                <w:spacing w:val="1"/>
              </w:rPr>
              <w:t>i</w:t>
            </w:r>
            <w:r w:rsidRPr="008C7717">
              <w:rPr>
                <w:rFonts w:ascii="Arial" w:hAnsi="Arial" w:cs="Arial"/>
                <w:spacing w:val="-1"/>
              </w:rPr>
              <w:t>ca</w:t>
            </w:r>
            <w:r w:rsidRPr="008C7717">
              <w:rPr>
                <w:rFonts w:ascii="Arial" w:hAnsi="Arial" w:cs="Arial"/>
              </w:rPr>
              <w:t>l</w:t>
            </w:r>
            <w:r w:rsidRPr="008C7717">
              <w:rPr>
                <w:rFonts w:ascii="Arial" w:hAnsi="Arial" w:cs="Arial"/>
                <w:spacing w:val="1"/>
              </w:rPr>
              <w:t xml:space="preserve"> </w:t>
            </w:r>
            <w:r w:rsidRPr="008C7717">
              <w:rPr>
                <w:rFonts w:ascii="Arial" w:hAnsi="Arial" w:cs="Arial"/>
                <w:spacing w:val="-1"/>
              </w:rPr>
              <w:t>a</w:t>
            </w:r>
            <w:r w:rsidRPr="008C7717">
              <w:rPr>
                <w:rFonts w:ascii="Arial" w:hAnsi="Arial" w:cs="Arial"/>
              </w:rPr>
              <w:t>ppl</w:t>
            </w:r>
            <w:r w:rsidRPr="008C7717">
              <w:rPr>
                <w:rFonts w:ascii="Arial" w:hAnsi="Arial" w:cs="Arial"/>
                <w:spacing w:val="1"/>
              </w:rPr>
              <w:t>i</w:t>
            </w:r>
            <w:r w:rsidRPr="008C7717">
              <w:rPr>
                <w:rFonts w:ascii="Arial" w:hAnsi="Arial" w:cs="Arial"/>
                <w:spacing w:val="-1"/>
              </w:rPr>
              <w:t>ca</w:t>
            </w:r>
            <w:r w:rsidRPr="008C7717">
              <w:rPr>
                <w:rFonts w:ascii="Arial" w:hAnsi="Arial" w:cs="Arial"/>
              </w:rPr>
              <w:t>t</w:t>
            </w:r>
            <w:r w:rsidRPr="008C7717">
              <w:rPr>
                <w:rFonts w:ascii="Arial" w:hAnsi="Arial" w:cs="Arial"/>
                <w:spacing w:val="1"/>
              </w:rPr>
              <w:t>i</w:t>
            </w:r>
            <w:r w:rsidRPr="008C7717">
              <w:rPr>
                <w:rFonts w:ascii="Arial" w:hAnsi="Arial" w:cs="Arial"/>
              </w:rPr>
              <w:t>on</w:t>
            </w:r>
            <w:r w:rsidRPr="008C7717">
              <w:rPr>
                <w:rFonts w:ascii="Arial" w:hAnsi="Arial" w:cs="Arial"/>
                <w:spacing w:val="1"/>
              </w:rPr>
              <w:t xml:space="preserve"> </w:t>
            </w:r>
            <w:r w:rsidRPr="008C7717">
              <w:rPr>
                <w:rFonts w:ascii="Arial" w:hAnsi="Arial" w:cs="Arial"/>
              </w:rPr>
              <w:t>of qu</w:t>
            </w:r>
            <w:r w:rsidRPr="008C7717">
              <w:rPr>
                <w:rFonts w:ascii="Arial" w:hAnsi="Arial" w:cs="Arial"/>
                <w:spacing w:val="-1"/>
              </w:rPr>
              <w:t>a</w:t>
            </w:r>
            <w:r w:rsidRPr="008C7717">
              <w:rPr>
                <w:rFonts w:ascii="Arial" w:hAnsi="Arial" w:cs="Arial"/>
              </w:rPr>
              <w:t>nt</w:t>
            </w:r>
            <w:r w:rsidRPr="008C7717">
              <w:rPr>
                <w:rFonts w:ascii="Arial" w:hAnsi="Arial" w:cs="Arial"/>
                <w:spacing w:val="1"/>
              </w:rPr>
              <w:t>i</w:t>
            </w:r>
            <w:r w:rsidRPr="008C7717">
              <w:rPr>
                <w:rFonts w:ascii="Arial" w:hAnsi="Arial" w:cs="Arial"/>
              </w:rPr>
              <w:t>le</w:t>
            </w:r>
            <w:r w:rsidRPr="008C7717">
              <w:rPr>
                <w:rFonts w:ascii="Arial" w:hAnsi="Arial" w:cs="Arial"/>
                <w:spacing w:val="1"/>
              </w:rPr>
              <w:t xml:space="preserve"> </w:t>
            </w:r>
            <w:r w:rsidRPr="008C7717">
              <w:rPr>
                <w:rFonts w:ascii="Arial" w:hAnsi="Arial" w:cs="Arial"/>
              </w:rPr>
              <w:t>r</w:t>
            </w:r>
            <w:r w:rsidRPr="008C7717">
              <w:rPr>
                <w:rFonts w:ascii="Arial" w:hAnsi="Arial" w:cs="Arial"/>
                <w:spacing w:val="-2"/>
              </w:rPr>
              <w:t>e</w:t>
            </w:r>
            <w:r w:rsidRPr="008C7717">
              <w:rPr>
                <w:rFonts w:ascii="Arial" w:hAnsi="Arial" w:cs="Arial"/>
              </w:rPr>
              <w:t>gr</w:t>
            </w:r>
            <w:r w:rsidRPr="008C7717">
              <w:rPr>
                <w:rFonts w:ascii="Arial" w:hAnsi="Arial" w:cs="Arial"/>
                <w:spacing w:val="-2"/>
              </w:rPr>
              <w:t>e</w:t>
            </w:r>
            <w:r w:rsidRPr="008C7717">
              <w:rPr>
                <w:rFonts w:ascii="Arial" w:hAnsi="Arial" w:cs="Arial"/>
              </w:rPr>
              <w:t>ss</w:t>
            </w:r>
            <w:r w:rsidRPr="008C7717">
              <w:rPr>
                <w:rFonts w:ascii="Arial" w:hAnsi="Arial" w:cs="Arial"/>
                <w:spacing w:val="1"/>
              </w:rPr>
              <w:t>i</w:t>
            </w:r>
            <w:r w:rsidRPr="008C7717">
              <w:rPr>
                <w:rFonts w:ascii="Arial" w:hAnsi="Arial" w:cs="Arial"/>
              </w:rPr>
              <w:t>on</w:t>
            </w:r>
            <w:r w:rsidRPr="008C7717">
              <w:rPr>
                <w:rFonts w:ascii="Arial" w:hAnsi="Arial" w:cs="Arial"/>
                <w:spacing w:val="1"/>
              </w:rPr>
              <w:t xml:space="preserve"> </w:t>
            </w:r>
            <w:r w:rsidRPr="008C7717">
              <w:rPr>
                <w:rFonts w:ascii="Arial" w:hAnsi="Arial" w:cs="Arial"/>
              </w:rPr>
              <w:t>in</w:t>
            </w:r>
            <w:r w:rsidRPr="008C7717">
              <w:rPr>
                <w:rFonts w:ascii="Arial" w:hAnsi="Arial" w:cs="Arial"/>
                <w:spacing w:val="1"/>
              </w:rPr>
              <w:t xml:space="preserve"> </w:t>
            </w:r>
            <w:r w:rsidRPr="008C7717">
              <w:rPr>
                <w:rFonts w:ascii="Arial" w:hAnsi="Arial" w:cs="Arial"/>
                <w:spacing w:val="-1"/>
              </w:rPr>
              <w:t>e</w:t>
            </w:r>
            <w:r w:rsidRPr="008C7717">
              <w:rPr>
                <w:rFonts w:ascii="Arial" w:hAnsi="Arial" w:cs="Arial"/>
              </w:rPr>
              <w:t>me</w:t>
            </w:r>
            <w:r w:rsidRPr="008C7717">
              <w:rPr>
                <w:rFonts w:ascii="Arial" w:hAnsi="Arial" w:cs="Arial"/>
                <w:spacing w:val="-1"/>
              </w:rPr>
              <w:t>r</w:t>
            </w:r>
            <w:r w:rsidRPr="008C7717">
              <w:rPr>
                <w:rFonts w:ascii="Arial" w:hAnsi="Arial" w:cs="Arial"/>
              </w:rPr>
              <w:t>ging ma</w:t>
            </w:r>
            <w:r w:rsidRPr="008C7717">
              <w:rPr>
                <w:rFonts w:ascii="Arial" w:hAnsi="Arial" w:cs="Arial"/>
                <w:spacing w:val="-1"/>
              </w:rPr>
              <w:t>r</w:t>
            </w:r>
            <w:r w:rsidRPr="008C7717">
              <w:rPr>
                <w:rFonts w:ascii="Arial" w:hAnsi="Arial" w:cs="Arial"/>
              </w:rPr>
              <w:t>k</w:t>
            </w:r>
            <w:r w:rsidRPr="008C7717">
              <w:rPr>
                <w:rFonts w:ascii="Arial" w:hAnsi="Arial" w:cs="Arial"/>
                <w:spacing w:val="-1"/>
              </w:rPr>
              <w:t>e</w:t>
            </w:r>
            <w:r w:rsidRPr="008C7717">
              <w:rPr>
                <w:rFonts w:ascii="Arial" w:hAnsi="Arial" w:cs="Arial"/>
              </w:rPr>
              <w:t>t contexts, p</w:t>
            </w:r>
            <w:r w:rsidRPr="008C7717">
              <w:rPr>
                <w:rFonts w:ascii="Arial" w:hAnsi="Arial" w:cs="Arial"/>
                <w:spacing w:val="1"/>
              </w:rPr>
              <w:t>a</w:t>
            </w:r>
            <w:r w:rsidRPr="008C7717">
              <w:rPr>
                <w:rFonts w:ascii="Arial" w:hAnsi="Arial" w:cs="Arial"/>
              </w:rPr>
              <w:t>rti</w:t>
            </w:r>
            <w:r w:rsidRPr="008C7717">
              <w:rPr>
                <w:rFonts w:ascii="Arial" w:hAnsi="Arial" w:cs="Arial"/>
                <w:spacing w:val="-1"/>
              </w:rPr>
              <w:t>c</w:t>
            </w:r>
            <w:r w:rsidRPr="008C7717">
              <w:rPr>
                <w:rFonts w:ascii="Arial" w:hAnsi="Arial" w:cs="Arial"/>
              </w:rPr>
              <w:t>ula</w:t>
            </w:r>
            <w:r w:rsidRPr="008C7717">
              <w:rPr>
                <w:rFonts w:ascii="Arial" w:hAnsi="Arial" w:cs="Arial"/>
                <w:spacing w:val="-1"/>
              </w:rPr>
              <w:t>r</w:t>
            </w:r>
            <w:r w:rsidRPr="008C7717">
              <w:rPr>
                <w:rFonts w:ascii="Arial" w:hAnsi="Arial" w:cs="Arial"/>
              </w:rPr>
              <w:t>ly wi</w:t>
            </w:r>
            <w:r w:rsidRPr="008C7717">
              <w:rPr>
                <w:rFonts w:ascii="Arial" w:hAnsi="Arial" w:cs="Arial"/>
                <w:spacing w:val="1"/>
              </w:rPr>
              <w:t>t</w:t>
            </w:r>
            <w:r w:rsidRPr="008C7717">
              <w:rPr>
                <w:rFonts w:ascii="Arial" w:hAnsi="Arial" w:cs="Arial"/>
              </w:rPr>
              <w:t xml:space="preserve">hin </w:t>
            </w:r>
            <w:r w:rsidRPr="008C7717">
              <w:rPr>
                <w:rFonts w:ascii="Arial" w:hAnsi="Arial" w:cs="Arial"/>
                <w:spacing w:val="1"/>
              </w:rPr>
              <w:t>t</w:t>
            </w:r>
            <w:r w:rsidRPr="008C7717">
              <w:rPr>
                <w:rFonts w:ascii="Arial" w:hAnsi="Arial" w:cs="Arial"/>
              </w:rPr>
              <w:t>he</w:t>
            </w:r>
            <w:r w:rsidRPr="008C7717">
              <w:rPr>
                <w:rFonts w:ascii="Arial" w:hAnsi="Arial" w:cs="Arial"/>
                <w:spacing w:val="1"/>
              </w:rPr>
              <w:t xml:space="preserve"> </w:t>
            </w:r>
            <w:r w:rsidRPr="008C7717">
              <w:rPr>
                <w:rFonts w:ascii="Arial" w:hAnsi="Arial" w:cs="Arial"/>
                <w:spacing w:val="-3"/>
              </w:rPr>
              <w:t>I</w:t>
            </w:r>
            <w:r w:rsidRPr="008C7717">
              <w:rPr>
                <w:rFonts w:ascii="Arial" w:hAnsi="Arial" w:cs="Arial"/>
              </w:rPr>
              <w:t xml:space="preserve">ndian </w:t>
            </w:r>
            <w:r w:rsidRPr="008C7717">
              <w:rPr>
                <w:rFonts w:ascii="Arial" w:hAnsi="Arial" w:cs="Arial"/>
                <w:spacing w:val="-1"/>
              </w:rPr>
              <w:t>e</w:t>
            </w:r>
            <w:r w:rsidRPr="008C7717">
              <w:rPr>
                <w:rFonts w:ascii="Arial" w:hAnsi="Arial" w:cs="Arial"/>
                <w:spacing w:val="2"/>
              </w:rPr>
              <w:t>q</w:t>
            </w:r>
            <w:r w:rsidRPr="008C7717">
              <w:rPr>
                <w:rFonts w:ascii="Arial" w:hAnsi="Arial" w:cs="Arial"/>
              </w:rPr>
              <w:t>ui</w:t>
            </w:r>
            <w:r w:rsidRPr="008C7717">
              <w:rPr>
                <w:rFonts w:ascii="Arial" w:hAnsi="Arial" w:cs="Arial"/>
                <w:spacing w:val="1"/>
              </w:rPr>
              <w:t>t</w:t>
            </w:r>
            <w:r w:rsidRPr="008C7717">
              <w:rPr>
                <w:rFonts w:ascii="Arial" w:hAnsi="Arial" w:cs="Arial"/>
              </w:rPr>
              <w:t>y ma</w:t>
            </w:r>
            <w:r w:rsidRPr="008C7717">
              <w:rPr>
                <w:rFonts w:ascii="Arial" w:hAnsi="Arial" w:cs="Arial"/>
                <w:spacing w:val="-1"/>
              </w:rPr>
              <w:t>r</w:t>
            </w:r>
            <w:r w:rsidRPr="008C7717">
              <w:rPr>
                <w:rFonts w:ascii="Arial" w:hAnsi="Arial" w:cs="Arial"/>
              </w:rPr>
              <w:t>k</w:t>
            </w:r>
            <w:r w:rsidRPr="008C7717">
              <w:rPr>
                <w:rFonts w:ascii="Arial" w:hAnsi="Arial" w:cs="Arial"/>
                <w:spacing w:val="-1"/>
              </w:rPr>
              <w:t>e</w:t>
            </w:r>
            <w:r w:rsidRPr="008C7717">
              <w:rPr>
                <w:rFonts w:ascii="Arial" w:hAnsi="Arial" w:cs="Arial"/>
              </w:rPr>
              <w:t>t.</w:t>
            </w:r>
          </w:p>
        </w:tc>
        <w:tc>
          <w:tcPr>
            <w:tcW w:w="6445" w:type="dxa"/>
            <w:tcBorders>
              <w:top w:val="single" w:sz="5" w:space="0" w:color="000000"/>
              <w:left w:val="single" w:sz="5" w:space="0" w:color="000000"/>
              <w:bottom w:val="single" w:sz="5" w:space="0" w:color="000000"/>
              <w:right w:val="single" w:sz="5" w:space="0" w:color="000000"/>
            </w:tcBorders>
          </w:tcPr>
          <w:p w:rsidR="001B17BD" w:rsidRPr="008C7717" w:rsidRDefault="00577EE2">
            <w:pPr>
              <w:rPr>
                <w:rFonts w:ascii="Arial" w:hAnsi="Arial" w:cs="Arial"/>
              </w:rPr>
            </w:pPr>
            <w:r w:rsidRPr="008C7717">
              <w:rPr>
                <w:rFonts w:ascii="Arial" w:hAnsi="Arial" w:cs="Arial"/>
              </w:rPr>
              <w:t>This comments is written in manuscript.</w:t>
            </w:r>
          </w:p>
        </w:tc>
      </w:tr>
      <w:tr w:rsidR="001B17BD" w:rsidRPr="008C7717">
        <w:trPr>
          <w:trHeight w:hRule="exact" w:val="1272"/>
        </w:trPr>
        <w:tc>
          <w:tcPr>
            <w:tcW w:w="5351"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20" w:lineRule="exact"/>
              <w:ind w:left="460"/>
              <w:rPr>
                <w:rFonts w:ascii="Arial" w:hAnsi="Arial" w:cs="Arial"/>
              </w:rPr>
            </w:pPr>
            <w:r w:rsidRPr="008C7717">
              <w:rPr>
                <w:rFonts w:ascii="Arial" w:hAnsi="Arial" w:cs="Arial"/>
                <w:b/>
                <w:spacing w:val="-1"/>
              </w:rPr>
              <w:t>I</w:t>
            </w:r>
            <w:r w:rsidRPr="008C7717">
              <w:rPr>
                <w:rFonts w:ascii="Arial" w:hAnsi="Arial" w:cs="Arial"/>
                <w:b/>
              </w:rPr>
              <w:t>s</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spacing w:val="1"/>
              </w:rPr>
              <w:t>t</w:t>
            </w:r>
            <w:r w:rsidRPr="008C7717">
              <w:rPr>
                <w:rFonts w:ascii="Arial" w:hAnsi="Arial" w:cs="Arial"/>
                <w:b/>
              </w:rPr>
              <w:t>itle</w:t>
            </w:r>
            <w:r w:rsidRPr="008C7717">
              <w:rPr>
                <w:rFonts w:ascii="Arial" w:hAnsi="Arial" w:cs="Arial"/>
                <w:b/>
                <w:spacing w:val="-3"/>
              </w:rPr>
              <w:t xml:space="preserve"> </w:t>
            </w:r>
            <w:r w:rsidRPr="008C7717">
              <w:rPr>
                <w:rFonts w:ascii="Arial" w:hAnsi="Arial" w:cs="Arial"/>
                <w:b/>
                <w:spacing w:val="1"/>
              </w:rPr>
              <w:t>o</w:t>
            </w:r>
            <w:r w:rsidRPr="008C7717">
              <w:rPr>
                <w:rFonts w:ascii="Arial" w:hAnsi="Arial" w:cs="Arial"/>
                <w:b/>
              </w:rPr>
              <w:t>f</w:t>
            </w:r>
            <w:r w:rsidRPr="008C7717">
              <w:rPr>
                <w:rFonts w:ascii="Arial" w:hAnsi="Arial" w:cs="Arial"/>
                <w:b/>
                <w:spacing w:val="-1"/>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spacing w:val="1"/>
              </w:rPr>
              <w:t>a</w:t>
            </w:r>
            <w:r w:rsidRPr="008C7717">
              <w:rPr>
                <w:rFonts w:ascii="Arial" w:hAnsi="Arial" w:cs="Arial"/>
                <w:b/>
              </w:rPr>
              <w:t>r</w:t>
            </w:r>
            <w:r w:rsidRPr="008C7717">
              <w:rPr>
                <w:rFonts w:ascii="Arial" w:hAnsi="Arial" w:cs="Arial"/>
                <w:b/>
                <w:spacing w:val="1"/>
              </w:rPr>
              <w:t>t</w:t>
            </w:r>
            <w:r w:rsidRPr="008C7717">
              <w:rPr>
                <w:rFonts w:ascii="Arial" w:hAnsi="Arial" w:cs="Arial"/>
                <w:b/>
              </w:rPr>
              <w:t>icle</w:t>
            </w:r>
            <w:r w:rsidRPr="008C7717">
              <w:rPr>
                <w:rFonts w:ascii="Arial" w:hAnsi="Arial" w:cs="Arial"/>
                <w:b/>
                <w:spacing w:val="-4"/>
              </w:rPr>
              <w:t xml:space="preserve"> </w:t>
            </w:r>
            <w:r w:rsidRPr="008C7717">
              <w:rPr>
                <w:rFonts w:ascii="Arial" w:hAnsi="Arial" w:cs="Arial"/>
                <w:b/>
                <w:spacing w:val="-1"/>
              </w:rPr>
              <w:t>s</w:t>
            </w:r>
            <w:r w:rsidRPr="008C7717">
              <w:rPr>
                <w:rFonts w:ascii="Arial" w:hAnsi="Arial" w:cs="Arial"/>
                <w:b/>
              </w:rPr>
              <w:t>uit</w:t>
            </w:r>
            <w:r w:rsidRPr="008C7717">
              <w:rPr>
                <w:rFonts w:ascii="Arial" w:hAnsi="Arial" w:cs="Arial"/>
                <w:b/>
                <w:spacing w:val="-1"/>
              </w:rPr>
              <w:t>a</w:t>
            </w:r>
            <w:r w:rsidRPr="008C7717">
              <w:rPr>
                <w:rFonts w:ascii="Arial" w:hAnsi="Arial" w:cs="Arial"/>
                <w:b/>
              </w:rPr>
              <w:t>ble?</w:t>
            </w:r>
          </w:p>
          <w:p w:rsidR="001B17BD" w:rsidRPr="008C7717" w:rsidRDefault="000D5E54">
            <w:pPr>
              <w:ind w:left="460"/>
              <w:rPr>
                <w:rFonts w:ascii="Arial" w:hAnsi="Arial" w:cs="Arial"/>
              </w:rPr>
            </w:pPr>
            <w:r w:rsidRPr="008C7717">
              <w:rPr>
                <w:rFonts w:ascii="Arial" w:hAnsi="Arial" w:cs="Arial"/>
                <w:b/>
                <w:spacing w:val="1"/>
              </w:rPr>
              <w:t>(</w:t>
            </w:r>
            <w:r w:rsidRPr="008C7717">
              <w:rPr>
                <w:rFonts w:ascii="Arial" w:hAnsi="Arial" w:cs="Arial"/>
                <w:b/>
                <w:spacing w:val="-1"/>
              </w:rPr>
              <w:t>I</w:t>
            </w:r>
            <w:r w:rsidRPr="008C7717">
              <w:rPr>
                <w:rFonts w:ascii="Arial" w:hAnsi="Arial" w:cs="Arial"/>
                <w:b/>
              </w:rPr>
              <w:t>f</w:t>
            </w:r>
            <w:r w:rsidRPr="008C7717">
              <w:rPr>
                <w:rFonts w:ascii="Arial" w:hAnsi="Arial" w:cs="Arial"/>
                <w:b/>
                <w:spacing w:val="-1"/>
              </w:rPr>
              <w:t xml:space="preserve"> </w:t>
            </w:r>
            <w:r w:rsidRPr="008C7717">
              <w:rPr>
                <w:rFonts w:ascii="Arial" w:hAnsi="Arial" w:cs="Arial"/>
                <w:b/>
              </w:rPr>
              <w:t>n</w:t>
            </w:r>
            <w:r w:rsidRPr="008C7717">
              <w:rPr>
                <w:rFonts w:ascii="Arial" w:hAnsi="Arial" w:cs="Arial"/>
                <w:b/>
                <w:spacing w:val="1"/>
              </w:rPr>
              <w:t>o</w:t>
            </w:r>
            <w:r w:rsidRPr="008C7717">
              <w:rPr>
                <w:rFonts w:ascii="Arial" w:hAnsi="Arial" w:cs="Arial"/>
                <w:b/>
              </w:rPr>
              <w:t>t</w:t>
            </w:r>
            <w:r w:rsidRPr="008C7717">
              <w:rPr>
                <w:rFonts w:ascii="Arial" w:hAnsi="Arial" w:cs="Arial"/>
                <w:b/>
                <w:spacing w:val="-2"/>
              </w:rPr>
              <w:t xml:space="preserve"> </w:t>
            </w:r>
            <w:r w:rsidRPr="008C7717">
              <w:rPr>
                <w:rFonts w:ascii="Arial" w:hAnsi="Arial" w:cs="Arial"/>
                <w:b/>
              </w:rPr>
              <w:t>ple</w:t>
            </w:r>
            <w:r w:rsidRPr="008C7717">
              <w:rPr>
                <w:rFonts w:ascii="Arial" w:hAnsi="Arial" w:cs="Arial"/>
                <w:b/>
                <w:spacing w:val="1"/>
              </w:rPr>
              <w:t>a</w:t>
            </w:r>
            <w:r w:rsidRPr="008C7717">
              <w:rPr>
                <w:rFonts w:ascii="Arial" w:hAnsi="Arial" w:cs="Arial"/>
                <w:b/>
                <w:spacing w:val="-1"/>
              </w:rPr>
              <w:t>s</w:t>
            </w:r>
            <w:r w:rsidRPr="008C7717">
              <w:rPr>
                <w:rFonts w:ascii="Arial" w:hAnsi="Arial" w:cs="Arial"/>
                <w:b/>
              </w:rPr>
              <w:t>e</w:t>
            </w:r>
            <w:r w:rsidRPr="008C7717">
              <w:rPr>
                <w:rFonts w:ascii="Arial" w:hAnsi="Arial" w:cs="Arial"/>
                <w:b/>
                <w:spacing w:val="-4"/>
              </w:rPr>
              <w:t xml:space="preserve"> </w:t>
            </w:r>
            <w:r w:rsidRPr="008C7717">
              <w:rPr>
                <w:rFonts w:ascii="Arial" w:hAnsi="Arial" w:cs="Arial"/>
                <w:b/>
                <w:spacing w:val="-1"/>
              </w:rPr>
              <w:t>s</w:t>
            </w:r>
            <w:r w:rsidRPr="008C7717">
              <w:rPr>
                <w:rFonts w:ascii="Arial" w:hAnsi="Arial" w:cs="Arial"/>
                <w:b/>
              </w:rPr>
              <w:t>u</w:t>
            </w:r>
            <w:r w:rsidRPr="008C7717">
              <w:rPr>
                <w:rFonts w:ascii="Arial" w:hAnsi="Arial" w:cs="Arial"/>
                <w:b/>
                <w:spacing w:val="1"/>
              </w:rPr>
              <w:t>gg</w:t>
            </w:r>
            <w:r w:rsidRPr="008C7717">
              <w:rPr>
                <w:rFonts w:ascii="Arial" w:hAnsi="Arial" w:cs="Arial"/>
                <w:b/>
              </w:rPr>
              <w:t>est</w:t>
            </w:r>
            <w:r w:rsidRPr="008C7717">
              <w:rPr>
                <w:rFonts w:ascii="Arial" w:hAnsi="Arial" w:cs="Arial"/>
                <w:b/>
                <w:spacing w:val="-5"/>
              </w:rPr>
              <w:t xml:space="preserve"> </w:t>
            </w:r>
            <w:r w:rsidRPr="008C7717">
              <w:rPr>
                <w:rFonts w:ascii="Arial" w:hAnsi="Arial" w:cs="Arial"/>
                <w:b/>
                <w:spacing w:val="1"/>
              </w:rPr>
              <w:t>a</w:t>
            </w:r>
            <w:r w:rsidRPr="008C7717">
              <w:rPr>
                <w:rFonts w:ascii="Arial" w:hAnsi="Arial" w:cs="Arial"/>
                <w:b/>
              </w:rPr>
              <w:t>n</w:t>
            </w:r>
            <w:r w:rsidRPr="008C7717">
              <w:rPr>
                <w:rFonts w:ascii="Arial" w:hAnsi="Arial" w:cs="Arial"/>
                <w:b/>
                <w:spacing w:val="-2"/>
              </w:rPr>
              <w:t xml:space="preserve"> </w:t>
            </w:r>
            <w:r w:rsidRPr="008C7717">
              <w:rPr>
                <w:rFonts w:ascii="Arial" w:hAnsi="Arial" w:cs="Arial"/>
                <w:b/>
                <w:spacing w:val="1"/>
              </w:rPr>
              <w:t>a</w:t>
            </w:r>
            <w:r w:rsidRPr="008C7717">
              <w:rPr>
                <w:rFonts w:ascii="Arial" w:hAnsi="Arial" w:cs="Arial"/>
                <w:b/>
              </w:rPr>
              <w:t>lt</w:t>
            </w:r>
            <w:r w:rsidRPr="008C7717">
              <w:rPr>
                <w:rFonts w:ascii="Arial" w:hAnsi="Arial" w:cs="Arial"/>
                <w:b/>
                <w:spacing w:val="-2"/>
              </w:rPr>
              <w:t>e</w:t>
            </w:r>
            <w:r w:rsidRPr="008C7717">
              <w:rPr>
                <w:rFonts w:ascii="Arial" w:hAnsi="Arial" w:cs="Arial"/>
                <w:b/>
              </w:rPr>
              <w:t>rn</w:t>
            </w:r>
            <w:r w:rsidRPr="008C7717">
              <w:rPr>
                <w:rFonts w:ascii="Arial" w:hAnsi="Arial" w:cs="Arial"/>
                <w:b/>
                <w:spacing w:val="1"/>
              </w:rPr>
              <w:t>at</w:t>
            </w:r>
            <w:r w:rsidRPr="008C7717">
              <w:rPr>
                <w:rFonts w:ascii="Arial" w:hAnsi="Arial" w:cs="Arial"/>
                <w:b/>
              </w:rPr>
              <w:t>i</w:t>
            </w:r>
            <w:r w:rsidRPr="008C7717">
              <w:rPr>
                <w:rFonts w:ascii="Arial" w:hAnsi="Arial" w:cs="Arial"/>
                <w:b/>
                <w:spacing w:val="1"/>
              </w:rPr>
              <w:t>v</w:t>
            </w:r>
            <w:r w:rsidRPr="008C7717">
              <w:rPr>
                <w:rFonts w:ascii="Arial" w:hAnsi="Arial" w:cs="Arial"/>
                <w:b/>
              </w:rPr>
              <w:t>e</w:t>
            </w:r>
            <w:r w:rsidRPr="008C7717">
              <w:rPr>
                <w:rFonts w:ascii="Arial" w:hAnsi="Arial" w:cs="Arial"/>
                <w:b/>
                <w:spacing w:val="-8"/>
              </w:rPr>
              <w:t xml:space="preserve"> </w:t>
            </w:r>
            <w:r w:rsidRPr="008C7717">
              <w:rPr>
                <w:rFonts w:ascii="Arial" w:hAnsi="Arial" w:cs="Arial"/>
                <w:b/>
                <w:spacing w:val="1"/>
              </w:rPr>
              <w:t>t</w:t>
            </w:r>
            <w:r w:rsidRPr="008C7717">
              <w:rPr>
                <w:rFonts w:ascii="Arial" w:hAnsi="Arial" w:cs="Arial"/>
                <w:b/>
              </w:rPr>
              <w:t>itle)</w:t>
            </w:r>
          </w:p>
        </w:tc>
        <w:tc>
          <w:tcPr>
            <w:tcW w:w="9356" w:type="dxa"/>
            <w:gridSpan w:val="4"/>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60" w:lineRule="exact"/>
              <w:ind w:left="102"/>
              <w:rPr>
                <w:rFonts w:ascii="Arial" w:hAnsi="Arial" w:cs="Arial"/>
              </w:rPr>
            </w:pPr>
            <w:r w:rsidRPr="008C7717">
              <w:rPr>
                <w:rFonts w:ascii="Arial" w:hAnsi="Arial" w:cs="Arial"/>
                <w:spacing w:val="1"/>
              </w:rPr>
              <w:t>S</w:t>
            </w:r>
            <w:r w:rsidRPr="008C7717">
              <w:rPr>
                <w:rFonts w:ascii="Arial" w:hAnsi="Arial" w:cs="Arial"/>
              </w:rPr>
              <w:t>ugg</w:t>
            </w:r>
            <w:r w:rsidRPr="008C7717">
              <w:rPr>
                <w:rFonts w:ascii="Arial" w:hAnsi="Arial" w:cs="Arial"/>
                <w:spacing w:val="-1"/>
              </w:rPr>
              <w:t>e</w:t>
            </w:r>
            <w:r w:rsidRPr="008C7717">
              <w:rPr>
                <w:rFonts w:ascii="Arial" w:hAnsi="Arial" w:cs="Arial"/>
              </w:rPr>
              <w:t>st</w:t>
            </w:r>
            <w:r w:rsidRPr="008C7717">
              <w:rPr>
                <w:rFonts w:ascii="Arial" w:hAnsi="Arial" w:cs="Arial"/>
                <w:spacing w:val="1"/>
              </w:rPr>
              <w:t>i</w:t>
            </w:r>
            <w:r w:rsidRPr="008C7717">
              <w:rPr>
                <w:rFonts w:ascii="Arial" w:hAnsi="Arial" w:cs="Arial"/>
              </w:rPr>
              <w:t>on:</w:t>
            </w:r>
            <w:r w:rsidRPr="008C7717">
              <w:rPr>
                <w:rFonts w:ascii="Arial" w:hAnsi="Arial" w:cs="Arial"/>
                <w:spacing w:val="28"/>
              </w:rPr>
              <w:t xml:space="preserve"> </w:t>
            </w:r>
            <w:r w:rsidRPr="008C7717">
              <w:rPr>
                <w:rFonts w:ascii="Arial" w:hAnsi="Arial" w:cs="Arial"/>
                <w:spacing w:val="-1"/>
              </w:rPr>
              <w:t>“</w:t>
            </w:r>
            <w:r w:rsidRPr="008C7717">
              <w:rPr>
                <w:rFonts w:ascii="Arial" w:hAnsi="Arial" w:cs="Arial"/>
              </w:rPr>
              <w:t>An</w:t>
            </w:r>
            <w:r w:rsidRPr="008C7717">
              <w:rPr>
                <w:rFonts w:ascii="Arial" w:hAnsi="Arial" w:cs="Arial"/>
                <w:spacing w:val="-1"/>
              </w:rPr>
              <w:t>a</w:t>
            </w:r>
            <w:r w:rsidRPr="008C7717">
              <w:rPr>
                <w:rFonts w:ascii="Arial" w:hAnsi="Arial" w:cs="Arial"/>
              </w:rPr>
              <w:t>lyzing</w:t>
            </w:r>
            <w:r w:rsidRPr="008C7717">
              <w:rPr>
                <w:rFonts w:ascii="Arial" w:hAnsi="Arial" w:cs="Arial"/>
                <w:spacing w:val="24"/>
              </w:rPr>
              <w:t xml:space="preserve"> </w:t>
            </w:r>
            <w:r w:rsidRPr="008C7717">
              <w:rPr>
                <w:rFonts w:ascii="Arial" w:hAnsi="Arial" w:cs="Arial"/>
              </w:rPr>
              <w:t>the</w:t>
            </w:r>
            <w:r w:rsidRPr="008C7717">
              <w:rPr>
                <w:rFonts w:ascii="Arial" w:hAnsi="Arial" w:cs="Arial"/>
                <w:spacing w:val="26"/>
              </w:rPr>
              <w:t xml:space="preserve"> </w:t>
            </w:r>
            <w:r w:rsidRPr="008C7717">
              <w:rPr>
                <w:rFonts w:ascii="Arial" w:hAnsi="Arial" w:cs="Arial"/>
                <w:spacing w:val="-3"/>
              </w:rPr>
              <w:t>I</w:t>
            </w:r>
            <w:r w:rsidRPr="008C7717">
              <w:rPr>
                <w:rFonts w:ascii="Arial" w:hAnsi="Arial" w:cs="Arial"/>
              </w:rPr>
              <w:t>mp</w:t>
            </w:r>
            <w:r w:rsidRPr="008C7717">
              <w:rPr>
                <w:rFonts w:ascii="Arial" w:hAnsi="Arial" w:cs="Arial"/>
                <w:spacing w:val="2"/>
              </w:rPr>
              <w:t>a</w:t>
            </w:r>
            <w:r w:rsidRPr="008C7717">
              <w:rPr>
                <w:rFonts w:ascii="Arial" w:hAnsi="Arial" w:cs="Arial"/>
                <w:spacing w:val="-1"/>
              </w:rPr>
              <w:t>c</w:t>
            </w:r>
            <w:r w:rsidRPr="008C7717">
              <w:rPr>
                <w:rFonts w:ascii="Arial" w:hAnsi="Arial" w:cs="Arial"/>
              </w:rPr>
              <w:t>t</w:t>
            </w:r>
            <w:r w:rsidRPr="008C7717">
              <w:rPr>
                <w:rFonts w:ascii="Arial" w:hAnsi="Arial" w:cs="Arial"/>
                <w:spacing w:val="27"/>
              </w:rPr>
              <w:t xml:space="preserve"> </w:t>
            </w:r>
            <w:r w:rsidRPr="008C7717">
              <w:rPr>
                <w:rFonts w:ascii="Arial" w:hAnsi="Arial" w:cs="Arial"/>
              </w:rPr>
              <w:t>of</w:t>
            </w:r>
            <w:r w:rsidRPr="008C7717">
              <w:rPr>
                <w:rFonts w:ascii="Arial" w:hAnsi="Arial" w:cs="Arial"/>
                <w:spacing w:val="25"/>
              </w:rPr>
              <w:t xml:space="preserve"> </w:t>
            </w:r>
            <w:r w:rsidRPr="008C7717">
              <w:rPr>
                <w:rFonts w:ascii="Arial" w:hAnsi="Arial" w:cs="Arial"/>
              </w:rPr>
              <w:t>Glob</w:t>
            </w:r>
            <w:r w:rsidRPr="008C7717">
              <w:rPr>
                <w:rFonts w:ascii="Arial" w:hAnsi="Arial" w:cs="Arial"/>
                <w:spacing w:val="-1"/>
              </w:rPr>
              <w:t>a</w:t>
            </w:r>
            <w:r w:rsidRPr="008C7717">
              <w:rPr>
                <w:rFonts w:ascii="Arial" w:hAnsi="Arial" w:cs="Arial"/>
              </w:rPr>
              <w:t>l</w:t>
            </w:r>
            <w:r w:rsidRPr="008C7717">
              <w:rPr>
                <w:rFonts w:ascii="Arial" w:hAnsi="Arial" w:cs="Arial"/>
                <w:spacing w:val="27"/>
              </w:rPr>
              <w:t xml:space="preserve"> </w:t>
            </w:r>
            <w:r w:rsidRPr="008C7717">
              <w:rPr>
                <w:rFonts w:ascii="Arial" w:hAnsi="Arial" w:cs="Arial"/>
                <w:spacing w:val="-2"/>
              </w:rPr>
              <w:t>M</w:t>
            </w:r>
            <w:r w:rsidRPr="008C7717">
              <w:rPr>
                <w:rFonts w:ascii="Arial" w:hAnsi="Arial" w:cs="Arial"/>
                <w:spacing w:val="-1"/>
              </w:rPr>
              <w:t>a</w:t>
            </w:r>
            <w:r w:rsidRPr="008C7717">
              <w:rPr>
                <w:rFonts w:ascii="Arial" w:hAnsi="Arial" w:cs="Arial"/>
              </w:rPr>
              <w:t>rk</w:t>
            </w:r>
            <w:r w:rsidRPr="008C7717">
              <w:rPr>
                <w:rFonts w:ascii="Arial" w:hAnsi="Arial" w:cs="Arial"/>
                <w:spacing w:val="-2"/>
              </w:rPr>
              <w:t>e</w:t>
            </w:r>
            <w:r w:rsidRPr="008C7717">
              <w:rPr>
                <w:rFonts w:ascii="Arial" w:hAnsi="Arial" w:cs="Arial"/>
              </w:rPr>
              <w:t>t</w:t>
            </w:r>
            <w:r w:rsidRPr="008C7717">
              <w:rPr>
                <w:rFonts w:ascii="Arial" w:hAnsi="Arial" w:cs="Arial"/>
                <w:spacing w:val="29"/>
              </w:rPr>
              <w:t xml:space="preserve"> </w:t>
            </w:r>
            <w:r w:rsidRPr="008C7717">
              <w:rPr>
                <w:rFonts w:ascii="Arial" w:hAnsi="Arial" w:cs="Arial"/>
                <w:spacing w:val="-3"/>
              </w:rPr>
              <w:t>I</w:t>
            </w:r>
            <w:r w:rsidRPr="008C7717">
              <w:rPr>
                <w:rFonts w:ascii="Arial" w:hAnsi="Arial" w:cs="Arial"/>
              </w:rPr>
              <w:t>ndic</w:t>
            </w:r>
            <w:r w:rsidRPr="008C7717">
              <w:rPr>
                <w:rFonts w:ascii="Arial" w:hAnsi="Arial" w:cs="Arial"/>
                <w:spacing w:val="-1"/>
              </w:rPr>
              <w:t>a</w:t>
            </w:r>
            <w:r w:rsidRPr="008C7717">
              <w:rPr>
                <w:rFonts w:ascii="Arial" w:hAnsi="Arial" w:cs="Arial"/>
              </w:rPr>
              <w:t>tors</w:t>
            </w:r>
            <w:r w:rsidRPr="008C7717">
              <w:rPr>
                <w:rFonts w:ascii="Arial" w:hAnsi="Arial" w:cs="Arial"/>
                <w:spacing w:val="26"/>
              </w:rPr>
              <w:t xml:space="preserve"> </w:t>
            </w:r>
            <w:r w:rsidRPr="008C7717">
              <w:rPr>
                <w:rFonts w:ascii="Arial" w:hAnsi="Arial" w:cs="Arial"/>
              </w:rPr>
              <w:t>on</w:t>
            </w:r>
            <w:r w:rsidRPr="008C7717">
              <w:rPr>
                <w:rFonts w:ascii="Arial" w:hAnsi="Arial" w:cs="Arial"/>
                <w:spacing w:val="26"/>
              </w:rPr>
              <w:t xml:space="preserve"> </w:t>
            </w:r>
            <w:r w:rsidRPr="008C7717">
              <w:rPr>
                <w:rFonts w:ascii="Arial" w:hAnsi="Arial" w:cs="Arial"/>
              </w:rPr>
              <w:t>Nifty</w:t>
            </w:r>
            <w:r w:rsidRPr="008C7717">
              <w:rPr>
                <w:rFonts w:ascii="Arial" w:hAnsi="Arial" w:cs="Arial"/>
                <w:spacing w:val="26"/>
              </w:rPr>
              <w:t xml:space="preserve"> </w:t>
            </w:r>
            <w:r w:rsidRPr="008C7717">
              <w:rPr>
                <w:rFonts w:ascii="Arial" w:hAnsi="Arial" w:cs="Arial"/>
              </w:rPr>
              <w:t>50:</w:t>
            </w:r>
            <w:r w:rsidRPr="008C7717">
              <w:rPr>
                <w:rFonts w:ascii="Arial" w:hAnsi="Arial" w:cs="Arial"/>
                <w:spacing w:val="27"/>
              </w:rPr>
              <w:t xml:space="preserve"> </w:t>
            </w:r>
            <w:r w:rsidRPr="008C7717">
              <w:rPr>
                <w:rFonts w:ascii="Arial" w:hAnsi="Arial" w:cs="Arial"/>
              </w:rPr>
              <w:t>Evid</w:t>
            </w:r>
            <w:r w:rsidRPr="008C7717">
              <w:rPr>
                <w:rFonts w:ascii="Arial" w:hAnsi="Arial" w:cs="Arial"/>
                <w:spacing w:val="-1"/>
              </w:rPr>
              <w:t>e</w:t>
            </w:r>
            <w:r w:rsidRPr="008C7717">
              <w:rPr>
                <w:rFonts w:ascii="Arial" w:hAnsi="Arial" w:cs="Arial"/>
              </w:rPr>
              <w:t>n</w:t>
            </w:r>
            <w:r w:rsidRPr="008C7717">
              <w:rPr>
                <w:rFonts w:ascii="Arial" w:hAnsi="Arial" w:cs="Arial"/>
                <w:spacing w:val="-1"/>
              </w:rPr>
              <w:t>c</w:t>
            </w:r>
            <w:r w:rsidRPr="008C7717">
              <w:rPr>
                <w:rFonts w:ascii="Arial" w:hAnsi="Arial" w:cs="Arial"/>
              </w:rPr>
              <w:t>e</w:t>
            </w:r>
            <w:r w:rsidRPr="008C7717">
              <w:rPr>
                <w:rFonts w:ascii="Arial" w:hAnsi="Arial" w:cs="Arial"/>
                <w:spacing w:val="25"/>
              </w:rPr>
              <w:t xml:space="preserve"> </w:t>
            </w:r>
            <w:r w:rsidRPr="008C7717">
              <w:rPr>
                <w:rFonts w:ascii="Arial" w:hAnsi="Arial" w:cs="Arial"/>
              </w:rPr>
              <w:t>f</w:t>
            </w:r>
            <w:r w:rsidRPr="008C7717">
              <w:rPr>
                <w:rFonts w:ascii="Arial" w:hAnsi="Arial" w:cs="Arial"/>
                <w:spacing w:val="-1"/>
              </w:rPr>
              <w:t>r</w:t>
            </w:r>
            <w:r w:rsidRPr="008C7717">
              <w:rPr>
                <w:rFonts w:ascii="Arial" w:hAnsi="Arial" w:cs="Arial"/>
              </w:rPr>
              <w:t>om</w:t>
            </w:r>
          </w:p>
          <w:p w:rsidR="001B17BD" w:rsidRPr="008C7717" w:rsidRDefault="000D5E54">
            <w:pPr>
              <w:ind w:left="102"/>
              <w:rPr>
                <w:rFonts w:ascii="Arial" w:hAnsi="Arial" w:cs="Arial"/>
              </w:rPr>
            </w:pPr>
            <w:r w:rsidRPr="008C7717">
              <w:rPr>
                <w:rFonts w:ascii="Arial" w:hAnsi="Arial" w:cs="Arial"/>
              </w:rPr>
              <w:t>Qu</w:t>
            </w:r>
            <w:r w:rsidRPr="008C7717">
              <w:rPr>
                <w:rFonts w:ascii="Arial" w:hAnsi="Arial" w:cs="Arial"/>
                <w:spacing w:val="-1"/>
              </w:rPr>
              <w:t>a</w:t>
            </w:r>
            <w:r w:rsidRPr="008C7717">
              <w:rPr>
                <w:rFonts w:ascii="Arial" w:hAnsi="Arial" w:cs="Arial"/>
              </w:rPr>
              <w:t>nt</w:t>
            </w:r>
            <w:r w:rsidRPr="008C7717">
              <w:rPr>
                <w:rFonts w:ascii="Arial" w:hAnsi="Arial" w:cs="Arial"/>
                <w:spacing w:val="1"/>
              </w:rPr>
              <w:t>i</w:t>
            </w:r>
            <w:r w:rsidRPr="008C7717">
              <w:rPr>
                <w:rFonts w:ascii="Arial" w:hAnsi="Arial" w:cs="Arial"/>
              </w:rPr>
              <w:t>le R</w:t>
            </w:r>
            <w:r w:rsidRPr="008C7717">
              <w:rPr>
                <w:rFonts w:ascii="Arial" w:hAnsi="Arial" w:cs="Arial"/>
                <w:spacing w:val="-1"/>
              </w:rPr>
              <w:t>e</w:t>
            </w:r>
            <w:r w:rsidRPr="008C7717">
              <w:rPr>
                <w:rFonts w:ascii="Arial" w:hAnsi="Arial" w:cs="Arial"/>
              </w:rPr>
              <w:t>gr</w:t>
            </w:r>
            <w:r w:rsidRPr="008C7717">
              <w:rPr>
                <w:rFonts w:ascii="Arial" w:hAnsi="Arial" w:cs="Arial"/>
                <w:spacing w:val="-2"/>
              </w:rPr>
              <w:t>e</w:t>
            </w:r>
            <w:r w:rsidRPr="008C7717">
              <w:rPr>
                <w:rFonts w:ascii="Arial" w:hAnsi="Arial" w:cs="Arial"/>
              </w:rPr>
              <w:t>ss</w:t>
            </w:r>
            <w:r w:rsidRPr="008C7717">
              <w:rPr>
                <w:rFonts w:ascii="Arial" w:hAnsi="Arial" w:cs="Arial"/>
                <w:spacing w:val="1"/>
              </w:rPr>
              <w:t>i</w:t>
            </w:r>
            <w:r w:rsidRPr="008C7717">
              <w:rPr>
                <w:rFonts w:ascii="Arial" w:hAnsi="Arial" w:cs="Arial"/>
              </w:rPr>
              <w:t>o</w:t>
            </w:r>
            <w:r w:rsidRPr="008C7717">
              <w:rPr>
                <w:rFonts w:ascii="Arial" w:hAnsi="Arial" w:cs="Arial"/>
                <w:spacing w:val="1"/>
              </w:rPr>
              <w:t>n</w:t>
            </w:r>
            <w:r w:rsidRPr="008C7717">
              <w:rPr>
                <w:rFonts w:ascii="Arial" w:hAnsi="Arial" w:cs="Arial"/>
              </w:rPr>
              <w:t>”</w:t>
            </w:r>
          </w:p>
        </w:tc>
        <w:tc>
          <w:tcPr>
            <w:tcW w:w="6445" w:type="dxa"/>
            <w:tcBorders>
              <w:top w:val="single" w:sz="5" w:space="0" w:color="000000"/>
              <w:left w:val="single" w:sz="5" w:space="0" w:color="000000"/>
              <w:bottom w:val="single" w:sz="5" w:space="0" w:color="000000"/>
              <w:right w:val="single" w:sz="5" w:space="0" w:color="000000"/>
            </w:tcBorders>
          </w:tcPr>
          <w:p w:rsidR="001B17BD" w:rsidRPr="008C7717" w:rsidRDefault="00CA50E6">
            <w:pPr>
              <w:rPr>
                <w:rFonts w:ascii="Arial" w:hAnsi="Arial" w:cs="Arial"/>
              </w:rPr>
            </w:pPr>
            <w:r w:rsidRPr="008C7717">
              <w:rPr>
                <w:rFonts w:ascii="Arial" w:hAnsi="Arial" w:cs="Arial"/>
              </w:rPr>
              <w:t xml:space="preserve"> The reviewer suggestion for change of title is suitably incorporated in manuscript.</w:t>
            </w:r>
          </w:p>
        </w:tc>
      </w:tr>
      <w:tr w:rsidR="001B17BD" w:rsidRPr="008C7717">
        <w:trPr>
          <w:trHeight w:hRule="exact" w:val="2218"/>
        </w:trPr>
        <w:tc>
          <w:tcPr>
            <w:tcW w:w="5351"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20" w:lineRule="exact"/>
              <w:ind w:left="460"/>
              <w:rPr>
                <w:rFonts w:ascii="Arial" w:hAnsi="Arial" w:cs="Arial"/>
              </w:rPr>
            </w:pPr>
            <w:r w:rsidRPr="008C7717">
              <w:rPr>
                <w:rFonts w:ascii="Arial" w:hAnsi="Arial" w:cs="Arial"/>
                <w:b/>
                <w:spacing w:val="-1"/>
              </w:rPr>
              <w:t>I</w:t>
            </w:r>
            <w:r w:rsidRPr="008C7717">
              <w:rPr>
                <w:rFonts w:ascii="Arial" w:hAnsi="Arial" w:cs="Arial"/>
                <w:b/>
              </w:rPr>
              <w:t>s</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spacing w:val="1"/>
              </w:rPr>
              <w:t>a</w:t>
            </w:r>
            <w:r w:rsidRPr="008C7717">
              <w:rPr>
                <w:rFonts w:ascii="Arial" w:hAnsi="Arial" w:cs="Arial"/>
                <w:b/>
              </w:rPr>
              <w:t>b</w:t>
            </w:r>
            <w:r w:rsidRPr="008C7717">
              <w:rPr>
                <w:rFonts w:ascii="Arial" w:hAnsi="Arial" w:cs="Arial"/>
                <w:b/>
                <w:spacing w:val="-1"/>
              </w:rPr>
              <w:t>s</w:t>
            </w:r>
            <w:r w:rsidRPr="008C7717">
              <w:rPr>
                <w:rFonts w:ascii="Arial" w:hAnsi="Arial" w:cs="Arial"/>
                <w:b/>
                <w:spacing w:val="1"/>
              </w:rPr>
              <w:t>t</w:t>
            </w:r>
            <w:r w:rsidRPr="008C7717">
              <w:rPr>
                <w:rFonts w:ascii="Arial" w:hAnsi="Arial" w:cs="Arial"/>
                <w:b/>
              </w:rPr>
              <w:t>r</w:t>
            </w:r>
            <w:r w:rsidRPr="008C7717">
              <w:rPr>
                <w:rFonts w:ascii="Arial" w:hAnsi="Arial" w:cs="Arial"/>
                <w:b/>
                <w:spacing w:val="1"/>
              </w:rPr>
              <w:t>a</w:t>
            </w:r>
            <w:r w:rsidRPr="008C7717">
              <w:rPr>
                <w:rFonts w:ascii="Arial" w:hAnsi="Arial" w:cs="Arial"/>
                <w:b/>
              </w:rPr>
              <w:t>ct</w:t>
            </w:r>
            <w:r w:rsidRPr="008C7717">
              <w:rPr>
                <w:rFonts w:ascii="Arial" w:hAnsi="Arial" w:cs="Arial"/>
                <w:b/>
                <w:spacing w:val="-6"/>
              </w:rPr>
              <w:t xml:space="preserve"> </w:t>
            </w:r>
            <w:r w:rsidRPr="008C7717">
              <w:rPr>
                <w:rFonts w:ascii="Arial" w:hAnsi="Arial" w:cs="Arial"/>
                <w:b/>
                <w:spacing w:val="1"/>
              </w:rPr>
              <w:t>o</w:t>
            </w:r>
            <w:r w:rsidRPr="008C7717">
              <w:rPr>
                <w:rFonts w:ascii="Arial" w:hAnsi="Arial" w:cs="Arial"/>
                <w:b/>
              </w:rPr>
              <w:t>f</w:t>
            </w:r>
            <w:r w:rsidRPr="008C7717">
              <w:rPr>
                <w:rFonts w:ascii="Arial" w:hAnsi="Arial" w:cs="Arial"/>
                <w:b/>
                <w:spacing w:val="-1"/>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spacing w:val="1"/>
              </w:rPr>
              <w:t>a</w:t>
            </w:r>
            <w:r w:rsidRPr="008C7717">
              <w:rPr>
                <w:rFonts w:ascii="Arial" w:hAnsi="Arial" w:cs="Arial"/>
                <w:b/>
              </w:rPr>
              <w:t>r</w:t>
            </w:r>
            <w:r w:rsidRPr="008C7717">
              <w:rPr>
                <w:rFonts w:ascii="Arial" w:hAnsi="Arial" w:cs="Arial"/>
                <w:b/>
                <w:spacing w:val="1"/>
              </w:rPr>
              <w:t>t</w:t>
            </w:r>
            <w:r w:rsidRPr="008C7717">
              <w:rPr>
                <w:rFonts w:ascii="Arial" w:hAnsi="Arial" w:cs="Arial"/>
                <w:b/>
              </w:rPr>
              <w:t>icle</w:t>
            </w:r>
            <w:r w:rsidRPr="008C7717">
              <w:rPr>
                <w:rFonts w:ascii="Arial" w:hAnsi="Arial" w:cs="Arial"/>
                <w:b/>
                <w:spacing w:val="-6"/>
              </w:rPr>
              <w:t xml:space="preserve"> </w:t>
            </w:r>
            <w:r w:rsidRPr="008C7717">
              <w:rPr>
                <w:rFonts w:ascii="Arial" w:hAnsi="Arial" w:cs="Arial"/>
                <w:b/>
              </w:rPr>
              <w:t>c</w:t>
            </w:r>
            <w:r w:rsidRPr="008C7717">
              <w:rPr>
                <w:rFonts w:ascii="Arial" w:hAnsi="Arial" w:cs="Arial"/>
                <w:b/>
                <w:spacing w:val="1"/>
              </w:rPr>
              <w:t>o</w:t>
            </w:r>
            <w:r w:rsidRPr="008C7717">
              <w:rPr>
                <w:rFonts w:ascii="Arial" w:hAnsi="Arial" w:cs="Arial"/>
                <w:b/>
                <w:spacing w:val="2"/>
              </w:rPr>
              <w:t>m</w:t>
            </w:r>
            <w:r w:rsidRPr="008C7717">
              <w:rPr>
                <w:rFonts w:ascii="Arial" w:hAnsi="Arial" w:cs="Arial"/>
                <w:b/>
              </w:rPr>
              <w:t>prehen</w:t>
            </w:r>
            <w:r w:rsidRPr="008C7717">
              <w:rPr>
                <w:rFonts w:ascii="Arial" w:hAnsi="Arial" w:cs="Arial"/>
                <w:b/>
                <w:spacing w:val="-1"/>
              </w:rPr>
              <w:t>s</w:t>
            </w:r>
            <w:r w:rsidRPr="008C7717">
              <w:rPr>
                <w:rFonts w:ascii="Arial" w:hAnsi="Arial" w:cs="Arial"/>
                <w:b/>
              </w:rPr>
              <w:t>i</w:t>
            </w:r>
            <w:r w:rsidRPr="008C7717">
              <w:rPr>
                <w:rFonts w:ascii="Arial" w:hAnsi="Arial" w:cs="Arial"/>
                <w:b/>
                <w:spacing w:val="1"/>
              </w:rPr>
              <w:t>v</w:t>
            </w:r>
            <w:r w:rsidRPr="008C7717">
              <w:rPr>
                <w:rFonts w:ascii="Arial" w:hAnsi="Arial" w:cs="Arial"/>
                <w:b/>
              </w:rPr>
              <w:t>e?</w:t>
            </w:r>
            <w:r w:rsidRPr="008C7717">
              <w:rPr>
                <w:rFonts w:ascii="Arial" w:hAnsi="Arial" w:cs="Arial"/>
                <w:b/>
                <w:spacing w:val="-12"/>
              </w:rPr>
              <w:t xml:space="preserve"> </w:t>
            </w:r>
            <w:r w:rsidRPr="008C7717">
              <w:rPr>
                <w:rFonts w:ascii="Arial" w:hAnsi="Arial" w:cs="Arial"/>
                <w:b/>
              </w:rPr>
              <w:t>Do</w:t>
            </w:r>
            <w:r w:rsidRPr="008C7717">
              <w:rPr>
                <w:rFonts w:ascii="Arial" w:hAnsi="Arial" w:cs="Arial"/>
                <w:b/>
                <w:spacing w:val="-1"/>
              </w:rPr>
              <w:t xml:space="preserve"> </w:t>
            </w:r>
            <w:r w:rsidRPr="008C7717">
              <w:rPr>
                <w:rFonts w:ascii="Arial" w:hAnsi="Arial" w:cs="Arial"/>
                <w:b/>
                <w:spacing w:val="1"/>
              </w:rPr>
              <w:t>yo</w:t>
            </w:r>
            <w:r w:rsidRPr="008C7717">
              <w:rPr>
                <w:rFonts w:ascii="Arial" w:hAnsi="Arial" w:cs="Arial"/>
                <w:b/>
              </w:rPr>
              <w:t>u</w:t>
            </w:r>
          </w:p>
          <w:p w:rsidR="001B17BD" w:rsidRPr="008C7717" w:rsidRDefault="000D5E54">
            <w:pPr>
              <w:ind w:left="460" w:right="198"/>
              <w:rPr>
                <w:rFonts w:ascii="Arial" w:hAnsi="Arial" w:cs="Arial"/>
              </w:rPr>
            </w:pPr>
            <w:r w:rsidRPr="008C7717">
              <w:rPr>
                <w:rFonts w:ascii="Arial" w:hAnsi="Arial" w:cs="Arial"/>
                <w:b/>
                <w:spacing w:val="-1"/>
              </w:rPr>
              <w:t>s</w:t>
            </w:r>
            <w:r w:rsidRPr="008C7717">
              <w:rPr>
                <w:rFonts w:ascii="Arial" w:hAnsi="Arial" w:cs="Arial"/>
                <w:b/>
              </w:rPr>
              <w:t>u</w:t>
            </w:r>
            <w:r w:rsidRPr="008C7717">
              <w:rPr>
                <w:rFonts w:ascii="Arial" w:hAnsi="Arial" w:cs="Arial"/>
                <w:b/>
                <w:spacing w:val="1"/>
              </w:rPr>
              <w:t>gg</w:t>
            </w:r>
            <w:r w:rsidRPr="008C7717">
              <w:rPr>
                <w:rFonts w:ascii="Arial" w:hAnsi="Arial" w:cs="Arial"/>
                <w:b/>
              </w:rPr>
              <w:t>est</w:t>
            </w:r>
            <w:r w:rsidRPr="008C7717">
              <w:rPr>
                <w:rFonts w:ascii="Arial" w:hAnsi="Arial" w:cs="Arial"/>
                <w:b/>
                <w:spacing w:val="-5"/>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spacing w:val="1"/>
              </w:rPr>
              <w:t>a</w:t>
            </w:r>
            <w:r w:rsidRPr="008C7717">
              <w:rPr>
                <w:rFonts w:ascii="Arial" w:hAnsi="Arial" w:cs="Arial"/>
                <w:b/>
              </w:rPr>
              <w:t>d</w:t>
            </w:r>
            <w:r w:rsidRPr="008C7717">
              <w:rPr>
                <w:rFonts w:ascii="Arial" w:hAnsi="Arial" w:cs="Arial"/>
                <w:b/>
                <w:spacing w:val="-1"/>
              </w:rPr>
              <w:t>d</w:t>
            </w:r>
            <w:r w:rsidRPr="008C7717">
              <w:rPr>
                <w:rFonts w:ascii="Arial" w:hAnsi="Arial" w:cs="Arial"/>
                <w:b/>
              </w:rPr>
              <w:t>iti</w:t>
            </w:r>
            <w:r w:rsidRPr="008C7717">
              <w:rPr>
                <w:rFonts w:ascii="Arial" w:hAnsi="Arial" w:cs="Arial"/>
                <w:b/>
                <w:spacing w:val="1"/>
              </w:rPr>
              <w:t>o</w:t>
            </w:r>
            <w:r w:rsidRPr="008C7717">
              <w:rPr>
                <w:rFonts w:ascii="Arial" w:hAnsi="Arial" w:cs="Arial"/>
                <w:b/>
              </w:rPr>
              <w:t>n</w:t>
            </w:r>
            <w:r w:rsidRPr="008C7717">
              <w:rPr>
                <w:rFonts w:ascii="Arial" w:hAnsi="Arial" w:cs="Arial"/>
                <w:b/>
                <w:spacing w:val="-7"/>
              </w:rPr>
              <w:t xml:space="preserve"> </w:t>
            </w:r>
            <w:r w:rsidRPr="008C7717">
              <w:rPr>
                <w:rFonts w:ascii="Arial" w:hAnsi="Arial" w:cs="Arial"/>
                <w:b/>
                <w:spacing w:val="1"/>
              </w:rPr>
              <w:t>(o</w:t>
            </w:r>
            <w:r w:rsidRPr="008C7717">
              <w:rPr>
                <w:rFonts w:ascii="Arial" w:hAnsi="Arial" w:cs="Arial"/>
                <w:b/>
              </w:rPr>
              <w:t>r</w:t>
            </w:r>
            <w:r w:rsidRPr="008C7717">
              <w:rPr>
                <w:rFonts w:ascii="Arial" w:hAnsi="Arial" w:cs="Arial"/>
                <w:b/>
                <w:spacing w:val="-2"/>
              </w:rPr>
              <w:t xml:space="preserve"> </w:t>
            </w:r>
            <w:r w:rsidRPr="008C7717">
              <w:rPr>
                <w:rFonts w:ascii="Arial" w:hAnsi="Arial" w:cs="Arial"/>
                <w:b/>
              </w:rPr>
              <w:t>dele</w:t>
            </w:r>
            <w:r w:rsidRPr="008C7717">
              <w:rPr>
                <w:rFonts w:ascii="Arial" w:hAnsi="Arial" w:cs="Arial"/>
                <w:b/>
                <w:spacing w:val="1"/>
              </w:rPr>
              <w:t>t</w:t>
            </w:r>
            <w:r w:rsidRPr="008C7717">
              <w:rPr>
                <w:rFonts w:ascii="Arial" w:hAnsi="Arial" w:cs="Arial"/>
                <w:b/>
              </w:rPr>
              <w:t>i</w:t>
            </w:r>
            <w:r w:rsidRPr="008C7717">
              <w:rPr>
                <w:rFonts w:ascii="Arial" w:hAnsi="Arial" w:cs="Arial"/>
                <w:b/>
                <w:spacing w:val="1"/>
              </w:rPr>
              <w:t>o</w:t>
            </w:r>
            <w:r w:rsidRPr="008C7717">
              <w:rPr>
                <w:rFonts w:ascii="Arial" w:hAnsi="Arial" w:cs="Arial"/>
                <w:b/>
              </w:rPr>
              <w:t>n)</w:t>
            </w:r>
            <w:r w:rsidRPr="008C7717">
              <w:rPr>
                <w:rFonts w:ascii="Arial" w:hAnsi="Arial" w:cs="Arial"/>
                <w:b/>
                <w:spacing w:val="-6"/>
              </w:rPr>
              <w:t xml:space="preserve"> </w:t>
            </w:r>
            <w:r w:rsidRPr="008C7717">
              <w:rPr>
                <w:rFonts w:ascii="Arial" w:hAnsi="Arial" w:cs="Arial"/>
                <w:b/>
                <w:spacing w:val="1"/>
              </w:rPr>
              <w:t>o</w:t>
            </w:r>
            <w:r w:rsidRPr="008C7717">
              <w:rPr>
                <w:rFonts w:ascii="Arial" w:hAnsi="Arial" w:cs="Arial"/>
                <w:b/>
              </w:rPr>
              <w:t>f</w:t>
            </w:r>
            <w:r w:rsidRPr="008C7717">
              <w:rPr>
                <w:rFonts w:ascii="Arial" w:hAnsi="Arial" w:cs="Arial"/>
                <w:b/>
                <w:spacing w:val="-1"/>
              </w:rPr>
              <w:t xml:space="preserve"> so</w:t>
            </w:r>
            <w:r w:rsidRPr="008C7717">
              <w:rPr>
                <w:rFonts w:ascii="Arial" w:hAnsi="Arial" w:cs="Arial"/>
                <w:b/>
                <w:spacing w:val="2"/>
              </w:rPr>
              <w:t>m</w:t>
            </w:r>
            <w:r w:rsidRPr="008C7717">
              <w:rPr>
                <w:rFonts w:ascii="Arial" w:hAnsi="Arial" w:cs="Arial"/>
                <w:b/>
              </w:rPr>
              <w:t>e</w:t>
            </w:r>
            <w:r w:rsidRPr="008C7717">
              <w:rPr>
                <w:rFonts w:ascii="Arial" w:hAnsi="Arial" w:cs="Arial"/>
                <w:b/>
                <w:spacing w:val="-3"/>
              </w:rPr>
              <w:t xml:space="preserve"> </w:t>
            </w:r>
            <w:r w:rsidRPr="008C7717">
              <w:rPr>
                <w:rFonts w:ascii="Arial" w:hAnsi="Arial" w:cs="Arial"/>
                <w:b/>
              </w:rPr>
              <w:t>p</w:t>
            </w:r>
            <w:r w:rsidRPr="008C7717">
              <w:rPr>
                <w:rFonts w:ascii="Arial" w:hAnsi="Arial" w:cs="Arial"/>
                <w:b/>
                <w:spacing w:val="1"/>
              </w:rPr>
              <w:t>o</w:t>
            </w:r>
            <w:r w:rsidRPr="008C7717">
              <w:rPr>
                <w:rFonts w:ascii="Arial" w:hAnsi="Arial" w:cs="Arial"/>
                <w:b/>
              </w:rPr>
              <w:t>ints</w:t>
            </w:r>
            <w:r w:rsidRPr="008C7717">
              <w:rPr>
                <w:rFonts w:ascii="Arial" w:hAnsi="Arial" w:cs="Arial"/>
                <w:b/>
                <w:spacing w:val="-5"/>
              </w:rPr>
              <w:t xml:space="preserve"> </w:t>
            </w:r>
            <w:r w:rsidRPr="008C7717">
              <w:rPr>
                <w:rFonts w:ascii="Arial" w:hAnsi="Arial" w:cs="Arial"/>
                <w:b/>
              </w:rPr>
              <w:t>in</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 xml:space="preserve">his </w:t>
            </w:r>
            <w:r w:rsidRPr="008C7717">
              <w:rPr>
                <w:rFonts w:ascii="Arial" w:hAnsi="Arial" w:cs="Arial"/>
                <w:b/>
                <w:spacing w:val="-1"/>
              </w:rPr>
              <w:t>s</w:t>
            </w:r>
            <w:r w:rsidRPr="008C7717">
              <w:rPr>
                <w:rFonts w:ascii="Arial" w:hAnsi="Arial" w:cs="Arial"/>
                <w:b/>
              </w:rPr>
              <w:t>e</w:t>
            </w:r>
            <w:r w:rsidRPr="008C7717">
              <w:rPr>
                <w:rFonts w:ascii="Arial" w:hAnsi="Arial" w:cs="Arial"/>
                <w:b/>
                <w:spacing w:val="1"/>
              </w:rPr>
              <w:t>ct</w:t>
            </w:r>
            <w:r w:rsidRPr="008C7717">
              <w:rPr>
                <w:rFonts w:ascii="Arial" w:hAnsi="Arial" w:cs="Arial"/>
                <w:b/>
              </w:rPr>
              <w:t>i</w:t>
            </w:r>
            <w:r w:rsidRPr="008C7717">
              <w:rPr>
                <w:rFonts w:ascii="Arial" w:hAnsi="Arial" w:cs="Arial"/>
                <w:b/>
                <w:spacing w:val="1"/>
              </w:rPr>
              <w:t>o</w:t>
            </w:r>
            <w:r w:rsidRPr="008C7717">
              <w:rPr>
                <w:rFonts w:ascii="Arial" w:hAnsi="Arial" w:cs="Arial"/>
                <w:b/>
              </w:rPr>
              <w:t>n?</w:t>
            </w:r>
            <w:r w:rsidRPr="008C7717">
              <w:rPr>
                <w:rFonts w:ascii="Arial" w:hAnsi="Arial" w:cs="Arial"/>
                <w:b/>
                <w:spacing w:val="-6"/>
              </w:rPr>
              <w:t xml:space="preserve"> </w:t>
            </w:r>
            <w:r w:rsidRPr="008C7717">
              <w:rPr>
                <w:rFonts w:ascii="Arial" w:hAnsi="Arial" w:cs="Arial"/>
                <w:b/>
              </w:rPr>
              <w:t>Ple</w:t>
            </w:r>
            <w:r w:rsidRPr="008C7717">
              <w:rPr>
                <w:rFonts w:ascii="Arial" w:hAnsi="Arial" w:cs="Arial"/>
                <w:b/>
                <w:spacing w:val="1"/>
              </w:rPr>
              <w:t>a</w:t>
            </w:r>
            <w:r w:rsidRPr="008C7717">
              <w:rPr>
                <w:rFonts w:ascii="Arial" w:hAnsi="Arial" w:cs="Arial"/>
                <w:b/>
                <w:spacing w:val="-1"/>
              </w:rPr>
              <w:t>s</w:t>
            </w:r>
            <w:r w:rsidRPr="008C7717">
              <w:rPr>
                <w:rFonts w:ascii="Arial" w:hAnsi="Arial" w:cs="Arial"/>
                <w:b/>
              </w:rPr>
              <w:t>e</w:t>
            </w:r>
            <w:r w:rsidRPr="008C7717">
              <w:rPr>
                <w:rFonts w:ascii="Arial" w:hAnsi="Arial" w:cs="Arial"/>
                <w:b/>
                <w:spacing w:val="-4"/>
              </w:rPr>
              <w:t xml:space="preserve"> </w:t>
            </w:r>
            <w:r w:rsidRPr="008C7717">
              <w:rPr>
                <w:rFonts w:ascii="Arial" w:hAnsi="Arial" w:cs="Arial"/>
                <w:b/>
              </w:rPr>
              <w:t>wri</w:t>
            </w:r>
            <w:r w:rsidRPr="008C7717">
              <w:rPr>
                <w:rFonts w:ascii="Arial" w:hAnsi="Arial" w:cs="Arial"/>
                <w:b/>
                <w:spacing w:val="1"/>
              </w:rPr>
              <w:t>t</w:t>
            </w:r>
            <w:r w:rsidRPr="008C7717">
              <w:rPr>
                <w:rFonts w:ascii="Arial" w:hAnsi="Arial" w:cs="Arial"/>
                <w:b/>
              </w:rPr>
              <w:t>e</w:t>
            </w:r>
            <w:r w:rsidRPr="008C7717">
              <w:rPr>
                <w:rFonts w:ascii="Arial" w:hAnsi="Arial" w:cs="Arial"/>
                <w:b/>
                <w:spacing w:val="-3"/>
              </w:rPr>
              <w:t xml:space="preserve"> </w:t>
            </w:r>
            <w:r w:rsidRPr="008C7717">
              <w:rPr>
                <w:rFonts w:ascii="Arial" w:hAnsi="Arial" w:cs="Arial"/>
                <w:b/>
                <w:spacing w:val="1"/>
              </w:rPr>
              <w:t>yo</w:t>
            </w:r>
            <w:r w:rsidRPr="008C7717">
              <w:rPr>
                <w:rFonts w:ascii="Arial" w:hAnsi="Arial" w:cs="Arial"/>
                <w:b/>
              </w:rPr>
              <w:t>ur</w:t>
            </w:r>
            <w:r w:rsidRPr="008C7717">
              <w:rPr>
                <w:rFonts w:ascii="Arial" w:hAnsi="Arial" w:cs="Arial"/>
                <w:b/>
                <w:spacing w:val="-4"/>
              </w:rPr>
              <w:t xml:space="preserve"> </w:t>
            </w:r>
            <w:r w:rsidRPr="008C7717">
              <w:rPr>
                <w:rFonts w:ascii="Arial" w:hAnsi="Arial" w:cs="Arial"/>
                <w:b/>
                <w:spacing w:val="-1"/>
              </w:rPr>
              <w:t>s</w:t>
            </w:r>
            <w:r w:rsidRPr="008C7717">
              <w:rPr>
                <w:rFonts w:ascii="Arial" w:hAnsi="Arial" w:cs="Arial"/>
                <w:b/>
              </w:rPr>
              <w:t>u</w:t>
            </w:r>
            <w:r w:rsidRPr="008C7717">
              <w:rPr>
                <w:rFonts w:ascii="Arial" w:hAnsi="Arial" w:cs="Arial"/>
                <w:b/>
                <w:spacing w:val="1"/>
              </w:rPr>
              <w:t>gg</w:t>
            </w:r>
            <w:r w:rsidRPr="008C7717">
              <w:rPr>
                <w:rFonts w:ascii="Arial" w:hAnsi="Arial" w:cs="Arial"/>
                <w:b/>
              </w:rPr>
              <w:t>esti</w:t>
            </w:r>
            <w:r w:rsidRPr="008C7717">
              <w:rPr>
                <w:rFonts w:ascii="Arial" w:hAnsi="Arial" w:cs="Arial"/>
                <w:b/>
                <w:spacing w:val="1"/>
              </w:rPr>
              <w:t>o</w:t>
            </w:r>
            <w:r w:rsidRPr="008C7717">
              <w:rPr>
                <w:rFonts w:ascii="Arial" w:hAnsi="Arial" w:cs="Arial"/>
                <w:b/>
              </w:rPr>
              <w:t>ns</w:t>
            </w:r>
            <w:r w:rsidRPr="008C7717">
              <w:rPr>
                <w:rFonts w:ascii="Arial" w:hAnsi="Arial" w:cs="Arial"/>
                <w:b/>
                <w:spacing w:val="-11"/>
              </w:rPr>
              <w:t xml:space="preserve"> </w:t>
            </w:r>
            <w:r w:rsidRPr="008C7717">
              <w:rPr>
                <w:rFonts w:ascii="Arial" w:hAnsi="Arial" w:cs="Arial"/>
                <w:b/>
              </w:rPr>
              <w:t>her</w:t>
            </w:r>
            <w:r w:rsidRPr="008C7717">
              <w:rPr>
                <w:rFonts w:ascii="Arial" w:hAnsi="Arial" w:cs="Arial"/>
                <w:b/>
                <w:spacing w:val="1"/>
              </w:rPr>
              <w:t>e</w:t>
            </w:r>
            <w:r w:rsidRPr="008C7717">
              <w:rPr>
                <w:rFonts w:ascii="Arial" w:hAnsi="Arial" w:cs="Arial"/>
                <w:b/>
              </w:rPr>
              <w:t>.</w:t>
            </w:r>
          </w:p>
        </w:tc>
        <w:tc>
          <w:tcPr>
            <w:tcW w:w="9356" w:type="dxa"/>
            <w:gridSpan w:val="4"/>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1" w:line="260" w:lineRule="exact"/>
              <w:ind w:left="102" w:right="58"/>
              <w:jc w:val="both"/>
              <w:rPr>
                <w:rFonts w:ascii="Arial" w:hAnsi="Arial" w:cs="Arial"/>
              </w:rPr>
            </w:pPr>
            <w:r w:rsidRPr="008C7717">
              <w:rPr>
                <w:rFonts w:ascii="Arial" w:hAnsi="Arial" w:cs="Arial"/>
              </w:rPr>
              <w:t xml:space="preserve">The </w:t>
            </w:r>
            <w:r w:rsidRPr="008C7717">
              <w:rPr>
                <w:rFonts w:ascii="Arial" w:hAnsi="Arial" w:cs="Arial"/>
                <w:spacing w:val="-1"/>
              </w:rPr>
              <w:t>a</w:t>
            </w:r>
            <w:r w:rsidRPr="008C7717">
              <w:rPr>
                <w:rFonts w:ascii="Arial" w:hAnsi="Arial" w:cs="Arial"/>
              </w:rPr>
              <w:t>bstr</w:t>
            </w:r>
            <w:r w:rsidRPr="008C7717">
              <w:rPr>
                <w:rFonts w:ascii="Arial" w:hAnsi="Arial" w:cs="Arial"/>
                <w:spacing w:val="-1"/>
              </w:rPr>
              <w:t>ac</w:t>
            </w:r>
            <w:r w:rsidRPr="008C7717">
              <w:rPr>
                <w:rFonts w:ascii="Arial" w:hAnsi="Arial" w:cs="Arial"/>
              </w:rPr>
              <w:t>t</w:t>
            </w:r>
            <w:r w:rsidRPr="008C7717">
              <w:rPr>
                <w:rFonts w:ascii="Arial" w:hAnsi="Arial" w:cs="Arial"/>
                <w:spacing w:val="2"/>
              </w:rPr>
              <w:t xml:space="preserve"> </w:t>
            </w:r>
            <w:r w:rsidRPr="008C7717">
              <w:rPr>
                <w:rFonts w:ascii="Arial" w:hAnsi="Arial" w:cs="Arial"/>
                <w:spacing w:val="1"/>
              </w:rPr>
              <w:t>c</w:t>
            </w:r>
            <w:r w:rsidRPr="008C7717">
              <w:rPr>
                <w:rFonts w:ascii="Arial" w:hAnsi="Arial" w:cs="Arial"/>
                <w:spacing w:val="-1"/>
              </w:rPr>
              <w:t>a</w:t>
            </w:r>
            <w:r w:rsidRPr="008C7717">
              <w:rPr>
                <w:rFonts w:ascii="Arial" w:hAnsi="Arial" w:cs="Arial"/>
              </w:rPr>
              <w:t>n</w:t>
            </w:r>
            <w:r w:rsidRPr="008C7717">
              <w:rPr>
                <w:rFonts w:ascii="Arial" w:hAnsi="Arial" w:cs="Arial"/>
                <w:spacing w:val="1"/>
              </w:rPr>
              <w:t xml:space="preserve"> </w:t>
            </w:r>
            <w:r w:rsidRPr="008C7717">
              <w:rPr>
                <w:rFonts w:ascii="Arial" w:hAnsi="Arial" w:cs="Arial"/>
              </w:rPr>
              <w:t>be i</w:t>
            </w:r>
            <w:r w:rsidRPr="008C7717">
              <w:rPr>
                <w:rFonts w:ascii="Arial" w:hAnsi="Arial" w:cs="Arial"/>
                <w:spacing w:val="1"/>
              </w:rPr>
              <w:t>m</w:t>
            </w:r>
            <w:r w:rsidRPr="008C7717">
              <w:rPr>
                <w:rFonts w:ascii="Arial" w:hAnsi="Arial" w:cs="Arial"/>
              </w:rPr>
              <w:t>prov</w:t>
            </w:r>
            <w:r w:rsidRPr="008C7717">
              <w:rPr>
                <w:rFonts w:ascii="Arial" w:hAnsi="Arial" w:cs="Arial"/>
                <w:spacing w:val="-2"/>
              </w:rPr>
              <w:t>e</w:t>
            </w:r>
            <w:r w:rsidRPr="008C7717">
              <w:rPr>
                <w:rFonts w:ascii="Arial" w:hAnsi="Arial" w:cs="Arial"/>
              </w:rPr>
              <w:t>d</w:t>
            </w:r>
            <w:r w:rsidRPr="008C7717">
              <w:rPr>
                <w:rFonts w:ascii="Arial" w:hAnsi="Arial" w:cs="Arial"/>
                <w:spacing w:val="1"/>
              </w:rPr>
              <w:t xml:space="preserve"> </w:t>
            </w:r>
            <w:r w:rsidRPr="008C7717">
              <w:rPr>
                <w:rFonts w:ascii="Arial" w:hAnsi="Arial" w:cs="Arial"/>
              </w:rPr>
              <w:t>by</w:t>
            </w:r>
            <w:r w:rsidRPr="008C7717">
              <w:rPr>
                <w:rFonts w:ascii="Arial" w:hAnsi="Arial" w:cs="Arial"/>
                <w:spacing w:val="1"/>
              </w:rPr>
              <w:t xml:space="preserve"> </w:t>
            </w:r>
            <w:r w:rsidRPr="008C7717">
              <w:rPr>
                <w:rFonts w:ascii="Arial" w:hAnsi="Arial" w:cs="Arial"/>
              </w:rPr>
              <w:t>fi</w:t>
            </w:r>
            <w:r w:rsidRPr="008C7717">
              <w:rPr>
                <w:rFonts w:ascii="Arial" w:hAnsi="Arial" w:cs="Arial"/>
                <w:spacing w:val="-1"/>
              </w:rPr>
              <w:t>r</w:t>
            </w:r>
            <w:r w:rsidRPr="008C7717">
              <w:rPr>
                <w:rFonts w:ascii="Arial" w:hAnsi="Arial" w:cs="Arial"/>
              </w:rPr>
              <w:t>st</w:t>
            </w:r>
            <w:r w:rsidRPr="008C7717">
              <w:rPr>
                <w:rFonts w:ascii="Arial" w:hAnsi="Arial" w:cs="Arial"/>
                <w:spacing w:val="2"/>
              </w:rPr>
              <w:t xml:space="preserve"> </w:t>
            </w:r>
            <w:r w:rsidRPr="008C7717">
              <w:rPr>
                <w:rFonts w:ascii="Arial" w:hAnsi="Arial" w:cs="Arial"/>
                <w:spacing w:val="-1"/>
              </w:rPr>
              <w:t>c</w:t>
            </w:r>
            <w:r w:rsidRPr="008C7717">
              <w:rPr>
                <w:rFonts w:ascii="Arial" w:hAnsi="Arial" w:cs="Arial"/>
              </w:rPr>
              <w:t>la</w:t>
            </w:r>
            <w:r w:rsidRPr="008C7717">
              <w:rPr>
                <w:rFonts w:ascii="Arial" w:hAnsi="Arial" w:cs="Arial"/>
                <w:spacing w:val="-1"/>
              </w:rPr>
              <w:t>r</w:t>
            </w:r>
            <w:r w:rsidRPr="008C7717">
              <w:rPr>
                <w:rFonts w:ascii="Arial" w:hAnsi="Arial" w:cs="Arial"/>
              </w:rPr>
              <w:t>ifying</w:t>
            </w:r>
            <w:r w:rsidRPr="008C7717">
              <w:rPr>
                <w:rFonts w:ascii="Arial" w:hAnsi="Arial" w:cs="Arial"/>
                <w:spacing w:val="2"/>
              </w:rPr>
              <w:t xml:space="preserve"> </w:t>
            </w:r>
            <w:r w:rsidRPr="008C7717">
              <w:rPr>
                <w:rFonts w:ascii="Arial" w:hAnsi="Arial" w:cs="Arial"/>
              </w:rPr>
              <w:t>the</w:t>
            </w:r>
            <w:r w:rsidRPr="008C7717">
              <w:rPr>
                <w:rFonts w:ascii="Arial" w:hAnsi="Arial" w:cs="Arial"/>
                <w:spacing w:val="1"/>
              </w:rPr>
              <w:t xml:space="preserve"> </w:t>
            </w:r>
            <w:r w:rsidRPr="008C7717">
              <w:rPr>
                <w:rFonts w:ascii="Arial" w:hAnsi="Arial" w:cs="Arial"/>
              </w:rPr>
              <w:t>r</w:t>
            </w:r>
            <w:r w:rsidRPr="008C7717">
              <w:rPr>
                <w:rFonts w:ascii="Arial" w:hAnsi="Arial" w:cs="Arial"/>
                <w:spacing w:val="-2"/>
              </w:rPr>
              <w:t>e</w:t>
            </w:r>
            <w:r w:rsidRPr="008C7717">
              <w:rPr>
                <w:rFonts w:ascii="Arial" w:hAnsi="Arial" w:cs="Arial"/>
              </w:rPr>
              <w:t>s</w:t>
            </w:r>
            <w:r w:rsidRPr="008C7717">
              <w:rPr>
                <w:rFonts w:ascii="Arial" w:hAnsi="Arial" w:cs="Arial"/>
                <w:spacing w:val="-1"/>
              </w:rPr>
              <w:t>e</w:t>
            </w:r>
            <w:r w:rsidRPr="008C7717">
              <w:rPr>
                <w:rFonts w:ascii="Arial" w:hAnsi="Arial" w:cs="Arial"/>
                <w:spacing w:val="1"/>
              </w:rPr>
              <w:t>a</w:t>
            </w:r>
            <w:r w:rsidRPr="008C7717">
              <w:rPr>
                <w:rFonts w:ascii="Arial" w:hAnsi="Arial" w:cs="Arial"/>
              </w:rPr>
              <w:t>r</w:t>
            </w:r>
            <w:r w:rsidRPr="008C7717">
              <w:rPr>
                <w:rFonts w:ascii="Arial" w:hAnsi="Arial" w:cs="Arial"/>
                <w:spacing w:val="-2"/>
              </w:rPr>
              <w:t>c</w:t>
            </w:r>
            <w:r w:rsidRPr="008C7717">
              <w:rPr>
                <w:rFonts w:ascii="Arial" w:hAnsi="Arial" w:cs="Arial"/>
              </w:rPr>
              <w:t>h</w:t>
            </w:r>
            <w:r w:rsidRPr="008C7717">
              <w:rPr>
                <w:rFonts w:ascii="Arial" w:hAnsi="Arial" w:cs="Arial"/>
                <w:spacing w:val="1"/>
              </w:rPr>
              <w:t xml:space="preserve"> </w:t>
            </w:r>
            <w:r w:rsidRPr="008C7717">
              <w:rPr>
                <w:rFonts w:ascii="Arial" w:hAnsi="Arial" w:cs="Arial"/>
              </w:rPr>
              <w:t>purp</w:t>
            </w:r>
            <w:r w:rsidRPr="008C7717">
              <w:rPr>
                <w:rFonts w:ascii="Arial" w:hAnsi="Arial" w:cs="Arial"/>
                <w:spacing w:val="-1"/>
              </w:rPr>
              <w:t>o</w:t>
            </w:r>
            <w:r w:rsidRPr="008C7717">
              <w:rPr>
                <w:rFonts w:ascii="Arial" w:hAnsi="Arial" w:cs="Arial"/>
              </w:rPr>
              <w:t>se</w:t>
            </w:r>
            <w:r w:rsidRPr="008C7717">
              <w:rPr>
                <w:rFonts w:ascii="Arial" w:hAnsi="Arial" w:cs="Arial"/>
                <w:spacing w:val="1"/>
              </w:rPr>
              <w:t xml:space="preserve"> </w:t>
            </w:r>
            <w:r w:rsidRPr="008C7717">
              <w:rPr>
                <w:rFonts w:ascii="Arial" w:hAnsi="Arial" w:cs="Arial"/>
              </w:rPr>
              <w:t>with</w:t>
            </w:r>
            <w:r w:rsidRPr="008C7717">
              <w:rPr>
                <w:rFonts w:ascii="Arial" w:hAnsi="Arial" w:cs="Arial"/>
                <w:spacing w:val="4"/>
              </w:rPr>
              <w:t xml:space="preserve"> </w:t>
            </w:r>
            <w:r w:rsidRPr="008C7717">
              <w:rPr>
                <w:rFonts w:ascii="Arial" w:hAnsi="Arial" w:cs="Arial"/>
              </w:rPr>
              <w:t>a more dir</w:t>
            </w:r>
            <w:r w:rsidRPr="008C7717">
              <w:rPr>
                <w:rFonts w:ascii="Arial" w:hAnsi="Arial" w:cs="Arial"/>
                <w:spacing w:val="-1"/>
              </w:rPr>
              <w:t>ec</w:t>
            </w:r>
            <w:r w:rsidRPr="008C7717">
              <w:rPr>
                <w:rFonts w:ascii="Arial" w:hAnsi="Arial" w:cs="Arial"/>
              </w:rPr>
              <w:t>t</w:t>
            </w:r>
            <w:r w:rsidRPr="008C7717">
              <w:rPr>
                <w:rFonts w:ascii="Arial" w:hAnsi="Arial" w:cs="Arial"/>
                <w:spacing w:val="2"/>
              </w:rPr>
              <w:t xml:space="preserve"> </w:t>
            </w:r>
            <w:r w:rsidRPr="008C7717">
              <w:rPr>
                <w:rFonts w:ascii="Arial" w:hAnsi="Arial" w:cs="Arial"/>
                <w:spacing w:val="-1"/>
              </w:rPr>
              <w:t>a</w:t>
            </w:r>
            <w:r w:rsidRPr="008C7717">
              <w:rPr>
                <w:rFonts w:ascii="Arial" w:hAnsi="Arial" w:cs="Arial"/>
              </w:rPr>
              <w:t xml:space="preserve">nd </w:t>
            </w:r>
            <w:r w:rsidRPr="008C7717">
              <w:rPr>
                <w:rFonts w:ascii="Arial" w:hAnsi="Arial" w:cs="Arial"/>
                <w:spacing w:val="-1"/>
              </w:rPr>
              <w:t>c</w:t>
            </w:r>
            <w:r w:rsidRPr="008C7717">
              <w:rPr>
                <w:rFonts w:ascii="Arial" w:hAnsi="Arial" w:cs="Arial"/>
              </w:rPr>
              <w:t>on</w:t>
            </w:r>
            <w:r w:rsidRPr="008C7717">
              <w:rPr>
                <w:rFonts w:ascii="Arial" w:hAnsi="Arial" w:cs="Arial"/>
                <w:spacing w:val="-1"/>
              </w:rPr>
              <w:t>c</w:t>
            </w:r>
            <w:r w:rsidRPr="008C7717">
              <w:rPr>
                <w:rFonts w:ascii="Arial" w:hAnsi="Arial" w:cs="Arial"/>
              </w:rPr>
              <w:t>ise</w:t>
            </w:r>
            <w:r w:rsidRPr="008C7717">
              <w:rPr>
                <w:rFonts w:ascii="Arial" w:hAnsi="Arial" w:cs="Arial"/>
                <w:spacing w:val="1"/>
              </w:rPr>
              <w:t xml:space="preserve"> </w:t>
            </w:r>
            <w:r w:rsidRPr="008C7717">
              <w:rPr>
                <w:rFonts w:ascii="Arial" w:hAnsi="Arial" w:cs="Arial"/>
              </w:rPr>
              <w:t>stat</w:t>
            </w:r>
            <w:r w:rsidRPr="008C7717">
              <w:rPr>
                <w:rFonts w:ascii="Arial" w:hAnsi="Arial" w:cs="Arial"/>
                <w:spacing w:val="-1"/>
              </w:rPr>
              <w:t>e</w:t>
            </w:r>
            <w:r w:rsidRPr="008C7717">
              <w:rPr>
                <w:rFonts w:ascii="Arial" w:hAnsi="Arial" w:cs="Arial"/>
                <w:spacing w:val="3"/>
              </w:rPr>
              <w:t>m</w:t>
            </w:r>
            <w:r w:rsidRPr="008C7717">
              <w:rPr>
                <w:rFonts w:ascii="Arial" w:hAnsi="Arial" w:cs="Arial"/>
                <w:spacing w:val="-1"/>
              </w:rPr>
              <w:t>e</w:t>
            </w:r>
            <w:r w:rsidRPr="008C7717">
              <w:rPr>
                <w:rFonts w:ascii="Arial" w:hAnsi="Arial" w:cs="Arial"/>
              </w:rPr>
              <w:t>nt</w:t>
            </w:r>
            <w:r w:rsidRPr="008C7717">
              <w:rPr>
                <w:rFonts w:ascii="Arial" w:hAnsi="Arial" w:cs="Arial"/>
                <w:spacing w:val="1"/>
              </w:rPr>
              <w:t xml:space="preserve"> </w:t>
            </w:r>
            <w:r w:rsidRPr="008C7717">
              <w:rPr>
                <w:rFonts w:ascii="Arial" w:hAnsi="Arial" w:cs="Arial"/>
              </w:rPr>
              <w:t xml:space="preserve">of </w:t>
            </w:r>
            <w:r w:rsidRPr="008C7717">
              <w:rPr>
                <w:rFonts w:ascii="Arial" w:hAnsi="Arial" w:cs="Arial"/>
                <w:spacing w:val="3"/>
              </w:rPr>
              <w:t>t</w:t>
            </w:r>
            <w:r w:rsidRPr="008C7717">
              <w:rPr>
                <w:rFonts w:ascii="Arial" w:hAnsi="Arial" w:cs="Arial"/>
              </w:rPr>
              <w:t>he study’s obje</w:t>
            </w:r>
            <w:r w:rsidRPr="008C7717">
              <w:rPr>
                <w:rFonts w:ascii="Arial" w:hAnsi="Arial" w:cs="Arial"/>
                <w:spacing w:val="-1"/>
              </w:rPr>
              <w:t>c</w:t>
            </w:r>
            <w:r w:rsidRPr="008C7717">
              <w:rPr>
                <w:rFonts w:ascii="Arial" w:hAnsi="Arial" w:cs="Arial"/>
              </w:rPr>
              <w:t>t</w:t>
            </w:r>
            <w:r w:rsidRPr="008C7717">
              <w:rPr>
                <w:rFonts w:ascii="Arial" w:hAnsi="Arial" w:cs="Arial"/>
                <w:spacing w:val="1"/>
              </w:rPr>
              <w:t>i</w:t>
            </w:r>
            <w:r w:rsidRPr="008C7717">
              <w:rPr>
                <w:rFonts w:ascii="Arial" w:hAnsi="Arial" w:cs="Arial"/>
              </w:rPr>
              <w:t>v</w:t>
            </w:r>
            <w:r w:rsidRPr="008C7717">
              <w:rPr>
                <w:rFonts w:ascii="Arial" w:hAnsi="Arial" w:cs="Arial"/>
                <w:spacing w:val="-1"/>
              </w:rPr>
              <w:t>e</w:t>
            </w:r>
            <w:r w:rsidRPr="008C7717">
              <w:rPr>
                <w:rFonts w:ascii="Arial" w:hAnsi="Arial" w:cs="Arial"/>
              </w:rPr>
              <w:t>.</w:t>
            </w:r>
            <w:r w:rsidRPr="008C7717">
              <w:rPr>
                <w:rFonts w:ascii="Arial" w:hAnsi="Arial" w:cs="Arial"/>
                <w:spacing w:val="6"/>
              </w:rPr>
              <w:t xml:space="preserve"> </w:t>
            </w:r>
            <w:r w:rsidRPr="008C7717">
              <w:rPr>
                <w:rFonts w:ascii="Arial" w:hAnsi="Arial" w:cs="Arial"/>
              </w:rPr>
              <w:t>N</w:t>
            </w:r>
            <w:r w:rsidRPr="008C7717">
              <w:rPr>
                <w:rFonts w:ascii="Arial" w:hAnsi="Arial" w:cs="Arial"/>
                <w:spacing w:val="-1"/>
              </w:rPr>
              <w:t>e</w:t>
            </w:r>
            <w:r w:rsidRPr="008C7717">
              <w:rPr>
                <w:rFonts w:ascii="Arial" w:hAnsi="Arial" w:cs="Arial"/>
              </w:rPr>
              <w:t>xt,</w:t>
            </w:r>
            <w:r w:rsidRPr="008C7717">
              <w:rPr>
                <w:rFonts w:ascii="Arial" w:hAnsi="Arial" w:cs="Arial"/>
                <w:spacing w:val="1"/>
              </w:rPr>
              <w:t xml:space="preserve"> </w:t>
            </w:r>
            <w:r w:rsidRPr="008C7717">
              <w:rPr>
                <w:rFonts w:ascii="Arial" w:hAnsi="Arial" w:cs="Arial"/>
              </w:rPr>
              <w:t>the k</w:t>
            </w:r>
            <w:r w:rsidRPr="008C7717">
              <w:rPr>
                <w:rFonts w:ascii="Arial" w:hAnsi="Arial" w:cs="Arial"/>
                <w:spacing w:val="-1"/>
              </w:rPr>
              <w:t>e</w:t>
            </w:r>
            <w:r w:rsidRPr="008C7717">
              <w:rPr>
                <w:rFonts w:ascii="Arial" w:hAnsi="Arial" w:cs="Arial"/>
              </w:rPr>
              <w:t>y</w:t>
            </w:r>
            <w:r w:rsidRPr="008C7717">
              <w:rPr>
                <w:rFonts w:ascii="Arial" w:hAnsi="Arial" w:cs="Arial"/>
                <w:spacing w:val="3"/>
              </w:rPr>
              <w:t xml:space="preserve"> </w:t>
            </w:r>
            <w:r w:rsidRPr="008C7717">
              <w:rPr>
                <w:rFonts w:ascii="Arial" w:hAnsi="Arial" w:cs="Arial"/>
              </w:rPr>
              <w:t>v</w:t>
            </w:r>
            <w:r w:rsidRPr="008C7717">
              <w:rPr>
                <w:rFonts w:ascii="Arial" w:hAnsi="Arial" w:cs="Arial"/>
                <w:spacing w:val="-1"/>
              </w:rPr>
              <w:t>a</w:t>
            </w:r>
            <w:r w:rsidRPr="008C7717">
              <w:rPr>
                <w:rFonts w:ascii="Arial" w:hAnsi="Arial" w:cs="Arial"/>
              </w:rPr>
              <w:t>r</w:t>
            </w:r>
            <w:r w:rsidRPr="008C7717">
              <w:rPr>
                <w:rFonts w:ascii="Arial" w:hAnsi="Arial" w:cs="Arial"/>
                <w:spacing w:val="2"/>
              </w:rPr>
              <w:t>i</w:t>
            </w:r>
            <w:r w:rsidRPr="008C7717">
              <w:rPr>
                <w:rFonts w:ascii="Arial" w:hAnsi="Arial" w:cs="Arial"/>
                <w:spacing w:val="-1"/>
              </w:rPr>
              <w:t>a</w:t>
            </w:r>
            <w:r w:rsidRPr="008C7717">
              <w:rPr>
                <w:rFonts w:ascii="Arial" w:hAnsi="Arial" w:cs="Arial"/>
              </w:rPr>
              <w:t>bl</w:t>
            </w:r>
            <w:r w:rsidRPr="008C7717">
              <w:rPr>
                <w:rFonts w:ascii="Arial" w:hAnsi="Arial" w:cs="Arial"/>
                <w:spacing w:val="2"/>
              </w:rPr>
              <w:t>e</w:t>
            </w:r>
            <w:r w:rsidRPr="008C7717">
              <w:rPr>
                <w:rFonts w:ascii="Arial" w:hAnsi="Arial" w:cs="Arial"/>
              </w:rPr>
              <w:t>s</w:t>
            </w:r>
            <w:r w:rsidRPr="008C7717">
              <w:rPr>
                <w:rFonts w:ascii="Arial" w:hAnsi="Arial" w:cs="Arial"/>
                <w:spacing w:val="1"/>
              </w:rPr>
              <w:t xml:space="preserve"> </w:t>
            </w:r>
            <w:r w:rsidRPr="008C7717">
              <w:rPr>
                <w:rFonts w:ascii="Arial" w:hAnsi="Arial" w:cs="Arial"/>
                <w:spacing w:val="-1"/>
              </w:rPr>
              <w:t>a</w:t>
            </w:r>
            <w:r w:rsidRPr="008C7717">
              <w:rPr>
                <w:rFonts w:ascii="Arial" w:hAnsi="Arial" w:cs="Arial"/>
              </w:rPr>
              <w:t>nd</w:t>
            </w:r>
            <w:r w:rsidRPr="008C7717">
              <w:rPr>
                <w:rFonts w:ascii="Arial" w:hAnsi="Arial" w:cs="Arial"/>
                <w:spacing w:val="7"/>
              </w:rPr>
              <w:t xml:space="preserve"> </w:t>
            </w:r>
            <w:r w:rsidRPr="008C7717">
              <w:rPr>
                <w:rFonts w:ascii="Arial" w:hAnsi="Arial" w:cs="Arial"/>
              </w:rPr>
              <w:t>methodolog</w:t>
            </w:r>
            <w:r w:rsidRPr="008C7717">
              <w:rPr>
                <w:rFonts w:ascii="Arial" w:hAnsi="Arial" w:cs="Arial"/>
                <w:spacing w:val="1"/>
              </w:rPr>
              <w:t>y</w:t>
            </w:r>
            <w:r w:rsidRPr="008C7717">
              <w:rPr>
                <w:rFonts w:ascii="Arial" w:hAnsi="Arial" w:cs="Arial"/>
              </w:rPr>
              <w:t>, p</w:t>
            </w:r>
            <w:r w:rsidRPr="008C7717">
              <w:rPr>
                <w:rFonts w:ascii="Arial" w:hAnsi="Arial" w:cs="Arial"/>
                <w:spacing w:val="-1"/>
              </w:rPr>
              <w:t>a</w:t>
            </w:r>
            <w:r w:rsidRPr="008C7717">
              <w:rPr>
                <w:rFonts w:ascii="Arial" w:hAnsi="Arial" w:cs="Arial"/>
              </w:rPr>
              <w:t>rti</w:t>
            </w:r>
            <w:r w:rsidRPr="008C7717">
              <w:rPr>
                <w:rFonts w:ascii="Arial" w:hAnsi="Arial" w:cs="Arial"/>
                <w:spacing w:val="-1"/>
              </w:rPr>
              <w:t>c</w:t>
            </w:r>
            <w:r w:rsidRPr="008C7717">
              <w:rPr>
                <w:rFonts w:ascii="Arial" w:hAnsi="Arial" w:cs="Arial"/>
              </w:rPr>
              <w:t>ula</w:t>
            </w:r>
            <w:r w:rsidRPr="008C7717">
              <w:rPr>
                <w:rFonts w:ascii="Arial" w:hAnsi="Arial" w:cs="Arial"/>
                <w:spacing w:val="-1"/>
              </w:rPr>
              <w:t>r</w:t>
            </w:r>
            <w:r w:rsidRPr="008C7717">
              <w:rPr>
                <w:rFonts w:ascii="Arial" w:hAnsi="Arial" w:cs="Arial"/>
              </w:rPr>
              <w:t xml:space="preserve">ly  the </w:t>
            </w:r>
            <w:r w:rsidRPr="008C7717">
              <w:rPr>
                <w:rFonts w:ascii="Arial" w:hAnsi="Arial" w:cs="Arial"/>
                <w:spacing w:val="2"/>
              </w:rPr>
              <w:t xml:space="preserve"> </w:t>
            </w:r>
            <w:r w:rsidRPr="008C7717">
              <w:rPr>
                <w:rFonts w:ascii="Arial" w:hAnsi="Arial" w:cs="Arial"/>
              </w:rPr>
              <w:t>r</w:t>
            </w:r>
            <w:r w:rsidRPr="008C7717">
              <w:rPr>
                <w:rFonts w:ascii="Arial" w:hAnsi="Arial" w:cs="Arial"/>
                <w:spacing w:val="-2"/>
              </w:rPr>
              <w:t>a</w:t>
            </w:r>
            <w:r w:rsidRPr="008C7717">
              <w:rPr>
                <w:rFonts w:ascii="Arial" w:hAnsi="Arial" w:cs="Arial"/>
              </w:rPr>
              <w:t>t</w:t>
            </w:r>
            <w:r w:rsidRPr="008C7717">
              <w:rPr>
                <w:rFonts w:ascii="Arial" w:hAnsi="Arial" w:cs="Arial"/>
                <w:spacing w:val="1"/>
              </w:rPr>
              <w:t>i</w:t>
            </w:r>
            <w:r w:rsidRPr="008C7717">
              <w:rPr>
                <w:rFonts w:ascii="Arial" w:hAnsi="Arial" w:cs="Arial"/>
              </w:rPr>
              <w:t>on</w:t>
            </w:r>
            <w:r w:rsidRPr="008C7717">
              <w:rPr>
                <w:rFonts w:ascii="Arial" w:hAnsi="Arial" w:cs="Arial"/>
                <w:spacing w:val="-1"/>
              </w:rPr>
              <w:t>a</w:t>
            </w:r>
            <w:r w:rsidRPr="008C7717">
              <w:rPr>
                <w:rFonts w:ascii="Arial" w:hAnsi="Arial" w:cs="Arial"/>
                <w:spacing w:val="3"/>
              </w:rPr>
              <w:t>l</w:t>
            </w:r>
            <w:r w:rsidRPr="008C7717">
              <w:rPr>
                <w:rFonts w:ascii="Arial" w:hAnsi="Arial" w:cs="Arial"/>
              </w:rPr>
              <w:t>e</w:t>
            </w:r>
            <w:r w:rsidRPr="008C7717">
              <w:rPr>
                <w:rFonts w:ascii="Arial" w:hAnsi="Arial" w:cs="Arial"/>
                <w:spacing w:val="59"/>
              </w:rPr>
              <w:t xml:space="preserve"> </w:t>
            </w:r>
            <w:r w:rsidRPr="008C7717">
              <w:rPr>
                <w:rFonts w:ascii="Arial" w:hAnsi="Arial" w:cs="Arial"/>
              </w:rPr>
              <w:t>for</w:t>
            </w:r>
            <w:r w:rsidRPr="008C7717">
              <w:rPr>
                <w:rFonts w:ascii="Arial" w:hAnsi="Arial" w:cs="Arial"/>
                <w:spacing w:val="58"/>
              </w:rPr>
              <w:t xml:space="preserve"> </w:t>
            </w:r>
            <w:r w:rsidRPr="008C7717">
              <w:rPr>
                <w:rFonts w:ascii="Arial" w:hAnsi="Arial" w:cs="Arial"/>
              </w:rPr>
              <w:t>using  q</w:t>
            </w:r>
            <w:r w:rsidRPr="008C7717">
              <w:rPr>
                <w:rFonts w:ascii="Arial" w:hAnsi="Arial" w:cs="Arial"/>
                <w:spacing w:val="2"/>
              </w:rPr>
              <w:t>u</w:t>
            </w:r>
            <w:r w:rsidRPr="008C7717">
              <w:rPr>
                <w:rFonts w:ascii="Arial" w:hAnsi="Arial" w:cs="Arial"/>
                <w:spacing w:val="-1"/>
              </w:rPr>
              <w:t>a</w:t>
            </w:r>
            <w:r w:rsidRPr="008C7717">
              <w:rPr>
                <w:rFonts w:ascii="Arial" w:hAnsi="Arial" w:cs="Arial"/>
              </w:rPr>
              <w:t>nt</w:t>
            </w:r>
            <w:r w:rsidRPr="008C7717">
              <w:rPr>
                <w:rFonts w:ascii="Arial" w:hAnsi="Arial" w:cs="Arial"/>
                <w:spacing w:val="1"/>
              </w:rPr>
              <w:t>i</w:t>
            </w:r>
            <w:r w:rsidRPr="008C7717">
              <w:rPr>
                <w:rFonts w:ascii="Arial" w:hAnsi="Arial" w:cs="Arial"/>
              </w:rPr>
              <w:t>le</w:t>
            </w:r>
            <w:r w:rsidRPr="008C7717">
              <w:rPr>
                <w:rFonts w:ascii="Arial" w:hAnsi="Arial" w:cs="Arial"/>
                <w:spacing w:val="59"/>
              </w:rPr>
              <w:t xml:space="preserve"> </w:t>
            </w:r>
            <w:r w:rsidRPr="008C7717">
              <w:rPr>
                <w:rFonts w:ascii="Arial" w:hAnsi="Arial" w:cs="Arial"/>
              </w:rPr>
              <w:t>r</w:t>
            </w:r>
            <w:r w:rsidRPr="008C7717">
              <w:rPr>
                <w:rFonts w:ascii="Arial" w:hAnsi="Arial" w:cs="Arial"/>
                <w:spacing w:val="1"/>
              </w:rPr>
              <w:t>e</w:t>
            </w:r>
            <w:r w:rsidRPr="008C7717">
              <w:rPr>
                <w:rFonts w:ascii="Arial" w:hAnsi="Arial" w:cs="Arial"/>
              </w:rPr>
              <w:t>gr</w:t>
            </w:r>
            <w:r w:rsidRPr="008C7717">
              <w:rPr>
                <w:rFonts w:ascii="Arial" w:hAnsi="Arial" w:cs="Arial"/>
                <w:spacing w:val="-2"/>
              </w:rPr>
              <w:t>e</w:t>
            </w:r>
            <w:r w:rsidRPr="008C7717">
              <w:rPr>
                <w:rFonts w:ascii="Arial" w:hAnsi="Arial" w:cs="Arial"/>
              </w:rPr>
              <w:t>ss</w:t>
            </w:r>
            <w:r w:rsidRPr="008C7717">
              <w:rPr>
                <w:rFonts w:ascii="Arial" w:hAnsi="Arial" w:cs="Arial"/>
                <w:spacing w:val="1"/>
              </w:rPr>
              <w:t>i</w:t>
            </w:r>
            <w:r w:rsidRPr="008C7717">
              <w:rPr>
                <w:rFonts w:ascii="Arial" w:hAnsi="Arial" w:cs="Arial"/>
              </w:rPr>
              <w:t>o</w:t>
            </w:r>
            <w:r w:rsidRPr="008C7717">
              <w:rPr>
                <w:rFonts w:ascii="Arial" w:hAnsi="Arial" w:cs="Arial"/>
                <w:spacing w:val="4"/>
              </w:rPr>
              <w:t>n</w:t>
            </w:r>
            <w:r w:rsidRPr="008C7717">
              <w:rPr>
                <w:rFonts w:ascii="Arial" w:hAnsi="Arial" w:cs="Arial"/>
              </w:rPr>
              <w:t>,  should  be</w:t>
            </w:r>
            <w:r w:rsidRPr="008C7717">
              <w:rPr>
                <w:rFonts w:ascii="Arial" w:hAnsi="Arial" w:cs="Arial"/>
                <w:spacing w:val="59"/>
              </w:rPr>
              <w:t xml:space="preserve"> </w:t>
            </w:r>
            <w:r w:rsidRPr="008C7717">
              <w:rPr>
                <w:rFonts w:ascii="Arial" w:hAnsi="Arial" w:cs="Arial"/>
                <w:spacing w:val="-1"/>
              </w:rPr>
              <w:t>c</w:t>
            </w:r>
            <w:r w:rsidRPr="008C7717">
              <w:rPr>
                <w:rFonts w:ascii="Arial" w:hAnsi="Arial" w:cs="Arial"/>
              </w:rPr>
              <w:t>l</w:t>
            </w:r>
            <w:r w:rsidRPr="008C7717">
              <w:rPr>
                <w:rFonts w:ascii="Arial" w:hAnsi="Arial" w:cs="Arial"/>
                <w:spacing w:val="2"/>
              </w:rPr>
              <w:t>e</w:t>
            </w:r>
            <w:r w:rsidRPr="008C7717">
              <w:rPr>
                <w:rFonts w:ascii="Arial" w:hAnsi="Arial" w:cs="Arial"/>
                <w:spacing w:val="-1"/>
              </w:rPr>
              <w:t>a</w:t>
            </w:r>
            <w:r w:rsidRPr="008C7717">
              <w:rPr>
                <w:rFonts w:ascii="Arial" w:hAnsi="Arial" w:cs="Arial"/>
              </w:rPr>
              <w:t>rly  d</w:t>
            </w:r>
            <w:r w:rsidRPr="008C7717">
              <w:rPr>
                <w:rFonts w:ascii="Arial" w:hAnsi="Arial" w:cs="Arial"/>
                <w:spacing w:val="-1"/>
              </w:rPr>
              <w:t>e</w:t>
            </w:r>
            <w:r w:rsidRPr="008C7717">
              <w:rPr>
                <w:rFonts w:ascii="Arial" w:hAnsi="Arial" w:cs="Arial"/>
              </w:rPr>
              <w:t>fin</w:t>
            </w:r>
            <w:r w:rsidRPr="008C7717">
              <w:rPr>
                <w:rFonts w:ascii="Arial" w:hAnsi="Arial" w:cs="Arial"/>
                <w:spacing w:val="-1"/>
              </w:rPr>
              <w:t>e</w:t>
            </w:r>
            <w:r w:rsidRPr="008C7717">
              <w:rPr>
                <w:rFonts w:ascii="Arial" w:hAnsi="Arial" w:cs="Arial"/>
              </w:rPr>
              <w:t xml:space="preserve">d </w:t>
            </w:r>
            <w:r w:rsidRPr="008C7717">
              <w:rPr>
                <w:rFonts w:ascii="Arial" w:hAnsi="Arial" w:cs="Arial"/>
                <w:spacing w:val="2"/>
              </w:rPr>
              <w:t xml:space="preserve"> </w:t>
            </w:r>
            <w:r w:rsidRPr="008C7717">
              <w:rPr>
                <w:rFonts w:ascii="Arial" w:hAnsi="Arial" w:cs="Arial"/>
              </w:rPr>
              <w:t>to  h</w:t>
            </w:r>
            <w:r w:rsidRPr="008C7717">
              <w:rPr>
                <w:rFonts w:ascii="Arial" w:hAnsi="Arial" w:cs="Arial"/>
                <w:spacing w:val="-1"/>
              </w:rPr>
              <w:t>e</w:t>
            </w:r>
            <w:r w:rsidRPr="008C7717">
              <w:rPr>
                <w:rFonts w:ascii="Arial" w:hAnsi="Arial" w:cs="Arial"/>
              </w:rPr>
              <w:t>lp r</w:t>
            </w:r>
            <w:r w:rsidRPr="008C7717">
              <w:rPr>
                <w:rFonts w:ascii="Arial" w:hAnsi="Arial" w:cs="Arial"/>
                <w:spacing w:val="-2"/>
              </w:rPr>
              <w:t>e</w:t>
            </w:r>
            <w:r w:rsidRPr="008C7717">
              <w:rPr>
                <w:rFonts w:ascii="Arial" w:hAnsi="Arial" w:cs="Arial"/>
                <w:spacing w:val="-1"/>
              </w:rPr>
              <w:t>a</w:t>
            </w:r>
            <w:r w:rsidRPr="008C7717">
              <w:rPr>
                <w:rFonts w:ascii="Arial" w:hAnsi="Arial" w:cs="Arial"/>
              </w:rPr>
              <w:t>d</w:t>
            </w:r>
            <w:r w:rsidRPr="008C7717">
              <w:rPr>
                <w:rFonts w:ascii="Arial" w:hAnsi="Arial" w:cs="Arial"/>
                <w:spacing w:val="1"/>
              </w:rPr>
              <w:t>e</w:t>
            </w:r>
            <w:r w:rsidRPr="008C7717">
              <w:rPr>
                <w:rFonts w:ascii="Arial" w:hAnsi="Arial" w:cs="Arial"/>
              </w:rPr>
              <w:t>rs</w:t>
            </w:r>
            <w:r w:rsidRPr="008C7717">
              <w:rPr>
                <w:rFonts w:ascii="Arial" w:hAnsi="Arial" w:cs="Arial"/>
                <w:spacing w:val="42"/>
              </w:rPr>
              <w:t xml:space="preserve"> </w:t>
            </w:r>
            <w:r w:rsidRPr="008C7717">
              <w:rPr>
                <w:rFonts w:ascii="Arial" w:hAnsi="Arial" w:cs="Arial"/>
              </w:rPr>
              <w:t>und</w:t>
            </w:r>
            <w:r w:rsidRPr="008C7717">
              <w:rPr>
                <w:rFonts w:ascii="Arial" w:hAnsi="Arial" w:cs="Arial"/>
                <w:spacing w:val="-1"/>
              </w:rPr>
              <w:t>e</w:t>
            </w:r>
            <w:r w:rsidRPr="008C7717">
              <w:rPr>
                <w:rFonts w:ascii="Arial" w:hAnsi="Arial" w:cs="Arial"/>
              </w:rPr>
              <w:t>rst</w:t>
            </w:r>
            <w:r w:rsidRPr="008C7717">
              <w:rPr>
                <w:rFonts w:ascii="Arial" w:hAnsi="Arial" w:cs="Arial"/>
                <w:spacing w:val="-1"/>
              </w:rPr>
              <w:t>a</w:t>
            </w:r>
            <w:r w:rsidRPr="008C7717">
              <w:rPr>
                <w:rFonts w:ascii="Arial" w:hAnsi="Arial" w:cs="Arial"/>
              </w:rPr>
              <w:t>nd</w:t>
            </w:r>
            <w:r w:rsidRPr="008C7717">
              <w:rPr>
                <w:rFonts w:ascii="Arial" w:hAnsi="Arial" w:cs="Arial"/>
                <w:spacing w:val="43"/>
              </w:rPr>
              <w:t xml:space="preserve"> </w:t>
            </w:r>
            <w:r w:rsidRPr="008C7717">
              <w:rPr>
                <w:rFonts w:ascii="Arial" w:hAnsi="Arial" w:cs="Arial"/>
              </w:rPr>
              <w:t>the</w:t>
            </w:r>
            <w:r w:rsidRPr="008C7717">
              <w:rPr>
                <w:rFonts w:ascii="Arial" w:hAnsi="Arial" w:cs="Arial"/>
                <w:spacing w:val="43"/>
              </w:rPr>
              <w:t xml:space="preserve"> </w:t>
            </w:r>
            <w:r w:rsidRPr="008C7717">
              <w:rPr>
                <w:rFonts w:ascii="Arial" w:hAnsi="Arial" w:cs="Arial"/>
                <w:spacing w:val="1"/>
              </w:rPr>
              <w:t>a</w:t>
            </w:r>
            <w:r w:rsidRPr="008C7717">
              <w:rPr>
                <w:rFonts w:ascii="Arial" w:hAnsi="Arial" w:cs="Arial"/>
              </w:rPr>
              <w:t>n</w:t>
            </w:r>
            <w:r w:rsidRPr="008C7717">
              <w:rPr>
                <w:rFonts w:ascii="Arial" w:hAnsi="Arial" w:cs="Arial"/>
                <w:spacing w:val="-1"/>
              </w:rPr>
              <w:t>a</w:t>
            </w:r>
            <w:r w:rsidRPr="008C7717">
              <w:rPr>
                <w:rFonts w:ascii="Arial" w:hAnsi="Arial" w:cs="Arial"/>
              </w:rPr>
              <w:t>ly</w:t>
            </w:r>
            <w:r w:rsidRPr="008C7717">
              <w:rPr>
                <w:rFonts w:ascii="Arial" w:hAnsi="Arial" w:cs="Arial"/>
                <w:spacing w:val="1"/>
              </w:rPr>
              <w:t>t</w:t>
            </w:r>
            <w:r w:rsidRPr="008C7717">
              <w:rPr>
                <w:rFonts w:ascii="Arial" w:hAnsi="Arial" w:cs="Arial"/>
              </w:rPr>
              <w:t>ic</w:t>
            </w:r>
            <w:r w:rsidRPr="008C7717">
              <w:rPr>
                <w:rFonts w:ascii="Arial" w:hAnsi="Arial" w:cs="Arial"/>
                <w:spacing w:val="-1"/>
              </w:rPr>
              <w:t>a</w:t>
            </w:r>
            <w:r w:rsidRPr="008C7717">
              <w:rPr>
                <w:rFonts w:ascii="Arial" w:hAnsi="Arial" w:cs="Arial"/>
              </w:rPr>
              <w:t>l</w:t>
            </w:r>
            <w:r w:rsidRPr="008C7717">
              <w:rPr>
                <w:rFonts w:ascii="Arial" w:hAnsi="Arial" w:cs="Arial"/>
                <w:spacing w:val="43"/>
              </w:rPr>
              <w:t xml:space="preserve"> </w:t>
            </w:r>
            <w:r w:rsidRPr="008C7717">
              <w:rPr>
                <w:rFonts w:ascii="Arial" w:hAnsi="Arial" w:cs="Arial"/>
              </w:rPr>
              <w:t>f</w:t>
            </w:r>
            <w:r w:rsidRPr="008C7717">
              <w:rPr>
                <w:rFonts w:ascii="Arial" w:hAnsi="Arial" w:cs="Arial"/>
                <w:spacing w:val="-1"/>
              </w:rPr>
              <w:t>ra</w:t>
            </w:r>
            <w:r w:rsidRPr="008C7717">
              <w:rPr>
                <w:rFonts w:ascii="Arial" w:hAnsi="Arial" w:cs="Arial"/>
              </w:rPr>
              <w:t>me</w:t>
            </w:r>
            <w:r w:rsidRPr="008C7717">
              <w:rPr>
                <w:rFonts w:ascii="Arial" w:hAnsi="Arial" w:cs="Arial"/>
                <w:spacing w:val="-1"/>
              </w:rPr>
              <w:t>w</w:t>
            </w:r>
            <w:r w:rsidRPr="008C7717">
              <w:rPr>
                <w:rFonts w:ascii="Arial" w:hAnsi="Arial" w:cs="Arial"/>
                <w:spacing w:val="2"/>
              </w:rPr>
              <w:t>o</w:t>
            </w:r>
            <w:r w:rsidRPr="008C7717">
              <w:rPr>
                <w:rFonts w:ascii="Arial" w:hAnsi="Arial" w:cs="Arial"/>
              </w:rPr>
              <w:t>rk.</w:t>
            </w:r>
            <w:r w:rsidRPr="008C7717">
              <w:rPr>
                <w:rFonts w:ascii="Arial" w:hAnsi="Arial" w:cs="Arial"/>
                <w:spacing w:val="42"/>
              </w:rPr>
              <w:t xml:space="preserve"> </w:t>
            </w:r>
            <w:r w:rsidRPr="008C7717">
              <w:rPr>
                <w:rFonts w:ascii="Arial" w:hAnsi="Arial" w:cs="Arial"/>
              </w:rPr>
              <w:t>The</w:t>
            </w:r>
            <w:r w:rsidRPr="008C7717">
              <w:rPr>
                <w:rFonts w:ascii="Arial" w:hAnsi="Arial" w:cs="Arial"/>
                <w:spacing w:val="42"/>
              </w:rPr>
              <w:t xml:space="preserve"> </w:t>
            </w:r>
            <w:r w:rsidRPr="008C7717">
              <w:rPr>
                <w:rFonts w:ascii="Arial" w:hAnsi="Arial" w:cs="Arial"/>
              </w:rPr>
              <w:t>k</w:t>
            </w:r>
            <w:r w:rsidRPr="008C7717">
              <w:rPr>
                <w:rFonts w:ascii="Arial" w:hAnsi="Arial" w:cs="Arial"/>
                <w:spacing w:val="-1"/>
              </w:rPr>
              <w:t>e</w:t>
            </w:r>
            <w:r w:rsidRPr="008C7717">
              <w:rPr>
                <w:rFonts w:ascii="Arial" w:hAnsi="Arial" w:cs="Arial"/>
              </w:rPr>
              <w:t>y</w:t>
            </w:r>
            <w:r w:rsidRPr="008C7717">
              <w:rPr>
                <w:rFonts w:ascii="Arial" w:hAnsi="Arial" w:cs="Arial"/>
                <w:spacing w:val="43"/>
              </w:rPr>
              <w:t xml:space="preserve"> </w:t>
            </w:r>
            <w:r w:rsidRPr="008C7717">
              <w:rPr>
                <w:rFonts w:ascii="Arial" w:hAnsi="Arial" w:cs="Arial"/>
              </w:rPr>
              <w:t>findings</w:t>
            </w:r>
            <w:r w:rsidRPr="008C7717">
              <w:rPr>
                <w:rFonts w:ascii="Arial" w:hAnsi="Arial" w:cs="Arial"/>
                <w:spacing w:val="43"/>
              </w:rPr>
              <w:t xml:space="preserve"> </w:t>
            </w:r>
            <w:r w:rsidRPr="008C7717">
              <w:rPr>
                <w:rFonts w:ascii="Arial" w:hAnsi="Arial" w:cs="Arial"/>
              </w:rPr>
              <w:t>should</w:t>
            </w:r>
            <w:r w:rsidRPr="008C7717">
              <w:rPr>
                <w:rFonts w:ascii="Arial" w:hAnsi="Arial" w:cs="Arial"/>
                <w:spacing w:val="43"/>
              </w:rPr>
              <w:t xml:space="preserve"> </w:t>
            </w:r>
            <w:r w:rsidRPr="008C7717">
              <w:rPr>
                <w:rFonts w:ascii="Arial" w:hAnsi="Arial" w:cs="Arial"/>
                <w:spacing w:val="-3"/>
              </w:rPr>
              <w:t>a</w:t>
            </w:r>
            <w:r w:rsidRPr="008C7717">
              <w:rPr>
                <w:rFonts w:ascii="Arial" w:hAnsi="Arial" w:cs="Arial"/>
              </w:rPr>
              <w:t>lso</w:t>
            </w:r>
            <w:r w:rsidRPr="008C7717">
              <w:rPr>
                <w:rFonts w:ascii="Arial" w:hAnsi="Arial" w:cs="Arial"/>
                <w:spacing w:val="44"/>
              </w:rPr>
              <w:t xml:space="preserve"> </w:t>
            </w:r>
            <w:r w:rsidRPr="008C7717">
              <w:rPr>
                <w:rFonts w:ascii="Arial" w:hAnsi="Arial" w:cs="Arial"/>
              </w:rPr>
              <w:t>be</w:t>
            </w:r>
            <w:r w:rsidRPr="008C7717">
              <w:rPr>
                <w:rFonts w:ascii="Arial" w:hAnsi="Arial" w:cs="Arial"/>
                <w:spacing w:val="42"/>
              </w:rPr>
              <w:t xml:space="preserve"> </w:t>
            </w:r>
            <w:r w:rsidRPr="008C7717">
              <w:rPr>
                <w:rFonts w:ascii="Arial" w:hAnsi="Arial" w:cs="Arial"/>
              </w:rPr>
              <w:t>sum</w:t>
            </w:r>
            <w:r w:rsidRPr="008C7717">
              <w:rPr>
                <w:rFonts w:ascii="Arial" w:hAnsi="Arial" w:cs="Arial"/>
                <w:spacing w:val="1"/>
              </w:rPr>
              <w:t>m</w:t>
            </w:r>
            <w:r w:rsidRPr="008C7717">
              <w:rPr>
                <w:rFonts w:ascii="Arial" w:hAnsi="Arial" w:cs="Arial"/>
                <w:spacing w:val="-1"/>
              </w:rPr>
              <w:t>a</w:t>
            </w:r>
            <w:r w:rsidRPr="008C7717">
              <w:rPr>
                <w:rFonts w:ascii="Arial" w:hAnsi="Arial" w:cs="Arial"/>
              </w:rPr>
              <w:t>ri</w:t>
            </w:r>
            <w:r w:rsidRPr="008C7717">
              <w:rPr>
                <w:rFonts w:ascii="Arial" w:hAnsi="Arial" w:cs="Arial"/>
                <w:spacing w:val="-1"/>
              </w:rPr>
              <w:t>ze</w:t>
            </w:r>
            <w:r w:rsidRPr="008C7717">
              <w:rPr>
                <w:rFonts w:ascii="Arial" w:hAnsi="Arial" w:cs="Arial"/>
              </w:rPr>
              <w:t>d with</w:t>
            </w:r>
            <w:r w:rsidRPr="008C7717">
              <w:rPr>
                <w:rFonts w:ascii="Arial" w:hAnsi="Arial" w:cs="Arial"/>
                <w:spacing w:val="1"/>
              </w:rPr>
              <w:t xml:space="preserve"> </w:t>
            </w:r>
            <w:r w:rsidRPr="008C7717">
              <w:rPr>
                <w:rFonts w:ascii="Arial" w:hAnsi="Arial" w:cs="Arial"/>
              </w:rPr>
              <w:t>gr</w:t>
            </w:r>
            <w:r w:rsidRPr="008C7717">
              <w:rPr>
                <w:rFonts w:ascii="Arial" w:hAnsi="Arial" w:cs="Arial"/>
                <w:spacing w:val="-2"/>
              </w:rPr>
              <w:t>e</w:t>
            </w:r>
            <w:r w:rsidRPr="008C7717">
              <w:rPr>
                <w:rFonts w:ascii="Arial" w:hAnsi="Arial" w:cs="Arial"/>
                <w:spacing w:val="-1"/>
              </w:rPr>
              <w:t>a</w:t>
            </w:r>
            <w:r w:rsidRPr="008C7717">
              <w:rPr>
                <w:rFonts w:ascii="Arial" w:hAnsi="Arial" w:cs="Arial"/>
                <w:spacing w:val="3"/>
              </w:rPr>
              <w:t>t</w:t>
            </w:r>
            <w:r w:rsidRPr="008C7717">
              <w:rPr>
                <w:rFonts w:ascii="Arial" w:hAnsi="Arial" w:cs="Arial"/>
                <w:spacing w:val="-1"/>
              </w:rPr>
              <w:t>e</w:t>
            </w:r>
            <w:r w:rsidRPr="008C7717">
              <w:rPr>
                <w:rFonts w:ascii="Arial" w:hAnsi="Arial" w:cs="Arial"/>
              </w:rPr>
              <w:t xml:space="preserve">r </w:t>
            </w:r>
            <w:r w:rsidRPr="008C7717">
              <w:rPr>
                <w:rFonts w:ascii="Arial" w:hAnsi="Arial" w:cs="Arial"/>
                <w:spacing w:val="2"/>
              </w:rPr>
              <w:t>p</w:t>
            </w:r>
            <w:r w:rsidRPr="008C7717">
              <w:rPr>
                <w:rFonts w:ascii="Arial" w:hAnsi="Arial" w:cs="Arial"/>
              </w:rPr>
              <w:t>r</w:t>
            </w:r>
            <w:r w:rsidRPr="008C7717">
              <w:rPr>
                <w:rFonts w:ascii="Arial" w:hAnsi="Arial" w:cs="Arial"/>
                <w:spacing w:val="-2"/>
              </w:rPr>
              <w:t>e</w:t>
            </w:r>
            <w:r w:rsidRPr="008C7717">
              <w:rPr>
                <w:rFonts w:ascii="Arial" w:hAnsi="Arial" w:cs="Arial"/>
                <w:spacing w:val="-1"/>
              </w:rPr>
              <w:t>c</w:t>
            </w:r>
            <w:r w:rsidRPr="008C7717">
              <w:rPr>
                <w:rFonts w:ascii="Arial" w:hAnsi="Arial" w:cs="Arial"/>
              </w:rPr>
              <w:t>is</w:t>
            </w:r>
            <w:r w:rsidRPr="008C7717">
              <w:rPr>
                <w:rFonts w:ascii="Arial" w:hAnsi="Arial" w:cs="Arial"/>
                <w:spacing w:val="1"/>
              </w:rPr>
              <w:t>i</w:t>
            </w:r>
            <w:r w:rsidRPr="008C7717">
              <w:rPr>
                <w:rFonts w:ascii="Arial" w:hAnsi="Arial" w:cs="Arial"/>
              </w:rPr>
              <w:t>on,</w:t>
            </w:r>
            <w:r w:rsidRPr="008C7717">
              <w:rPr>
                <w:rFonts w:ascii="Arial" w:hAnsi="Arial" w:cs="Arial"/>
                <w:spacing w:val="1"/>
              </w:rPr>
              <w:t xml:space="preserve"> </w:t>
            </w:r>
            <w:r w:rsidRPr="008C7717">
              <w:rPr>
                <w:rFonts w:ascii="Arial" w:hAnsi="Arial" w:cs="Arial"/>
                <w:spacing w:val="2"/>
              </w:rPr>
              <w:t>h</w:t>
            </w:r>
            <w:r w:rsidRPr="008C7717">
              <w:rPr>
                <w:rFonts w:ascii="Arial" w:hAnsi="Arial" w:cs="Arial"/>
              </w:rPr>
              <w:t>igh</w:t>
            </w:r>
            <w:r w:rsidRPr="008C7717">
              <w:rPr>
                <w:rFonts w:ascii="Arial" w:hAnsi="Arial" w:cs="Arial"/>
                <w:spacing w:val="1"/>
              </w:rPr>
              <w:t>l</w:t>
            </w:r>
            <w:r w:rsidRPr="008C7717">
              <w:rPr>
                <w:rFonts w:ascii="Arial" w:hAnsi="Arial" w:cs="Arial"/>
              </w:rPr>
              <w:t>igh</w:t>
            </w:r>
            <w:r w:rsidRPr="008C7717">
              <w:rPr>
                <w:rFonts w:ascii="Arial" w:hAnsi="Arial" w:cs="Arial"/>
                <w:spacing w:val="1"/>
              </w:rPr>
              <w:t>t</w:t>
            </w:r>
            <w:r w:rsidRPr="008C7717">
              <w:rPr>
                <w:rFonts w:ascii="Arial" w:hAnsi="Arial" w:cs="Arial"/>
              </w:rPr>
              <w:t>ing</w:t>
            </w:r>
            <w:r w:rsidRPr="008C7717">
              <w:rPr>
                <w:rFonts w:ascii="Arial" w:hAnsi="Arial" w:cs="Arial"/>
                <w:spacing w:val="1"/>
              </w:rPr>
              <w:t xml:space="preserve"> </w:t>
            </w:r>
            <w:r w:rsidRPr="008C7717">
              <w:rPr>
                <w:rFonts w:ascii="Arial" w:hAnsi="Arial" w:cs="Arial"/>
              </w:rPr>
              <w:t>whi</w:t>
            </w:r>
            <w:r w:rsidRPr="008C7717">
              <w:rPr>
                <w:rFonts w:ascii="Arial" w:hAnsi="Arial" w:cs="Arial"/>
                <w:spacing w:val="-1"/>
              </w:rPr>
              <w:t>c</w:t>
            </w:r>
            <w:r w:rsidRPr="008C7717">
              <w:rPr>
                <w:rFonts w:ascii="Arial" w:hAnsi="Arial" w:cs="Arial"/>
              </w:rPr>
              <w:t>h</w:t>
            </w:r>
            <w:r w:rsidRPr="008C7717">
              <w:rPr>
                <w:rFonts w:ascii="Arial" w:hAnsi="Arial" w:cs="Arial"/>
                <w:spacing w:val="1"/>
              </w:rPr>
              <w:t xml:space="preserve"> </w:t>
            </w:r>
            <w:r w:rsidRPr="008C7717">
              <w:rPr>
                <w:rFonts w:ascii="Arial" w:hAnsi="Arial" w:cs="Arial"/>
              </w:rPr>
              <w:t>v</w:t>
            </w:r>
            <w:r w:rsidRPr="008C7717">
              <w:rPr>
                <w:rFonts w:ascii="Arial" w:hAnsi="Arial" w:cs="Arial"/>
                <w:spacing w:val="-1"/>
              </w:rPr>
              <w:t>a</w:t>
            </w:r>
            <w:r w:rsidRPr="008C7717">
              <w:rPr>
                <w:rFonts w:ascii="Arial" w:hAnsi="Arial" w:cs="Arial"/>
              </w:rPr>
              <w:t>ri</w:t>
            </w:r>
            <w:r w:rsidRPr="008C7717">
              <w:rPr>
                <w:rFonts w:ascii="Arial" w:hAnsi="Arial" w:cs="Arial"/>
                <w:spacing w:val="-1"/>
              </w:rPr>
              <w:t>a</w:t>
            </w:r>
            <w:r w:rsidRPr="008C7717">
              <w:rPr>
                <w:rFonts w:ascii="Arial" w:hAnsi="Arial" w:cs="Arial"/>
                <w:spacing w:val="2"/>
              </w:rPr>
              <w:t>b</w:t>
            </w:r>
            <w:r w:rsidRPr="008C7717">
              <w:rPr>
                <w:rFonts w:ascii="Arial" w:hAnsi="Arial" w:cs="Arial"/>
              </w:rPr>
              <w:t>les</w:t>
            </w:r>
            <w:r w:rsidRPr="008C7717">
              <w:rPr>
                <w:rFonts w:ascii="Arial" w:hAnsi="Arial" w:cs="Arial"/>
                <w:spacing w:val="1"/>
              </w:rPr>
              <w:t xml:space="preserve"> </w:t>
            </w:r>
            <w:r w:rsidRPr="008C7717">
              <w:rPr>
                <w:rFonts w:ascii="Arial" w:hAnsi="Arial" w:cs="Arial"/>
              </w:rPr>
              <w:t>h</w:t>
            </w:r>
            <w:r w:rsidRPr="008C7717">
              <w:rPr>
                <w:rFonts w:ascii="Arial" w:hAnsi="Arial" w:cs="Arial"/>
                <w:spacing w:val="-1"/>
              </w:rPr>
              <w:t>a</w:t>
            </w:r>
            <w:r w:rsidRPr="008C7717">
              <w:rPr>
                <w:rFonts w:ascii="Arial" w:hAnsi="Arial" w:cs="Arial"/>
              </w:rPr>
              <w:t>ve</w:t>
            </w:r>
            <w:r w:rsidRPr="008C7717">
              <w:rPr>
                <w:rFonts w:ascii="Arial" w:hAnsi="Arial" w:cs="Arial"/>
                <w:spacing w:val="2"/>
              </w:rPr>
              <w:t xml:space="preserve"> </w:t>
            </w:r>
            <w:r w:rsidRPr="008C7717">
              <w:rPr>
                <w:rFonts w:ascii="Arial" w:hAnsi="Arial" w:cs="Arial"/>
              </w:rPr>
              <w:t>sign</w:t>
            </w:r>
            <w:r w:rsidRPr="008C7717">
              <w:rPr>
                <w:rFonts w:ascii="Arial" w:hAnsi="Arial" w:cs="Arial"/>
                <w:spacing w:val="1"/>
              </w:rPr>
              <w:t>i</w:t>
            </w:r>
            <w:r w:rsidRPr="008C7717">
              <w:rPr>
                <w:rFonts w:ascii="Arial" w:hAnsi="Arial" w:cs="Arial"/>
              </w:rPr>
              <w:t>fi</w:t>
            </w:r>
            <w:r w:rsidRPr="008C7717">
              <w:rPr>
                <w:rFonts w:ascii="Arial" w:hAnsi="Arial" w:cs="Arial"/>
                <w:spacing w:val="-1"/>
              </w:rPr>
              <w:t>ca</w:t>
            </w:r>
            <w:r w:rsidRPr="008C7717">
              <w:rPr>
                <w:rFonts w:ascii="Arial" w:hAnsi="Arial" w:cs="Arial"/>
              </w:rPr>
              <w:t>nt</w:t>
            </w:r>
            <w:r w:rsidRPr="008C7717">
              <w:rPr>
                <w:rFonts w:ascii="Arial" w:hAnsi="Arial" w:cs="Arial"/>
                <w:spacing w:val="1"/>
              </w:rPr>
              <w:t xml:space="preserve"> </w:t>
            </w:r>
            <w:r w:rsidRPr="008C7717">
              <w:rPr>
                <w:rFonts w:ascii="Arial" w:hAnsi="Arial" w:cs="Arial"/>
              </w:rPr>
              <w:t>i</w:t>
            </w:r>
            <w:r w:rsidRPr="008C7717">
              <w:rPr>
                <w:rFonts w:ascii="Arial" w:hAnsi="Arial" w:cs="Arial"/>
                <w:spacing w:val="1"/>
              </w:rPr>
              <w:t>m</w:t>
            </w:r>
            <w:r w:rsidRPr="008C7717">
              <w:rPr>
                <w:rFonts w:ascii="Arial" w:hAnsi="Arial" w:cs="Arial"/>
                <w:spacing w:val="2"/>
              </w:rPr>
              <w:t>p</w:t>
            </w:r>
            <w:r w:rsidRPr="008C7717">
              <w:rPr>
                <w:rFonts w:ascii="Arial" w:hAnsi="Arial" w:cs="Arial"/>
                <w:spacing w:val="-1"/>
              </w:rPr>
              <w:t>ac</w:t>
            </w:r>
            <w:r w:rsidRPr="008C7717">
              <w:rPr>
                <w:rFonts w:ascii="Arial" w:hAnsi="Arial" w:cs="Arial"/>
              </w:rPr>
              <w:t>ts</w:t>
            </w:r>
            <w:r w:rsidRPr="008C7717">
              <w:rPr>
                <w:rFonts w:ascii="Arial" w:hAnsi="Arial" w:cs="Arial"/>
                <w:spacing w:val="2"/>
              </w:rPr>
              <w:t xml:space="preserve"> </w:t>
            </w:r>
            <w:r w:rsidRPr="008C7717">
              <w:rPr>
                <w:rFonts w:ascii="Arial" w:hAnsi="Arial" w:cs="Arial"/>
                <w:spacing w:val="1"/>
              </w:rPr>
              <w:t>a</w:t>
            </w:r>
            <w:r w:rsidRPr="008C7717">
              <w:rPr>
                <w:rFonts w:ascii="Arial" w:hAnsi="Arial" w:cs="Arial"/>
                <w:spacing w:val="-1"/>
              </w:rPr>
              <w:t>c</w:t>
            </w:r>
            <w:r w:rsidRPr="008C7717">
              <w:rPr>
                <w:rFonts w:ascii="Arial" w:hAnsi="Arial" w:cs="Arial"/>
              </w:rPr>
              <w:t>ross</w:t>
            </w:r>
            <w:r w:rsidRPr="008C7717">
              <w:rPr>
                <w:rFonts w:ascii="Arial" w:hAnsi="Arial" w:cs="Arial"/>
                <w:spacing w:val="1"/>
              </w:rPr>
              <w:t xml:space="preserve"> </w:t>
            </w:r>
            <w:r w:rsidRPr="008C7717">
              <w:rPr>
                <w:rFonts w:ascii="Arial" w:hAnsi="Arial" w:cs="Arial"/>
              </w:rPr>
              <w:t>s</w:t>
            </w:r>
            <w:r w:rsidRPr="008C7717">
              <w:rPr>
                <w:rFonts w:ascii="Arial" w:hAnsi="Arial" w:cs="Arial"/>
                <w:spacing w:val="2"/>
              </w:rPr>
              <w:t>p</w:t>
            </w:r>
            <w:r w:rsidRPr="008C7717">
              <w:rPr>
                <w:rFonts w:ascii="Arial" w:hAnsi="Arial" w:cs="Arial"/>
                <w:spacing w:val="-1"/>
              </w:rPr>
              <w:t>ec</w:t>
            </w:r>
            <w:r w:rsidRPr="008C7717">
              <w:rPr>
                <w:rFonts w:ascii="Arial" w:hAnsi="Arial" w:cs="Arial"/>
              </w:rPr>
              <w:t>if</w:t>
            </w:r>
            <w:r w:rsidRPr="008C7717">
              <w:rPr>
                <w:rFonts w:ascii="Arial" w:hAnsi="Arial" w:cs="Arial"/>
                <w:spacing w:val="2"/>
              </w:rPr>
              <w:t>i</w:t>
            </w:r>
            <w:r w:rsidRPr="008C7717">
              <w:rPr>
                <w:rFonts w:ascii="Arial" w:hAnsi="Arial" w:cs="Arial"/>
              </w:rPr>
              <w:t>c qu</w:t>
            </w:r>
            <w:r w:rsidRPr="008C7717">
              <w:rPr>
                <w:rFonts w:ascii="Arial" w:hAnsi="Arial" w:cs="Arial"/>
                <w:spacing w:val="-1"/>
              </w:rPr>
              <w:t>a</w:t>
            </w:r>
            <w:r w:rsidRPr="008C7717">
              <w:rPr>
                <w:rFonts w:ascii="Arial" w:hAnsi="Arial" w:cs="Arial"/>
              </w:rPr>
              <w:t>nt</w:t>
            </w:r>
            <w:r w:rsidRPr="008C7717">
              <w:rPr>
                <w:rFonts w:ascii="Arial" w:hAnsi="Arial" w:cs="Arial"/>
                <w:spacing w:val="1"/>
              </w:rPr>
              <w:t>i</w:t>
            </w:r>
            <w:r w:rsidRPr="008C7717">
              <w:rPr>
                <w:rFonts w:ascii="Arial" w:hAnsi="Arial" w:cs="Arial"/>
              </w:rPr>
              <w:t>les.</w:t>
            </w:r>
            <w:r w:rsidRPr="008C7717">
              <w:rPr>
                <w:rFonts w:ascii="Arial" w:hAnsi="Arial" w:cs="Arial"/>
                <w:spacing w:val="16"/>
              </w:rPr>
              <w:t xml:space="preserve"> </w:t>
            </w:r>
            <w:r w:rsidRPr="008C7717">
              <w:rPr>
                <w:rFonts w:ascii="Arial" w:hAnsi="Arial" w:cs="Arial"/>
              </w:rPr>
              <w:t>L</w:t>
            </w:r>
            <w:r w:rsidRPr="008C7717">
              <w:rPr>
                <w:rFonts w:ascii="Arial" w:hAnsi="Arial" w:cs="Arial"/>
                <w:spacing w:val="-1"/>
              </w:rPr>
              <w:t>a</w:t>
            </w:r>
            <w:r w:rsidRPr="008C7717">
              <w:rPr>
                <w:rFonts w:ascii="Arial" w:hAnsi="Arial" w:cs="Arial"/>
              </w:rPr>
              <w:t>st</w:t>
            </w:r>
            <w:r w:rsidRPr="008C7717">
              <w:rPr>
                <w:rFonts w:ascii="Arial" w:hAnsi="Arial" w:cs="Arial"/>
                <w:spacing w:val="1"/>
              </w:rPr>
              <w:t>l</w:t>
            </w:r>
            <w:r w:rsidRPr="008C7717">
              <w:rPr>
                <w:rFonts w:ascii="Arial" w:hAnsi="Arial" w:cs="Arial"/>
              </w:rPr>
              <w:t>y,</w:t>
            </w:r>
            <w:r w:rsidRPr="008C7717">
              <w:rPr>
                <w:rFonts w:ascii="Arial" w:hAnsi="Arial" w:cs="Arial"/>
                <w:spacing w:val="17"/>
              </w:rPr>
              <w:t xml:space="preserve"> </w:t>
            </w:r>
            <w:r w:rsidRPr="008C7717">
              <w:rPr>
                <w:rFonts w:ascii="Arial" w:hAnsi="Arial" w:cs="Arial"/>
              </w:rPr>
              <w:t>the</w:t>
            </w:r>
            <w:r w:rsidRPr="008C7717">
              <w:rPr>
                <w:rFonts w:ascii="Arial" w:hAnsi="Arial" w:cs="Arial"/>
                <w:spacing w:val="16"/>
              </w:rPr>
              <w:t xml:space="preserve"> </w:t>
            </w:r>
            <w:r w:rsidRPr="008C7717">
              <w:rPr>
                <w:rFonts w:ascii="Arial" w:hAnsi="Arial" w:cs="Arial"/>
                <w:spacing w:val="-1"/>
              </w:rPr>
              <w:t>a</w:t>
            </w:r>
            <w:r w:rsidRPr="008C7717">
              <w:rPr>
                <w:rFonts w:ascii="Arial" w:hAnsi="Arial" w:cs="Arial"/>
              </w:rPr>
              <w:t>bstr</w:t>
            </w:r>
            <w:r w:rsidRPr="008C7717">
              <w:rPr>
                <w:rFonts w:ascii="Arial" w:hAnsi="Arial" w:cs="Arial"/>
                <w:spacing w:val="-1"/>
              </w:rPr>
              <w:t>ac</w:t>
            </w:r>
            <w:r w:rsidRPr="008C7717">
              <w:rPr>
                <w:rFonts w:ascii="Arial" w:hAnsi="Arial" w:cs="Arial"/>
              </w:rPr>
              <w:t>t</w:t>
            </w:r>
            <w:r w:rsidRPr="008C7717">
              <w:rPr>
                <w:rFonts w:ascii="Arial" w:hAnsi="Arial" w:cs="Arial"/>
                <w:spacing w:val="17"/>
              </w:rPr>
              <w:t xml:space="preserve"> </w:t>
            </w:r>
            <w:r w:rsidRPr="008C7717">
              <w:rPr>
                <w:rFonts w:ascii="Arial" w:hAnsi="Arial" w:cs="Arial"/>
              </w:rPr>
              <w:t>should</w:t>
            </w:r>
            <w:r w:rsidRPr="008C7717">
              <w:rPr>
                <w:rFonts w:ascii="Arial" w:hAnsi="Arial" w:cs="Arial"/>
                <w:spacing w:val="17"/>
              </w:rPr>
              <w:t xml:space="preserve"> </w:t>
            </w:r>
            <w:r w:rsidRPr="008C7717">
              <w:rPr>
                <w:rFonts w:ascii="Arial" w:hAnsi="Arial" w:cs="Arial"/>
                <w:spacing w:val="-1"/>
              </w:rPr>
              <w:t>e</w:t>
            </w:r>
            <w:r w:rsidRPr="008C7717">
              <w:rPr>
                <w:rFonts w:ascii="Arial" w:hAnsi="Arial" w:cs="Arial"/>
              </w:rPr>
              <w:t>mphasize</w:t>
            </w:r>
            <w:r w:rsidRPr="008C7717">
              <w:rPr>
                <w:rFonts w:ascii="Arial" w:hAnsi="Arial" w:cs="Arial"/>
                <w:spacing w:val="15"/>
              </w:rPr>
              <w:t xml:space="preserve"> </w:t>
            </w:r>
            <w:r w:rsidRPr="008C7717">
              <w:rPr>
                <w:rFonts w:ascii="Arial" w:hAnsi="Arial" w:cs="Arial"/>
              </w:rPr>
              <w:t>the</w:t>
            </w:r>
            <w:r w:rsidRPr="008C7717">
              <w:rPr>
                <w:rFonts w:ascii="Arial" w:hAnsi="Arial" w:cs="Arial"/>
                <w:spacing w:val="16"/>
              </w:rPr>
              <w:t xml:space="preserve"> </w:t>
            </w:r>
            <w:r w:rsidRPr="008C7717">
              <w:rPr>
                <w:rFonts w:ascii="Arial" w:hAnsi="Arial" w:cs="Arial"/>
                <w:spacing w:val="-1"/>
              </w:rPr>
              <w:t>c</w:t>
            </w:r>
            <w:r w:rsidRPr="008C7717">
              <w:rPr>
                <w:rFonts w:ascii="Arial" w:hAnsi="Arial" w:cs="Arial"/>
              </w:rPr>
              <w:t>ontribu</w:t>
            </w:r>
            <w:r w:rsidRPr="008C7717">
              <w:rPr>
                <w:rFonts w:ascii="Arial" w:hAnsi="Arial" w:cs="Arial"/>
                <w:spacing w:val="1"/>
              </w:rPr>
              <w:t>t</w:t>
            </w:r>
            <w:r w:rsidRPr="008C7717">
              <w:rPr>
                <w:rFonts w:ascii="Arial" w:hAnsi="Arial" w:cs="Arial"/>
              </w:rPr>
              <w:t>ion</w:t>
            </w:r>
            <w:r w:rsidRPr="008C7717">
              <w:rPr>
                <w:rFonts w:ascii="Arial" w:hAnsi="Arial" w:cs="Arial"/>
                <w:spacing w:val="17"/>
              </w:rPr>
              <w:t xml:space="preserve"> </w:t>
            </w:r>
            <w:r w:rsidRPr="008C7717">
              <w:rPr>
                <w:rFonts w:ascii="Arial" w:hAnsi="Arial" w:cs="Arial"/>
                <w:spacing w:val="-1"/>
              </w:rPr>
              <w:t>a</w:t>
            </w:r>
            <w:r w:rsidRPr="008C7717">
              <w:rPr>
                <w:rFonts w:ascii="Arial" w:hAnsi="Arial" w:cs="Arial"/>
              </w:rPr>
              <w:t>nd</w:t>
            </w:r>
            <w:r w:rsidRPr="008C7717">
              <w:rPr>
                <w:rFonts w:ascii="Arial" w:hAnsi="Arial" w:cs="Arial"/>
                <w:spacing w:val="17"/>
              </w:rPr>
              <w:t xml:space="preserve"> </w:t>
            </w:r>
            <w:r w:rsidRPr="008C7717">
              <w:rPr>
                <w:rFonts w:ascii="Arial" w:hAnsi="Arial" w:cs="Arial"/>
              </w:rPr>
              <w:t>pr</w:t>
            </w:r>
            <w:r w:rsidRPr="008C7717">
              <w:rPr>
                <w:rFonts w:ascii="Arial" w:hAnsi="Arial" w:cs="Arial"/>
                <w:spacing w:val="-2"/>
              </w:rPr>
              <w:t>a</w:t>
            </w:r>
            <w:r w:rsidRPr="008C7717">
              <w:rPr>
                <w:rFonts w:ascii="Arial" w:hAnsi="Arial" w:cs="Arial"/>
                <w:spacing w:val="-1"/>
              </w:rPr>
              <w:t>c</w:t>
            </w:r>
            <w:r w:rsidRPr="008C7717">
              <w:rPr>
                <w:rFonts w:ascii="Arial" w:hAnsi="Arial" w:cs="Arial"/>
                <w:spacing w:val="3"/>
              </w:rPr>
              <w:t>t</w:t>
            </w:r>
            <w:r w:rsidRPr="008C7717">
              <w:rPr>
                <w:rFonts w:ascii="Arial" w:hAnsi="Arial" w:cs="Arial"/>
              </w:rPr>
              <w:t>ic</w:t>
            </w:r>
            <w:r w:rsidRPr="008C7717">
              <w:rPr>
                <w:rFonts w:ascii="Arial" w:hAnsi="Arial" w:cs="Arial"/>
                <w:spacing w:val="-1"/>
              </w:rPr>
              <w:t>a</w:t>
            </w:r>
            <w:r w:rsidRPr="008C7717">
              <w:rPr>
                <w:rFonts w:ascii="Arial" w:hAnsi="Arial" w:cs="Arial"/>
              </w:rPr>
              <w:t>l</w:t>
            </w:r>
            <w:r w:rsidRPr="008C7717">
              <w:rPr>
                <w:rFonts w:ascii="Arial" w:hAnsi="Arial" w:cs="Arial"/>
                <w:spacing w:val="17"/>
              </w:rPr>
              <w:t xml:space="preserve"> </w:t>
            </w:r>
            <w:r w:rsidRPr="008C7717">
              <w:rPr>
                <w:rFonts w:ascii="Arial" w:hAnsi="Arial" w:cs="Arial"/>
              </w:rPr>
              <w:t>i</w:t>
            </w:r>
            <w:r w:rsidRPr="008C7717">
              <w:rPr>
                <w:rFonts w:ascii="Arial" w:hAnsi="Arial" w:cs="Arial"/>
                <w:spacing w:val="1"/>
              </w:rPr>
              <w:t>m</w:t>
            </w:r>
            <w:r w:rsidRPr="008C7717">
              <w:rPr>
                <w:rFonts w:ascii="Arial" w:hAnsi="Arial" w:cs="Arial"/>
              </w:rPr>
              <w:t>pl</w:t>
            </w:r>
            <w:r w:rsidRPr="008C7717">
              <w:rPr>
                <w:rFonts w:ascii="Arial" w:hAnsi="Arial" w:cs="Arial"/>
                <w:spacing w:val="1"/>
              </w:rPr>
              <w:t>i</w:t>
            </w:r>
            <w:r w:rsidRPr="008C7717">
              <w:rPr>
                <w:rFonts w:ascii="Arial" w:hAnsi="Arial" w:cs="Arial"/>
                <w:spacing w:val="-1"/>
              </w:rPr>
              <w:t>ca</w:t>
            </w:r>
            <w:r w:rsidRPr="008C7717">
              <w:rPr>
                <w:rFonts w:ascii="Arial" w:hAnsi="Arial" w:cs="Arial"/>
              </w:rPr>
              <w:t>t</w:t>
            </w:r>
            <w:r w:rsidRPr="008C7717">
              <w:rPr>
                <w:rFonts w:ascii="Arial" w:hAnsi="Arial" w:cs="Arial"/>
                <w:spacing w:val="1"/>
              </w:rPr>
              <w:t>i</w:t>
            </w:r>
            <w:r w:rsidRPr="008C7717">
              <w:rPr>
                <w:rFonts w:ascii="Arial" w:hAnsi="Arial" w:cs="Arial"/>
              </w:rPr>
              <w:t>ons</w:t>
            </w:r>
            <w:r w:rsidRPr="008C7717">
              <w:rPr>
                <w:rFonts w:ascii="Arial" w:hAnsi="Arial" w:cs="Arial"/>
                <w:spacing w:val="17"/>
              </w:rPr>
              <w:t xml:space="preserve"> </w:t>
            </w:r>
            <w:r w:rsidRPr="008C7717">
              <w:rPr>
                <w:rFonts w:ascii="Arial" w:hAnsi="Arial" w:cs="Arial"/>
              </w:rPr>
              <w:t>of</w:t>
            </w:r>
          </w:p>
          <w:p w:rsidR="001B17BD" w:rsidRPr="008C7717" w:rsidRDefault="000D5E54">
            <w:pPr>
              <w:spacing w:line="260" w:lineRule="exact"/>
              <w:ind w:left="102" w:right="65"/>
              <w:jc w:val="both"/>
              <w:rPr>
                <w:rFonts w:ascii="Arial" w:hAnsi="Arial" w:cs="Arial"/>
              </w:rPr>
            </w:pPr>
            <w:r w:rsidRPr="008C7717">
              <w:rPr>
                <w:rFonts w:ascii="Arial" w:hAnsi="Arial" w:cs="Arial"/>
              </w:rPr>
              <w:t>the study,</w:t>
            </w:r>
            <w:r w:rsidRPr="008C7717">
              <w:rPr>
                <w:rFonts w:ascii="Arial" w:hAnsi="Arial" w:cs="Arial"/>
                <w:spacing w:val="1"/>
              </w:rPr>
              <w:t xml:space="preserve"> </w:t>
            </w:r>
            <w:r w:rsidRPr="008C7717">
              <w:rPr>
                <w:rFonts w:ascii="Arial" w:hAnsi="Arial" w:cs="Arial"/>
                <w:spacing w:val="-1"/>
              </w:rPr>
              <w:t>e</w:t>
            </w:r>
            <w:r w:rsidRPr="008C7717">
              <w:rPr>
                <w:rFonts w:ascii="Arial" w:hAnsi="Arial" w:cs="Arial"/>
              </w:rPr>
              <w:t>xplaining</w:t>
            </w:r>
            <w:r w:rsidRPr="008C7717">
              <w:rPr>
                <w:rFonts w:ascii="Arial" w:hAnsi="Arial" w:cs="Arial"/>
                <w:spacing w:val="1"/>
              </w:rPr>
              <w:t xml:space="preserve"> </w:t>
            </w:r>
            <w:r w:rsidRPr="008C7717">
              <w:rPr>
                <w:rFonts w:ascii="Arial" w:hAnsi="Arial" w:cs="Arial"/>
              </w:rPr>
              <w:t>h</w:t>
            </w:r>
            <w:r w:rsidRPr="008C7717">
              <w:rPr>
                <w:rFonts w:ascii="Arial" w:hAnsi="Arial" w:cs="Arial"/>
                <w:spacing w:val="2"/>
              </w:rPr>
              <w:t>o</w:t>
            </w:r>
            <w:r w:rsidRPr="008C7717">
              <w:rPr>
                <w:rFonts w:ascii="Arial" w:hAnsi="Arial" w:cs="Arial"/>
              </w:rPr>
              <w:t xml:space="preserve">w the </w:t>
            </w:r>
            <w:r w:rsidRPr="008C7717">
              <w:rPr>
                <w:rFonts w:ascii="Arial" w:hAnsi="Arial" w:cs="Arial"/>
                <w:spacing w:val="1"/>
              </w:rPr>
              <w:t>r</w:t>
            </w:r>
            <w:r w:rsidRPr="008C7717">
              <w:rPr>
                <w:rFonts w:ascii="Arial" w:hAnsi="Arial" w:cs="Arial"/>
                <w:spacing w:val="-1"/>
              </w:rPr>
              <w:t>e</w:t>
            </w:r>
            <w:r w:rsidRPr="008C7717">
              <w:rPr>
                <w:rFonts w:ascii="Arial" w:hAnsi="Arial" w:cs="Arial"/>
              </w:rPr>
              <w:t>sul</w:t>
            </w:r>
            <w:r w:rsidRPr="008C7717">
              <w:rPr>
                <w:rFonts w:ascii="Arial" w:hAnsi="Arial" w:cs="Arial"/>
                <w:spacing w:val="1"/>
              </w:rPr>
              <w:t>t</w:t>
            </w:r>
            <w:r w:rsidRPr="008C7717">
              <w:rPr>
                <w:rFonts w:ascii="Arial" w:hAnsi="Arial" w:cs="Arial"/>
              </w:rPr>
              <w:t>s</w:t>
            </w:r>
            <w:r w:rsidRPr="008C7717">
              <w:rPr>
                <w:rFonts w:ascii="Arial" w:hAnsi="Arial" w:cs="Arial"/>
                <w:spacing w:val="1"/>
              </w:rPr>
              <w:t xml:space="preserve"> </w:t>
            </w:r>
            <w:r w:rsidRPr="008C7717">
              <w:rPr>
                <w:rFonts w:ascii="Arial" w:hAnsi="Arial" w:cs="Arial"/>
              </w:rPr>
              <w:t>b</w:t>
            </w:r>
            <w:r w:rsidRPr="008C7717">
              <w:rPr>
                <w:rFonts w:ascii="Arial" w:hAnsi="Arial" w:cs="Arial"/>
                <w:spacing w:val="-1"/>
              </w:rPr>
              <w:t>e</w:t>
            </w:r>
            <w:r w:rsidRPr="008C7717">
              <w:rPr>
                <w:rFonts w:ascii="Arial" w:hAnsi="Arial" w:cs="Arial"/>
              </w:rPr>
              <w:t>n</w:t>
            </w:r>
            <w:r w:rsidRPr="008C7717">
              <w:rPr>
                <w:rFonts w:ascii="Arial" w:hAnsi="Arial" w:cs="Arial"/>
                <w:spacing w:val="-1"/>
              </w:rPr>
              <w:t>e</w:t>
            </w:r>
            <w:r w:rsidRPr="008C7717">
              <w:rPr>
                <w:rFonts w:ascii="Arial" w:hAnsi="Arial" w:cs="Arial"/>
              </w:rPr>
              <w:t>fit</w:t>
            </w:r>
            <w:r w:rsidRPr="008C7717">
              <w:rPr>
                <w:rFonts w:ascii="Arial" w:hAnsi="Arial" w:cs="Arial"/>
                <w:spacing w:val="1"/>
              </w:rPr>
              <w:t xml:space="preserve"> </w:t>
            </w:r>
            <w:r w:rsidRPr="008C7717">
              <w:rPr>
                <w:rFonts w:ascii="Arial" w:hAnsi="Arial" w:cs="Arial"/>
              </w:rPr>
              <w:t>i</w:t>
            </w:r>
            <w:r w:rsidRPr="008C7717">
              <w:rPr>
                <w:rFonts w:ascii="Arial" w:hAnsi="Arial" w:cs="Arial"/>
                <w:spacing w:val="3"/>
              </w:rPr>
              <w:t>n</w:t>
            </w:r>
            <w:r w:rsidRPr="008C7717">
              <w:rPr>
                <w:rFonts w:ascii="Arial" w:hAnsi="Arial" w:cs="Arial"/>
              </w:rPr>
              <w:t>v</w:t>
            </w:r>
            <w:r w:rsidRPr="008C7717">
              <w:rPr>
                <w:rFonts w:ascii="Arial" w:hAnsi="Arial" w:cs="Arial"/>
                <w:spacing w:val="-1"/>
              </w:rPr>
              <w:t>e</w:t>
            </w:r>
            <w:r w:rsidRPr="008C7717">
              <w:rPr>
                <w:rFonts w:ascii="Arial" w:hAnsi="Arial" w:cs="Arial"/>
              </w:rPr>
              <w:t>stors,</w:t>
            </w:r>
            <w:r w:rsidRPr="008C7717">
              <w:rPr>
                <w:rFonts w:ascii="Arial" w:hAnsi="Arial" w:cs="Arial"/>
                <w:spacing w:val="1"/>
              </w:rPr>
              <w:t xml:space="preserve"> </w:t>
            </w:r>
            <w:r w:rsidRPr="008C7717">
              <w:rPr>
                <w:rFonts w:ascii="Arial" w:hAnsi="Arial" w:cs="Arial"/>
              </w:rPr>
              <w:t>pol</w:t>
            </w:r>
            <w:r w:rsidRPr="008C7717">
              <w:rPr>
                <w:rFonts w:ascii="Arial" w:hAnsi="Arial" w:cs="Arial"/>
                <w:spacing w:val="1"/>
              </w:rPr>
              <w:t>i</w:t>
            </w:r>
            <w:r w:rsidRPr="008C7717">
              <w:rPr>
                <w:rFonts w:ascii="Arial" w:hAnsi="Arial" w:cs="Arial"/>
                <w:spacing w:val="-1"/>
              </w:rPr>
              <w:t>c</w:t>
            </w:r>
            <w:r w:rsidRPr="008C7717">
              <w:rPr>
                <w:rFonts w:ascii="Arial" w:hAnsi="Arial" w:cs="Arial"/>
              </w:rPr>
              <w:t>ymak</w:t>
            </w:r>
            <w:r w:rsidRPr="008C7717">
              <w:rPr>
                <w:rFonts w:ascii="Arial" w:hAnsi="Arial" w:cs="Arial"/>
                <w:spacing w:val="-1"/>
              </w:rPr>
              <w:t>e</w:t>
            </w:r>
            <w:r w:rsidRPr="008C7717">
              <w:rPr>
                <w:rFonts w:ascii="Arial" w:hAnsi="Arial" w:cs="Arial"/>
              </w:rPr>
              <w:t>rs,</w:t>
            </w:r>
            <w:r w:rsidRPr="008C7717">
              <w:rPr>
                <w:rFonts w:ascii="Arial" w:hAnsi="Arial" w:cs="Arial"/>
                <w:spacing w:val="2"/>
              </w:rPr>
              <w:t xml:space="preserve"> o</w:t>
            </w:r>
            <w:r w:rsidRPr="008C7717">
              <w:rPr>
                <w:rFonts w:ascii="Arial" w:hAnsi="Arial" w:cs="Arial"/>
              </w:rPr>
              <w:t>r r</w:t>
            </w:r>
            <w:r w:rsidRPr="008C7717">
              <w:rPr>
                <w:rFonts w:ascii="Arial" w:hAnsi="Arial" w:cs="Arial"/>
                <w:spacing w:val="-2"/>
              </w:rPr>
              <w:t>e</w:t>
            </w:r>
            <w:r w:rsidRPr="008C7717">
              <w:rPr>
                <w:rFonts w:ascii="Arial" w:hAnsi="Arial" w:cs="Arial"/>
                <w:spacing w:val="2"/>
              </w:rPr>
              <w:t>s</w:t>
            </w:r>
            <w:r w:rsidRPr="008C7717">
              <w:rPr>
                <w:rFonts w:ascii="Arial" w:hAnsi="Arial" w:cs="Arial"/>
                <w:spacing w:val="-1"/>
              </w:rPr>
              <w:t>ea</w:t>
            </w:r>
            <w:r w:rsidRPr="008C7717">
              <w:rPr>
                <w:rFonts w:ascii="Arial" w:hAnsi="Arial" w:cs="Arial"/>
                <w:spacing w:val="1"/>
              </w:rPr>
              <w:t>r</w:t>
            </w:r>
            <w:r w:rsidRPr="008C7717">
              <w:rPr>
                <w:rFonts w:ascii="Arial" w:hAnsi="Arial" w:cs="Arial"/>
                <w:spacing w:val="-1"/>
              </w:rPr>
              <w:t>c</w:t>
            </w:r>
            <w:r w:rsidRPr="008C7717">
              <w:rPr>
                <w:rFonts w:ascii="Arial" w:hAnsi="Arial" w:cs="Arial"/>
              </w:rPr>
              <w:t>h</w:t>
            </w:r>
            <w:r w:rsidRPr="008C7717">
              <w:rPr>
                <w:rFonts w:ascii="Arial" w:hAnsi="Arial" w:cs="Arial"/>
                <w:spacing w:val="-1"/>
              </w:rPr>
              <w:t>e</w:t>
            </w:r>
            <w:r w:rsidRPr="008C7717">
              <w:rPr>
                <w:rFonts w:ascii="Arial" w:hAnsi="Arial" w:cs="Arial"/>
              </w:rPr>
              <w:t>rs in</w:t>
            </w:r>
            <w:r w:rsidRPr="008C7717">
              <w:rPr>
                <w:rFonts w:ascii="Arial" w:hAnsi="Arial" w:cs="Arial"/>
                <w:spacing w:val="3"/>
              </w:rPr>
              <w:t xml:space="preserve"> </w:t>
            </w:r>
            <w:r w:rsidRPr="008C7717">
              <w:rPr>
                <w:rFonts w:ascii="Arial" w:hAnsi="Arial" w:cs="Arial"/>
              </w:rPr>
              <w:t xml:space="preserve">the </w:t>
            </w:r>
            <w:r w:rsidRPr="008C7717">
              <w:rPr>
                <w:rFonts w:ascii="Arial" w:hAnsi="Arial" w:cs="Arial"/>
                <w:spacing w:val="-1"/>
              </w:rPr>
              <w:t>c</w:t>
            </w:r>
            <w:r w:rsidRPr="008C7717">
              <w:rPr>
                <w:rFonts w:ascii="Arial" w:hAnsi="Arial" w:cs="Arial"/>
              </w:rPr>
              <w:t>ontext of</w:t>
            </w:r>
            <w:r w:rsidRPr="008C7717">
              <w:rPr>
                <w:rFonts w:ascii="Arial" w:hAnsi="Arial" w:cs="Arial"/>
                <w:spacing w:val="-1"/>
              </w:rPr>
              <w:t xml:space="preserve"> e</w:t>
            </w:r>
            <w:r w:rsidRPr="008C7717">
              <w:rPr>
                <w:rFonts w:ascii="Arial" w:hAnsi="Arial" w:cs="Arial"/>
              </w:rPr>
              <w:t>m</w:t>
            </w:r>
            <w:r w:rsidRPr="008C7717">
              <w:rPr>
                <w:rFonts w:ascii="Arial" w:hAnsi="Arial" w:cs="Arial"/>
                <w:spacing w:val="2"/>
              </w:rPr>
              <w:t>e</w:t>
            </w:r>
            <w:r w:rsidRPr="008C7717">
              <w:rPr>
                <w:rFonts w:ascii="Arial" w:hAnsi="Arial" w:cs="Arial"/>
              </w:rPr>
              <w:t>rging ma</w:t>
            </w:r>
            <w:r w:rsidRPr="008C7717">
              <w:rPr>
                <w:rFonts w:ascii="Arial" w:hAnsi="Arial" w:cs="Arial"/>
                <w:spacing w:val="1"/>
              </w:rPr>
              <w:t>r</w:t>
            </w:r>
            <w:r w:rsidRPr="008C7717">
              <w:rPr>
                <w:rFonts w:ascii="Arial" w:hAnsi="Arial" w:cs="Arial"/>
              </w:rPr>
              <w:t>k</w:t>
            </w:r>
            <w:r w:rsidRPr="008C7717">
              <w:rPr>
                <w:rFonts w:ascii="Arial" w:hAnsi="Arial" w:cs="Arial"/>
                <w:spacing w:val="-1"/>
              </w:rPr>
              <w:t>e</w:t>
            </w:r>
            <w:r w:rsidRPr="008C7717">
              <w:rPr>
                <w:rFonts w:ascii="Arial" w:hAnsi="Arial" w:cs="Arial"/>
              </w:rPr>
              <w:t>ts</w:t>
            </w:r>
          </w:p>
        </w:tc>
        <w:tc>
          <w:tcPr>
            <w:tcW w:w="6445" w:type="dxa"/>
            <w:tcBorders>
              <w:top w:val="single" w:sz="5" w:space="0" w:color="000000"/>
              <w:left w:val="single" w:sz="5" w:space="0" w:color="000000"/>
              <w:bottom w:val="single" w:sz="5" w:space="0" w:color="000000"/>
              <w:right w:val="single" w:sz="5" w:space="0" w:color="000000"/>
            </w:tcBorders>
          </w:tcPr>
          <w:p w:rsidR="00577EE2" w:rsidRPr="008C7717" w:rsidRDefault="00577EE2" w:rsidP="00577EE2">
            <w:pPr>
              <w:tabs>
                <w:tab w:val="left" w:pos="6999"/>
              </w:tabs>
              <w:spacing w:line="360" w:lineRule="auto"/>
              <w:jc w:val="both"/>
              <w:rPr>
                <w:rFonts w:ascii="Arial" w:hAnsi="Arial" w:cs="Arial"/>
              </w:rPr>
            </w:pPr>
            <w:r w:rsidRPr="008C7717">
              <w:rPr>
                <w:rFonts w:ascii="Arial" w:hAnsi="Arial" w:cs="Arial"/>
              </w:rPr>
              <w:t xml:space="preserve">This study inspects how selected five global market indicator such as the Dow Jones Industrial Average, WTI crude oil prices, gold prices, the U.S. 10-year Treasury yield, and the Dollar Index influence India’s Nifty 50 index across the return distribution. Using 1,512 weekly observations spanning November 1995 to October 2024, we employ </w:t>
            </w:r>
            <w:r w:rsidRPr="008C7717">
              <w:rPr>
                <w:rStyle w:val="Strong"/>
                <w:rFonts w:ascii="Arial" w:eastAsiaTheme="majorEastAsia" w:hAnsi="Arial" w:cs="Arial"/>
                <w:b w:val="0"/>
              </w:rPr>
              <w:t>quantile regression</w:t>
            </w:r>
            <w:r w:rsidRPr="008C7717">
              <w:rPr>
                <w:rFonts w:ascii="Arial" w:hAnsi="Arial" w:cs="Arial"/>
              </w:rPr>
              <w:t xml:space="preserve"> to capture heterogeneous effects across nine quantiles (τ = 0.1 to 0.9), addressing issues of non-normality and heteroskedasticity that traditional OLS methods fail to resolve. The Dow Jones displays a strong and statistically significant influence on Nifty 50 returns across all quantiles, endorsing global equity interdependence. Gold and U.S. bond yields have varying degrees of impact across the quantile spectrum, while the Dollar Index exerts mixed, mostly negative effects. Notably, WTI crude oil displays no statistically significant impact across any quantile. By offering a long-horizon, distribution-aware analysis, this research enhances understanding of how global shocks transmit to Indian equity markets. The findings provide insights for investors managing exposure in emerging markets and for policymakers aiming to strengthen financial market resilience against external shocks.</w:t>
            </w:r>
          </w:p>
          <w:p w:rsidR="001B17BD" w:rsidRPr="008C7717" w:rsidRDefault="001B17BD">
            <w:pPr>
              <w:rPr>
                <w:rFonts w:ascii="Arial" w:hAnsi="Arial" w:cs="Arial"/>
              </w:rPr>
            </w:pPr>
          </w:p>
        </w:tc>
      </w:tr>
      <w:tr w:rsidR="001B17BD" w:rsidRPr="008C7717">
        <w:trPr>
          <w:trHeight w:hRule="exact" w:val="713"/>
        </w:trPr>
        <w:tc>
          <w:tcPr>
            <w:tcW w:w="5351"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4" w:line="220" w:lineRule="exact"/>
              <w:ind w:left="460" w:right="344"/>
              <w:rPr>
                <w:rFonts w:ascii="Arial" w:hAnsi="Arial" w:cs="Arial"/>
              </w:rPr>
            </w:pPr>
            <w:r w:rsidRPr="008C7717">
              <w:rPr>
                <w:rFonts w:ascii="Arial" w:hAnsi="Arial" w:cs="Arial"/>
                <w:b/>
                <w:spacing w:val="-1"/>
              </w:rPr>
              <w:t>I</w:t>
            </w:r>
            <w:r w:rsidRPr="008C7717">
              <w:rPr>
                <w:rFonts w:ascii="Arial" w:hAnsi="Arial" w:cs="Arial"/>
                <w:b/>
              </w:rPr>
              <w:t>s</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spacing w:val="2"/>
              </w:rPr>
              <w:t>m</w:t>
            </w:r>
            <w:r w:rsidRPr="008C7717">
              <w:rPr>
                <w:rFonts w:ascii="Arial" w:hAnsi="Arial" w:cs="Arial"/>
                <w:b/>
                <w:spacing w:val="1"/>
              </w:rPr>
              <w:t>a</w:t>
            </w:r>
            <w:r w:rsidRPr="008C7717">
              <w:rPr>
                <w:rFonts w:ascii="Arial" w:hAnsi="Arial" w:cs="Arial"/>
                <w:b/>
              </w:rPr>
              <w:t>n</w:t>
            </w:r>
            <w:r w:rsidRPr="008C7717">
              <w:rPr>
                <w:rFonts w:ascii="Arial" w:hAnsi="Arial" w:cs="Arial"/>
                <w:b/>
                <w:spacing w:val="-1"/>
              </w:rPr>
              <w:t>us</w:t>
            </w:r>
            <w:r w:rsidRPr="008C7717">
              <w:rPr>
                <w:rFonts w:ascii="Arial" w:hAnsi="Arial" w:cs="Arial"/>
                <w:b/>
              </w:rPr>
              <w:t>c</w:t>
            </w:r>
            <w:r w:rsidRPr="008C7717">
              <w:rPr>
                <w:rFonts w:ascii="Arial" w:hAnsi="Arial" w:cs="Arial"/>
                <w:b/>
                <w:spacing w:val="1"/>
              </w:rPr>
              <w:t>r</w:t>
            </w:r>
            <w:r w:rsidRPr="008C7717">
              <w:rPr>
                <w:rFonts w:ascii="Arial" w:hAnsi="Arial" w:cs="Arial"/>
                <w:b/>
              </w:rPr>
              <w:t>ipt</w:t>
            </w:r>
            <w:r w:rsidRPr="008C7717">
              <w:rPr>
                <w:rFonts w:ascii="Arial" w:hAnsi="Arial" w:cs="Arial"/>
                <w:b/>
                <w:spacing w:val="-9"/>
              </w:rPr>
              <w:t xml:space="preserve"> </w:t>
            </w:r>
            <w:r w:rsidRPr="008C7717">
              <w:rPr>
                <w:rFonts w:ascii="Arial" w:hAnsi="Arial" w:cs="Arial"/>
                <w:b/>
                <w:spacing w:val="-1"/>
              </w:rPr>
              <w:t>s</w:t>
            </w:r>
            <w:r w:rsidRPr="008C7717">
              <w:rPr>
                <w:rFonts w:ascii="Arial" w:hAnsi="Arial" w:cs="Arial"/>
                <w:b/>
                <w:spacing w:val="3"/>
              </w:rPr>
              <w:t>c</w:t>
            </w:r>
            <w:r w:rsidRPr="008C7717">
              <w:rPr>
                <w:rFonts w:ascii="Arial" w:hAnsi="Arial" w:cs="Arial"/>
                <w:b/>
              </w:rPr>
              <w:t>ientific</w:t>
            </w:r>
            <w:r w:rsidRPr="008C7717">
              <w:rPr>
                <w:rFonts w:ascii="Arial" w:hAnsi="Arial" w:cs="Arial"/>
                <w:b/>
                <w:spacing w:val="1"/>
              </w:rPr>
              <w:t>a</w:t>
            </w:r>
            <w:r w:rsidRPr="008C7717">
              <w:rPr>
                <w:rFonts w:ascii="Arial" w:hAnsi="Arial" w:cs="Arial"/>
                <w:b/>
              </w:rPr>
              <w:t>ll</w:t>
            </w:r>
            <w:r w:rsidRPr="008C7717">
              <w:rPr>
                <w:rFonts w:ascii="Arial" w:hAnsi="Arial" w:cs="Arial"/>
                <w:b/>
                <w:spacing w:val="1"/>
              </w:rPr>
              <w:t>y</w:t>
            </w:r>
            <w:r w:rsidRPr="008C7717">
              <w:rPr>
                <w:rFonts w:ascii="Arial" w:hAnsi="Arial" w:cs="Arial"/>
                <w:b/>
              </w:rPr>
              <w:t>,</w:t>
            </w:r>
            <w:r w:rsidRPr="008C7717">
              <w:rPr>
                <w:rFonts w:ascii="Arial" w:hAnsi="Arial" w:cs="Arial"/>
                <w:b/>
                <w:spacing w:val="-10"/>
              </w:rPr>
              <w:t xml:space="preserve"> </w:t>
            </w:r>
            <w:r w:rsidRPr="008C7717">
              <w:rPr>
                <w:rFonts w:ascii="Arial" w:hAnsi="Arial" w:cs="Arial"/>
                <w:b/>
              </w:rPr>
              <w:t>c</w:t>
            </w:r>
            <w:r w:rsidRPr="008C7717">
              <w:rPr>
                <w:rFonts w:ascii="Arial" w:hAnsi="Arial" w:cs="Arial"/>
                <w:b/>
                <w:spacing w:val="1"/>
              </w:rPr>
              <w:t>o</w:t>
            </w:r>
            <w:r w:rsidRPr="008C7717">
              <w:rPr>
                <w:rFonts w:ascii="Arial" w:hAnsi="Arial" w:cs="Arial"/>
                <w:b/>
              </w:rPr>
              <w:t>r</w:t>
            </w:r>
            <w:r w:rsidRPr="008C7717">
              <w:rPr>
                <w:rFonts w:ascii="Arial" w:hAnsi="Arial" w:cs="Arial"/>
                <w:b/>
                <w:spacing w:val="1"/>
              </w:rPr>
              <w:t>r</w:t>
            </w:r>
            <w:r w:rsidRPr="008C7717">
              <w:rPr>
                <w:rFonts w:ascii="Arial" w:hAnsi="Arial" w:cs="Arial"/>
                <w:b/>
              </w:rPr>
              <w:t>e</w:t>
            </w:r>
            <w:r w:rsidRPr="008C7717">
              <w:rPr>
                <w:rFonts w:ascii="Arial" w:hAnsi="Arial" w:cs="Arial"/>
                <w:b/>
                <w:spacing w:val="1"/>
              </w:rPr>
              <w:t>ct</w:t>
            </w:r>
            <w:r w:rsidRPr="008C7717">
              <w:rPr>
                <w:rFonts w:ascii="Arial" w:hAnsi="Arial" w:cs="Arial"/>
                <w:b/>
              </w:rPr>
              <w:t>?</w:t>
            </w:r>
            <w:r w:rsidRPr="008C7717">
              <w:rPr>
                <w:rFonts w:ascii="Arial" w:hAnsi="Arial" w:cs="Arial"/>
                <w:b/>
                <w:spacing w:val="-8"/>
              </w:rPr>
              <w:t xml:space="preserve"> </w:t>
            </w:r>
            <w:r w:rsidRPr="008C7717">
              <w:rPr>
                <w:rFonts w:ascii="Arial" w:hAnsi="Arial" w:cs="Arial"/>
                <w:b/>
              </w:rPr>
              <w:t>Ple</w:t>
            </w:r>
            <w:r w:rsidRPr="008C7717">
              <w:rPr>
                <w:rFonts w:ascii="Arial" w:hAnsi="Arial" w:cs="Arial"/>
                <w:b/>
                <w:spacing w:val="1"/>
              </w:rPr>
              <w:t>a</w:t>
            </w:r>
            <w:r w:rsidRPr="008C7717">
              <w:rPr>
                <w:rFonts w:ascii="Arial" w:hAnsi="Arial" w:cs="Arial"/>
                <w:b/>
                <w:spacing w:val="-1"/>
              </w:rPr>
              <w:t>s</w:t>
            </w:r>
            <w:r w:rsidRPr="008C7717">
              <w:rPr>
                <w:rFonts w:ascii="Arial" w:hAnsi="Arial" w:cs="Arial"/>
                <w:b/>
              </w:rPr>
              <w:t>e</w:t>
            </w:r>
            <w:r w:rsidRPr="008C7717">
              <w:rPr>
                <w:rFonts w:ascii="Arial" w:hAnsi="Arial" w:cs="Arial"/>
                <w:b/>
                <w:spacing w:val="-4"/>
              </w:rPr>
              <w:t xml:space="preserve"> </w:t>
            </w:r>
            <w:r w:rsidRPr="008C7717">
              <w:rPr>
                <w:rFonts w:ascii="Arial" w:hAnsi="Arial" w:cs="Arial"/>
                <w:b/>
              </w:rPr>
              <w:t>wri</w:t>
            </w:r>
            <w:r w:rsidRPr="008C7717">
              <w:rPr>
                <w:rFonts w:ascii="Arial" w:hAnsi="Arial" w:cs="Arial"/>
                <w:b/>
                <w:spacing w:val="1"/>
              </w:rPr>
              <w:t>t</w:t>
            </w:r>
            <w:r w:rsidRPr="008C7717">
              <w:rPr>
                <w:rFonts w:ascii="Arial" w:hAnsi="Arial" w:cs="Arial"/>
                <w:b/>
              </w:rPr>
              <w:t>e her</w:t>
            </w:r>
            <w:r w:rsidRPr="008C7717">
              <w:rPr>
                <w:rFonts w:ascii="Arial" w:hAnsi="Arial" w:cs="Arial"/>
                <w:b/>
                <w:spacing w:val="1"/>
              </w:rPr>
              <w:t>e</w:t>
            </w:r>
            <w:r w:rsidRPr="008C7717">
              <w:rPr>
                <w:rFonts w:ascii="Arial" w:hAnsi="Arial" w:cs="Arial"/>
                <w:b/>
              </w:rPr>
              <w:t>.</w:t>
            </w:r>
          </w:p>
        </w:tc>
        <w:tc>
          <w:tcPr>
            <w:tcW w:w="9356" w:type="dxa"/>
            <w:gridSpan w:val="4"/>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60" w:lineRule="exact"/>
              <w:ind w:left="102"/>
              <w:rPr>
                <w:rFonts w:ascii="Arial" w:hAnsi="Arial" w:cs="Arial"/>
              </w:rPr>
            </w:pPr>
            <w:r w:rsidRPr="008C7717">
              <w:rPr>
                <w:rFonts w:ascii="Arial" w:hAnsi="Arial" w:cs="Arial"/>
              </w:rPr>
              <w:t>Y</w:t>
            </w:r>
            <w:r w:rsidRPr="008C7717">
              <w:rPr>
                <w:rFonts w:ascii="Arial" w:hAnsi="Arial" w:cs="Arial"/>
                <w:spacing w:val="-1"/>
              </w:rPr>
              <w:t>e</w:t>
            </w:r>
            <w:r w:rsidRPr="008C7717">
              <w:rPr>
                <w:rFonts w:ascii="Arial" w:hAnsi="Arial" w:cs="Arial"/>
              </w:rPr>
              <w:t>s, sound w</w:t>
            </w:r>
            <w:r w:rsidRPr="008C7717">
              <w:rPr>
                <w:rFonts w:ascii="Arial" w:hAnsi="Arial" w:cs="Arial"/>
                <w:spacing w:val="-1"/>
              </w:rPr>
              <w:t>e</w:t>
            </w:r>
            <w:r w:rsidRPr="008C7717">
              <w:rPr>
                <w:rFonts w:ascii="Arial" w:hAnsi="Arial" w:cs="Arial"/>
              </w:rPr>
              <w:t>l</w:t>
            </w:r>
            <w:r w:rsidRPr="008C7717">
              <w:rPr>
                <w:rFonts w:ascii="Arial" w:hAnsi="Arial" w:cs="Arial"/>
                <w:spacing w:val="2"/>
              </w:rPr>
              <w:t>l</w:t>
            </w:r>
            <w:r w:rsidRPr="008C7717">
              <w:rPr>
                <w:rFonts w:ascii="Arial" w:hAnsi="Arial" w:cs="Arial"/>
                <w:spacing w:val="-1"/>
              </w:rPr>
              <w:t>-</w:t>
            </w:r>
            <w:r w:rsidRPr="008C7717">
              <w:rPr>
                <w:rFonts w:ascii="Arial" w:hAnsi="Arial" w:cs="Arial"/>
              </w:rPr>
              <w:t>or</w:t>
            </w:r>
            <w:r w:rsidRPr="008C7717">
              <w:rPr>
                <w:rFonts w:ascii="Arial" w:hAnsi="Arial" w:cs="Arial"/>
                <w:spacing w:val="1"/>
              </w:rPr>
              <w:t>g</w:t>
            </w:r>
            <w:r w:rsidRPr="008C7717">
              <w:rPr>
                <w:rFonts w:ascii="Arial" w:hAnsi="Arial" w:cs="Arial"/>
                <w:spacing w:val="-1"/>
              </w:rPr>
              <w:t>a</w:t>
            </w:r>
            <w:r w:rsidRPr="008C7717">
              <w:rPr>
                <w:rFonts w:ascii="Arial" w:hAnsi="Arial" w:cs="Arial"/>
              </w:rPr>
              <w:t>n</w:t>
            </w:r>
            <w:r w:rsidRPr="008C7717">
              <w:rPr>
                <w:rFonts w:ascii="Arial" w:hAnsi="Arial" w:cs="Arial"/>
                <w:spacing w:val="1"/>
              </w:rPr>
              <w:t>i</w:t>
            </w:r>
            <w:r w:rsidRPr="008C7717">
              <w:rPr>
                <w:rFonts w:ascii="Arial" w:hAnsi="Arial" w:cs="Arial"/>
                <w:spacing w:val="-1"/>
              </w:rPr>
              <w:t>z</w:t>
            </w:r>
            <w:r w:rsidRPr="008C7717">
              <w:rPr>
                <w:rFonts w:ascii="Arial" w:hAnsi="Arial" w:cs="Arial"/>
                <w:spacing w:val="1"/>
              </w:rPr>
              <w:t>e</w:t>
            </w:r>
            <w:r w:rsidRPr="008C7717">
              <w:rPr>
                <w:rFonts w:ascii="Arial" w:hAnsi="Arial" w:cs="Arial"/>
              </w:rPr>
              <w:t>d.</w:t>
            </w:r>
          </w:p>
        </w:tc>
        <w:tc>
          <w:tcPr>
            <w:tcW w:w="6445" w:type="dxa"/>
            <w:tcBorders>
              <w:top w:val="single" w:sz="5" w:space="0" w:color="000000"/>
              <w:left w:val="single" w:sz="5" w:space="0" w:color="000000"/>
              <w:bottom w:val="single" w:sz="5" w:space="0" w:color="000000"/>
              <w:right w:val="single" w:sz="5" w:space="0" w:color="000000"/>
            </w:tcBorders>
          </w:tcPr>
          <w:p w:rsidR="001B17BD" w:rsidRPr="008C7717" w:rsidRDefault="001B17BD">
            <w:pPr>
              <w:rPr>
                <w:rFonts w:ascii="Arial" w:hAnsi="Arial" w:cs="Arial"/>
              </w:rPr>
            </w:pPr>
          </w:p>
        </w:tc>
      </w:tr>
      <w:tr w:rsidR="001B17BD" w:rsidRPr="008C7717">
        <w:trPr>
          <w:trHeight w:hRule="exact" w:val="713"/>
        </w:trPr>
        <w:tc>
          <w:tcPr>
            <w:tcW w:w="5351"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2" w:line="220" w:lineRule="exact"/>
              <w:ind w:left="460" w:right="380"/>
              <w:rPr>
                <w:rFonts w:ascii="Arial" w:hAnsi="Arial" w:cs="Arial"/>
              </w:rPr>
            </w:pPr>
            <w:r w:rsidRPr="008C7717">
              <w:rPr>
                <w:rFonts w:ascii="Arial" w:hAnsi="Arial" w:cs="Arial"/>
                <w:b/>
              </w:rPr>
              <w:t>Are</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rPr>
              <w:t>r</w:t>
            </w:r>
            <w:r w:rsidRPr="008C7717">
              <w:rPr>
                <w:rFonts w:ascii="Arial" w:hAnsi="Arial" w:cs="Arial"/>
                <w:b/>
                <w:spacing w:val="1"/>
              </w:rPr>
              <w:t>ef</w:t>
            </w:r>
            <w:r w:rsidRPr="008C7717">
              <w:rPr>
                <w:rFonts w:ascii="Arial" w:hAnsi="Arial" w:cs="Arial"/>
                <w:b/>
              </w:rPr>
              <w:t>e</w:t>
            </w:r>
            <w:r w:rsidRPr="008C7717">
              <w:rPr>
                <w:rFonts w:ascii="Arial" w:hAnsi="Arial" w:cs="Arial"/>
                <w:b/>
                <w:spacing w:val="1"/>
              </w:rPr>
              <w:t>r</w:t>
            </w:r>
            <w:r w:rsidRPr="008C7717">
              <w:rPr>
                <w:rFonts w:ascii="Arial" w:hAnsi="Arial" w:cs="Arial"/>
                <w:b/>
              </w:rPr>
              <w:t>enc</w:t>
            </w:r>
            <w:r w:rsidRPr="008C7717">
              <w:rPr>
                <w:rFonts w:ascii="Arial" w:hAnsi="Arial" w:cs="Arial"/>
                <w:b/>
                <w:spacing w:val="1"/>
              </w:rPr>
              <w:t>e</w:t>
            </w:r>
            <w:r w:rsidRPr="008C7717">
              <w:rPr>
                <w:rFonts w:ascii="Arial" w:hAnsi="Arial" w:cs="Arial"/>
                <w:b/>
              </w:rPr>
              <w:t>s</w:t>
            </w:r>
            <w:r w:rsidRPr="008C7717">
              <w:rPr>
                <w:rFonts w:ascii="Arial" w:hAnsi="Arial" w:cs="Arial"/>
                <w:b/>
                <w:spacing w:val="-9"/>
              </w:rPr>
              <w:t xml:space="preserve"> </w:t>
            </w:r>
            <w:r w:rsidRPr="008C7717">
              <w:rPr>
                <w:rFonts w:ascii="Arial" w:hAnsi="Arial" w:cs="Arial"/>
                <w:b/>
                <w:spacing w:val="-1"/>
              </w:rPr>
              <w:t>s</w:t>
            </w:r>
            <w:r w:rsidRPr="008C7717">
              <w:rPr>
                <w:rFonts w:ascii="Arial" w:hAnsi="Arial" w:cs="Arial"/>
                <w:b/>
              </w:rPr>
              <w:t>uf</w:t>
            </w:r>
            <w:r w:rsidRPr="008C7717">
              <w:rPr>
                <w:rFonts w:ascii="Arial" w:hAnsi="Arial" w:cs="Arial"/>
                <w:b/>
                <w:spacing w:val="1"/>
              </w:rPr>
              <w:t>f</w:t>
            </w:r>
            <w:r w:rsidRPr="008C7717">
              <w:rPr>
                <w:rFonts w:ascii="Arial" w:hAnsi="Arial" w:cs="Arial"/>
                <w:b/>
              </w:rPr>
              <w:t>icient</w:t>
            </w:r>
            <w:r w:rsidRPr="008C7717">
              <w:rPr>
                <w:rFonts w:ascii="Arial" w:hAnsi="Arial" w:cs="Arial"/>
                <w:b/>
                <w:spacing w:val="-5"/>
              </w:rPr>
              <w:t xml:space="preserve"> </w:t>
            </w:r>
            <w:r w:rsidRPr="008C7717">
              <w:rPr>
                <w:rFonts w:ascii="Arial" w:hAnsi="Arial" w:cs="Arial"/>
                <w:b/>
                <w:spacing w:val="1"/>
              </w:rPr>
              <w:t>a</w:t>
            </w:r>
            <w:r w:rsidRPr="008C7717">
              <w:rPr>
                <w:rFonts w:ascii="Arial" w:hAnsi="Arial" w:cs="Arial"/>
                <w:b/>
              </w:rPr>
              <w:t>nd</w:t>
            </w:r>
            <w:r w:rsidRPr="008C7717">
              <w:rPr>
                <w:rFonts w:ascii="Arial" w:hAnsi="Arial" w:cs="Arial"/>
                <w:b/>
                <w:spacing w:val="-4"/>
              </w:rPr>
              <w:t xml:space="preserve"> </w:t>
            </w:r>
            <w:r w:rsidRPr="008C7717">
              <w:rPr>
                <w:rFonts w:ascii="Arial" w:hAnsi="Arial" w:cs="Arial"/>
                <w:b/>
              </w:rPr>
              <w:t>r</w:t>
            </w:r>
            <w:r w:rsidRPr="008C7717">
              <w:rPr>
                <w:rFonts w:ascii="Arial" w:hAnsi="Arial" w:cs="Arial"/>
                <w:b/>
                <w:spacing w:val="1"/>
              </w:rPr>
              <w:t>e</w:t>
            </w:r>
            <w:r w:rsidRPr="008C7717">
              <w:rPr>
                <w:rFonts w:ascii="Arial" w:hAnsi="Arial" w:cs="Arial"/>
                <w:b/>
              </w:rPr>
              <w:t>c</w:t>
            </w:r>
            <w:r w:rsidRPr="008C7717">
              <w:rPr>
                <w:rFonts w:ascii="Arial" w:hAnsi="Arial" w:cs="Arial"/>
                <w:b/>
                <w:spacing w:val="1"/>
              </w:rPr>
              <w:t>e</w:t>
            </w:r>
            <w:r w:rsidRPr="008C7717">
              <w:rPr>
                <w:rFonts w:ascii="Arial" w:hAnsi="Arial" w:cs="Arial"/>
                <w:b/>
              </w:rPr>
              <w:t>nt?</w:t>
            </w:r>
            <w:r w:rsidRPr="008C7717">
              <w:rPr>
                <w:rFonts w:ascii="Arial" w:hAnsi="Arial" w:cs="Arial"/>
                <w:b/>
                <w:spacing w:val="-4"/>
              </w:rPr>
              <w:t xml:space="preserve"> </w:t>
            </w:r>
            <w:r w:rsidRPr="008C7717">
              <w:rPr>
                <w:rFonts w:ascii="Arial" w:hAnsi="Arial" w:cs="Arial"/>
                <w:b/>
                <w:spacing w:val="-1"/>
              </w:rPr>
              <w:t>I</w:t>
            </w:r>
            <w:r w:rsidRPr="008C7717">
              <w:rPr>
                <w:rFonts w:ascii="Arial" w:hAnsi="Arial" w:cs="Arial"/>
                <w:b/>
              </w:rPr>
              <w:t xml:space="preserve">f </w:t>
            </w:r>
            <w:r w:rsidRPr="008C7717">
              <w:rPr>
                <w:rFonts w:ascii="Arial" w:hAnsi="Arial" w:cs="Arial"/>
                <w:b/>
                <w:spacing w:val="1"/>
              </w:rPr>
              <w:t>yo</w:t>
            </w:r>
            <w:r w:rsidRPr="008C7717">
              <w:rPr>
                <w:rFonts w:ascii="Arial" w:hAnsi="Arial" w:cs="Arial"/>
                <w:b/>
              </w:rPr>
              <w:t>u</w:t>
            </w:r>
            <w:r w:rsidRPr="008C7717">
              <w:rPr>
                <w:rFonts w:ascii="Arial" w:hAnsi="Arial" w:cs="Arial"/>
                <w:b/>
                <w:spacing w:val="-3"/>
              </w:rPr>
              <w:t xml:space="preserve"> </w:t>
            </w:r>
            <w:r w:rsidRPr="008C7717">
              <w:rPr>
                <w:rFonts w:ascii="Arial" w:hAnsi="Arial" w:cs="Arial"/>
                <w:b/>
              </w:rPr>
              <w:t>h</w:t>
            </w:r>
            <w:r w:rsidRPr="008C7717">
              <w:rPr>
                <w:rFonts w:ascii="Arial" w:hAnsi="Arial" w:cs="Arial"/>
                <w:b/>
                <w:spacing w:val="1"/>
              </w:rPr>
              <w:t>av</w:t>
            </w:r>
            <w:r w:rsidRPr="008C7717">
              <w:rPr>
                <w:rFonts w:ascii="Arial" w:hAnsi="Arial" w:cs="Arial"/>
                <w:b/>
              </w:rPr>
              <w:t xml:space="preserve">e </w:t>
            </w:r>
            <w:r w:rsidRPr="008C7717">
              <w:rPr>
                <w:rFonts w:ascii="Arial" w:hAnsi="Arial" w:cs="Arial"/>
                <w:b/>
                <w:spacing w:val="-1"/>
              </w:rPr>
              <w:t>s</w:t>
            </w:r>
            <w:r w:rsidRPr="008C7717">
              <w:rPr>
                <w:rFonts w:ascii="Arial" w:hAnsi="Arial" w:cs="Arial"/>
                <w:b/>
              </w:rPr>
              <w:t>u</w:t>
            </w:r>
            <w:r w:rsidRPr="008C7717">
              <w:rPr>
                <w:rFonts w:ascii="Arial" w:hAnsi="Arial" w:cs="Arial"/>
                <w:b/>
                <w:spacing w:val="1"/>
              </w:rPr>
              <w:t>gg</w:t>
            </w:r>
            <w:r w:rsidRPr="008C7717">
              <w:rPr>
                <w:rFonts w:ascii="Arial" w:hAnsi="Arial" w:cs="Arial"/>
                <w:b/>
              </w:rPr>
              <w:t>esti</w:t>
            </w:r>
            <w:r w:rsidRPr="008C7717">
              <w:rPr>
                <w:rFonts w:ascii="Arial" w:hAnsi="Arial" w:cs="Arial"/>
                <w:b/>
                <w:spacing w:val="1"/>
              </w:rPr>
              <w:t>o</w:t>
            </w:r>
            <w:r w:rsidRPr="008C7717">
              <w:rPr>
                <w:rFonts w:ascii="Arial" w:hAnsi="Arial" w:cs="Arial"/>
                <w:b/>
              </w:rPr>
              <w:t>ns</w:t>
            </w:r>
            <w:r w:rsidRPr="008C7717">
              <w:rPr>
                <w:rFonts w:ascii="Arial" w:hAnsi="Arial" w:cs="Arial"/>
                <w:b/>
                <w:spacing w:val="-11"/>
              </w:rPr>
              <w:t xml:space="preserve"> </w:t>
            </w:r>
            <w:r w:rsidRPr="008C7717">
              <w:rPr>
                <w:rFonts w:ascii="Arial" w:hAnsi="Arial" w:cs="Arial"/>
                <w:b/>
                <w:spacing w:val="1"/>
              </w:rPr>
              <w:t>o</w:t>
            </w:r>
            <w:r w:rsidRPr="008C7717">
              <w:rPr>
                <w:rFonts w:ascii="Arial" w:hAnsi="Arial" w:cs="Arial"/>
                <w:b/>
              </w:rPr>
              <w:t>f</w:t>
            </w:r>
            <w:r w:rsidRPr="008C7717">
              <w:rPr>
                <w:rFonts w:ascii="Arial" w:hAnsi="Arial" w:cs="Arial"/>
                <w:b/>
                <w:spacing w:val="-1"/>
              </w:rPr>
              <w:t xml:space="preserve"> </w:t>
            </w:r>
            <w:r w:rsidRPr="008C7717">
              <w:rPr>
                <w:rFonts w:ascii="Arial" w:hAnsi="Arial" w:cs="Arial"/>
                <w:b/>
                <w:spacing w:val="1"/>
              </w:rPr>
              <w:t>a</w:t>
            </w:r>
            <w:r w:rsidRPr="008C7717">
              <w:rPr>
                <w:rFonts w:ascii="Arial" w:hAnsi="Arial" w:cs="Arial"/>
                <w:b/>
              </w:rPr>
              <w:t>d</w:t>
            </w:r>
            <w:r w:rsidRPr="008C7717">
              <w:rPr>
                <w:rFonts w:ascii="Arial" w:hAnsi="Arial" w:cs="Arial"/>
                <w:b/>
                <w:spacing w:val="-1"/>
              </w:rPr>
              <w:t>d</w:t>
            </w:r>
            <w:r w:rsidRPr="008C7717">
              <w:rPr>
                <w:rFonts w:ascii="Arial" w:hAnsi="Arial" w:cs="Arial"/>
                <w:b/>
              </w:rPr>
              <w:t>iti</w:t>
            </w:r>
            <w:r w:rsidRPr="008C7717">
              <w:rPr>
                <w:rFonts w:ascii="Arial" w:hAnsi="Arial" w:cs="Arial"/>
                <w:b/>
                <w:spacing w:val="1"/>
              </w:rPr>
              <w:t>o</w:t>
            </w:r>
            <w:r w:rsidRPr="008C7717">
              <w:rPr>
                <w:rFonts w:ascii="Arial" w:hAnsi="Arial" w:cs="Arial"/>
                <w:b/>
              </w:rPr>
              <w:t>n</w:t>
            </w:r>
            <w:r w:rsidRPr="008C7717">
              <w:rPr>
                <w:rFonts w:ascii="Arial" w:hAnsi="Arial" w:cs="Arial"/>
                <w:b/>
                <w:spacing w:val="1"/>
              </w:rPr>
              <w:t>a</w:t>
            </w:r>
            <w:r w:rsidRPr="008C7717">
              <w:rPr>
                <w:rFonts w:ascii="Arial" w:hAnsi="Arial" w:cs="Arial"/>
                <w:b/>
              </w:rPr>
              <w:t>l</w:t>
            </w:r>
            <w:r w:rsidRPr="008C7717">
              <w:rPr>
                <w:rFonts w:ascii="Arial" w:hAnsi="Arial" w:cs="Arial"/>
                <w:b/>
                <w:spacing w:val="-9"/>
              </w:rPr>
              <w:t xml:space="preserve"> </w:t>
            </w:r>
            <w:r w:rsidRPr="008C7717">
              <w:rPr>
                <w:rFonts w:ascii="Arial" w:hAnsi="Arial" w:cs="Arial"/>
                <w:b/>
                <w:spacing w:val="1"/>
              </w:rPr>
              <w:t>r</w:t>
            </w:r>
            <w:r w:rsidRPr="008C7717">
              <w:rPr>
                <w:rFonts w:ascii="Arial" w:hAnsi="Arial" w:cs="Arial"/>
                <w:b/>
              </w:rPr>
              <w:t>e</w:t>
            </w:r>
            <w:r w:rsidRPr="008C7717">
              <w:rPr>
                <w:rFonts w:ascii="Arial" w:hAnsi="Arial" w:cs="Arial"/>
                <w:b/>
                <w:spacing w:val="1"/>
              </w:rPr>
              <w:t>f</w:t>
            </w:r>
            <w:r w:rsidRPr="008C7717">
              <w:rPr>
                <w:rFonts w:ascii="Arial" w:hAnsi="Arial" w:cs="Arial"/>
                <w:b/>
              </w:rPr>
              <w:t>e</w:t>
            </w:r>
            <w:r w:rsidRPr="008C7717">
              <w:rPr>
                <w:rFonts w:ascii="Arial" w:hAnsi="Arial" w:cs="Arial"/>
                <w:b/>
                <w:spacing w:val="1"/>
              </w:rPr>
              <w:t>r</w:t>
            </w:r>
            <w:r w:rsidRPr="008C7717">
              <w:rPr>
                <w:rFonts w:ascii="Arial" w:hAnsi="Arial" w:cs="Arial"/>
                <w:b/>
              </w:rPr>
              <w:t>enc</w:t>
            </w:r>
            <w:r w:rsidRPr="008C7717">
              <w:rPr>
                <w:rFonts w:ascii="Arial" w:hAnsi="Arial" w:cs="Arial"/>
                <w:b/>
                <w:spacing w:val="1"/>
              </w:rPr>
              <w:t>e</w:t>
            </w:r>
            <w:r w:rsidRPr="008C7717">
              <w:rPr>
                <w:rFonts w:ascii="Arial" w:hAnsi="Arial" w:cs="Arial"/>
                <w:b/>
                <w:spacing w:val="-1"/>
              </w:rPr>
              <w:t>s</w:t>
            </w:r>
            <w:r w:rsidRPr="008C7717">
              <w:rPr>
                <w:rFonts w:ascii="Arial" w:hAnsi="Arial" w:cs="Arial"/>
                <w:b/>
              </w:rPr>
              <w:t>,</w:t>
            </w:r>
            <w:r w:rsidRPr="008C7717">
              <w:rPr>
                <w:rFonts w:ascii="Arial" w:hAnsi="Arial" w:cs="Arial"/>
                <w:b/>
                <w:spacing w:val="-8"/>
              </w:rPr>
              <w:t xml:space="preserve"> </w:t>
            </w:r>
            <w:r w:rsidRPr="008C7717">
              <w:rPr>
                <w:rFonts w:ascii="Arial" w:hAnsi="Arial" w:cs="Arial"/>
                <w:b/>
              </w:rPr>
              <w:t>ple</w:t>
            </w:r>
            <w:r w:rsidRPr="008C7717">
              <w:rPr>
                <w:rFonts w:ascii="Arial" w:hAnsi="Arial" w:cs="Arial"/>
                <w:b/>
                <w:spacing w:val="1"/>
              </w:rPr>
              <w:t>a</w:t>
            </w:r>
            <w:r w:rsidRPr="008C7717">
              <w:rPr>
                <w:rFonts w:ascii="Arial" w:hAnsi="Arial" w:cs="Arial"/>
                <w:b/>
                <w:spacing w:val="-1"/>
              </w:rPr>
              <w:t>s</w:t>
            </w:r>
            <w:r w:rsidRPr="008C7717">
              <w:rPr>
                <w:rFonts w:ascii="Arial" w:hAnsi="Arial" w:cs="Arial"/>
                <w:b/>
              </w:rPr>
              <w:t>e</w:t>
            </w:r>
            <w:r w:rsidRPr="008C7717">
              <w:rPr>
                <w:rFonts w:ascii="Arial" w:hAnsi="Arial" w:cs="Arial"/>
                <w:b/>
                <w:spacing w:val="-4"/>
              </w:rPr>
              <w:t xml:space="preserve"> </w:t>
            </w:r>
            <w:r w:rsidRPr="008C7717">
              <w:rPr>
                <w:rFonts w:ascii="Arial" w:hAnsi="Arial" w:cs="Arial"/>
                <w:b/>
                <w:spacing w:val="2"/>
              </w:rPr>
              <w:t>m</w:t>
            </w:r>
            <w:r w:rsidRPr="008C7717">
              <w:rPr>
                <w:rFonts w:ascii="Arial" w:hAnsi="Arial" w:cs="Arial"/>
                <w:b/>
              </w:rPr>
              <w:t>en</w:t>
            </w:r>
            <w:r w:rsidRPr="008C7717">
              <w:rPr>
                <w:rFonts w:ascii="Arial" w:hAnsi="Arial" w:cs="Arial"/>
                <w:b/>
                <w:spacing w:val="1"/>
              </w:rPr>
              <w:t>t</w:t>
            </w:r>
            <w:r w:rsidRPr="008C7717">
              <w:rPr>
                <w:rFonts w:ascii="Arial" w:hAnsi="Arial" w:cs="Arial"/>
                <w:b/>
              </w:rPr>
              <w:t>i</w:t>
            </w:r>
            <w:r w:rsidRPr="008C7717">
              <w:rPr>
                <w:rFonts w:ascii="Arial" w:hAnsi="Arial" w:cs="Arial"/>
                <w:b/>
                <w:spacing w:val="1"/>
              </w:rPr>
              <w:t>o</w:t>
            </w:r>
            <w:r w:rsidRPr="008C7717">
              <w:rPr>
                <w:rFonts w:ascii="Arial" w:hAnsi="Arial" w:cs="Arial"/>
                <w:b/>
              </w:rPr>
              <w:t xml:space="preserve">n </w:t>
            </w:r>
            <w:r w:rsidRPr="008C7717">
              <w:rPr>
                <w:rFonts w:ascii="Arial" w:hAnsi="Arial" w:cs="Arial"/>
                <w:b/>
                <w:spacing w:val="1"/>
              </w:rPr>
              <w:t>t</w:t>
            </w:r>
            <w:r w:rsidRPr="008C7717">
              <w:rPr>
                <w:rFonts w:ascii="Arial" w:hAnsi="Arial" w:cs="Arial"/>
                <w:b/>
              </w:rPr>
              <w:t>hem</w:t>
            </w:r>
            <w:r w:rsidRPr="008C7717">
              <w:rPr>
                <w:rFonts w:ascii="Arial" w:hAnsi="Arial" w:cs="Arial"/>
                <w:b/>
                <w:spacing w:val="-2"/>
              </w:rPr>
              <w:t xml:space="preserve"> </w:t>
            </w:r>
            <w:r w:rsidRPr="008C7717">
              <w:rPr>
                <w:rFonts w:ascii="Arial" w:hAnsi="Arial" w:cs="Arial"/>
                <w:b/>
              </w:rPr>
              <w:t>in</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rPr>
              <w:t>r</w:t>
            </w:r>
            <w:r w:rsidRPr="008C7717">
              <w:rPr>
                <w:rFonts w:ascii="Arial" w:hAnsi="Arial" w:cs="Arial"/>
                <w:b/>
                <w:spacing w:val="1"/>
              </w:rPr>
              <w:t>ev</w:t>
            </w:r>
            <w:r w:rsidRPr="008C7717">
              <w:rPr>
                <w:rFonts w:ascii="Arial" w:hAnsi="Arial" w:cs="Arial"/>
                <w:b/>
              </w:rPr>
              <w:t>iew</w:t>
            </w:r>
            <w:r w:rsidRPr="008C7717">
              <w:rPr>
                <w:rFonts w:ascii="Arial" w:hAnsi="Arial" w:cs="Arial"/>
                <w:b/>
                <w:spacing w:val="-5"/>
              </w:rPr>
              <w:t xml:space="preserve"> </w:t>
            </w:r>
            <w:r w:rsidRPr="008C7717">
              <w:rPr>
                <w:rFonts w:ascii="Arial" w:hAnsi="Arial" w:cs="Arial"/>
                <w:b/>
                <w:spacing w:val="1"/>
              </w:rPr>
              <w:t>fo</w:t>
            </w:r>
            <w:r w:rsidRPr="008C7717">
              <w:rPr>
                <w:rFonts w:ascii="Arial" w:hAnsi="Arial" w:cs="Arial"/>
                <w:b/>
                <w:spacing w:val="-2"/>
              </w:rPr>
              <w:t>r</w:t>
            </w:r>
            <w:r w:rsidRPr="008C7717">
              <w:rPr>
                <w:rFonts w:ascii="Arial" w:hAnsi="Arial" w:cs="Arial"/>
                <w:b/>
                <w:spacing w:val="2"/>
              </w:rPr>
              <w:t>m</w:t>
            </w:r>
            <w:r w:rsidRPr="008C7717">
              <w:rPr>
                <w:rFonts w:ascii="Arial" w:hAnsi="Arial" w:cs="Arial"/>
                <w:b/>
              </w:rPr>
              <w:t>.</w:t>
            </w:r>
          </w:p>
        </w:tc>
        <w:tc>
          <w:tcPr>
            <w:tcW w:w="9356" w:type="dxa"/>
            <w:gridSpan w:val="4"/>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1" w:line="260" w:lineRule="exact"/>
              <w:ind w:left="102" w:right="236"/>
              <w:rPr>
                <w:rFonts w:ascii="Arial" w:hAnsi="Arial" w:cs="Arial"/>
              </w:rPr>
            </w:pPr>
            <w:r w:rsidRPr="008C7717">
              <w:rPr>
                <w:rFonts w:ascii="Arial" w:hAnsi="Arial" w:cs="Arial"/>
              </w:rPr>
              <w:t>The</w:t>
            </w:r>
            <w:r w:rsidRPr="008C7717">
              <w:rPr>
                <w:rFonts w:ascii="Arial" w:hAnsi="Arial" w:cs="Arial"/>
                <w:spacing w:val="-1"/>
              </w:rPr>
              <w:t xml:space="preserve"> </w:t>
            </w:r>
            <w:r w:rsidRPr="008C7717">
              <w:rPr>
                <w:rFonts w:ascii="Arial" w:hAnsi="Arial" w:cs="Arial"/>
              </w:rPr>
              <w:t>number</w:t>
            </w:r>
            <w:r w:rsidRPr="008C7717">
              <w:rPr>
                <w:rFonts w:ascii="Arial" w:hAnsi="Arial" w:cs="Arial"/>
                <w:spacing w:val="-1"/>
              </w:rPr>
              <w:t xml:space="preserve"> </w:t>
            </w:r>
            <w:r w:rsidRPr="008C7717">
              <w:rPr>
                <w:rFonts w:ascii="Arial" w:hAnsi="Arial" w:cs="Arial"/>
              </w:rPr>
              <w:t>of</w:t>
            </w:r>
            <w:r w:rsidRPr="008C7717">
              <w:rPr>
                <w:rFonts w:ascii="Arial" w:hAnsi="Arial" w:cs="Arial"/>
                <w:spacing w:val="1"/>
              </w:rPr>
              <w:t xml:space="preserve"> </w:t>
            </w:r>
            <w:r w:rsidRPr="008C7717">
              <w:rPr>
                <w:rFonts w:ascii="Arial" w:hAnsi="Arial" w:cs="Arial"/>
              </w:rPr>
              <w:t>r</w:t>
            </w:r>
            <w:r w:rsidRPr="008C7717">
              <w:rPr>
                <w:rFonts w:ascii="Arial" w:hAnsi="Arial" w:cs="Arial"/>
                <w:spacing w:val="-2"/>
              </w:rPr>
              <w:t>e</w:t>
            </w:r>
            <w:r w:rsidRPr="008C7717">
              <w:rPr>
                <w:rFonts w:ascii="Arial" w:hAnsi="Arial" w:cs="Arial"/>
                <w:spacing w:val="1"/>
              </w:rPr>
              <w:t>c</w:t>
            </w:r>
            <w:r w:rsidRPr="008C7717">
              <w:rPr>
                <w:rFonts w:ascii="Arial" w:hAnsi="Arial" w:cs="Arial"/>
                <w:spacing w:val="-1"/>
              </w:rPr>
              <w:t>e</w:t>
            </w:r>
            <w:r w:rsidRPr="008C7717">
              <w:rPr>
                <w:rFonts w:ascii="Arial" w:hAnsi="Arial" w:cs="Arial"/>
              </w:rPr>
              <w:t>nt r</w:t>
            </w:r>
            <w:r w:rsidRPr="008C7717">
              <w:rPr>
                <w:rFonts w:ascii="Arial" w:hAnsi="Arial" w:cs="Arial"/>
                <w:spacing w:val="1"/>
              </w:rPr>
              <w:t>ef</w:t>
            </w:r>
            <w:r w:rsidRPr="008C7717">
              <w:rPr>
                <w:rFonts w:ascii="Arial" w:hAnsi="Arial" w:cs="Arial"/>
                <w:spacing w:val="-1"/>
              </w:rPr>
              <w:t>e</w:t>
            </w:r>
            <w:r w:rsidRPr="008C7717">
              <w:rPr>
                <w:rFonts w:ascii="Arial" w:hAnsi="Arial" w:cs="Arial"/>
              </w:rPr>
              <w:t>r</w:t>
            </w:r>
            <w:r w:rsidRPr="008C7717">
              <w:rPr>
                <w:rFonts w:ascii="Arial" w:hAnsi="Arial" w:cs="Arial"/>
                <w:spacing w:val="-2"/>
              </w:rPr>
              <w:t>e</w:t>
            </w:r>
            <w:r w:rsidRPr="008C7717">
              <w:rPr>
                <w:rFonts w:ascii="Arial" w:hAnsi="Arial" w:cs="Arial"/>
              </w:rPr>
              <w:t>n</w:t>
            </w:r>
            <w:r w:rsidRPr="008C7717">
              <w:rPr>
                <w:rFonts w:ascii="Arial" w:hAnsi="Arial" w:cs="Arial"/>
                <w:spacing w:val="1"/>
              </w:rPr>
              <w:t>c</w:t>
            </w:r>
            <w:r w:rsidRPr="008C7717">
              <w:rPr>
                <w:rFonts w:ascii="Arial" w:hAnsi="Arial" w:cs="Arial"/>
                <w:spacing w:val="-1"/>
              </w:rPr>
              <w:t>e</w:t>
            </w:r>
            <w:r w:rsidRPr="008C7717">
              <w:rPr>
                <w:rFonts w:ascii="Arial" w:hAnsi="Arial" w:cs="Arial"/>
              </w:rPr>
              <w:t>s (202</w:t>
            </w:r>
            <w:r w:rsidRPr="008C7717">
              <w:rPr>
                <w:rFonts w:ascii="Arial" w:hAnsi="Arial" w:cs="Arial"/>
                <w:spacing w:val="1"/>
              </w:rPr>
              <w:t>2</w:t>
            </w:r>
            <w:r w:rsidRPr="008C7717">
              <w:rPr>
                <w:rFonts w:ascii="Arial" w:hAnsi="Arial" w:cs="Arial"/>
              </w:rPr>
              <w:t>–2024)</w:t>
            </w:r>
            <w:r w:rsidRPr="008C7717">
              <w:rPr>
                <w:rFonts w:ascii="Arial" w:hAnsi="Arial" w:cs="Arial"/>
                <w:spacing w:val="-1"/>
              </w:rPr>
              <w:t xml:space="preserve"> </w:t>
            </w:r>
            <w:r w:rsidRPr="008C7717">
              <w:rPr>
                <w:rFonts w:ascii="Arial" w:hAnsi="Arial" w:cs="Arial"/>
                <w:spacing w:val="1"/>
              </w:rPr>
              <w:t>i</w:t>
            </w:r>
            <w:r w:rsidRPr="008C7717">
              <w:rPr>
                <w:rFonts w:ascii="Arial" w:hAnsi="Arial" w:cs="Arial"/>
                <w:b/>
              </w:rPr>
              <w:t xml:space="preserve">s </w:t>
            </w:r>
            <w:r w:rsidRPr="008C7717">
              <w:rPr>
                <w:rFonts w:ascii="Arial" w:hAnsi="Arial" w:cs="Arial"/>
              </w:rPr>
              <w:t>l</w:t>
            </w:r>
            <w:r w:rsidRPr="008C7717">
              <w:rPr>
                <w:rFonts w:ascii="Arial" w:hAnsi="Arial" w:cs="Arial"/>
                <w:spacing w:val="3"/>
              </w:rPr>
              <w:t>i</w:t>
            </w:r>
            <w:r w:rsidRPr="008C7717">
              <w:rPr>
                <w:rFonts w:ascii="Arial" w:hAnsi="Arial" w:cs="Arial"/>
              </w:rPr>
              <w:t>m</w:t>
            </w:r>
            <w:r w:rsidRPr="008C7717">
              <w:rPr>
                <w:rFonts w:ascii="Arial" w:hAnsi="Arial" w:cs="Arial"/>
                <w:spacing w:val="1"/>
              </w:rPr>
              <w:t>i</w:t>
            </w:r>
            <w:r w:rsidRPr="008C7717">
              <w:rPr>
                <w:rFonts w:ascii="Arial" w:hAnsi="Arial" w:cs="Arial"/>
              </w:rPr>
              <w:t xml:space="preserve">ted. </w:t>
            </w:r>
            <w:r w:rsidRPr="008C7717">
              <w:rPr>
                <w:rFonts w:ascii="Arial" w:hAnsi="Arial" w:cs="Arial"/>
                <w:spacing w:val="-1"/>
              </w:rPr>
              <w:t>A</w:t>
            </w:r>
            <w:r w:rsidRPr="008C7717">
              <w:rPr>
                <w:rFonts w:ascii="Arial" w:hAnsi="Arial" w:cs="Arial"/>
              </w:rPr>
              <w:t>uthor is en</w:t>
            </w:r>
            <w:r w:rsidRPr="008C7717">
              <w:rPr>
                <w:rFonts w:ascii="Arial" w:hAnsi="Arial" w:cs="Arial"/>
                <w:spacing w:val="-1"/>
              </w:rPr>
              <w:t>c</w:t>
            </w:r>
            <w:r w:rsidRPr="008C7717">
              <w:rPr>
                <w:rFonts w:ascii="Arial" w:hAnsi="Arial" w:cs="Arial"/>
              </w:rPr>
              <w:t>our</w:t>
            </w:r>
            <w:r w:rsidRPr="008C7717">
              <w:rPr>
                <w:rFonts w:ascii="Arial" w:hAnsi="Arial" w:cs="Arial"/>
                <w:spacing w:val="1"/>
              </w:rPr>
              <w:t>a</w:t>
            </w:r>
            <w:r w:rsidRPr="008C7717">
              <w:rPr>
                <w:rFonts w:ascii="Arial" w:hAnsi="Arial" w:cs="Arial"/>
              </w:rPr>
              <w:t>g</w:t>
            </w:r>
            <w:r w:rsidRPr="008C7717">
              <w:rPr>
                <w:rFonts w:ascii="Arial" w:hAnsi="Arial" w:cs="Arial"/>
                <w:spacing w:val="-1"/>
              </w:rPr>
              <w:t>e</w:t>
            </w:r>
            <w:r w:rsidRPr="008C7717">
              <w:rPr>
                <w:rFonts w:ascii="Arial" w:hAnsi="Arial" w:cs="Arial"/>
              </w:rPr>
              <w:t xml:space="preserve">d to </w:t>
            </w:r>
            <w:r w:rsidRPr="008C7717">
              <w:rPr>
                <w:rFonts w:ascii="Arial" w:hAnsi="Arial" w:cs="Arial"/>
                <w:spacing w:val="1"/>
              </w:rPr>
              <w:t>i</w:t>
            </w:r>
            <w:r w:rsidRPr="008C7717">
              <w:rPr>
                <w:rFonts w:ascii="Arial" w:hAnsi="Arial" w:cs="Arial"/>
              </w:rPr>
              <w:t>n</w:t>
            </w:r>
            <w:r w:rsidRPr="008C7717">
              <w:rPr>
                <w:rFonts w:ascii="Arial" w:hAnsi="Arial" w:cs="Arial"/>
                <w:spacing w:val="-1"/>
              </w:rPr>
              <w:t>c</w:t>
            </w:r>
            <w:r w:rsidRPr="008C7717">
              <w:rPr>
                <w:rFonts w:ascii="Arial" w:hAnsi="Arial" w:cs="Arial"/>
              </w:rPr>
              <w:t>orpo</w:t>
            </w:r>
            <w:r w:rsidRPr="008C7717">
              <w:rPr>
                <w:rFonts w:ascii="Arial" w:hAnsi="Arial" w:cs="Arial"/>
                <w:spacing w:val="-1"/>
              </w:rPr>
              <w:t>ra</w:t>
            </w:r>
            <w:r w:rsidRPr="008C7717">
              <w:rPr>
                <w:rFonts w:ascii="Arial" w:hAnsi="Arial" w:cs="Arial"/>
                <w:spacing w:val="3"/>
              </w:rPr>
              <w:t>t</w:t>
            </w:r>
            <w:r w:rsidRPr="008C7717">
              <w:rPr>
                <w:rFonts w:ascii="Arial" w:hAnsi="Arial" w:cs="Arial"/>
              </w:rPr>
              <w:t>e more</w:t>
            </w:r>
            <w:r w:rsidRPr="008C7717">
              <w:rPr>
                <w:rFonts w:ascii="Arial" w:hAnsi="Arial" w:cs="Arial"/>
                <w:spacing w:val="-1"/>
              </w:rPr>
              <w:t xml:space="preserve"> </w:t>
            </w:r>
            <w:r w:rsidRPr="008C7717">
              <w:rPr>
                <w:rFonts w:ascii="Arial" w:hAnsi="Arial" w:cs="Arial"/>
              </w:rPr>
              <w:t>r</w:t>
            </w:r>
            <w:r w:rsidRPr="008C7717">
              <w:rPr>
                <w:rFonts w:ascii="Arial" w:hAnsi="Arial" w:cs="Arial"/>
                <w:spacing w:val="1"/>
              </w:rPr>
              <w:t>e</w:t>
            </w:r>
            <w:r w:rsidRPr="008C7717">
              <w:rPr>
                <w:rFonts w:ascii="Arial" w:hAnsi="Arial" w:cs="Arial"/>
                <w:spacing w:val="-1"/>
              </w:rPr>
              <w:t>ce</w:t>
            </w:r>
            <w:r w:rsidRPr="008C7717">
              <w:rPr>
                <w:rFonts w:ascii="Arial" w:hAnsi="Arial" w:cs="Arial"/>
              </w:rPr>
              <w:t>nt r</w:t>
            </w:r>
            <w:r w:rsidRPr="008C7717">
              <w:rPr>
                <w:rFonts w:ascii="Arial" w:hAnsi="Arial" w:cs="Arial"/>
                <w:spacing w:val="1"/>
              </w:rPr>
              <w:t>e</w:t>
            </w:r>
            <w:r w:rsidRPr="008C7717">
              <w:rPr>
                <w:rFonts w:ascii="Arial" w:hAnsi="Arial" w:cs="Arial"/>
              </w:rPr>
              <w:t>f</w:t>
            </w:r>
            <w:r w:rsidRPr="008C7717">
              <w:rPr>
                <w:rFonts w:ascii="Arial" w:hAnsi="Arial" w:cs="Arial"/>
                <w:spacing w:val="-2"/>
              </w:rPr>
              <w:t>e</w:t>
            </w:r>
            <w:r w:rsidRPr="008C7717">
              <w:rPr>
                <w:rFonts w:ascii="Arial" w:hAnsi="Arial" w:cs="Arial"/>
                <w:spacing w:val="1"/>
              </w:rPr>
              <w:t>r</w:t>
            </w:r>
            <w:r w:rsidRPr="008C7717">
              <w:rPr>
                <w:rFonts w:ascii="Arial" w:hAnsi="Arial" w:cs="Arial"/>
                <w:spacing w:val="-1"/>
              </w:rPr>
              <w:t>e</w:t>
            </w:r>
            <w:r w:rsidRPr="008C7717">
              <w:rPr>
                <w:rFonts w:ascii="Arial" w:hAnsi="Arial" w:cs="Arial"/>
              </w:rPr>
              <w:t>n</w:t>
            </w:r>
            <w:r w:rsidRPr="008C7717">
              <w:rPr>
                <w:rFonts w:ascii="Arial" w:hAnsi="Arial" w:cs="Arial"/>
                <w:spacing w:val="1"/>
              </w:rPr>
              <w:t>c</w:t>
            </w:r>
            <w:r w:rsidRPr="008C7717">
              <w:rPr>
                <w:rFonts w:ascii="Arial" w:hAnsi="Arial" w:cs="Arial"/>
                <w:spacing w:val="-1"/>
              </w:rPr>
              <w:t>e</w:t>
            </w:r>
            <w:r w:rsidRPr="008C7717">
              <w:rPr>
                <w:rFonts w:ascii="Arial" w:hAnsi="Arial" w:cs="Arial"/>
              </w:rPr>
              <w:t>s (</w:t>
            </w:r>
            <w:r w:rsidRPr="008C7717">
              <w:rPr>
                <w:rFonts w:ascii="Arial" w:hAnsi="Arial" w:cs="Arial"/>
                <w:spacing w:val="2"/>
              </w:rPr>
              <w:t>2</w:t>
            </w:r>
            <w:r w:rsidRPr="008C7717">
              <w:rPr>
                <w:rFonts w:ascii="Arial" w:hAnsi="Arial" w:cs="Arial"/>
              </w:rPr>
              <w:t>02</w:t>
            </w:r>
            <w:r w:rsidRPr="008C7717">
              <w:rPr>
                <w:rFonts w:ascii="Arial" w:hAnsi="Arial" w:cs="Arial"/>
                <w:spacing w:val="2"/>
              </w:rPr>
              <w:t>2</w:t>
            </w:r>
            <w:r w:rsidRPr="008C7717">
              <w:rPr>
                <w:rFonts w:ascii="Arial" w:hAnsi="Arial" w:cs="Arial"/>
              </w:rPr>
              <w:t>–2024)</w:t>
            </w:r>
            <w:r w:rsidRPr="008C7717">
              <w:rPr>
                <w:rFonts w:ascii="Arial" w:hAnsi="Arial" w:cs="Arial"/>
                <w:spacing w:val="-1"/>
              </w:rPr>
              <w:t xml:space="preserve"> </w:t>
            </w:r>
            <w:r w:rsidRPr="008C7717">
              <w:rPr>
                <w:rFonts w:ascii="Arial" w:hAnsi="Arial" w:cs="Arial"/>
              </w:rPr>
              <w:t xml:space="preserve">in </w:t>
            </w:r>
            <w:r w:rsidRPr="008C7717">
              <w:rPr>
                <w:rFonts w:ascii="Arial" w:hAnsi="Arial" w:cs="Arial"/>
                <w:spacing w:val="1"/>
              </w:rPr>
              <w:t>t</w:t>
            </w:r>
            <w:r w:rsidRPr="008C7717">
              <w:rPr>
                <w:rFonts w:ascii="Arial" w:hAnsi="Arial" w:cs="Arial"/>
              </w:rPr>
              <w:t>his</w:t>
            </w:r>
            <w:r w:rsidRPr="008C7717">
              <w:rPr>
                <w:rFonts w:ascii="Arial" w:hAnsi="Arial" w:cs="Arial"/>
                <w:spacing w:val="1"/>
              </w:rPr>
              <w:t xml:space="preserve"> </w:t>
            </w:r>
            <w:r w:rsidRPr="008C7717">
              <w:rPr>
                <w:rFonts w:ascii="Arial" w:hAnsi="Arial" w:cs="Arial"/>
              </w:rPr>
              <w:t>manus</w:t>
            </w:r>
            <w:r w:rsidRPr="008C7717">
              <w:rPr>
                <w:rFonts w:ascii="Arial" w:hAnsi="Arial" w:cs="Arial"/>
                <w:spacing w:val="-1"/>
              </w:rPr>
              <w:t>c</w:t>
            </w:r>
            <w:r w:rsidRPr="008C7717">
              <w:rPr>
                <w:rFonts w:ascii="Arial" w:hAnsi="Arial" w:cs="Arial"/>
              </w:rPr>
              <w:t>ript.</w:t>
            </w:r>
          </w:p>
        </w:tc>
        <w:tc>
          <w:tcPr>
            <w:tcW w:w="6445" w:type="dxa"/>
            <w:tcBorders>
              <w:top w:val="single" w:sz="5" w:space="0" w:color="000000"/>
              <w:left w:val="single" w:sz="5" w:space="0" w:color="000000"/>
              <w:bottom w:val="single" w:sz="5" w:space="0" w:color="000000"/>
              <w:right w:val="single" w:sz="5" w:space="0" w:color="000000"/>
            </w:tcBorders>
          </w:tcPr>
          <w:p w:rsidR="001B17BD" w:rsidRPr="008C7717" w:rsidRDefault="00237603">
            <w:pPr>
              <w:rPr>
                <w:rFonts w:ascii="Arial" w:hAnsi="Arial" w:cs="Arial"/>
              </w:rPr>
            </w:pPr>
            <w:r w:rsidRPr="008C7717">
              <w:rPr>
                <w:rFonts w:ascii="Arial" w:hAnsi="Arial" w:cs="Arial"/>
              </w:rPr>
              <w:t>As per the reviewer suggestion we have cited recent paper belongs to 2022-2025.</w:t>
            </w:r>
          </w:p>
          <w:p w:rsidR="005C5F4E" w:rsidRPr="008C7717" w:rsidRDefault="005C5F4E">
            <w:pPr>
              <w:rPr>
                <w:rFonts w:ascii="Arial" w:hAnsi="Arial" w:cs="Arial"/>
              </w:rPr>
            </w:pPr>
          </w:p>
        </w:tc>
      </w:tr>
    </w:tbl>
    <w:p w:rsidR="001B17BD" w:rsidRPr="008C7717" w:rsidRDefault="001B17BD">
      <w:pPr>
        <w:spacing w:before="3" w:line="16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before="40"/>
        <w:ind w:left="220"/>
        <w:rPr>
          <w:rFonts w:ascii="Arial" w:hAnsi="Arial" w:cs="Arial"/>
        </w:rPr>
        <w:sectPr w:rsidR="001B17BD" w:rsidRPr="008C7717">
          <w:headerReference w:type="default" r:id="rId8"/>
          <w:pgSz w:w="23820" w:h="16840" w:orient="landscape"/>
          <w:pgMar w:top="2320" w:right="1220" w:bottom="280" w:left="1220" w:header="2089" w:footer="0" w:gutter="0"/>
          <w:cols w:space="720"/>
        </w:sectPr>
      </w:pPr>
    </w:p>
    <w:p w:rsidR="001B17BD" w:rsidRPr="008C7717" w:rsidRDefault="001B17BD">
      <w:pPr>
        <w:spacing w:before="7" w:line="240" w:lineRule="exact"/>
        <w:rPr>
          <w:rFonts w:ascii="Arial" w:hAnsi="Arial" w:cs="Arial"/>
        </w:rPr>
      </w:pPr>
    </w:p>
    <w:tbl>
      <w:tblPr>
        <w:tblW w:w="0" w:type="auto"/>
        <w:tblInd w:w="106" w:type="dxa"/>
        <w:tblLayout w:type="fixed"/>
        <w:tblCellMar>
          <w:left w:w="0" w:type="dxa"/>
          <w:right w:w="0" w:type="dxa"/>
        </w:tblCellMar>
        <w:tblLook w:val="01E0" w:firstRow="1" w:lastRow="1" w:firstColumn="1" w:lastColumn="1" w:noHBand="0" w:noVBand="0"/>
      </w:tblPr>
      <w:tblGrid>
        <w:gridCol w:w="5352"/>
        <w:gridCol w:w="9356"/>
        <w:gridCol w:w="6445"/>
      </w:tblGrid>
      <w:tr w:rsidR="001B17BD" w:rsidRPr="008C7717">
        <w:trPr>
          <w:trHeight w:hRule="exact" w:val="701"/>
        </w:trPr>
        <w:tc>
          <w:tcPr>
            <w:tcW w:w="5352"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2" w:line="220" w:lineRule="exact"/>
              <w:ind w:left="462" w:right="365"/>
              <w:rPr>
                <w:rFonts w:ascii="Arial" w:hAnsi="Arial" w:cs="Arial"/>
              </w:rPr>
            </w:pPr>
            <w:r w:rsidRPr="008C7717">
              <w:rPr>
                <w:rFonts w:ascii="Arial" w:hAnsi="Arial" w:cs="Arial"/>
                <w:b/>
                <w:spacing w:val="-1"/>
              </w:rPr>
              <w:t>I</w:t>
            </w:r>
            <w:r w:rsidRPr="008C7717">
              <w:rPr>
                <w:rFonts w:ascii="Arial" w:hAnsi="Arial" w:cs="Arial"/>
                <w:b/>
              </w:rPr>
              <w:t>s</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rPr>
              <w:t>l</w:t>
            </w:r>
            <w:r w:rsidRPr="008C7717">
              <w:rPr>
                <w:rFonts w:ascii="Arial" w:hAnsi="Arial" w:cs="Arial"/>
                <w:b/>
                <w:spacing w:val="1"/>
              </w:rPr>
              <w:t>a</w:t>
            </w:r>
            <w:r w:rsidRPr="008C7717">
              <w:rPr>
                <w:rFonts w:ascii="Arial" w:hAnsi="Arial" w:cs="Arial"/>
                <w:b/>
              </w:rPr>
              <w:t>n</w:t>
            </w:r>
            <w:r w:rsidRPr="008C7717">
              <w:rPr>
                <w:rFonts w:ascii="Arial" w:hAnsi="Arial" w:cs="Arial"/>
                <w:b/>
                <w:spacing w:val="1"/>
              </w:rPr>
              <w:t>g</w:t>
            </w:r>
            <w:r w:rsidRPr="008C7717">
              <w:rPr>
                <w:rFonts w:ascii="Arial" w:hAnsi="Arial" w:cs="Arial"/>
                <w:b/>
              </w:rPr>
              <w:t>u</w:t>
            </w:r>
            <w:r w:rsidRPr="008C7717">
              <w:rPr>
                <w:rFonts w:ascii="Arial" w:hAnsi="Arial" w:cs="Arial"/>
                <w:b/>
                <w:spacing w:val="1"/>
              </w:rPr>
              <w:t>ag</w:t>
            </w:r>
            <w:r w:rsidRPr="008C7717">
              <w:rPr>
                <w:rFonts w:ascii="Arial" w:hAnsi="Arial" w:cs="Arial"/>
                <w:b/>
              </w:rPr>
              <w:t>e/</w:t>
            </w:r>
            <w:r w:rsidRPr="008C7717">
              <w:rPr>
                <w:rFonts w:ascii="Arial" w:hAnsi="Arial" w:cs="Arial"/>
                <w:b/>
                <w:spacing w:val="-1"/>
              </w:rPr>
              <w:t>E</w:t>
            </w:r>
            <w:r w:rsidRPr="008C7717">
              <w:rPr>
                <w:rFonts w:ascii="Arial" w:hAnsi="Arial" w:cs="Arial"/>
                <w:b/>
              </w:rPr>
              <w:t>n</w:t>
            </w:r>
            <w:r w:rsidRPr="008C7717">
              <w:rPr>
                <w:rFonts w:ascii="Arial" w:hAnsi="Arial" w:cs="Arial"/>
                <w:b/>
                <w:spacing w:val="1"/>
              </w:rPr>
              <w:t>g</w:t>
            </w:r>
            <w:r w:rsidRPr="008C7717">
              <w:rPr>
                <w:rFonts w:ascii="Arial" w:hAnsi="Arial" w:cs="Arial"/>
                <w:b/>
              </w:rPr>
              <w:t>l</w:t>
            </w:r>
            <w:r w:rsidRPr="008C7717">
              <w:rPr>
                <w:rFonts w:ascii="Arial" w:hAnsi="Arial" w:cs="Arial"/>
                <w:b/>
                <w:spacing w:val="2"/>
              </w:rPr>
              <w:t>i</w:t>
            </w:r>
            <w:r w:rsidRPr="008C7717">
              <w:rPr>
                <w:rFonts w:ascii="Arial" w:hAnsi="Arial" w:cs="Arial"/>
                <w:b/>
                <w:spacing w:val="-1"/>
              </w:rPr>
              <w:t>s</w:t>
            </w:r>
            <w:r w:rsidRPr="008C7717">
              <w:rPr>
                <w:rFonts w:ascii="Arial" w:hAnsi="Arial" w:cs="Arial"/>
                <w:b/>
              </w:rPr>
              <w:t>h</w:t>
            </w:r>
            <w:r w:rsidRPr="008C7717">
              <w:rPr>
                <w:rFonts w:ascii="Arial" w:hAnsi="Arial" w:cs="Arial"/>
                <w:b/>
                <w:spacing w:val="-15"/>
              </w:rPr>
              <w:t xml:space="preserve"> </w:t>
            </w:r>
            <w:r w:rsidRPr="008C7717">
              <w:rPr>
                <w:rFonts w:ascii="Arial" w:hAnsi="Arial" w:cs="Arial"/>
                <w:b/>
                <w:spacing w:val="2"/>
              </w:rPr>
              <w:t>q</w:t>
            </w:r>
            <w:r w:rsidRPr="008C7717">
              <w:rPr>
                <w:rFonts w:ascii="Arial" w:hAnsi="Arial" w:cs="Arial"/>
                <w:b/>
              </w:rPr>
              <w:t>u</w:t>
            </w:r>
            <w:r w:rsidRPr="008C7717">
              <w:rPr>
                <w:rFonts w:ascii="Arial" w:hAnsi="Arial" w:cs="Arial"/>
                <w:b/>
                <w:spacing w:val="1"/>
              </w:rPr>
              <w:t>a</w:t>
            </w:r>
            <w:r w:rsidRPr="008C7717">
              <w:rPr>
                <w:rFonts w:ascii="Arial" w:hAnsi="Arial" w:cs="Arial"/>
                <w:b/>
              </w:rPr>
              <w:t>lity</w:t>
            </w:r>
            <w:r w:rsidRPr="008C7717">
              <w:rPr>
                <w:rFonts w:ascii="Arial" w:hAnsi="Arial" w:cs="Arial"/>
                <w:b/>
                <w:spacing w:val="-4"/>
              </w:rPr>
              <w:t xml:space="preserve"> </w:t>
            </w:r>
            <w:r w:rsidRPr="008C7717">
              <w:rPr>
                <w:rFonts w:ascii="Arial" w:hAnsi="Arial" w:cs="Arial"/>
                <w:b/>
                <w:spacing w:val="1"/>
              </w:rPr>
              <w:t>o</w:t>
            </w:r>
            <w:r w:rsidRPr="008C7717">
              <w:rPr>
                <w:rFonts w:ascii="Arial" w:hAnsi="Arial" w:cs="Arial"/>
                <w:b/>
              </w:rPr>
              <w:t>f</w:t>
            </w:r>
            <w:r w:rsidRPr="008C7717">
              <w:rPr>
                <w:rFonts w:ascii="Arial" w:hAnsi="Arial" w:cs="Arial"/>
                <w:b/>
                <w:spacing w:val="-3"/>
              </w:rPr>
              <w:t xml:space="preserve"> </w:t>
            </w:r>
            <w:r w:rsidRPr="008C7717">
              <w:rPr>
                <w:rFonts w:ascii="Arial" w:hAnsi="Arial" w:cs="Arial"/>
                <w:b/>
                <w:spacing w:val="1"/>
              </w:rPr>
              <w:t>t</w:t>
            </w:r>
            <w:r w:rsidRPr="008C7717">
              <w:rPr>
                <w:rFonts w:ascii="Arial" w:hAnsi="Arial" w:cs="Arial"/>
                <w:b/>
              </w:rPr>
              <w:t>he</w:t>
            </w:r>
            <w:r w:rsidRPr="008C7717">
              <w:rPr>
                <w:rFonts w:ascii="Arial" w:hAnsi="Arial" w:cs="Arial"/>
                <w:b/>
                <w:spacing w:val="-3"/>
              </w:rPr>
              <w:t xml:space="preserve"> </w:t>
            </w:r>
            <w:r w:rsidRPr="008C7717">
              <w:rPr>
                <w:rFonts w:ascii="Arial" w:hAnsi="Arial" w:cs="Arial"/>
                <w:b/>
                <w:spacing w:val="1"/>
              </w:rPr>
              <w:t>a</w:t>
            </w:r>
            <w:r w:rsidRPr="008C7717">
              <w:rPr>
                <w:rFonts w:ascii="Arial" w:hAnsi="Arial" w:cs="Arial"/>
                <w:b/>
              </w:rPr>
              <w:t>r</w:t>
            </w:r>
            <w:r w:rsidRPr="008C7717">
              <w:rPr>
                <w:rFonts w:ascii="Arial" w:hAnsi="Arial" w:cs="Arial"/>
                <w:b/>
                <w:spacing w:val="1"/>
              </w:rPr>
              <w:t>t</w:t>
            </w:r>
            <w:r w:rsidRPr="008C7717">
              <w:rPr>
                <w:rFonts w:ascii="Arial" w:hAnsi="Arial" w:cs="Arial"/>
                <w:b/>
              </w:rPr>
              <w:t>icle</w:t>
            </w:r>
            <w:r w:rsidRPr="008C7717">
              <w:rPr>
                <w:rFonts w:ascii="Arial" w:hAnsi="Arial" w:cs="Arial"/>
                <w:b/>
                <w:spacing w:val="-4"/>
              </w:rPr>
              <w:t xml:space="preserve"> </w:t>
            </w:r>
            <w:r w:rsidRPr="008C7717">
              <w:rPr>
                <w:rFonts w:ascii="Arial" w:hAnsi="Arial" w:cs="Arial"/>
                <w:b/>
                <w:spacing w:val="-1"/>
              </w:rPr>
              <w:t>s</w:t>
            </w:r>
            <w:r w:rsidRPr="008C7717">
              <w:rPr>
                <w:rFonts w:ascii="Arial" w:hAnsi="Arial" w:cs="Arial"/>
                <w:b/>
              </w:rPr>
              <w:t>uit</w:t>
            </w:r>
            <w:r w:rsidRPr="008C7717">
              <w:rPr>
                <w:rFonts w:ascii="Arial" w:hAnsi="Arial" w:cs="Arial"/>
                <w:b/>
                <w:spacing w:val="1"/>
              </w:rPr>
              <w:t>a</w:t>
            </w:r>
            <w:r w:rsidRPr="008C7717">
              <w:rPr>
                <w:rFonts w:ascii="Arial" w:hAnsi="Arial" w:cs="Arial"/>
                <w:b/>
              </w:rPr>
              <w:t xml:space="preserve">ble </w:t>
            </w:r>
            <w:r w:rsidRPr="008C7717">
              <w:rPr>
                <w:rFonts w:ascii="Arial" w:hAnsi="Arial" w:cs="Arial"/>
                <w:b/>
                <w:spacing w:val="1"/>
              </w:rPr>
              <w:t>fo</w:t>
            </w:r>
            <w:r w:rsidRPr="008C7717">
              <w:rPr>
                <w:rFonts w:ascii="Arial" w:hAnsi="Arial" w:cs="Arial"/>
                <w:b/>
              </w:rPr>
              <w:t>r</w:t>
            </w:r>
            <w:r w:rsidRPr="008C7717">
              <w:rPr>
                <w:rFonts w:ascii="Arial" w:hAnsi="Arial" w:cs="Arial"/>
                <w:b/>
                <w:spacing w:val="-2"/>
              </w:rPr>
              <w:t xml:space="preserve"> </w:t>
            </w:r>
            <w:r w:rsidRPr="008C7717">
              <w:rPr>
                <w:rFonts w:ascii="Arial" w:hAnsi="Arial" w:cs="Arial"/>
                <w:b/>
                <w:spacing w:val="-1"/>
              </w:rPr>
              <w:t>s</w:t>
            </w:r>
            <w:r w:rsidRPr="008C7717">
              <w:rPr>
                <w:rFonts w:ascii="Arial" w:hAnsi="Arial" w:cs="Arial"/>
                <w:b/>
              </w:rPr>
              <w:t>ch</w:t>
            </w:r>
            <w:r w:rsidRPr="008C7717">
              <w:rPr>
                <w:rFonts w:ascii="Arial" w:hAnsi="Arial" w:cs="Arial"/>
                <w:b/>
                <w:spacing w:val="1"/>
              </w:rPr>
              <w:t>o</w:t>
            </w:r>
            <w:r w:rsidRPr="008C7717">
              <w:rPr>
                <w:rFonts w:ascii="Arial" w:hAnsi="Arial" w:cs="Arial"/>
                <w:b/>
              </w:rPr>
              <w:t>l</w:t>
            </w:r>
            <w:r w:rsidRPr="008C7717">
              <w:rPr>
                <w:rFonts w:ascii="Arial" w:hAnsi="Arial" w:cs="Arial"/>
                <w:b/>
                <w:spacing w:val="1"/>
              </w:rPr>
              <w:t>a</w:t>
            </w:r>
            <w:r w:rsidRPr="008C7717">
              <w:rPr>
                <w:rFonts w:ascii="Arial" w:hAnsi="Arial" w:cs="Arial"/>
                <w:b/>
              </w:rPr>
              <w:t>rly</w:t>
            </w:r>
            <w:r w:rsidRPr="008C7717">
              <w:rPr>
                <w:rFonts w:ascii="Arial" w:hAnsi="Arial" w:cs="Arial"/>
                <w:b/>
                <w:spacing w:val="-7"/>
              </w:rPr>
              <w:t xml:space="preserve"> </w:t>
            </w:r>
            <w:r w:rsidRPr="008C7717">
              <w:rPr>
                <w:rFonts w:ascii="Arial" w:hAnsi="Arial" w:cs="Arial"/>
                <w:b/>
              </w:rPr>
              <w:t>c</w:t>
            </w:r>
            <w:r w:rsidRPr="008C7717">
              <w:rPr>
                <w:rFonts w:ascii="Arial" w:hAnsi="Arial" w:cs="Arial"/>
                <w:b/>
                <w:spacing w:val="-1"/>
              </w:rPr>
              <w:t>o</w:t>
            </w:r>
            <w:r w:rsidRPr="008C7717">
              <w:rPr>
                <w:rFonts w:ascii="Arial" w:hAnsi="Arial" w:cs="Arial"/>
                <w:b/>
                <w:spacing w:val="2"/>
              </w:rPr>
              <w:t>mm</w:t>
            </w:r>
            <w:r w:rsidRPr="008C7717">
              <w:rPr>
                <w:rFonts w:ascii="Arial" w:hAnsi="Arial" w:cs="Arial"/>
                <w:b/>
              </w:rPr>
              <w:t>u</w:t>
            </w:r>
            <w:r w:rsidRPr="008C7717">
              <w:rPr>
                <w:rFonts w:ascii="Arial" w:hAnsi="Arial" w:cs="Arial"/>
                <w:b/>
                <w:spacing w:val="-1"/>
              </w:rPr>
              <w:t>n</w:t>
            </w:r>
            <w:r w:rsidRPr="008C7717">
              <w:rPr>
                <w:rFonts w:ascii="Arial" w:hAnsi="Arial" w:cs="Arial"/>
                <w:b/>
              </w:rPr>
              <w:t>ic</w:t>
            </w:r>
            <w:r w:rsidRPr="008C7717">
              <w:rPr>
                <w:rFonts w:ascii="Arial" w:hAnsi="Arial" w:cs="Arial"/>
                <w:b/>
                <w:spacing w:val="1"/>
              </w:rPr>
              <w:t>at</w:t>
            </w:r>
            <w:r w:rsidRPr="008C7717">
              <w:rPr>
                <w:rFonts w:ascii="Arial" w:hAnsi="Arial" w:cs="Arial"/>
                <w:b/>
              </w:rPr>
              <w:t>i</w:t>
            </w:r>
            <w:r w:rsidRPr="008C7717">
              <w:rPr>
                <w:rFonts w:ascii="Arial" w:hAnsi="Arial" w:cs="Arial"/>
                <w:b/>
                <w:spacing w:val="1"/>
              </w:rPr>
              <w:t>o</w:t>
            </w:r>
            <w:r w:rsidRPr="008C7717">
              <w:rPr>
                <w:rFonts w:ascii="Arial" w:hAnsi="Arial" w:cs="Arial"/>
                <w:b/>
                <w:spacing w:val="-3"/>
              </w:rPr>
              <w:t>n</w:t>
            </w:r>
            <w:r w:rsidRPr="008C7717">
              <w:rPr>
                <w:rFonts w:ascii="Arial" w:hAnsi="Arial" w:cs="Arial"/>
                <w:b/>
                <w:spacing w:val="-1"/>
              </w:rPr>
              <w:t>s</w:t>
            </w:r>
            <w:r w:rsidRPr="008C7717">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1" w:line="260" w:lineRule="exact"/>
              <w:ind w:left="102" w:right="132"/>
              <w:rPr>
                <w:rFonts w:ascii="Arial" w:hAnsi="Arial" w:cs="Arial"/>
              </w:rPr>
            </w:pPr>
            <w:r w:rsidRPr="008C7717">
              <w:rPr>
                <w:rFonts w:ascii="Arial" w:hAnsi="Arial" w:cs="Arial"/>
              </w:rPr>
              <w:t>The</w:t>
            </w:r>
            <w:r w:rsidRPr="008C7717">
              <w:rPr>
                <w:rFonts w:ascii="Arial" w:hAnsi="Arial" w:cs="Arial"/>
                <w:spacing w:val="-1"/>
              </w:rPr>
              <w:t xml:space="preserve"> </w:t>
            </w:r>
            <w:r w:rsidRPr="008C7717">
              <w:rPr>
                <w:rFonts w:ascii="Arial" w:hAnsi="Arial" w:cs="Arial"/>
              </w:rPr>
              <w:t>langu</w:t>
            </w:r>
            <w:r w:rsidRPr="008C7717">
              <w:rPr>
                <w:rFonts w:ascii="Arial" w:hAnsi="Arial" w:cs="Arial"/>
                <w:spacing w:val="-1"/>
              </w:rPr>
              <w:t>a</w:t>
            </w:r>
            <w:r w:rsidRPr="008C7717">
              <w:rPr>
                <w:rFonts w:ascii="Arial" w:hAnsi="Arial" w:cs="Arial"/>
              </w:rPr>
              <w:t>ge</w:t>
            </w:r>
            <w:r w:rsidRPr="008C7717">
              <w:rPr>
                <w:rFonts w:ascii="Arial" w:hAnsi="Arial" w:cs="Arial"/>
                <w:spacing w:val="-1"/>
              </w:rPr>
              <w:t xml:space="preserve"> </w:t>
            </w:r>
            <w:r w:rsidRPr="008C7717">
              <w:rPr>
                <w:rFonts w:ascii="Arial" w:hAnsi="Arial" w:cs="Arial"/>
                <w:spacing w:val="2"/>
              </w:rPr>
              <w:t>o</w:t>
            </w:r>
            <w:r w:rsidRPr="008C7717">
              <w:rPr>
                <w:rFonts w:ascii="Arial" w:hAnsi="Arial" w:cs="Arial"/>
              </w:rPr>
              <w:t>f the</w:t>
            </w:r>
            <w:r w:rsidRPr="008C7717">
              <w:rPr>
                <w:rFonts w:ascii="Arial" w:hAnsi="Arial" w:cs="Arial"/>
                <w:spacing w:val="-1"/>
              </w:rPr>
              <w:t xml:space="preserve"> </w:t>
            </w:r>
            <w:r w:rsidRPr="008C7717">
              <w:rPr>
                <w:rFonts w:ascii="Arial" w:hAnsi="Arial" w:cs="Arial"/>
                <w:spacing w:val="1"/>
              </w:rPr>
              <w:t>a</w:t>
            </w:r>
            <w:r w:rsidRPr="008C7717">
              <w:rPr>
                <w:rFonts w:ascii="Arial" w:hAnsi="Arial" w:cs="Arial"/>
              </w:rPr>
              <w:t>rti</w:t>
            </w:r>
            <w:r w:rsidRPr="008C7717">
              <w:rPr>
                <w:rFonts w:ascii="Arial" w:hAnsi="Arial" w:cs="Arial"/>
                <w:spacing w:val="2"/>
              </w:rPr>
              <w:t>c</w:t>
            </w:r>
            <w:r w:rsidRPr="008C7717">
              <w:rPr>
                <w:rFonts w:ascii="Arial" w:hAnsi="Arial" w:cs="Arial"/>
              </w:rPr>
              <w:t>le is</w:t>
            </w:r>
            <w:r w:rsidRPr="008C7717">
              <w:rPr>
                <w:rFonts w:ascii="Arial" w:hAnsi="Arial" w:cs="Arial"/>
                <w:spacing w:val="2"/>
              </w:rPr>
              <w:t xml:space="preserve"> </w:t>
            </w:r>
            <w:r w:rsidRPr="008C7717">
              <w:rPr>
                <w:rFonts w:ascii="Arial" w:hAnsi="Arial" w:cs="Arial"/>
              </w:rPr>
              <w:t>und</w:t>
            </w:r>
            <w:r w:rsidRPr="008C7717">
              <w:rPr>
                <w:rFonts w:ascii="Arial" w:hAnsi="Arial" w:cs="Arial"/>
                <w:spacing w:val="-1"/>
              </w:rPr>
              <w:t>e</w:t>
            </w:r>
            <w:r w:rsidRPr="008C7717">
              <w:rPr>
                <w:rFonts w:ascii="Arial" w:hAnsi="Arial" w:cs="Arial"/>
              </w:rPr>
              <w:t>rst</w:t>
            </w:r>
            <w:r w:rsidRPr="008C7717">
              <w:rPr>
                <w:rFonts w:ascii="Arial" w:hAnsi="Arial" w:cs="Arial"/>
                <w:spacing w:val="-1"/>
              </w:rPr>
              <w:t>a</w:t>
            </w:r>
            <w:r w:rsidRPr="008C7717">
              <w:rPr>
                <w:rFonts w:ascii="Arial" w:hAnsi="Arial" w:cs="Arial"/>
              </w:rPr>
              <w:t>nd</w:t>
            </w:r>
            <w:r w:rsidRPr="008C7717">
              <w:rPr>
                <w:rFonts w:ascii="Arial" w:hAnsi="Arial" w:cs="Arial"/>
                <w:spacing w:val="-1"/>
              </w:rPr>
              <w:t>a</w:t>
            </w:r>
            <w:r w:rsidRPr="008C7717">
              <w:rPr>
                <w:rFonts w:ascii="Arial" w:hAnsi="Arial" w:cs="Arial"/>
              </w:rPr>
              <w:t>ble, ho</w:t>
            </w:r>
            <w:r w:rsidRPr="008C7717">
              <w:rPr>
                <w:rFonts w:ascii="Arial" w:hAnsi="Arial" w:cs="Arial"/>
                <w:spacing w:val="2"/>
              </w:rPr>
              <w:t>w</w:t>
            </w:r>
            <w:r w:rsidRPr="008C7717">
              <w:rPr>
                <w:rFonts w:ascii="Arial" w:hAnsi="Arial" w:cs="Arial"/>
                <w:spacing w:val="-1"/>
              </w:rPr>
              <w:t>e</w:t>
            </w:r>
            <w:r w:rsidRPr="008C7717">
              <w:rPr>
                <w:rFonts w:ascii="Arial" w:hAnsi="Arial" w:cs="Arial"/>
              </w:rPr>
              <w:t>v</w:t>
            </w:r>
            <w:r w:rsidRPr="008C7717">
              <w:rPr>
                <w:rFonts w:ascii="Arial" w:hAnsi="Arial" w:cs="Arial"/>
                <w:spacing w:val="-1"/>
              </w:rPr>
              <w:t>e</w:t>
            </w:r>
            <w:r w:rsidRPr="008C7717">
              <w:rPr>
                <w:rFonts w:ascii="Arial" w:hAnsi="Arial" w:cs="Arial"/>
              </w:rPr>
              <w:t>r, p</w:t>
            </w:r>
            <w:r w:rsidRPr="008C7717">
              <w:rPr>
                <w:rFonts w:ascii="Arial" w:hAnsi="Arial" w:cs="Arial"/>
                <w:spacing w:val="1"/>
              </w:rPr>
              <w:t>e</w:t>
            </w:r>
            <w:r w:rsidRPr="008C7717">
              <w:rPr>
                <w:rFonts w:ascii="Arial" w:hAnsi="Arial" w:cs="Arial"/>
                <w:spacing w:val="-1"/>
              </w:rPr>
              <w:t>e</w:t>
            </w:r>
            <w:r w:rsidRPr="008C7717">
              <w:rPr>
                <w:rFonts w:ascii="Arial" w:hAnsi="Arial" w:cs="Arial"/>
              </w:rPr>
              <w:t>r p</w:t>
            </w:r>
            <w:r w:rsidRPr="008C7717">
              <w:rPr>
                <w:rFonts w:ascii="Arial" w:hAnsi="Arial" w:cs="Arial"/>
                <w:spacing w:val="-1"/>
              </w:rPr>
              <w:t>r</w:t>
            </w:r>
            <w:r w:rsidRPr="008C7717">
              <w:rPr>
                <w:rFonts w:ascii="Arial" w:hAnsi="Arial" w:cs="Arial"/>
              </w:rPr>
              <w:t>o</w:t>
            </w:r>
            <w:r w:rsidRPr="008C7717">
              <w:rPr>
                <w:rFonts w:ascii="Arial" w:hAnsi="Arial" w:cs="Arial"/>
                <w:spacing w:val="2"/>
              </w:rPr>
              <w:t>o</w:t>
            </w:r>
            <w:r w:rsidRPr="008C7717">
              <w:rPr>
                <w:rFonts w:ascii="Arial" w:hAnsi="Arial" w:cs="Arial"/>
              </w:rPr>
              <w:t>f</w:t>
            </w:r>
            <w:r w:rsidRPr="008C7717">
              <w:rPr>
                <w:rFonts w:ascii="Arial" w:hAnsi="Arial" w:cs="Arial"/>
                <w:spacing w:val="-1"/>
              </w:rPr>
              <w:t>r</w:t>
            </w:r>
            <w:r w:rsidRPr="008C7717">
              <w:rPr>
                <w:rFonts w:ascii="Arial" w:hAnsi="Arial" w:cs="Arial"/>
                <w:spacing w:val="1"/>
              </w:rPr>
              <w:t>e</w:t>
            </w:r>
            <w:r w:rsidRPr="008C7717">
              <w:rPr>
                <w:rFonts w:ascii="Arial" w:hAnsi="Arial" w:cs="Arial"/>
                <w:spacing w:val="-1"/>
              </w:rPr>
              <w:t>a</w:t>
            </w:r>
            <w:r w:rsidRPr="008C7717">
              <w:rPr>
                <w:rFonts w:ascii="Arial" w:hAnsi="Arial" w:cs="Arial"/>
              </w:rPr>
              <w:t>ding</w:t>
            </w:r>
            <w:r w:rsidRPr="008C7717">
              <w:rPr>
                <w:rFonts w:ascii="Arial" w:hAnsi="Arial" w:cs="Arial"/>
                <w:spacing w:val="2"/>
              </w:rPr>
              <w:t xml:space="preserve"> </w:t>
            </w:r>
            <w:r w:rsidRPr="008C7717">
              <w:rPr>
                <w:rFonts w:ascii="Arial" w:hAnsi="Arial" w:cs="Arial"/>
              </w:rPr>
              <w:t>is ne</w:t>
            </w:r>
            <w:r w:rsidRPr="008C7717">
              <w:rPr>
                <w:rFonts w:ascii="Arial" w:hAnsi="Arial" w:cs="Arial"/>
                <w:spacing w:val="-1"/>
              </w:rPr>
              <w:t>e</w:t>
            </w:r>
            <w:r w:rsidRPr="008C7717">
              <w:rPr>
                <w:rFonts w:ascii="Arial" w:hAnsi="Arial" w:cs="Arial"/>
              </w:rPr>
              <w:t>d</w:t>
            </w:r>
            <w:r w:rsidRPr="008C7717">
              <w:rPr>
                <w:rFonts w:ascii="Arial" w:hAnsi="Arial" w:cs="Arial"/>
                <w:spacing w:val="-1"/>
              </w:rPr>
              <w:t>e</w:t>
            </w:r>
            <w:r w:rsidRPr="008C7717">
              <w:rPr>
                <w:rFonts w:ascii="Arial" w:hAnsi="Arial" w:cs="Arial"/>
              </w:rPr>
              <w:t>d b</w:t>
            </w:r>
            <w:r w:rsidRPr="008C7717">
              <w:rPr>
                <w:rFonts w:ascii="Arial" w:hAnsi="Arial" w:cs="Arial"/>
                <w:spacing w:val="1"/>
              </w:rPr>
              <w:t>e</w:t>
            </w:r>
            <w:r w:rsidRPr="008C7717">
              <w:rPr>
                <w:rFonts w:ascii="Arial" w:hAnsi="Arial" w:cs="Arial"/>
              </w:rPr>
              <w:t>fo</w:t>
            </w:r>
            <w:r w:rsidRPr="008C7717">
              <w:rPr>
                <w:rFonts w:ascii="Arial" w:hAnsi="Arial" w:cs="Arial"/>
                <w:spacing w:val="-1"/>
              </w:rPr>
              <w:t>r</w:t>
            </w:r>
            <w:r w:rsidRPr="008C7717">
              <w:rPr>
                <w:rFonts w:ascii="Arial" w:hAnsi="Arial" w:cs="Arial"/>
              </w:rPr>
              <w:t>e</w:t>
            </w:r>
            <w:r w:rsidRPr="008C7717">
              <w:rPr>
                <w:rFonts w:ascii="Arial" w:hAnsi="Arial" w:cs="Arial"/>
                <w:spacing w:val="-1"/>
              </w:rPr>
              <w:t xml:space="preserve"> </w:t>
            </w:r>
            <w:r w:rsidRPr="008C7717">
              <w:rPr>
                <w:rFonts w:ascii="Arial" w:hAnsi="Arial" w:cs="Arial"/>
              </w:rPr>
              <w:t>t</w:t>
            </w:r>
            <w:r w:rsidRPr="008C7717">
              <w:rPr>
                <w:rFonts w:ascii="Arial" w:hAnsi="Arial" w:cs="Arial"/>
                <w:spacing w:val="3"/>
              </w:rPr>
              <w:t>h</w:t>
            </w:r>
            <w:r w:rsidRPr="008C7717">
              <w:rPr>
                <w:rFonts w:ascii="Arial" w:hAnsi="Arial" w:cs="Arial"/>
              </w:rPr>
              <w:t>e n</w:t>
            </w:r>
            <w:r w:rsidRPr="008C7717">
              <w:rPr>
                <w:rFonts w:ascii="Arial" w:hAnsi="Arial" w:cs="Arial"/>
                <w:spacing w:val="-1"/>
              </w:rPr>
              <w:t>e</w:t>
            </w:r>
            <w:r w:rsidRPr="008C7717">
              <w:rPr>
                <w:rFonts w:ascii="Arial" w:hAnsi="Arial" w:cs="Arial"/>
              </w:rPr>
              <w:t>xt submis</w:t>
            </w:r>
            <w:r w:rsidRPr="008C7717">
              <w:rPr>
                <w:rFonts w:ascii="Arial" w:hAnsi="Arial" w:cs="Arial"/>
                <w:spacing w:val="1"/>
              </w:rPr>
              <w:t>s</w:t>
            </w:r>
            <w:r w:rsidRPr="008C7717">
              <w:rPr>
                <w:rFonts w:ascii="Arial" w:hAnsi="Arial" w:cs="Arial"/>
              </w:rPr>
              <w:t>ion.</w:t>
            </w:r>
          </w:p>
        </w:tc>
        <w:tc>
          <w:tcPr>
            <w:tcW w:w="6445" w:type="dxa"/>
            <w:tcBorders>
              <w:top w:val="single" w:sz="5" w:space="0" w:color="000000"/>
              <w:left w:val="single" w:sz="5" w:space="0" w:color="000000"/>
              <w:bottom w:val="single" w:sz="5" w:space="0" w:color="000000"/>
              <w:right w:val="single" w:sz="5" w:space="0" w:color="000000"/>
            </w:tcBorders>
          </w:tcPr>
          <w:p w:rsidR="001B17BD" w:rsidRPr="008C7717" w:rsidRDefault="001B17BD">
            <w:pPr>
              <w:rPr>
                <w:rFonts w:ascii="Arial" w:hAnsi="Arial" w:cs="Arial"/>
              </w:rPr>
            </w:pPr>
          </w:p>
        </w:tc>
      </w:tr>
      <w:tr w:rsidR="001B17BD" w:rsidRPr="008C7717">
        <w:trPr>
          <w:trHeight w:hRule="exact" w:val="6620"/>
        </w:trPr>
        <w:tc>
          <w:tcPr>
            <w:tcW w:w="5352"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20" w:lineRule="exact"/>
              <w:ind w:left="102"/>
              <w:rPr>
                <w:rFonts w:ascii="Arial" w:hAnsi="Arial" w:cs="Arial"/>
              </w:rPr>
            </w:pPr>
            <w:r w:rsidRPr="008C7717">
              <w:rPr>
                <w:rFonts w:ascii="Arial" w:hAnsi="Arial" w:cs="Arial"/>
                <w:b/>
                <w:spacing w:val="1"/>
                <w:u w:val="thick" w:color="000000"/>
              </w:rPr>
              <w:t>O</w:t>
            </w:r>
            <w:r w:rsidRPr="008C7717">
              <w:rPr>
                <w:rFonts w:ascii="Arial" w:hAnsi="Arial" w:cs="Arial"/>
                <w:b/>
                <w:u w:val="thick" w:color="000000"/>
              </w:rPr>
              <w:t>pti</w:t>
            </w:r>
            <w:r w:rsidRPr="008C7717">
              <w:rPr>
                <w:rFonts w:ascii="Arial" w:hAnsi="Arial" w:cs="Arial"/>
                <w:b/>
                <w:spacing w:val="1"/>
                <w:u w:val="thick" w:color="000000"/>
              </w:rPr>
              <w:t>o</w:t>
            </w:r>
            <w:r w:rsidRPr="008C7717">
              <w:rPr>
                <w:rFonts w:ascii="Arial" w:hAnsi="Arial" w:cs="Arial"/>
                <w:b/>
                <w:u w:val="thick" w:color="000000"/>
              </w:rPr>
              <w:t>n</w:t>
            </w:r>
            <w:r w:rsidRPr="008C7717">
              <w:rPr>
                <w:rFonts w:ascii="Arial" w:hAnsi="Arial" w:cs="Arial"/>
                <w:b/>
                <w:spacing w:val="1"/>
                <w:u w:val="thick" w:color="000000"/>
              </w:rPr>
              <w:t>a</w:t>
            </w:r>
            <w:r w:rsidRPr="008C7717">
              <w:rPr>
                <w:rFonts w:ascii="Arial" w:hAnsi="Arial" w:cs="Arial"/>
                <w:b/>
                <w:u w:val="thick" w:color="000000"/>
              </w:rPr>
              <w:t>l/Gene</w:t>
            </w:r>
            <w:r w:rsidRPr="008C7717">
              <w:rPr>
                <w:rFonts w:ascii="Arial" w:hAnsi="Arial" w:cs="Arial"/>
                <w:b/>
                <w:spacing w:val="1"/>
                <w:u w:val="thick" w:color="000000"/>
              </w:rPr>
              <w:t>ra</w:t>
            </w:r>
            <w:r w:rsidRPr="008C7717">
              <w:rPr>
                <w:rFonts w:ascii="Arial" w:hAnsi="Arial" w:cs="Arial"/>
                <w:b/>
                <w:u w:val="thick" w:color="000000"/>
              </w:rPr>
              <w:t>l</w:t>
            </w:r>
            <w:r w:rsidRPr="008C7717">
              <w:rPr>
                <w:rFonts w:ascii="Arial" w:hAnsi="Arial" w:cs="Arial"/>
                <w:b/>
                <w:spacing w:val="-13"/>
              </w:rPr>
              <w:t xml:space="preserve"> </w:t>
            </w:r>
            <w:r w:rsidRPr="008C7717">
              <w:rPr>
                <w:rFonts w:ascii="Arial" w:hAnsi="Arial" w:cs="Arial"/>
              </w:rPr>
              <w:t>c</w:t>
            </w:r>
            <w:r w:rsidRPr="008C7717">
              <w:rPr>
                <w:rFonts w:ascii="Arial" w:hAnsi="Arial" w:cs="Arial"/>
                <w:spacing w:val="1"/>
              </w:rPr>
              <w:t>omm</w:t>
            </w:r>
            <w:r w:rsidRPr="008C7717">
              <w:rPr>
                <w:rFonts w:ascii="Arial" w:hAnsi="Arial" w:cs="Arial"/>
              </w:rPr>
              <w:t>e</w:t>
            </w:r>
            <w:r w:rsidRPr="008C7717">
              <w:rPr>
                <w:rFonts w:ascii="Arial" w:hAnsi="Arial" w:cs="Arial"/>
                <w:spacing w:val="1"/>
              </w:rPr>
              <w:t>n</w:t>
            </w:r>
            <w:r w:rsidRPr="008C7717">
              <w:rPr>
                <w:rFonts w:ascii="Arial" w:hAnsi="Arial" w:cs="Arial"/>
              </w:rPr>
              <w:t>ts</w:t>
            </w:r>
          </w:p>
        </w:tc>
        <w:tc>
          <w:tcPr>
            <w:tcW w:w="9356"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60" w:lineRule="exact"/>
              <w:ind w:left="102"/>
              <w:rPr>
                <w:rFonts w:ascii="Arial" w:hAnsi="Arial" w:cs="Arial"/>
              </w:rPr>
            </w:pPr>
            <w:r w:rsidRPr="008C7717">
              <w:rPr>
                <w:rFonts w:ascii="Arial" w:hAnsi="Arial" w:cs="Arial"/>
                <w:b/>
              </w:rPr>
              <w:t>I</w:t>
            </w:r>
            <w:r w:rsidRPr="008C7717">
              <w:rPr>
                <w:rFonts w:ascii="Arial" w:hAnsi="Arial" w:cs="Arial"/>
                <w:b/>
                <w:spacing w:val="1"/>
              </w:rPr>
              <w:t>n</w:t>
            </w:r>
            <w:r w:rsidRPr="008C7717">
              <w:rPr>
                <w:rFonts w:ascii="Arial" w:hAnsi="Arial" w:cs="Arial"/>
                <w:b/>
              </w:rPr>
              <w:t>t</w:t>
            </w:r>
            <w:r w:rsidRPr="008C7717">
              <w:rPr>
                <w:rFonts w:ascii="Arial" w:hAnsi="Arial" w:cs="Arial"/>
                <w:b/>
                <w:spacing w:val="-2"/>
              </w:rPr>
              <w:t>r</w:t>
            </w:r>
            <w:r w:rsidRPr="008C7717">
              <w:rPr>
                <w:rFonts w:ascii="Arial" w:hAnsi="Arial" w:cs="Arial"/>
                <w:b/>
              </w:rPr>
              <w:t>o</w:t>
            </w:r>
            <w:r w:rsidRPr="008C7717">
              <w:rPr>
                <w:rFonts w:ascii="Arial" w:hAnsi="Arial" w:cs="Arial"/>
                <w:b/>
                <w:spacing w:val="1"/>
              </w:rPr>
              <w:t>du</w:t>
            </w:r>
            <w:r w:rsidRPr="008C7717">
              <w:rPr>
                <w:rFonts w:ascii="Arial" w:hAnsi="Arial" w:cs="Arial"/>
                <w:b/>
                <w:spacing w:val="-1"/>
              </w:rPr>
              <w:t>c</w:t>
            </w:r>
            <w:r w:rsidRPr="008C7717">
              <w:rPr>
                <w:rFonts w:ascii="Arial" w:hAnsi="Arial" w:cs="Arial"/>
                <w:b/>
              </w:rPr>
              <w:t>tio</w:t>
            </w:r>
            <w:r w:rsidRPr="008C7717">
              <w:rPr>
                <w:rFonts w:ascii="Arial" w:hAnsi="Arial" w:cs="Arial"/>
                <w:b/>
                <w:spacing w:val="2"/>
              </w:rPr>
              <w:t>n</w:t>
            </w:r>
            <w:r w:rsidRPr="008C7717">
              <w:rPr>
                <w:rFonts w:ascii="Arial" w:hAnsi="Arial" w:cs="Arial"/>
              </w:rPr>
              <w:t>:</w:t>
            </w:r>
          </w:p>
          <w:p w:rsidR="001B17BD" w:rsidRPr="008C7717" w:rsidRDefault="001B17BD">
            <w:pPr>
              <w:spacing w:before="1" w:line="280" w:lineRule="exact"/>
              <w:rPr>
                <w:rFonts w:ascii="Arial" w:hAnsi="Arial" w:cs="Arial"/>
              </w:rPr>
            </w:pPr>
          </w:p>
          <w:p w:rsidR="001B17BD" w:rsidRPr="008C7717" w:rsidRDefault="000D5E54">
            <w:pPr>
              <w:ind w:left="462"/>
              <w:rPr>
                <w:rFonts w:ascii="Arial" w:hAnsi="Arial" w:cs="Arial"/>
              </w:rPr>
            </w:pPr>
            <w:r w:rsidRPr="008C7717">
              <w:rPr>
                <w:rFonts w:ascii="Arial" w:hAnsi="Arial" w:cs="Arial"/>
                <w:w w:val="130"/>
              </w:rPr>
              <w:t xml:space="preserve">•   </w:t>
            </w:r>
            <w:r w:rsidRPr="008C7717">
              <w:rPr>
                <w:rFonts w:ascii="Arial" w:hAnsi="Arial" w:cs="Arial"/>
                <w:spacing w:val="8"/>
                <w:w w:val="130"/>
              </w:rPr>
              <w:t xml:space="preserve"> </w:t>
            </w:r>
            <w:r w:rsidRPr="008C7717">
              <w:rPr>
                <w:rFonts w:ascii="Arial" w:hAnsi="Arial" w:cs="Arial"/>
              </w:rPr>
              <w:t>The</w:t>
            </w:r>
            <w:r w:rsidRPr="008C7717">
              <w:rPr>
                <w:rFonts w:ascii="Arial" w:hAnsi="Arial" w:cs="Arial"/>
                <w:spacing w:val="-1"/>
              </w:rPr>
              <w:t xml:space="preserve"> </w:t>
            </w:r>
            <w:r w:rsidRPr="008C7717">
              <w:rPr>
                <w:rFonts w:ascii="Arial" w:hAnsi="Arial" w:cs="Arial"/>
              </w:rPr>
              <w:t>in</w:t>
            </w:r>
            <w:r w:rsidRPr="008C7717">
              <w:rPr>
                <w:rFonts w:ascii="Arial" w:hAnsi="Arial" w:cs="Arial"/>
                <w:spacing w:val="1"/>
              </w:rPr>
              <w:t>t</w:t>
            </w:r>
            <w:r w:rsidRPr="008C7717">
              <w:rPr>
                <w:rFonts w:ascii="Arial" w:hAnsi="Arial" w:cs="Arial"/>
              </w:rPr>
              <w:t>rodu</w:t>
            </w:r>
            <w:r w:rsidRPr="008C7717">
              <w:rPr>
                <w:rFonts w:ascii="Arial" w:hAnsi="Arial" w:cs="Arial"/>
                <w:spacing w:val="-2"/>
              </w:rPr>
              <w:t>c</w:t>
            </w:r>
            <w:r w:rsidRPr="008C7717">
              <w:rPr>
                <w:rFonts w:ascii="Arial" w:hAnsi="Arial" w:cs="Arial"/>
              </w:rPr>
              <w:t>t</w:t>
            </w:r>
            <w:r w:rsidRPr="008C7717">
              <w:rPr>
                <w:rFonts w:ascii="Arial" w:hAnsi="Arial" w:cs="Arial"/>
                <w:spacing w:val="1"/>
              </w:rPr>
              <w:t>i</w:t>
            </w:r>
            <w:r w:rsidRPr="008C7717">
              <w:rPr>
                <w:rFonts w:ascii="Arial" w:hAnsi="Arial" w:cs="Arial"/>
              </w:rPr>
              <w:t>on la</w:t>
            </w:r>
            <w:r w:rsidRPr="008C7717">
              <w:rPr>
                <w:rFonts w:ascii="Arial" w:hAnsi="Arial" w:cs="Arial"/>
                <w:spacing w:val="-1"/>
              </w:rPr>
              <w:t>c</w:t>
            </w:r>
            <w:r w:rsidRPr="008C7717">
              <w:rPr>
                <w:rFonts w:ascii="Arial" w:hAnsi="Arial" w:cs="Arial"/>
              </w:rPr>
              <w:t xml:space="preserve">ks </w:t>
            </w:r>
            <w:r w:rsidRPr="008C7717">
              <w:rPr>
                <w:rFonts w:ascii="Arial" w:hAnsi="Arial" w:cs="Arial"/>
                <w:spacing w:val="1"/>
              </w:rPr>
              <w:t>ac</w:t>
            </w:r>
            <w:r w:rsidRPr="008C7717">
              <w:rPr>
                <w:rFonts w:ascii="Arial" w:hAnsi="Arial" w:cs="Arial"/>
                <w:spacing w:val="-1"/>
              </w:rPr>
              <w:t>a</w:t>
            </w:r>
            <w:r w:rsidRPr="008C7717">
              <w:rPr>
                <w:rFonts w:ascii="Arial" w:hAnsi="Arial" w:cs="Arial"/>
              </w:rPr>
              <w:t>d</w:t>
            </w:r>
            <w:r w:rsidRPr="008C7717">
              <w:rPr>
                <w:rFonts w:ascii="Arial" w:hAnsi="Arial" w:cs="Arial"/>
                <w:spacing w:val="-1"/>
              </w:rPr>
              <w:t>e</w:t>
            </w:r>
            <w:r w:rsidRPr="008C7717">
              <w:rPr>
                <w:rFonts w:ascii="Arial" w:hAnsi="Arial" w:cs="Arial"/>
              </w:rPr>
              <w:t>m</w:t>
            </w:r>
            <w:r w:rsidRPr="008C7717">
              <w:rPr>
                <w:rFonts w:ascii="Arial" w:hAnsi="Arial" w:cs="Arial"/>
                <w:spacing w:val="1"/>
              </w:rPr>
              <w:t>i</w:t>
            </w:r>
            <w:r w:rsidRPr="008C7717">
              <w:rPr>
                <w:rFonts w:ascii="Arial" w:hAnsi="Arial" w:cs="Arial"/>
              </w:rPr>
              <w:t>c</w:t>
            </w:r>
            <w:r w:rsidRPr="008C7717">
              <w:rPr>
                <w:rFonts w:ascii="Arial" w:hAnsi="Arial" w:cs="Arial"/>
                <w:spacing w:val="-1"/>
              </w:rPr>
              <w:t xml:space="preserve"> </w:t>
            </w:r>
            <w:r w:rsidRPr="008C7717">
              <w:rPr>
                <w:rFonts w:ascii="Arial" w:hAnsi="Arial" w:cs="Arial"/>
              </w:rPr>
              <w:t xml:space="preserve">tone </w:t>
            </w:r>
            <w:r w:rsidRPr="008C7717">
              <w:rPr>
                <w:rFonts w:ascii="Arial" w:hAnsi="Arial" w:cs="Arial"/>
                <w:spacing w:val="-1"/>
              </w:rPr>
              <w:t>a</w:t>
            </w:r>
            <w:r w:rsidRPr="008C7717">
              <w:rPr>
                <w:rFonts w:ascii="Arial" w:hAnsi="Arial" w:cs="Arial"/>
              </w:rPr>
              <w:t>nd</w:t>
            </w:r>
            <w:r w:rsidRPr="008C7717">
              <w:rPr>
                <w:rFonts w:ascii="Arial" w:hAnsi="Arial" w:cs="Arial"/>
                <w:spacing w:val="2"/>
              </w:rPr>
              <w:t xml:space="preserve"> </w:t>
            </w:r>
            <w:r w:rsidRPr="008C7717">
              <w:rPr>
                <w:rFonts w:ascii="Arial" w:hAnsi="Arial" w:cs="Arial"/>
                <w:spacing w:val="-1"/>
              </w:rPr>
              <w:t>c</w:t>
            </w:r>
            <w:r w:rsidRPr="008C7717">
              <w:rPr>
                <w:rFonts w:ascii="Arial" w:hAnsi="Arial" w:cs="Arial"/>
              </w:rPr>
              <w:t>ontains</w:t>
            </w:r>
            <w:r w:rsidRPr="008C7717">
              <w:rPr>
                <w:rFonts w:ascii="Arial" w:hAnsi="Arial" w:cs="Arial"/>
                <w:spacing w:val="2"/>
              </w:rPr>
              <w:t xml:space="preserve"> </w:t>
            </w:r>
            <w:r w:rsidRPr="008C7717">
              <w:rPr>
                <w:rFonts w:ascii="Arial" w:hAnsi="Arial" w:cs="Arial"/>
              </w:rPr>
              <w:t>long</w:t>
            </w:r>
            <w:r w:rsidRPr="008C7717">
              <w:rPr>
                <w:rFonts w:ascii="Arial" w:hAnsi="Arial" w:cs="Arial"/>
                <w:spacing w:val="3"/>
              </w:rPr>
              <w:t xml:space="preserve"> </w:t>
            </w:r>
            <w:r w:rsidRPr="008C7717">
              <w:rPr>
                <w:rFonts w:ascii="Arial" w:hAnsi="Arial" w:cs="Arial"/>
                <w:spacing w:val="-1"/>
              </w:rPr>
              <w:t>a</w:t>
            </w:r>
            <w:r w:rsidRPr="008C7717">
              <w:rPr>
                <w:rFonts w:ascii="Arial" w:hAnsi="Arial" w:cs="Arial"/>
              </w:rPr>
              <w:t>nd r</w:t>
            </w:r>
            <w:r w:rsidRPr="008C7717">
              <w:rPr>
                <w:rFonts w:ascii="Arial" w:hAnsi="Arial" w:cs="Arial"/>
                <w:spacing w:val="-2"/>
              </w:rPr>
              <w:t>e</w:t>
            </w:r>
            <w:r w:rsidRPr="008C7717">
              <w:rPr>
                <w:rFonts w:ascii="Arial" w:hAnsi="Arial" w:cs="Arial"/>
              </w:rPr>
              <w:t>dund</w:t>
            </w:r>
            <w:r w:rsidRPr="008C7717">
              <w:rPr>
                <w:rFonts w:ascii="Arial" w:hAnsi="Arial" w:cs="Arial"/>
                <w:spacing w:val="-1"/>
              </w:rPr>
              <w:t>a</w:t>
            </w:r>
            <w:r w:rsidRPr="008C7717">
              <w:rPr>
                <w:rFonts w:ascii="Arial" w:hAnsi="Arial" w:cs="Arial"/>
              </w:rPr>
              <w:t>nt exp</w:t>
            </w:r>
            <w:r w:rsidRPr="008C7717">
              <w:rPr>
                <w:rFonts w:ascii="Arial" w:hAnsi="Arial" w:cs="Arial"/>
                <w:spacing w:val="2"/>
              </w:rPr>
              <w:t>l</w:t>
            </w:r>
            <w:r w:rsidRPr="008C7717">
              <w:rPr>
                <w:rFonts w:ascii="Arial" w:hAnsi="Arial" w:cs="Arial"/>
                <w:spacing w:val="-1"/>
              </w:rPr>
              <w:t>a</w:t>
            </w:r>
            <w:r w:rsidRPr="008C7717">
              <w:rPr>
                <w:rFonts w:ascii="Arial" w:hAnsi="Arial" w:cs="Arial"/>
              </w:rPr>
              <w:t>n</w:t>
            </w:r>
            <w:r w:rsidRPr="008C7717">
              <w:rPr>
                <w:rFonts w:ascii="Arial" w:hAnsi="Arial" w:cs="Arial"/>
                <w:spacing w:val="-1"/>
              </w:rPr>
              <w:t>a</w:t>
            </w:r>
            <w:r w:rsidRPr="008C7717">
              <w:rPr>
                <w:rFonts w:ascii="Arial" w:hAnsi="Arial" w:cs="Arial"/>
              </w:rPr>
              <w:t>t</w:t>
            </w:r>
            <w:r w:rsidRPr="008C7717">
              <w:rPr>
                <w:rFonts w:ascii="Arial" w:hAnsi="Arial" w:cs="Arial"/>
                <w:spacing w:val="1"/>
              </w:rPr>
              <w:t>i</w:t>
            </w:r>
            <w:r w:rsidRPr="008C7717">
              <w:rPr>
                <w:rFonts w:ascii="Arial" w:hAnsi="Arial" w:cs="Arial"/>
              </w:rPr>
              <w:t>ons</w:t>
            </w:r>
          </w:p>
          <w:p w:rsidR="001B17BD" w:rsidRPr="008C7717" w:rsidRDefault="000D5E54">
            <w:pPr>
              <w:tabs>
                <w:tab w:val="left" w:pos="820"/>
              </w:tabs>
              <w:ind w:left="822" w:right="221" w:hanging="360"/>
              <w:rPr>
                <w:rFonts w:ascii="Arial" w:hAnsi="Arial" w:cs="Arial"/>
              </w:rPr>
            </w:pPr>
            <w:r w:rsidRPr="008C7717">
              <w:rPr>
                <w:rFonts w:ascii="Arial" w:hAnsi="Arial" w:cs="Arial"/>
                <w:w w:val="130"/>
              </w:rPr>
              <w:t>•</w:t>
            </w:r>
            <w:r w:rsidRPr="008C7717">
              <w:rPr>
                <w:rFonts w:ascii="Arial" w:hAnsi="Arial" w:cs="Arial"/>
              </w:rPr>
              <w:tab/>
              <w:t>The</w:t>
            </w:r>
            <w:r w:rsidRPr="008C7717">
              <w:rPr>
                <w:rFonts w:ascii="Arial" w:hAnsi="Arial" w:cs="Arial"/>
                <w:spacing w:val="-1"/>
              </w:rPr>
              <w:t xml:space="preserve"> </w:t>
            </w:r>
            <w:r w:rsidRPr="008C7717">
              <w:rPr>
                <w:rFonts w:ascii="Arial" w:hAnsi="Arial" w:cs="Arial"/>
              </w:rPr>
              <w:t>r</w:t>
            </w:r>
            <w:r w:rsidRPr="008C7717">
              <w:rPr>
                <w:rFonts w:ascii="Arial" w:hAnsi="Arial" w:cs="Arial"/>
                <w:spacing w:val="-2"/>
              </w:rPr>
              <w:t>e</w:t>
            </w:r>
            <w:r w:rsidRPr="008C7717">
              <w:rPr>
                <w:rFonts w:ascii="Arial" w:hAnsi="Arial" w:cs="Arial"/>
              </w:rPr>
              <w:t>s</w:t>
            </w:r>
            <w:r w:rsidRPr="008C7717">
              <w:rPr>
                <w:rFonts w:ascii="Arial" w:hAnsi="Arial" w:cs="Arial"/>
                <w:spacing w:val="1"/>
              </w:rPr>
              <w:t>e</w:t>
            </w:r>
            <w:r w:rsidRPr="008C7717">
              <w:rPr>
                <w:rFonts w:ascii="Arial" w:hAnsi="Arial" w:cs="Arial"/>
                <w:spacing w:val="-1"/>
              </w:rPr>
              <w:t>a</w:t>
            </w:r>
            <w:r w:rsidRPr="008C7717">
              <w:rPr>
                <w:rFonts w:ascii="Arial" w:hAnsi="Arial" w:cs="Arial"/>
                <w:spacing w:val="1"/>
              </w:rPr>
              <w:t>r</w:t>
            </w:r>
            <w:r w:rsidRPr="008C7717">
              <w:rPr>
                <w:rFonts w:ascii="Arial" w:hAnsi="Arial" w:cs="Arial"/>
                <w:spacing w:val="-1"/>
              </w:rPr>
              <w:t>c</w:t>
            </w:r>
            <w:r w:rsidRPr="008C7717">
              <w:rPr>
                <w:rFonts w:ascii="Arial" w:hAnsi="Arial" w:cs="Arial"/>
              </w:rPr>
              <w:t xml:space="preserve">h </w:t>
            </w:r>
            <w:r w:rsidRPr="008C7717">
              <w:rPr>
                <w:rFonts w:ascii="Arial" w:hAnsi="Arial" w:cs="Arial"/>
                <w:spacing w:val="-1"/>
              </w:rPr>
              <w:t>c</w:t>
            </w:r>
            <w:r w:rsidRPr="008C7717">
              <w:rPr>
                <w:rFonts w:ascii="Arial" w:hAnsi="Arial" w:cs="Arial"/>
              </w:rPr>
              <w:t>ontribu</w:t>
            </w:r>
            <w:r w:rsidRPr="008C7717">
              <w:rPr>
                <w:rFonts w:ascii="Arial" w:hAnsi="Arial" w:cs="Arial"/>
                <w:spacing w:val="1"/>
              </w:rPr>
              <w:t>t</w:t>
            </w:r>
            <w:r w:rsidRPr="008C7717">
              <w:rPr>
                <w:rFonts w:ascii="Arial" w:hAnsi="Arial" w:cs="Arial"/>
              </w:rPr>
              <w:t xml:space="preserve">ion </w:t>
            </w:r>
            <w:r w:rsidRPr="008C7717">
              <w:rPr>
                <w:rFonts w:ascii="Arial" w:hAnsi="Arial" w:cs="Arial"/>
                <w:spacing w:val="1"/>
              </w:rPr>
              <w:t>i</w:t>
            </w:r>
            <w:r w:rsidRPr="008C7717">
              <w:rPr>
                <w:rFonts w:ascii="Arial" w:hAnsi="Arial" w:cs="Arial"/>
              </w:rPr>
              <w:t>n th</w:t>
            </w:r>
            <w:r w:rsidRPr="008C7717">
              <w:rPr>
                <w:rFonts w:ascii="Arial" w:hAnsi="Arial" w:cs="Arial"/>
                <w:spacing w:val="1"/>
              </w:rPr>
              <w:t>i</w:t>
            </w:r>
            <w:r w:rsidRPr="008C7717">
              <w:rPr>
                <w:rFonts w:ascii="Arial" w:hAnsi="Arial" w:cs="Arial"/>
              </w:rPr>
              <w:t>s</w:t>
            </w:r>
            <w:r w:rsidRPr="008C7717">
              <w:rPr>
                <w:rFonts w:ascii="Arial" w:hAnsi="Arial" w:cs="Arial"/>
                <w:spacing w:val="2"/>
              </w:rPr>
              <w:t xml:space="preserve"> </w:t>
            </w:r>
            <w:r w:rsidRPr="008C7717">
              <w:rPr>
                <w:rFonts w:ascii="Arial" w:hAnsi="Arial" w:cs="Arial"/>
              </w:rPr>
              <w:t>manus</w:t>
            </w:r>
            <w:r w:rsidRPr="008C7717">
              <w:rPr>
                <w:rFonts w:ascii="Arial" w:hAnsi="Arial" w:cs="Arial"/>
                <w:spacing w:val="-1"/>
              </w:rPr>
              <w:t>c</w:t>
            </w:r>
            <w:r w:rsidRPr="008C7717">
              <w:rPr>
                <w:rFonts w:ascii="Arial" w:hAnsi="Arial" w:cs="Arial"/>
              </w:rPr>
              <w:t>ript is u</w:t>
            </w:r>
            <w:r w:rsidRPr="008C7717">
              <w:rPr>
                <w:rFonts w:ascii="Arial" w:hAnsi="Arial" w:cs="Arial"/>
                <w:spacing w:val="-2"/>
              </w:rPr>
              <w:t>n</w:t>
            </w:r>
            <w:r w:rsidRPr="008C7717">
              <w:rPr>
                <w:rFonts w:ascii="Arial" w:hAnsi="Arial" w:cs="Arial"/>
                <w:spacing w:val="-1"/>
              </w:rPr>
              <w:t>c</w:t>
            </w:r>
            <w:r w:rsidRPr="008C7717">
              <w:rPr>
                <w:rFonts w:ascii="Arial" w:hAnsi="Arial" w:cs="Arial"/>
              </w:rPr>
              <w:t>le</w:t>
            </w:r>
            <w:r w:rsidRPr="008C7717">
              <w:rPr>
                <w:rFonts w:ascii="Arial" w:hAnsi="Arial" w:cs="Arial"/>
                <w:spacing w:val="-1"/>
              </w:rPr>
              <w:t>a</w:t>
            </w:r>
            <w:r w:rsidRPr="008C7717">
              <w:rPr>
                <w:rFonts w:ascii="Arial" w:hAnsi="Arial" w:cs="Arial"/>
              </w:rPr>
              <w:t>r. Mo</w:t>
            </w:r>
            <w:r w:rsidRPr="008C7717">
              <w:rPr>
                <w:rFonts w:ascii="Arial" w:hAnsi="Arial" w:cs="Arial"/>
                <w:spacing w:val="1"/>
              </w:rPr>
              <w:t>r</w:t>
            </w:r>
            <w:r w:rsidRPr="008C7717">
              <w:rPr>
                <w:rFonts w:ascii="Arial" w:hAnsi="Arial" w:cs="Arial"/>
              </w:rPr>
              <w:t>e</w:t>
            </w:r>
            <w:r w:rsidRPr="008C7717">
              <w:rPr>
                <w:rFonts w:ascii="Arial" w:hAnsi="Arial" w:cs="Arial"/>
                <w:spacing w:val="-1"/>
              </w:rPr>
              <w:t xml:space="preserve"> </w:t>
            </w:r>
            <w:r w:rsidRPr="008C7717">
              <w:rPr>
                <w:rFonts w:ascii="Arial" w:hAnsi="Arial" w:cs="Arial"/>
              </w:rPr>
              <w:t>jus</w:t>
            </w:r>
            <w:r w:rsidRPr="008C7717">
              <w:rPr>
                <w:rFonts w:ascii="Arial" w:hAnsi="Arial" w:cs="Arial"/>
                <w:spacing w:val="1"/>
              </w:rPr>
              <w:t>t</w:t>
            </w:r>
            <w:r w:rsidRPr="008C7717">
              <w:rPr>
                <w:rFonts w:ascii="Arial" w:hAnsi="Arial" w:cs="Arial"/>
              </w:rPr>
              <w:t>ifi</w:t>
            </w:r>
            <w:r w:rsidRPr="008C7717">
              <w:rPr>
                <w:rFonts w:ascii="Arial" w:hAnsi="Arial" w:cs="Arial"/>
                <w:spacing w:val="-1"/>
              </w:rPr>
              <w:t>ca</w:t>
            </w:r>
            <w:r w:rsidRPr="008C7717">
              <w:rPr>
                <w:rFonts w:ascii="Arial" w:hAnsi="Arial" w:cs="Arial"/>
              </w:rPr>
              <w:t>t</w:t>
            </w:r>
            <w:r w:rsidRPr="008C7717">
              <w:rPr>
                <w:rFonts w:ascii="Arial" w:hAnsi="Arial" w:cs="Arial"/>
                <w:spacing w:val="1"/>
              </w:rPr>
              <w:t>i</w:t>
            </w:r>
            <w:r w:rsidRPr="008C7717">
              <w:rPr>
                <w:rFonts w:ascii="Arial" w:hAnsi="Arial" w:cs="Arial"/>
              </w:rPr>
              <w:t>ons</w:t>
            </w:r>
            <w:r w:rsidRPr="008C7717">
              <w:rPr>
                <w:rFonts w:ascii="Arial" w:hAnsi="Arial" w:cs="Arial"/>
                <w:spacing w:val="2"/>
              </w:rPr>
              <w:t xml:space="preserve"> </w:t>
            </w:r>
            <w:r w:rsidRPr="008C7717">
              <w:rPr>
                <w:rFonts w:ascii="Arial" w:hAnsi="Arial" w:cs="Arial"/>
                <w:spacing w:val="-1"/>
              </w:rPr>
              <w:t>a</w:t>
            </w:r>
            <w:r w:rsidRPr="008C7717">
              <w:rPr>
                <w:rFonts w:ascii="Arial" w:hAnsi="Arial" w:cs="Arial"/>
              </w:rPr>
              <w:t>re</w:t>
            </w:r>
            <w:r w:rsidRPr="008C7717">
              <w:rPr>
                <w:rFonts w:ascii="Arial" w:hAnsi="Arial" w:cs="Arial"/>
                <w:spacing w:val="-2"/>
              </w:rPr>
              <w:t xml:space="preserve"> </w:t>
            </w:r>
            <w:r w:rsidRPr="008C7717">
              <w:rPr>
                <w:rFonts w:ascii="Arial" w:hAnsi="Arial" w:cs="Arial"/>
              </w:rPr>
              <w:t>n</w:t>
            </w:r>
            <w:r w:rsidRPr="008C7717">
              <w:rPr>
                <w:rFonts w:ascii="Arial" w:hAnsi="Arial" w:cs="Arial"/>
                <w:spacing w:val="1"/>
              </w:rPr>
              <w:t>e</w:t>
            </w:r>
            <w:r w:rsidRPr="008C7717">
              <w:rPr>
                <w:rFonts w:ascii="Arial" w:hAnsi="Arial" w:cs="Arial"/>
                <w:spacing w:val="-1"/>
              </w:rPr>
              <w:t>e</w:t>
            </w:r>
            <w:r w:rsidRPr="008C7717">
              <w:rPr>
                <w:rFonts w:ascii="Arial" w:hAnsi="Arial" w:cs="Arial"/>
              </w:rPr>
              <w:t>d</w:t>
            </w:r>
            <w:r w:rsidRPr="008C7717">
              <w:rPr>
                <w:rFonts w:ascii="Arial" w:hAnsi="Arial" w:cs="Arial"/>
                <w:spacing w:val="-1"/>
              </w:rPr>
              <w:t>e</w:t>
            </w:r>
            <w:r w:rsidRPr="008C7717">
              <w:rPr>
                <w:rFonts w:ascii="Arial" w:hAnsi="Arial" w:cs="Arial"/>
              </w:rPr>
              <w:t>d to</w:t>
            </w:r>
            <w:r w:rsidRPr="008C7717">
              <w:rPr>
                <w:rFonts w:ascii="Arial" w:hAnsi="Arial" w:cs="Arial"/>
                <w:spacing w:val="1"/>
              </w:rPr>
              <w:t xml:space="preserve"> </w:t>
            </w:r>
            <w:r w:rsidRPr="008C7717">
              <w:rPr>
                <w:rFonts w:ascii="Arial" w:hAnsi="Arial" w:cs="Arial"/>
                <w:spacing w:val="-1"/>
              </w:rPr>
              <w:t>c</w:t>
            </w:r>
            <w:r w:rsidRPr="008C7717">
              <w:rPr>
                <w:rFonts w:ascii="Arial" w:hAnsi="Arial" w:cs="Arial"/>
              </w:rPr>
              <w:t>onvince</w:t>
            </w:r>
            <w:r w:rsidRPr="008C7717">
              <w:rPr>
                <w:rFonts w:ascii="Arial" w:hAnsi="Arial" w:cs="Arial"/>
                <w:spacing w:val="-1"/>
              </w:rPr>
              <w:t xml:space="preserve"> </w:t>
            </w:r>
            <w:r w:rsidRPr="008C7717">
              <w:rPr>
                <w:rFonts w:ascii="Arial" w:hAnsi="Arial" w:cs="Arial"/>
              </w:rPr>
              <w:t xml:space="preserve">the </w:t>
            </w:r>
            <w:r w:rsidRPr="008C7717">
              <w:rPr>
                <w:rFonts w:ascii="Arial" w:hAnsi="Arial" w:cs="Arial"/>
                <w:spacing w:val="-1"/>
              </w:rPr>
              <w:t>a</w:t>
            </w:r>
            <w:r w:rsidRPr="008C7717">
              <w:rPr>
                <w:rFonts w:ascii="Arial" w:hAnsi="Arial" w:cs="Arial"/>
              </w:rPr>
              <w:t>ud</w:t>
            </w:r>
            <w:r w:rsidRPr="008C7717">
              <w:rPr>
                <w:rFonts w:ascii="Arial" w:hAnsi="Arial" w:cs="Arial"/>
                <w:spacing w:val="3"/>
              </w:rPr>
              <w:t>i</w:t>
            </w:r>
            <w:r w:rsidRPr="008C7717">
              <w:rPr>
                <w:rFonts w:ascii="Arial" w:hAnsi="Arial" w:cs="Arial"/>
                <w:spacing w:val="-1"/>
              </w:rPr>
              <w:t>e</w:t>
            </w:r>
            <w:r w:rsidRPr="008C7717">
              <w:rPr>
                <w:rFonts w:ascii="Arial" w:hAnsi="Arial" w:cs="Arial"/>
              </w:rPr>
              <w:t>n</w:t>
            </w:r>
            <w:r w:rsidRPr="008C7717">
              <w:rPr>
                <w:rFonts w:ascii="Arial" w:hAnsi="Arial" w:cs="Arial"/>
                <w:spacing w:val="-1"/>
              </w:rPr>
              <w:t>c</w:t>
            </w:r>
            <w:r w:rsidRPr="008C7717">
              <w:rPr>
                <w:rFonts w:ascii="Arial" w:hAnsi="Arial" w:cs="Arial"/>
                <w:spacing w:val="1"/>
              </w:rPr>
              <w:t>e</w:t>
            </w:r>
            <w:r w:rsidRPr="008C7717">
              <w:rPr>
                <w:rFonts w:ascii="Arial" w:hAnsi="Arial" w:cs="Arial"/>
              </w:rPr>
              <w:t>s.</w:t>
            </w:r>
          </w:p>
          <w:p w:rsidR="001B17BD" w:rsidRPr="008C7717" w:rsidRDefault="001B17BD">
            <w:pPr>
              <w:spacing w:before="18" w:line="260" w:lineRule="exact"/>
              <w:rPr>
                <w:rFonts w:ascii="Arial" w:hAnsi="Arial" w:cs="Arial"/>
              </w:rPr>
            </w:pPr>
          </w:p>
          <w:p w:rsidR="001B17BD" w:rsidRPr="008C7717" w:rsidRDefault="000D5E54">
            <w:pPr>
              <w:ind w:left="102"/>
              <w:rPr>
                <w:rFonts w:ascii="Arial" w:hAnsi="Arial" w:cs="Arial"/>
              </w:rPr>
            </w:pPr>
            <w:r w:rsidRPr="008C7717">
              <w:rPr>
                <w:rFonts w:ascii="Arial" w:hAnsi="Arial" w:cs="Arial"/>
                <w:b/>
              </w:rPr>
              <w:t>Lit</w:t>
            </w:r>
            <w:r w:rsidRPr="008C7717">
              <w:rPr>
                <w:rFonts w:ascii="Arial" w:hAnsi="Arial" w:cs="Arial"/>
                <w:b/>
                <w:spacing w:val="-1"/>
              </w:rPr>
              <w:t>er</w:t>
            </w:r>
            <w:r w:rsidRPr="008C7717">
              <w:rPr>
                <w:rFonts w:ascii="Arial" w:hAnsi="Arial" w:cs="Arial"/>
                <w:b/>
              </w:rPr>
              <w:t>ature</w:t>
            </w:r>
            <w:r w:rsidRPr="008C7717">
              <w:rPr>
                <w:rFonts w:ascii="Arial" w:hAnsi="Arial" w:cs="Arial"/>
                <w:b/>
                <w:spacing w:val="-2"/>
              </w:rPr>
              <w:t xml:space="preserve"> </w:t>
            </w:r>
            <w:r w:rsidRPr="008C7717">
              <w:rPr>
                <w:rFonts w:ascii="Arial" w:hAnsi="Arial" w:cs="Arial"/>
                <w:b/>
                <w:spacing w:val="2"/>
              </w:rPr>
              <w:t>R</w:t>
            </w:r>
            <w:r w:rsidRPr="008C7717">
              <w:rPr>
                <w:rFonts w:ascii="Arial" w:hAnsi="Arial" w:cs="Arial"/>
                <w:b/>
                <w:spacing w:val="-1"/>
              </w:rPr>
              <w:t>e</w:t>
            </w:r>
            <w:r w:rsidRPr="008C7717">
              <w:rPr>
                <w:rFonts w:ascii="Arial" w:hAnsi="Arial" w:cs="Arial"/>
                <w:b/>
              </w:rPr>
              <w:t>view</w:t>
            </w:r>
            <w:r w:rsidRPr="008C7717">
              <w:rPr>
                <w:rFonts w:ascii="Arial" w:hAnsi="Arial" w:cs="Arial"/>
              </w:rPr>
              <w:t>:</w:t>
            </w:r>
          </w:p>
          <w:p w:rsidR="001B17BD" w:rsidRPr="008C7717" w:rsidRDefault="001B17BD">
            <w:pPr>
              <w:spacing w:before="1" w:line="280" w:lineRule="exact"/>
              <w:rPr>
                <w:rFonts w:ascii="Arial" w:hAnsi="Arial" w:cs="Arial"/>
              </w:rPr>
            </w:pPr>
          </w:p>
          <w:p w:rsidR="001B17BD" w:rsidRPr="008C7717" w:rsidRDefault="000D5E54">
            <w:pPr>
              <w:tabs>
                <w:tab w:val="left" w:pos="820"/>
              </w:tabs>
              <w:ind w:left="822" w:right="173" w:hanging="360"/>
              <w:rPr>
                <w:rFonts w:ascii="Arial" w:hAnsi="Arial" w:cs="Arial"/>
              </w:rPr>
            </w:pPr>
            <w:r w:rsidRPr="008C7717">
              <w:rPr>
                <w:rFonts w:ascii="Arial" w:hAnsi="Arial" w:cs="Arial"/>
                <w:w w:val="130"/>
              </w:rPr>
              <w:t>•</w:t>
            </w:r>
            <w:r w:rsidRPr="008C7717">
              <w:rPr>
                <w:rFonts w:ascii="Arial" w:hAnsi="Arial" w:cs="Arial"/>
              </w:rPr>
              <w:tab/>
              <w:t>Th</w:t>
            </w:r>
            <w:r w:rsidRPr="008C7717">
              <w:rPr>
                <w:rFonts w:ascii="Arial" w:hAnsi="Arial" w:cs="Arial"/>
                <w:spacing w:val="-1"/>
              </w:rPr>
              <w:t>e</w:t>
            </w:r>
            <w:r w:rsidRPr="008C7717">
              <w:rPr>
                <w:rFonts w:ascii="Arial" w:hAnsi="Arial" w:cs="Arial"/>
              </w:rPr>
              <w:t>re</w:t>
            </w:r>
            <w:r w:rsidRPr="008C7717">
              <w:rPr>
                <w:rFonts w:ascii="Arial" w:hAnsi="Arial" w:cs="Arial"/>
                <w:spacing w:val="-2"/>
              </w:rPr>
              <w:t xml:space="preserve"> </w:t>
            </w:r>
            <w:r w:rsidRPr="008C7717">
              <w:rPr>
                <w:rFonts w:ascii="Arial" w:hAnsi="Arial" w:cs="Arial"/>
              </w:rPr>
              <w:t>is a l</w:t>
            </w:r>
            <w:r w:rsidRPr="008C7717">
              <w:rPr>
                <w:rFonts w:ascii="Arial" w:hAnsi="Arial" w:cs="Arial"/>
                <w:spacing w:val="2"/>
              </w:rPr>
              <w:t>a</w:t>
            </w:r>
            <w:r w:rsidRPr="008C7717">
              <w:rPr>
                <w:rFonts w:ascii="Arial" w:hAnsi="Arial" w:cs="Arial"/>
                <w:spacing w:val="-1"/>
              </w:rPr>
              <w:t>c</w:t>
            </w:r>
            <w:r w:rsidRPr="008C7717">
              <w:rPr>
                <w:rFonts w:ascii="Arial" w:hAnsi="Arial" w:cs="Arial"/>
              </w:rPr>
              <w:t>k of synth</w:t>
            </w:r>
            <w:r w:rsidRPr="008C7717">
              <w:rPr>
                <w:rFonts w:ascii="Arial" w:hAnsi="Arial" w:cs="Arial"/>
                <w:spacing w:val="-1"/>
              </w:rPr>
              <w:t>e</w:t>
            </w:r>
            <w:r w:rsidRPr="008C7717">
              <w:rPr>
                <w:rFonts w:ascii="Arial" w:hAnsi="Arial" w:cs="Arial"/>
                <w:spacing w:val="2"/>
              </w:rPr>
              <w:t>s</w:t>
            </w:r>
            <w:r w:rsidRPr="008C7717">
              <w:rPr>
                <w:rFonts w:ascii="Arial" w:hAnsi="Arial" w:cs="Arial"/>
              </w:rPr>
              <w:t>is;</w:t>
            </w:r>
            <w:r w:rsidRPr="008C7717">
              <w:rPr>
                <w:rFonts w:ascii="Arial" w:hAnsi="Arial" w:cs="Arial"/>
                <w:spacing w:val="1"/>
              </w:rPr>
              <w:t xml:space="preserve"> </w:t>
            </w:r>
            <w:r w:rsidRPr="008C7717">
              <w:rPr>
                <w:rFonts w:ascii="Arial" w:hAnsi="Arial" w:cs="Arial"/>
              </w:rPr>
              <w:t>ins</w:t>
            </w:r>
            <w:r w:rsidRPr="008C7717">
              <w:rPr>
                <w:rFonts w:ascii="Arial" w:hAnsi="Arial" w:cs="Arial"/>
                <w:spacing w:val="1"/>
              </w:rPr>
              <w:t>t</w:t>
            </w:r>
            <w:r w:rsidRPr="008C7717">
              <w:rPr>
                <w:rFonts w:ascii="Arial" w:hAnsi="Arial" w:cs="Arial"/>
                <w:spacing w:val="-1"/>
              </w:rPr>
              <w:t>ea</w:t>
            </w:r>
            <w:r w:rsidRPr="008C7717">
              <w:rPr>
                <w:rFonts w:ascii="Arial" w:hAnsi="Arial" w:cs="Arial"/>
              </w:rPr>
              <w:t>d of lis</w:t>
            </w:r>
            <w:r w:rsidRPr="008C7717">
              <w:rPr>
                <w:rFonts w:ascii="Arial" w:hAnsi="Arial" w:cs="Arial"/>
                <w:spacing w:val="1"/>
              </w:rPr>
              <w:t>t</w:t>
            </w:r>
            <w:r w:rsidRPr="008C7717">
              <w:rPr>
                <w:rFonts w:ascii="Arial" w:hAnsi="Arial" w:cs="Arial"/>
              </w:rPr>
              <w:t xml:space="preserve">ing </w:t>
            </w:r>
            <w:r w:rsidRPr="008C7717">
              <w:rPr>
                <w:rFonts w:ascii="Arial" w:hAnsi="Arial" w:cs="Arial"/>
                <w:spacing w:val="1"/>
              </w:rPr>
              <w:t>i</w:t>
            </w:r>
            <w:r w:rsidRPr="008C7717">
              <w:rPr>
                <w:rFonts w:ascii="Arial" w:hAnsi="Arial" w:cs="Arial"/>
              </w:rPr>
              <w:t>ndi</w:t>
            </w:r>
            <w:r w:rsidRPr="008C7717">
              <w:rPr>
                <w:rFonts w:ascii="Arial" w:hAnsi="Arial" w:cs="Arial"/>
                <w:spacing w:val="-2"/>
              </w:rPr>
              <w:t>v</w:t>
            </w:r>
            <w:r w:rsidRPr="008C7717">
              <w:rPr>
                <w:rFonts w:ascii="Arial" w:hAnsi="Arial" w:cs="Arial"/>
              </w:rPr>
              <w:t xml:space="preserve">idual study </w:t>
            </w:r>
            <w:r w:rsidRPr="008C7717">
              <w:rPr>
                <w:rFonts w:ascii="Arial" w:hAnsi="Arial" w:cs="Arial"/>
                <w:spacing w:val="-1"/>
              </w:rPr>
              <w:t>f</w:t>
            </w:r>
            <w:r w:rsidRPr="008C7717">
              <w:rPr>
                <w:rFonts w:ascii="Arial" w:hAnsi="Arial" w:cs="Arial"/>
              </w:rPr>
              <w:t>ind</w:t>
            </w:r>
            <w:r w:rsidRPr="008C7717">
              <w:rPr>
                <w:rFonts w:ascii="Arial" w:hAnsi="Arial" w:cs="Arial"/>
                <w:spacing w:val="1"/>
              </w:rPr>
              <w:t>i</w:t>
            </w:r>
            <w:r w:rsidRPr="008C7717">
              <w:rPr>
                <w:rFonts w:ascii="Arial" w:hAnsi="Arial" w:cs="Arial"/>
              </w:rPr>
              <w:t xml:space="preserve">ngs, </w:t>
            </w:r>
            <w:r w:rsidRPr="008C7717">
              <w:rPr>
                <w:rFonts w:ascii="Arial" w:hAnsi="Arial" w:cs="Arial"/>
                <w:spacing w:val="1"/>
              </w:rPr>
              <w:t>t</w:t>
            </w:r>
            <w:r w:rsidRPr="008C7717">
              <w:rPr>
                <w:rFonts w:ascii="Arial" w:hAnsi="Arial" w:cs="Arial"/>
              </w:rPr>
              <w:t xml:space="preserve">ry </w:t>
            </w:r>
            <w:r w:rsidRPr="008C7717">
              <w:rPr>
                <w:rFonts w:ascii="Arial" w:hAnsi="Arial" w:cs="Arial"/>
                <w:spacing w:val="-3"/>
              </w:rPr>
              <w:t>t</w:t>
            </w:r>
            <w:r w:rsidRPr="008C7717">
              <w:rPr>
                <w:rFonts w:ascii="Arial" w:hAnsi="Arial" w:cs="Arial"/>
              </w:rPr>
              <w:t xml:space="preserve">o </w:t>
            </w:r>
            <w:r w:rsidRPr="008C7717">
              <w:rPr>
                <w:rFonts w:ascii="Arial" w:hAnsi="Arial" w:cs="Arial"/>
                <w:spacing w:val="-1"/>
              </w:rPr>
              <w:t>c</w:t>
            </w:r>
            <w:r w:rsidRPr="008C7717">
              <w:rPr>
                <w:rFonts w:ascii="Arial" w:hAnsi="Arial" w:cs="Arial"/>
              </w:rPr>
              <w:t>ompa</w:t>
            </w:r>
            <w:r w:rsidRPr="008C7717">
              <w:rPr>
                <w:rFonts w:ascii="Arial" w:hAnsi="Arial" w:cs="Arial"/>
                <w:spacing w:val="-1"/>
              </w:rPr>
              <w:t>r</w:t>
            </w:r>
            <w:r w:rsidRPr="008C7717">
              <w:rPr>
                <w:rFonts w:ascii="Arial" w:hAnsi="Arial" w:cs="Arial"/>
              </w:rPr>
              <w:t xml:space="preserve">e or </w:t>
            </w:r>
            <w:r w:rsidRPr="008C7717">
              <w:rPr>
                <w:rFonts w:ascii="Arial" w:hAnsi="Arial" w:cs="Arial"/>
                <w:spacing w:val="-2"/>
              </w:rPr>
              <w:t>c</w:t>
            </w:r>
            <w:r w:rsidRPr="008C7717">
              <w:rPr>
                <w:rFonts w:ascii="Arial" w:hAnsi="Arial" w:cs="Arial"/>
              </w:rPr>
              <w:t>ontr</w:t>
            </w:r>
            <w:r w:rsidRPr="008C7717">
              <w:rPr>
                <w:rFonts w:ascii="Arial" w:hAnsi="Arial" w:cs="Arial"/>
                <w:spacing w:val="-1"/>
              </w:rPr>
              <w:t>a</w:t>
            </w:r>
            <w:r w:rsidRPr="008C7717">
              <w:rPr>
                <w:rFonts w:ascii="Arial" w:hAnsi="Arial" w:cs="Arial"/>
              </w:rPr>
              <w:t xml:space="preserve">st </w:t>
            </w:r>
            <w:r w:rsidRPr="008C7717">
              <w:rPr>
                <w:rFonts w:ascii="Arial" w:hAnsi="Arial" w:cs="Arial"/>
                <w:spacing w:val="1"/>
              </w:rPr>
              <w:t>t</w:t>
            </w:r>
            <w:r w:rsidRPr="008C7717">
              <w:rPr>
                <w:rFonts w:ascii="Arial" w:hAnsi="Arial" w:cs="Arial"/>
              </w:rPr>
              <w:t>h</w:t>
            </w:r>
            <w:r w:rsidRPr="008C7717">
              <w:rPr>
                <w:rFonts w:ascii="Arial" w:hAnsi="Arial" w:cs="Arial"/>
                <w:spacing w:val="-1"/>
              </w:rPr>
              <w:t>e</w:t>
            </w:r>
            <w:r w:rsidRPr="008C7717">
              <w:rPr>
                <w:rFonts w:ascii="Arial" w:hAnsi="Arial" w:cs="Arial"/>
              </w:rPr>
              <w:t xml:space="preserve">m </w:t>
            </w:r>
            <w:r w:rsidRPr="008C7717">
              <w:rPr>
                <w:rFonts w:ascii="Arial" w:hAnsi="Arial" w:cs="Arial"/>
                <w:spacing w:val="1"/>
              </w:rPr>
              <w:t>t</w:t>
            </w:r>
            <w:r w:rsidRPr="008C7717">
              <w:rPr>
                <w:rFonts w:ascii="Arial" w:hAnsi="Arial" w:cs="Arial"/>
              </w:rPr>
              <w:t>o bui</w:t>
            </w:r>
            <w:r w:rsidRPr="008C7717">
              <w:rPr>
                <w:rFonts w:ascii="Arial" w:hAnsi="Arial" w:cs="Arial"/>
                <w:spacing w:val="1"/>
              </w:rPr>
              <w:t>l</w:t>
            </w:r>
            <w:r w:rsidRPr="008C7717">
              <w:rPr>
                <w:rFonts w:ascii="Arial" w:hAnsi="Arial" w:cs="Arial"/>
              </w:rPr>
              <w:t xml:space="preserve">d the </w:t>
            </w:r>
            <w:r w:rsidRPr="008C7717">
              <w:rPr>
                <w:rFonts w:ascii="Arial" w:hAnsi="Arial" w:cs="Arial"/>
                <w:spacing w:val="-1"/>
              </w:rPr>
              <w:t>ra</w:t>
            </w:r>
            <w:r w:rsidRPr="008C7717">
              <w:rPr>
                <w:rFonts w:ascii="Arial" w:hAnsi="Arial" w:cs="Arial"/>
              </w:rPr>
              <w:t>t</w:t>
            </w:r>
            <w:r w:rsidRPr="008C7717">
              <w:rPr>
                <w:rFonts w:ascii="Arial" w:hAnsi="Arial" w:cs="Arial"/>
                <w:spacing w:val="1"/>
              </w:rPr>
              <w:t>i</w:t>
            </w:r>
            <w:r w:rsidRPr="008C7717">
              <w:rPr>
                <w:rFonts w:ascii="Arial" w:hAnsi="Arial" w:cs="Arial"/>
              </w:rPr>
              <w:t>on</w:t>
            </w:r>
            <w:r w:rsidRPr="008C7717">
              <w:rPr>
                <w:rFonts w:ascii="Arial" w:hAnsi="Arial" w:cs="Arial"/>
                <w:spacing w:val="-1"/>
              </w:rPr>
              <w:t>a</w:t>
            </w:r>
            <w:r w:rsidRPr="008C7717">
              <w:rPr>
                <w:rFonts w:ascii="Arial" w:hAnsi="Arial" w:cs="Arial"/>
              </w:rPr>
              <w:t xml:space="preserve">le </w:t>
            </w:r>
            <w:r w:rsidRPr="008C7717">
              <w:rPr>
                <w:rFonts w:ascii="Arial" w:hAnsi="Arial" w:cs="Arial"/>
                <w:spacing w:val="-1"/>
              </w:rPr>
              <w:t>f</w:t>
            </w:r>
            <w:r w:rsidRPr="008C7717">
              <w:rPr>
                <w:rFonts w:ascii="Arial" w:hAnsi="Arial" w:cs="Arial"/>
                <w:spacing w:val="2"/>
              </w:rPr>
              <w:t>o</w:t>
            </w:r>
            <w:r w:rsidRPr="008C7717">
              <w:rPr>
                <w:rFonts w:ascii="Arial" w:hAnsi="Arial" w:cs="Arial"/>
              </w:rPr>
              <w:t>r yo</w:t>
            </w:r>
            <w:r w:rsidRPr="008C7717">
              <w:rPr>
                <w:rFonts w:ascii="Arial" w:hAnsi="Arial" w:cs="Arial"/>
                <w:spacing w:val="-1"/>
              </w:rPr>
              <w:t>u</w:t>
            </w:r>
            <w:r w:rsidRPr="008C7717">
              <w:rPr>
                <w:rFonts w:ascii="Arial" w:hAnsi="Arial" w:cs="Arial"/>
              </w:rPr>
              <w:t>r st</w:t>
            </w:r>
            <w:r w:rsidRPr="008C7717">
              <w:rPr>
                <w:rFonts w:ascii="Arial" w:hAnsi="Arial" w:cs="Arial"/>
                <w:spacing w:val="2"/>
              </w:rPr>
              <w:t>u</w:t>
            </w:r>
            <w:r w:rsidRPr="008C7717">
              <w:rPr>
                <w:rFonts w:ascii="Arial" w:hAnsi="Arial" w:cs="Arial"/>
              </w:rPr>
              <w:t>dy.</w:t>
            </w:r>
          </w:p>
          <w:p w:rsidR="001B17BD" w:rsidRPr="008C7717" w:rsidRDefault="001B17BD">
            <w:pPr>
              <w:spacing w:before="1" w:line="280" w:lineRule="exact"/>
              <w:rPr>
                <w:rFonts w:ascii="Arial" w:hAnsi="Arial" w:cs="Arial"/>
              </w:rPr>
            </w:pPr>
          </w:p>
          <w:p w:rsidR="001B17BD" w:rsidRPr="008C7717" w:rsidRDefault="000D5E54">
            <w:pPr>
              <w:ind w:left="102"/>
              <w:rPr>
                <w:rFonts w:ascii="Arial" w:hAnsi="Arial" w:cs="Arial"/>
              </w:rPr>
            </w:pPr>
            <w:r w:rsidRPr="008C7717">
              <w:rPr>
                <w:rFonts w:ascii="Arial" w:hAnsi="Arial" w:cs="Arial"/>
                <w:b/>
                <w:spacing w:val="-1"/>
              </w:rPr>
              <w:t>Me</w:t>
            </w:r>
            <w:r w:rsidRPr="008C7717">
              <w:rPr>
                <w:rFonts w:ascii="Arial" w:hAnsi="Arial" w:cs="Arial"/>
                <w:b/>
              </w:rPr>
              <w:t>tho</w:t>
            </w:r>
            <w:r w:rsidRPr="008C7717">
              <w:rPr>
                <w:rFonts w:ascii="Arial" w:hAnsi="Arial" w:cs="Arial"/>
                <w:b/>
                <w:spacing w:val="1"/>
              </w:rPr>
              <w:t>d</w:t>
            </w:r>
            <w:r w:rsidRPr="008C7717">
              <w:rPr>
                <w:rFonts w:ascii="Arial" w:hAnsi="Arial" w:cs="Arial"/>
                <w:b/>
              </w:rPr>
              <w:t>olog</w:t>
            </w:r>
            <w:r w:rsidRPr="008C7717">
              <w:rPr>
                <w:rFonts w:ascii="Arial" w:hAnsi="Arial" w:cs="Arial"/>
                <w:b/>
                <w:spacing w:val="1"/>
              </w:rPr>
              <w:t>y</w:t>
            </w:r>
            <w:r w:rsidRPr="008C7717">
              <w:rPr>
                <w:rFonts w:ascii="Arial" w:hAnsi="Arial" w:cs="Arial"/>
              </w:rPr>
              <w:t>:</w:t>
            </w:r>
          </w:p>
          <w:p w:rsidR="001B17BD" w:rsidRPr="008C7717" w:rsidRDefault="001B17BD">
            <w:pPr>
              <w:spacing w:before="18" w:line="260" w:lineRule="exact"/>
              <w:rPr>
                <w:rFonts w:ascii="Arial" w:hAnsi="Arial" w:cs="Arial"/>
              </w:rPr>
            </w:pPr>
          </w:p>
          <w:p w:rsidR="001B17BD" w:rsidRPr="008C7717" w:rsidRDefault="000D5E54">
            <w:pPr>
              <w:tabs>
                <w:tab w:val="left" w:pos="820"/>
              </w:tabs>
              <w:ind w:left="822" w:right="66" w:hanging="360"/>
              <w:rPr>
                <w:rFonts w:ascii="Arial" w:hAnsi="Arial" w:cs="Arial"/>
              </w:rPr>
            </w:pPr>
            <w:r w:rsidRPr="008C7717">
              <w:rPr>
                <w:rFonts w:ascii="Arial" w:hAnsi="Arial" w:cs="Arial"/>
                <w:w w:val="130"/>
              </w:rPr>
              <w:t>•</w:t>
            </w:r>
            <w:r w:rsidRPr="008C7717">
              <w:rPr>
                <w:rFonts w:ascii="Arial" w:hAnsi="Arial" w:cs="Arial"/>
              </w:rPr>
              <w:tab/>
              <w:t>The</w:t>
            </w:r>
            <w:r w:rsidRPr="008C7717">
              <w:rPr>
                <w:rFonts w:ascii="Arial" w:hAnsi="Arial" w:cs="Arial"/>
                <w:spacing w:val="-1"/>
              </w:rPr>
              <w:t xml:space="preserve"> </w:t>
            </w:r>
            <w:r w:rsidRPr="008C7717">
              <w:rPr>
                <w:rFonts w:ascii="Arial" w:hAnsi="Arial" w:cs="Arial"/>
              </w:rPr>
              <w:t>d</w:t>
            </w:r>
            <w:r w:rsidRPr="008C7717">
              <w:rPr>
                <w:rFonts w:ascii="Arial" w:hAnsi="Arial" w:cs="Arial"/>
                <w:spacing w:val="-1"/>
              </w:rPr>
              <w:t>e</w:t>
            </w:r>
            <w:r w:rsidRPr="008C7717">
              <w:rPr>
                <w:rFonts w:ascii="Arial" w:hAnsi="Arial" w:cs="Arial"/>
              </w:rPr>
              <w:t>s</w:t>
            </w:r>
            <w:r w:rsidRPr="008C7717">
              <w:rPr>
                <w:rFonts w:ascii="Arial" w:hAnsi="Arial" w:cs="Arial"/>
                <w:spacing w:val="-1"/>
              </w:rPr>
              <w:t>c</w:t>
            </w:r>
            <w:r w:rsidRPr="008C7717">
              <w:rPr>
                <w:rFonts w:ascii="Arial" w:hAnsi="Arial" w:cs="Arial"/>
              </w:rPr>
              <w:t>ripti</w:t>
            </w:r>
            <w:r w:rsidRPr="008C7717">
              <w:rPr>
                <w:rFonts w:ascii="Arial" w:hAnsi="Arial" w:cs="Arial"/>
                <w:spacing w:val="1"/>
              </w:rPr>
              <w:t>o</w:t>
            </w:r>
            <w:r w:rsidRPr="008C7717">
              <w:rPr>
                <w:rFonts w:ascii="Arial" w:hAnsi="Arial" w:cs="Arial"/>
              </w:rPr>
              <w:t>n of the</w:t>
            </w:r>
            <w:r w:rsidRPr="008C7717">
              <w:rPr>
                <w:rFonts w:ascii="Arial" w:hAnsi="Arial" w:cs="Arial"/>
                <w:spacing w:val="-1"/>
              </w:rPr>
              <w:t xml:space="preserve"> </w:t>
            </w:r>
            <w:r w:rsidRPr="008C7717">
              <w:rPr>
                <w:rFonts w:ascii="Arial" w:hAnsi="Arial" w:cs="Arial"/>
                <w:spacing w:val="2"/>
              </w:rPr>
              <w:t>v</w:t>
            </w:r>
            <w:r w:rsidRPr="008C7717">
              <w:rPr>
                <w:rFonts w:ascii="Arial" w:hAnsi="Arial" w:cs="Arial"/>
                <w:spacing w:val="1"/>
              </w:rPr>
              <w:t>a</w:t>
            </w:r>
            <w:r w:rsidRPr="008C7717">
              <w:rPr>
                <w:rFonts w:ascii="Arial" w:hAnsi="Arial" w:cs="Arial"/>
              </w:rPr>
              <w:t>ri</w:t>
            </w:r>
            <w:r w:rsidRPr="008C7717">
              <w:rPr>
                <w:rFonts w:ascii="Arial" w:hAnsi="Arial" w:cs="Arial"/>
                <w:spacing w:val="-1"/>
              </w:rPr>
              <w:t>a</w:t>
            </w:r>
            <w:r w:rsidRPr="008C7717">
              <w:rPr>
                <w:rFonts w:ascii="Arial" w:hAnsi="Arial" w:cs="Arial"/>
              </w:rPr>
              <w:t xml:space="preserve">bles </w:t>
            </w:r>
            <w:r w:rsidRPr="008C7717">
              <w:rPr>
                <w:rFonts w:ascii="Arial" w:hAnsi="Arial" w:cs="Arial"/>
                <w:spacing w:val="-1"/>
              </w:rPr>
              <w:t>a</w:t>
            </w:r>
            <w:r w:rsidRPr="008C7717">
              <w:rPr>
                <w:rFonts w:ascii="Arial" w:hAnsi="Arial" w:cs="Arial"/>
              </w:rPr>
              <w:t xml:space="preserve">nd </w:t>
            </w:r>
            <w:r w:rsidRPr="008C7717">
              <w:rPr>
                <w:rFonts w:ascii="Arial" w:hAnsi="Arial" w:cs="Arial"/>
                <w:spacing w:val="1"/>
              </w:rPr>
              <w:t>r</w:t>
            </w:r>
            <w:r w:rsidRPr="008C7717">
              <w:rPr>
                <w:rFonts w:ascii="Arial" w:hAnsi="Arial" w:cs="Arial"/>
                <w:spacing w:val="-1"/>
              </w:rPr>
              <w:t>e</w:t>
            </w:r>
            <w:r w:rsidRPr="008C7717">
              <w:rPr>
                <w:rFonts w:ascii="Arial" w:hAnsi="Arial" w:cs="Arial"/>
              </w:rPr>
              <w:t>turn s</w:t>
            </w:r>
            <w:r w:rsidRPr="008C7717">
              <w:rPr>
                <w:rFonts w:ascii="Arial" w:hAnsi="Arial" w:cs="Arial"/>
                <w:spacing w:val="-1"/>
              </w:rPr>
              <w:t>e</w:t>
            </w:r>
            <w:r w:rsidRPr="008C7717">
              <w:rPr>
                <w:rFonts w:ascii="Arial" w:hAnsi="Arial" w:cs="Arial"/>
              </w:rPr>
              <w:t>r</w:t>
            </w:r>
            <w:r w:rsidRPr="008C7717">
              <w:rPr>
                <w:rFonts w:ascii="Arial" w:hAnsi="Arial" w:cs="Arial"/>
                <w:spacing w:val="2"/>
              </w:rPr>
              <w:t>i</w:t>
            </w:r>
            <w:r w:rsidRPr="008C7717">
              <w:rPr>
                <w:rFonts w:ascii="Arial" w:hAnsi="Arial" w:cs="Arial"/>
                <w:spacing w:val="-1"/>
              </w:rPr>
              <w:t>e</w:t>
            </w:r>
            <w:r w:rsidRPr="008C7717">
              <w:rPr>
                <w:rFonts w:ascii="Arial" w:hAnsi="Arial" w:cs="Arial"/>
              </w:rPr>
              <w:t>s shou</w:t>
            </w:r>
            <w:r w:rsidRPr="008C7717">
              <w:rPr>
                <w:rFonts w:ascii="Arial" w:hAnsi="Arial" w:cs="Arial"/>
                <w:spacing w:val="1"/>
              </w:rPr>
              <w:t>l</w:t>
            </w:r>
            <w:r w:rsidRPr="008C7717">
              <w:rPr>
                <w:rFonts w:ascii="Arial" w:hAnsi="Arial" w:cs="Arial"/>
              </w:rPr>
              <w:t>d be</w:t>
            </w:r>
            <w:r w:rsidRPr="008C7717">
              <w:rPr>
                <w:rFonts w:ascii="Arial" w:hAnsi="Arial" w:cs="Arial"/>
                <w:spacing w:val="-1"/>
              </w:rPr>
              <w:t xml:space="preserve"> </w:t>
            </w:r>
            <w:r w:rsidRPr="008C7717">
              <w:rPr>
                <w:rFonts w:ascii="Arial" w:hAnsi="Arial" w:cs="Arial"/>
              </w:rPr>
              <w:t>more</w:t>
            </w:r>
            <w:r w:rsidRPr="008C7717">
              <w:rPr>
                <w:rFonts w:ascii="Arial" w:hAnsi="Arial" w:cs="Arial"/>
                <w:spacing w:val="-1"/>
              </w:rPr>
              <w:t xml:space="preserve"> c</w:t>
            </w:r>
            <w:r w:rsidRPr="008C7717">
              <w:rPr>
                <w:rFonts w:ascii="Arial" w:hAnsi="Arial" w:cs="Arial"/>
              </w:rPr>
              <w:t>l</w:t>
            </w:r>
            <w:r w:rsidRPr="008C7717">
              <w:rPr>
                <w:rFonts w:ascii="Arial" w:hAnsi="Arial" w:cs="Arial"/>
                <w:spacing w:val="2"/>
              </w:rPr>
              <w:t>e</w:t>
            </w:r>
            <w:r w:rsidRPr="008C7717">
              <w:rPr>
                <w:rFonts w:ascii="Arial" w:hAnsi="Arial" w:cs="Arial"/>
                <w:spacing w:val="-1"/>
              </w:rPr>
              <w:t>a</w:t>
            </w:r>
            <w:r w:rsidRPr="008C7717">
              <w:rPr>
                <w:rFonts w:ascii="Arial" w:hAnsi="Arial" w:cs="Arial"/>
              </w:rPr>
              <w:t xml:space="preserve">rly </w:t>
            </w:r>
            <w:r w:rsidRPr="008C7717">
              <w:rPr>
                <w:rFonts w:ascii="Arial" w:hAnsi="Arial" w:cs="Arial"/>
                <w:spacing w:val="-1"/>
              </w:rPr>
              <w:t>e</w:t>
            </w:r>
            <w:r w:rsidRPr="008C7717">
              <w:rPr>
                <w:rFonts w:ascii="Arial" w:hAnsi="Arial" w:cs="Arial"/>
                <w:spacing w:val="2"/>
              </w:rPr>
              <w:t>x</w:t>
            </w:r>
            <w:r w:rsidRPr="008C7717">
              <w:rPr>
                <w:rFonts w:ascii="Arial" w:hAnsi="Arial" w:cs="Arial"/>
              </w:rPr>
              <w:t>plain</w:t>
            </w:r>
            <w:r w:rsidRPr="008C7717">
              <w:rPr>
                <w:rFonts w:ascii="Arial" w:hAnsi="Arial" w:cs="Arial"/>
                <w:spacing w:val="-1"/>
              </w:rPr>
              <w:t>e</w:t>
            </w:r>
            <w:r w:rsidRPr="008C7717">
              <w:rPr>
                <w:rFonts w:ascii="Arial" w:hAnsi="Arial" w:cs="Arial"/>
              </w:rPr>
              <w:t>d with prop</w:t>
            </w:r>
            <w:r w:rsidRPr="008C7717">
              <w:rPr>
                <w:rFonts w:ascii="Arial" w:hAnsi="Arial" w:cs="Arial"/>
                <w:spacing w:val="-2"/>
              </w:rPr>
              <w:t>e</w:t>
            </w:r>
            <w:r w:rsidRPr="008C7717">
              <w:rPr>
                <w:rFonts w:ascii="Arial" w:hAnsi="Arial" w:cs="Arial"/>
              </w:rPr>
              <w:t xml:space="preserve">r </w:t>
            </w:r>
            <w:r w:rsidRPr="008C7717">
              <w:rPr>
                <w:rFonts w:ascii="Arial" w:hAnsi="Arial" w:cs="Arial"/>
                <w:spacing w:val="-2"/>
              </w:rPr>
              <w:t>e</w:t>
            </w:r>
            <w:r w:rsidRPr="008C7717">
              <w:rPr>
                <w:rFonts w:ascii="Arial" w:hAnsi="Arial" w:cs="Arial"/>
              </w:rPr>
              <w:t>q</w:t>
            </w:r>
            <w:r w:rsidRPr="008C7717">
              <w:rPr>
                <w:rFonts w:ascii="Arial" w:hAnsi="Arial" w:cs="Arial"/>
                <w:spacing w:val="2"/>
              </w:rPr>
              <w:t>u</w:t>
            </w:r>
            <w:r w:rsidRPr="008C7717">
              <w:rPr>
                <w:rFonts w:ascii="Arial" w:hAnsi="Arial" w:cs="Arial"/>
                <w:spacing w:val="-1"/>
              </w:rPr>
              <w:t>a</w:t>
            </w:r>
            <w:r w:rsidRPr="008C7717">
              <w:rPr>
                <w:rFonts w:ascii="Arial" w:hAnsi="Arial" w:cs="Arial"/>
              </w:rPr>
              <w:t>t</w:t>
            </w:r>
            <w:r w:rsidRPr="008C7717">
              <w:rPr>
                <w:rFonts w:ascii="Arial" w:hAnsi="Arial" w:cs="Arial"/>
                <w:spacing w:val="1"/>
              </w:rPr>
              <w:t>i</w:t>
            </w:r>
            <w:r w:rsidRPr="008C7717">
              <w:rPr>
                <w:rFonts w:ascii="Arial" w:hAnsi="Arial" w:cs="Arial"/>
              </w:rPr>
              <w:t xml:space="preserve">ons </w:t>
            </w:r>
            <w:r w:rsidRPr="008C7717">
              <w:rPr>
                <w:rFonts w:ascii="Arial" w:hAnsi="Arial" w:cs="Arial"/>
                <w:spacing w:val="-1"/>
              </w:rPr>
              <w:t>a</w:t>
            </w:r>
            <w:r w:rsidRPr="008C7717">
              <w:rPr>
                <w:rFonts w:ascii="Arial" w:hAnsi="Arial" w:cs="Arial"/>
              </w:rPr>
              <w:t>nd f</w:t>
            </w:r>
            <w:r w:rsidRPr="008C7717">
              <w:rPr>
                <w:rFonts w:ascii="Arial" w:hAnsi="Arial" w:cs="Arial"/>
                <w:spacing w:val="-1"/>
              </w:rPr>
              <w:t>o</w:t>
            </w:r>
            <w:r w:rsidRPr="008C7717">
              <w:rPr>
                <w:rFonts w:ascii="Arial" w:hAnsi="Arial" w:cs="Arial"/>
                <w:spacing w:val="1"/>
              </w:rPr>
              <w:t>r</w:t>
            </w:r>
            <w:r w:rsidRPr="008C7717">
              <w:rPr>
                <w:rFonts w:ascii="Arial" w:hAnsi="Arial" w:cs="Arial"/>
              </w:rPr>
              <w:t>matt</w:t>
            </w:r>
            <w:r w:rsidRPr="008C7717">
              <w:rPr>
                <w:rFonts w:ascii="Arial" w:hAnsi="Arial" w:cs="Arial"/>
                <w:spacing w:val="1"/>
              </w:rPr>
              <w:t>i</w:t>
            </w:r>
            <w:r w:rsidRPr="008C7717">
              <w:rPr>
                <w:rFonts w:ascii="Arial" w:hAnsi="Arial" w:cs="Arial"/>
              </w:rPr>
              <w:t>ng.</w:t>
            </w:r>
          </w:p>
          <w:p w:rsidR="001B17BD" w:rsidRPr="008C7717" w:rsidRDefault="000D5E54">
            <w:pPr>
              <w:tabs>
                <w:tab w:val="left" w:pos="820"/>
              </w:tabs>
              <w:ind w:left="822" w:right="248" w:hanging="360"/>
              <w:rPr>
                <w:rFonts w:ascii="Arial" w:hAnsi="Arial" w:cs="Arial"/>
              </w:rPr>
            </w:pPr>
            <w:r w:rsidRPr="008C7717">
              <w:rPr>
                <w:rFonts w:ascii="Arial" w:hAnsi="Arial" w:cs="Arial"/>
                <w:w w:val="130"/>
              </w:rPr>
              <w:t>•</w:t>
            </w:r>
            <w:r w:rsidRPr="008C7717">
              <w:rPr>
                <w:rFonts w:ascii="Arial" w:hAnsi="Arial" w:cs="Arial"/>
              </w:rPr>
              <w:tab/>
            </w:r>
            <w:r w:rsidRPr="008C7717">
              <w:rPr>
                <w:rFonts w:ascii="Arial" w:hAnsi="Arial" w:cs="Arial"/>
                <w:spacing w:val="1"/>
              </w:rPr>
              <w:t>P</w:t>
            </w:r>
            <w:r w:rsidRPr="008C7717">
              <w:rPr>
                <w:rFonts w:ascii="Arial" w:hAnsi="Arial" w:cs="Arial"/>
              </w:rPr>
              <w:t>rovide</w:t>
            </w:r>
            <w:r w:rsidRPr="008C7717">
              <w:rPr>
                <w:rFonts w:ascii="Arial" w:hAnsi="Arial" w:cs="Arial"/>
                <w:spacing w:val="-1"/>
              </w:rPr>
              <w:t xml:space="preserve"> </w:t>
            </w:r>
            <w:r w:rsidRPr="008C7717">
              <w:rPr>
                <w:rFonts w:ascii="Arial" w:hAnsi="Arial" w:cs="Arial"/>
              </w:rPr>
              <w:t>more jus</w:t>
            </w:r>
            <w:r w:rsidRPr="008C7717">
              <w:rPr>
                <w:rFonts w:ascii="Arial" w:hAnsi="Arial" w:cs="Arial"/>
                <w:spacing w:val="1"/>
              </w:rPr>
              <w:t>t</w:t>
            </w:r>
            <w:r w:rsidRPr="008C7717">
              <w:rPr>
                <w:rFonts w:ascii="Arial" w:hAnsi="Arial" w:cs="Arial"/>
              </w:rPr>
              <w:t>ifi</w:t>
            </w:r>
            <w:r w:rsidRPr="008C7717">
              <w:rPr>
                <w:rFonts w:ascii="Arial" w:hAnsi="Arial" w:cs="Arial"/>
                <w:spacing w:val="-1"/>
              </w:rPr>
              <w:t>ca</w:t>
            </w:r>
            <w:r w:rsidRPr="008C7717">
              <w:rPr>
                <w:rFonts w:ascii="Arial" w:hAnsi="Arial" w:cs="Arial"/>
              </w:rPr>
              <w:t>t</w:t>
            </w:r>
            <w:r w:rsidRPr="008C7717">
              <w:rPr>
                <w:rFonts w:ascii="Arial" w:hAnsi="Arial" w:cs="Arial"/>
                <w:spacing w:val="1"/>
              </w:rPr>
              <w:t>i</w:t>
            </w:r>
            <w:r w:rsidRPr="008C7717">
              <w:rPr>
                <w:rFonts w:ascii="Arial" w:hAnsi="Arial" w:cs="Arial"/>
              </w:rPr>
              <w:t>ons</w:t>
            </w:r>
            <w:r w:rsidRPr="008C7717">
              <w:rPr>
                <w:rFonts w:ascii="Arial" w:hAnsi="Arial" w:cs="Arial"/>
                <w:spacing w:val="1"/>
              </w:rPr>
              <w:t xml:space="preserve"> </w:t>
            </w:r>
            <w:r w:rsidRPr="008C7717">
              <w:rPr>
                <w:rFonts w:ascii="Arial" w:hAnsi="Arial" w:cs="Arial"/>
              </w:rPr>
              <w:t>for</w:t>
            </w:r>
            <w:r w:rsidRPr="008C7717">
              <w:rPr>
                <w:rFonts w:ascii="Arial" w:hAnsi="Arial" w:cs="Arial"/>
                <w:spacing w:val="-1"/>
              </w:rPr>
              <w:t xml:space="preserve"> </w:t>
            </w:r>
            <w:r w:rsidRPr="008C7717">
              <w:rPr>
                <w:rFonts w:ascii="Arial" w:hAnsi="Arial" w:cs="Arial"/>
              </w:rPr>
              <w:t>including e</w:t>
            </w:r>
            <w:r w:rsidRPr="008C7717">
              <w:rPr>
                <w:rFonts w:ascii="Arial" w:hAnsi="Arial" w:cs="Arial"/>
                <w:spacing w:val="-1"/>
              </w:rPr>
              <w:t>ac</w:t>
            </w:r>
            <w:r w:rsidRPr="008C7717">
              <w:rPr>
                <w:rFonts w:ascii="Arial" w:hAnsi="Arial" w:cs="Arial"/>
              </w:rPr>
              <w:t>h in</w:t>
            </w:r>
            <w:r w:rsidRPr="008C7717">
              <w:rPr>
                <w:rFonts w:ascii="Arial" w:hAnsi="Arial" w:cs="Arial"/>
                <w:spacing w:val="3"/>
              </w:rPr>
              <w:t>d</w:t>
            </w:r>
            <w:r w:rsidRPr="008C7717">
              <w:rPr>
                <w:rFonts w:ascii="Arial" w:hAnsi="Arial" w:cs="Arial"/>
                <w:spacing w:val="-1"/>
              </w:rPr>
              <w:t>e</w:t>
            </w:r>
            <w:r w:rsidRPr="008C7717">
              <w:rPr>
                <w:rFonts w:ascii="Arial" w:hAnsi="Arial" w:cs="Arial"/>
              </w:rPr>
              <w:t>p</w:t>
            </w:r>
            <w:r w:rsidRPr="008C7717">
              <w:rPr>
                <w:rFonts w:ascii="Arial" w:hAnsi="Arial" w:cs="Arial"/>
                <w:spacing w:val="-1"/>
              </w:rPr>
              <w:t>e</w:t>
            </w:r>
            <w:r w:rsidRPr="008C7717">
              <w:rPr>
                <w:rFonts w:ascii="Arial" w:hAnsi="Arial" w:cs="Arial"/>
              </w:rPr>
              <w:t>nd</w:t>
            </w:r>
            <w:r w:rsidRPr="008C7717">
              <w:rPr>
                <w:rFonts w:ascii="Arial" w:hAnsi="Arial" w:cs="Arial"/>
                <w:spacing w:val="-1"/>
              </w:rPr>
              <w:t>e</w:t>
            </w:r>
            <w:r w:rsidRPr="008C7717">
              <w:rPr>
                <w:rFonts w:ascii="Arial" w:hAnsi="Arial" w:cs="Arial"/>
              </w:rPr>
              <w:t>nt v</w:t>
            </w:r>
            <w:r w:rsidRPr="008C7717">
              <w:rPr>
                <w:rFonts w:ascii="Arial" w:hAnsi="Arial" w:cs="Arial"/>
                <w:spacing w:val="2"/>
              </w:rPr>
              <w:t>a</w:t>
            </w:r>
            <w:r w:rsidRPr="008C7717">
              <w:rPr>
                <w:rFonts w:ascii="Arial" w:hAnsi="Arial" w:cs="Arial"/>
              </w:rPr>
              <w:t>ri</w:t>
            </w:r>
            <w:r w:rsidRPr="008C7717">
              <w:rPr>
                <w:rFonts w:ascii="Arial" w:hAnsi="Arial" w:cs="Arial"/>
                <w:spacing w:val="-1"/>
              </w:rPr>
              <w:t>a</w:t>
            </w:r>
            <w:r w:rsidRPr="008C7717">
              <w:rPr>
                <w:rFonts w:ascii="Arial" w:hAnsi="Arial" w:cs="Arial"/>
              </w:rPr>
              <w:t xml:space="preserve">ble </w:t>
            </w:r>
            <w:r w:rsidRPr="008C7717">
              <w:rPr>
                <w:rFonts w:ascii="Arial" w:hAnsi="Arial" w:cs="Arial"/>
                <w:spacing w:val="1"/>
              </w:rPr>
              <w:t>f</w:t>
            </w:r>
            <w:r w:rsidRPr="008C7717">
              <w:rPr>
                <w:rFonts w:ascii="Arial" w:hAnsi="Arial" w:cs="Arial"/>
              </w:rPr>
              <w:t>rom a</w:t>
            </w:r>
            <w:r w:rsidRPr="008C7717">
              <w:rPr>
                <w:rFonts w:ascii="Arial" w:hAnsi="Arial" w:cs="Arial"/>
                <w:spacing w:val="1"/>
              </w:rPr>
              <w:t xml:space="preserve"> </w:t>
            </w:r>
            <w:r w:rsidRPr="008C7717">
              <w:rPr>
                <w:rFonts w:ascii="Arial" w:hAnsi="Arial" w:cs="Arial"/>
              </w:rPr>
              <w:t>theo</w:t>
            </w:r>
            <w:r w:rsidRPr="008C7717">
              <w:rPr>
                <w:rFonts w:ascii="Arial" w:hAnsi="Arial" w:cs="Arial"/>
                <w:spacing w:val="-1"/>
              </w:rPr>
              <w:t>re</w:t>
            </w:r>
            <w:r w:rsidRPr="008C7717">
              <w:rPr>
                <w:rFonts w:ascii="Arial" w:hAnsi="Arial" w:cs="Arial"/>
              </w:rPr>
              <w:t>t</w:t>
            </w:r>
            <w:r w:rsidRPr="008C7717">
              <w:rPr>
                <w:rFonts w:ascii="Arial" w:hAnsi="Arial" w:cs="Arial"/>
                <w:spacing w:val="1"/>
              </w:rPr>
              <w:t>i</w:t>
            </w:r>
            <w:r w:rsidRPr="008C7717">
              <w:rPr>
                <w:rFonts w:ascii="Arial" w:hAnsi="Arial" w:cs="Arial"/>
                <w:spacing w:val="-1"/>
              </w:rPr>
              <w:t>ca</w:t>
            </w:r>
            <w:r w:rsidRPr="008C7717">
              <w:rPr>
                <w:rFonts w:ascii="Arial" w:hAnsi="Arial" w:cs="Arial"/>
              </w:rPr>
              <w:t xml:space="preserve">l or </w:t>
            </w:r>
            <w:r w:rsidRPr="008C7717">
              <w:rPr>
                <w:rFonts w:ascii="Arial" w:hAnsi="Arial" w:cs="Arial"/>
                <w:spacing w:val="-2"/>
              </w:rPr>
              <w:t>e</w:t>
            </w:r>
            <w:r w:rsidRPr="008C7717">
              <w:rPr>
                <w:rFonts w:ascii="Arial" w:hAnsi="Arial" w:cs="Arial"/>
              </w:rPr>
              <w:t>mp</w:t>
            </w:r>
            <w:r w:rsidRPr="008C7717">
              <w:rPr>
                <w:rFonts w:ascii="Arial" w:hAnsi="Arial" w:cs="Arial"/>
                <w:spacing w:val="1"/>
              </w:rPr>
              <w:t>i</w:t>
            </w:r>
            <w:r w:rsidRPr="008C7717">
              <w:rPr>
                <w:rFonts w:ascii="Arial" w:hAnsi="Arial" w:cs="Arial"/>
              </w:rPr>
              <w:t>ri</w:t>
            </w:r>
            <w:r w:rsidRPr="008C7717">
              <w:rPr>
                <w:rFonts w:ascii="Arial" w:hAnsi="Arial" w:cs="Arial"/>
                <w:spacing w:val="-1"/>
              </w:rPr>
              <w:t>ca</w:t>
            </w:r>
            <w:r w:rsidRPr="008C7717">
              <w:rPr>
                <w:rFonts w:ascii="Arial" w:hAnsi="Arial" w:cs="Arial"/>
              </w:rPr>
              <w:t>l s</w:t>
            </w:r>
            <w:r w:rsidRPr="008C7717">
              <w:rPr>
                <w:rFonts w:ascii="Arial" w:hAnsi="Arial" w:cs="Arial"/>
                <w:spacing w:val="1"/>
              </w:rPr>
              <w:t>t</w:t>
            </w:r>
            <w:r w:rsidRPr="008C7717">
              <w:rPr>
                <w:rFonts w:ascii="Arial" w:hAnsi="Arial" w:cs="Arial"/>
                <w:spacing w:val="-1"/>
              </w:rPr>
              <w:t>a</w:t>
            </w:r>
            <w:r w:rsidRPr="008C7717">
              <w:rPr>
                <w:rFonts w:ascii="Arial" w:hAnsi="Arial" w:cs="Arial"/>
              </w:rPr>
              <w:t>ndpoin</w:t>
            </w:r>
            <w:r w:rsidRPr="008C7717">
              <w:rPr>
                <w:rFonts w:ascii="Arial" w:hAnsi="Arial" w:cs="Arial"/>
                <w:spacing w:val="1"/>
              </w:rPr>
              <w:t>t</w:t>
            </w:r>
            <w:r w:rsidRPr="008C7717">
              <w:rPr>
                <w:rFonts w:ascii="Arial" w:hAnsi="Arial" w:cs="Arial"/>
              </w:rPr>
              <w:t>.</w:t>
            </w:r>
          </w:p>
          <w:p w:rsidR="001B17BD" w:rsidRPr="008C7717" w:rsidRDefault="001B17BD">
            <w:pPr>
              <w:spacing w:before="1" w:line="280" w:lineRule="exact"/>
              <w:rPr>
                <w:rFonts w:ascii="Arial" w:hAnsi="Arial" w:cs="Arial"/>
              </w:rPr>
            </w:pPr>
          </w:p>
          <w:p w:rsidR="001B17BD" w:rsidRPr="008C7717" w:rsidRDefault="000D5E54">
            <w:pPr>
              <w:ind w:left="102"/>
              <w:rPr>
                <w:rFonts w:ascii="Arial" w:hAnsi="Arial" w:cs="Arial"/>
              </w:rPr>
            </w:pPr>
            <w:r w:rsidRPr="008C7717">
              <w:rPr>
                <w:rFonts w:ascii="Arial" w:hAnsi="Arial" w:cs="Arial"/>
                <w:b/>
              </w:rPr>
              <w:t>Concl</w:t>
            </w:r>
            <w:r w:rsidRPr="008C7717">
              <w:rPr>
                <w:rFonts w:ascii="Arial" w:hAnsi="Arial" w:cs="Arial"/>
                <w:b/>
                <w:spacing w:val="1"/>
              </w:rPr>
              <w:t>u</w:t>
            </w:r>
            <w:r w:rsidRPr="008C7717">
              <w:rPr>
                <w:rFonts w:ascii="Arial" w:hAnsi="Arial" w:cs="Arial"/>
                <w:b/>
              </w:rPr>
              <w:t>sio</w:t>
            </w:r>
            <w:r w:rsidRPr="008C7717">
              <w:rPr>
                <w:rFonts w:ascii="Arial" w:hAnsi="Arial" w:cs="Arial"/>
                <w:b/>
                <w:spacing w:val="2"/>
              </w:rPr>
              <w:t>n</w:t>
            </w:r>
            <w:r w:rsidRPr="008C7717">
              <w:rPr>
                <w:rFonts w:ascii="Arial" w:hAnsi="Arial" w:cs="Arial"/>
              </w:rPr>
              <w:t>:</w:t>
            </w:r>
          </w:p>
          <w:p w:rsidR="001B17BD" w:rsidRPr="008C7717" w:rsidRDefault="001B17BD">
            <w:pPr>
              <w:spacing w:before="1" w:line="280" w:lineRule="exact"/>
              <w:rPr>
                <w:rFonts w:ascii="Arial" w:hAnsi="Arial" w:cs="Arial"/>
              </w:rPr>
            </w:pPr>
          </w:p>
          <w:p w:rsidR="001B17BD" w:rsidRPr="008C7717" w:rsidRDefault="000D5E54">
            <w:pPr>
              <w:tabs>
                <w:tab w:val="left" w:pos="820"/>
              </w:tabs>
              <w:ind w:left="822" w:right="350" w:hanging="360"/>
              <w:rPr>
                <w:rFonts w:ascii="Arial" w:hAnsi="Arial" w:cs="Arial"/>
              </w:rPr>
            </w:pPr>
            <w:r w:rsidRPr="008C7717">
              <w:rPr>
                <w:rFonts w:ascii="Arial" w:hAnsi="Arial" w:cs="Arial"/>
                <w:w w:val="130"/>
              </w:rPr>
              <w:t>•</w:t>
            </w:r>
            <w:r w:rsidRPr="008C7717">
              <w:rPr>
                <w:rFonts w:ascii="Arial" w:hAnsi="Arial" w:cs="Arial"/>
              </w:rPr>
              <w:tab/>
              <w:t xml:space="preserve">How </w:t>
            </w:r>
            <w:r w:rsidRPr="008C7717">
              <w:rPr>
                <w:rFonts w:ascii="Arial" w:hAnsi="Arial" w:cs="Arial"/>
                <w:spacing w:val="-1"/>
              </w:rPr>
              <w:t>ca</w:t>
            </w:r>
            <w:r w:rsidRPr="008C7717">
              <w:rPr>
                <w:rFonts w:ascii="Arial" w:hAnsi="Arial" w:cs="Arial"/>
              </w:rPr>
              <w:t>n the</w:t>
            </w:r>
            <w:r w:rsidRPr="008C7717">
              <w:rPr>
                <w:rFonts w:ascii="Arial" w:hAnsi="Arial" w:cs="Arial"/>
                <w:spacing w:val="2"/>
              </w:rPr>
              <w:t xml:space="preserve"> </w:t>
            </w:r>
            <w:r w:rsidRPr="008C7717">
              <w:rPr>
                <w:rFonts w:ascii="Arial" w:hAnsi="Arial" w:cs="Arial"/>
              </w:rPr>
              <w:t>findings</w:t>
            </w:r>
            <w:r w:rsidRPr="008C7717">
              <w:rPr>
                <w:rFonts w:ascii="Arial" w:hAnsi="Arial" w:cs="Arial"/>
                <w:spacing w:val="1"/>
              </w:rPr>
              <w:t xml:space="preserve"> </w:t>
            </w:r>
            <w:r w:rsidRPr="008C7717">
              <w:rPr>
                <w:rFonts w:ascii="Arial" w:hAnsi="Arial" w:cs="Arial"/>
              </w:rPr>
              <w:t>b</w:t>
            </w:r>
            <w:r w:rsidRPr="008C7717">
              <w:rPr>
                <w:rFonts w:ascii="Arial" w:hAnsi="Arial" w:cs="Arial"/>
                <w:spacing w:val="1"/>
              </w:rPr>
              <w:t>e</w:t>
            </w:r>
            <w:r w:rsidRPr="008C7717">
              <w:rPr>
                <w:rFonts w:ascii="Arial" w:hAnsi="Arial" w:cs="Arial"/>
              </w:rPr>
              <w:t>n</w:t>
            </w:r>
            <w:r w:rsidRPr="008C7717">
              <w:rPr>
                <w:rFonts w:ascii="Arial" w:hAnsi="Arial" w:cs="Arial"/>
                <w:spacing w:val="-1"/>
              </w:rPr>
              <w:t>e</w:t>
            </w:r>
            <w:r w:rsidRPr="008C7717">
              <w:rPr>
                <w:rFonts w:ascii="Arial" w:hAnsi="Arial" w:cs="Arial"/>
              </w:rPr>
              <w:t xml:space="preserve">fit </w:t>
            </w:r>
            <w:r w:rsidRPr="008C7717">
              <w:rPr>
                <w:rFonts w:ascii="Arial" w:hAnsi="Arial" w:cs="Arial"/>
                <w:spacing w:val="1"/>
              </w:rPr>
              <w:t>t</w:t>
            </w:r>
            <w:r w:rsidRPr="008C7717">
              <w:rPr>
                <w:rFonts w:ascii="Arial" w:hAnsi="Arial" w:cs="Arial"/>
              </w:rPr>
              <w:t>he</w:t>
            </w:r>
            <w:r w:rsidRPr="008C7717">
              <w:rPr>
                <w:rFonts w:ascii="Arial" w:hAnsi="Arial" w:cs="Arial"/>
                <w:spacing w:val="-1"/>
              </w:rPr>
              <w:t xml:space="preserve"> </w:t>
            </w:r>
            <w:r w:rsidRPr="008C7717">
              <w:rPr>
                <w:rFonts w:ascii="Arial" w:hAnsi="Arial" w:cs="Arial"/>
              </w:rPr>
              <w:t>investors or p</w:t>
            </w:r>
            <w:r w:rsidRPr="008C7717">
              <w:rPr>
                <w:rFonts w:ascii="Arial" w:hAnsi="Arial" w:cs="Arial"/>
                <w:spacing w:val="-1"/>
              </w:rPr>
              <w:t>o</w:t>
            </w:r>
            <w:r w:rsidRPr="008C7717">
              <w:rPr>
                <w:rFonts w:ascii="Arial" w:hAnsi="Arial" w:cs="Arial"/>
              </w:rPr>
              <w:t>l</w:t>
            </w:r>
            <w:r w:rsidRPr="008C7717">
              <w:rPr>
                <w:rFonts w:ascii="Arial" w:hAnsi="Arial" w:cs="Arial"/>
                <w:spacing w:val="1"/>
              </w:rPr>
              <w:t>i</w:t>
            </w:r>
            <w:r w:rsidRPr="008C7717">
              <w:rPr>
                <w:rFonts w:ascii="Arial" w:hAnsi="Arial" w:cs="Arial"/>
                <w:spacing w:val="-1"/>
              </w:rPr>
              <w:t>c</w:t>
            </w:r>
            <w:r w:rsidRPr="008C7717">
              <w:rPr>
                <w:rFonts w:ascii="Arial" w:hAnsi="Arial" w:cs="Arial"/>
              </w:rPr>
              <w:t>y</w:t>
            </w:r>
            <w:r w:rsidRPr="008C7717">
              <w:rPr>
                <w:rFonts w:ascii="Arial" w:hAnsi="Arial" w:cs="Arial"/>
                <w:spacing w:val="1"/>
              </w:rPr>
              <w:t xml:space="preserve"> </w:t>
            </w:r>
            <w:r w:rsidRPr="008C7717">
              <w:rPr>
                <w:rFonts w:ascii="Arial" w:hAnsi="Arial" w:cs="Arial"/>
              </w:rPr>
              <w:t>mak</w:t>
            </w:r>
            <w:r w:rsidRPr="008C7717">
              <w:rPr>
                <w:rFonts w:ascii="Arial" w:hAnsi="Arial" w:cs="Arial"/>
                <w:spacing w:val="-1"/>
              </w:rPr>
              <w:t>e</w:t>
            </w:r>
            <w:r w:rsidRPr="008C7717">
              <w:rPr>
                <w:rFonts w:ascii="Arial" w:hAnsi="Arial" w:cs="Arial"/>
              </w:rPr>
              <w:t xml:space="preserve">rs / </w:t>
            </w:r>
            <w:r w:rsidRPr="008C7717">
              <w:rPr>
                <w:rFonts w:ascii="Arial" w:hAnsi="Arial" w:cs="Arial"/>
                <w:spacing w:val="1"/>
              </w:rPr>
              <w:t>r</w:t>
            </w:r>
            <w:r w:rsidRPr="008C7717">
              <w:rPr>
                <w:rFonts w:ascii="Arial" w:hAnsi="Arial" w:cs="Arial"/>
                <w:spacing w:val="-1"/>
              </w:rPr>
              <w:t>e</w:t>
            </w:r>
            <w:r w:rsidRPr="008C7717">
              <w:rPr>
                <w:rFonts w:ascii="Arial" w:hAnsi="Arial" w:cs="Arial"/>
              </w:rPr>
              <w:t>sponses in</w:t>
            </w:r>
            <w:r w:rsidRPr="008C7717">
              <w:rPr>
                <w:rFonts w:ascii="Arial" w:hAnsi="Arial" w:cs="Arial"/>
                <w:spacing w:val="2"/>
              </w:rPr>
              <w:t xml:space="preserve"> </w:t>
            </w:r>
            <w:r w:rsidRPr="008C7717">
              <w:rPr>
                <w:rFonts w:ascii="Arial" w:hAnsi="Arial" w:cs="Arial"/>
              </w:rPr>
              <w:t xml:space="preserve">the </w:t>
            </w:r>
            <w:r w:rsidRPr="008C7717">
              <w:rPr>
                <w:rFonts w:ascii="Arial" w:hAnsi="Arial" w:cs="Arial"/>
                <w:spacing w:val="-4"/>
              </w:rPr>
              <w:t>I</w:t>
            </w:r>
            <w:r w:rsidRPr="008C7717">
              <w:rPr>
                <w:rFonts w:ascii="Arial" w:hAnsi="Arial" w:cs="Arial"/>
              </w:rPr>
              <w:t>nd</w:t>
            </w:r>
            <w:r w:rsidRPr="008C7717">
              <w:rPr>
                <w:rFonts w:ascii="Arial" w:hAnsi="Arial" w:cs="Arial"/>
                <w:spacing w:val="3"/>
              </w:rPr>
              <w:t>i</w:t>
            </w:r>
            <w:r w:rsidRPr="008C7717">
              <w:rPr>
                <w:rFonts w:ascii="Arial" w:hAnsi="Arial" w:cs="Arial"/>
                <w:spacing w:val="-1"/>
              </w:rPr>
              <w:t>a</w:t>
            </w:r>
            <w:r w:rsidRPr="008C7717">
              <w:rPr>
                <w:rFonts w:ascii="Arial" w:hAnsi="Arial" w:cs="Arial"/>
              </w:rPr>
              <w:t xml:space="preserve">n </w:t>
            </w:r>
            <w:r w:rsidRPr="008C7717">
              <w:rPr>
                <w:rFonts w:ascii="Arial" w:hAnsi="Arial" w:cs="Arial"/>
                <w:spacing w:val="-1"/>
              </w:rPr>
              <w:t>c</w:t>
            </w:r>
            <w:r w:rsidRPr="008C7717">
              <w:rPr>
                <w:rFonts w:ascii="Arial" w:hAnsi="Arial" w:cs="Arial"/>
              </w:rPr>
              <w:t>ontex</w:t>
            </w:r>
            <w:r w:rsidRPr="008C7717">
              <w:rPr>
                <w:rFonts w:ascii="Arial" w:hAnsi="Arial" w:cs="Arial"/>
                <w:spacing w:val="1"/>
              </w:rPr>
              <w:t>t</w:t>
            </w:r>
            <w:r w:rsidRPr="008C7717">
              <w:rPr>
                <w:rFonts w:ascii="Arial" w:hAnsi="Arial" w:cs="Arial"/>
              </w:rPr>
              <w:t>?</w:t>
            </w:r>
            <w:r w:rsidRPr="008C7717">
              <w:rPr>
                <w:rFonts w:ascii="Arial" w:hAnsi="Arial" w:cs="Arial"/>
                <w:spacing w:val="-1"/>
              </w:rPr>
              <w:t xml:space="preserve"> </w:t>
            </w:r>
            <w:r w:rsidRPr="008C7717">
              <w:rPr>
                <w:rFonts w:ascii="Arial" w:hAnsi="Arial" w:cs="Arial"/>
              </w:rPr>
              <w:t xml:space="preserve">Do </w:t>
            </w:r>
            <w:r w:rsidRPr="008C7717">
              <w:rPr>
                <w:rFonts w:ascii="Arial" w:hAnsi="Arial" w:cs="Arial"/>
                <w:spacing w:val="1"/>
              </w:rPr>
              <w:t>r</w:t>
            </w:r>
            <w:r w:rsidRPr="008C7717">
              <w:rPr>
                <w:rFonts w:ascii="Arial" w:hAnsi="Arial" w:cs="Arial"/>
                <w:spacing w:val="-1"/>
              </w:rPr>
              <w:t>e</w:t>
            </w:r>
            <w:r w:rsidRPr="008C7717">
              <w:rPr>
                <w:rFonts w:ascii="Arial" w:hAnsi="Arial" w:cs="Arial"/>
              </w:rPr>
              <w:t>late</w:t>
            </w:r>
            <w:r w:rsidRPr="008C7717">
              <w:rPr>
                <w:rFonts w:ascii="Arial" w:hAnsi="Arial" w:cs="Arial"/>
                <w:spacing w:val="-1"/>
              </w:rPr>
              <w:t xml:space="preserve"> </w:t>
            </w:r>
            <w:r w:rsidRPr="008C7717">
              <w:rPr>
                <w:rFonts w:ascii="Arial" w:hAnsi="Arial" w:cs="Arial"/>
              </w:rPr>
              <w:t>it</w:t>
            </w:r>
            <w:r w:rsidRPr="008C7717">
              <w:rPr>
                <w:rFonts w:ascii="Arial" w:hAnsi="Arial" w:cs="Arial"/>
                <w:spacing w:val="1"/>
              </w:rPr>
              <w:t xml:space="preserve"> </w:t>
            </w:r>
            <w:r w:rsidRPr="008C7717">
              <w:rPr>
                <w:rFonts w:ascii="Arial" w:hAnsi="Arial" w:cs="Arial"/>
              </w:rPr>
              <w:t>with</w:t>
            </w:r>
            <w:r w:rsidRPr="008C7717">
              <w:rPr>
                <w:rFonts w:ascii="Arial" w:hAnsi="Arial" w:cs="Arial"/>
                <w:spacing w:val="1"/>
              </w:rPr>
              <w:t xml:space="preserve"> </w:t>
            </w:r>
            <w:r w:rsidRPr="008C7717">
              <w:rPr>
                <w:rFonts w:ascii="Arial" w:hAnsi="Arial" w:cs="Arial"/>
              </w:rPr>
              <w:t xml:space="preserve">the </w:t>
            </w:r>
            <w:r w:rsidRPr="008C7717">
              <w:rPr>
                <w:rFonts w:ascii="Arial" w:hAnsi="Arial" w:cs="Arial"/>
                <w:spacing w:val="-1"/>
              </w:rPr>
              <w:t>re</w:t>
            </w:r>
            <w:r w:rsidRPr="008C7717">
              <w:rPr>
                <w:rFonts w:ascii="Arial" w:hAnsi="Arial" w:cs="Arial"/>
              </w:rPr>
              <w:t>sul</w:t>
            </w:r>
            <w:r w:rsidRPr="008C7717">
              <w:rPr>
                <w:rFonts w:ascii="Arial" w:hAnsi="Arial" w:cs="Arial"/>
                <w:spacing w:val="1"/>
              </w:rPr>
              <w:t>t</w:t>
            </w:r>
            <w:r w:rsidRPr="008C7717">
              <w:rPr>
                <w:rFonts w:ascii="Arial" w:hAnsi="Arial" w:cs="Arial"/>
              </w:rPr>
              <w:t>s.</w:t>
            </w:r>
          </w:p>
        </w:tc>
        <w:tc>
          <w:tcPr>
            <w:tcW w:w="6445" w:type="dxa"/>
            <w:tcBorders>
              <w:top w:val="single" w:sz="5" w:space="0" w:color="000000"/>
              <w:left w:val="single" w:sz="5" w:space="0" w:color="000000"/>
              <w:bottom w:val="single" w:sz="5" w:space="0" w:color="000000"/>
              <w:right w:val="single" w:sz="5" w:space="0" w:color="000000"/>
            </w:tcBorders>
          </w:tcPr>
          <w:p w:rsidR="001B17BD" w:rsidRPr="008C7717" w:rsidRDefault="00EF582A">
            <w:pPr>
              <w:rPr>
                <w:rFonts w:ascii="Arial" w:hAnsi="Arial" w:cs="Arial"/>
              </w:rPr>
            </w:pPr>
            <w:r w:rsidRPr="008C7717">
              <w:rPr>
                <w:rFonts w:ascii="Arial" w:hAnsi="Arial" w:cs="Arial"/>
              </w:rPr>
              <w:t>All the points in manuscript has been changed extensively as per reviewer comments.</w:t>
            </w:r>
          </w:p>
        </w:tc>
      </w:tr>
    </w:tbl>
    <w:p w:rsidR="001B17BD" w:rsidRPr="008C7717" w:rsidRDefault="001B17BD">
      <w:pPr>
        <w:spacing w:before="2" w:line="14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1B17BD">
      <w:pPr>
        <w:spacing w:line="200" w:lineRule="exact"/>
        <w:rPr>
          <w:rFonts w:ascii="Arial" w:hAnsi="Arial" w:cs="Arial"/>
        </w:rPr>
      </w:pPr>
    </w:p>
    <w:p w:rsidR="001B17BD" w:rsidRPr="008C7717" w:rsidRDefault="004B351F">
      <w:pPr>
        <w:spacing w:before="33" w:line="220" w:lineRule="exact"/>
        <w:ind w:left="220"/>
        <w:rPr>
          <w:rFonts w:ascii="Arial" w:hAnsi="Arial" w:cs="Arial"/>
        </w:rPr>
      </w:pPr>
      <w:r w:rsidRPr="008C7717">
        <w:rPr>
          <w:rFonts w:ascii="Arial" w:hAnsi="Arial" w:cs="Arial"/>
        </w:rPr>
        <w:pict>
          <v:group id="_x0000_s1051" style="position:absolute;left:0;text-align:left;margin-left:71.45pt;margin-top:1.15pt;width:41.6pt;height:12.5pt;z-index:-251658240;mso-position-horizontal-relative:page" coordorigin="1429,23" coordsize="832,250">
            <v:shape id="_x0000_s1053" style="position:absolute;left:1440;top:33;width:811;height:230" coordorigin="1440,33" coordsize="811,230" path="m2251,33r-811,l1440,263r811,l2251,33xe" fillcolor="yellow" stroked="f">
              <v:path arrowok="t"/>
            </v:shape>
            <v:shape id="_x0000_s1052" style="position:absolute;left:1440;top:251;width:811;height:0" coordorigin="1440,251" coordsize="811,0" path="m1440,251r811,e" filled="f" strokeweight=".37392mm">
              <v:path arrowok="t"/>
            </v:shape>
            <w10:wrap anchorx="page"/>
          </v:group>
        </w:pict>
      </w:r>
      <w:r w:rsidR="000D5E54" w:rsidRPr="008C7717">
        <w:rPr>
          <w:rFonts w:ascii="Arial" w:hAnsi="Arial" w:cs="Arial"/>
          <w:b/>
          <w:position w:val="-1"/>
        </w:rPr>
        <w:t>PART</w:t>
      </w:r>
      <w:r w:rsidR="000D5E54" w:rsidRPr="008C7717">
        <w:rPr>
          <w:rFonts w:ascii="Arial" w:hAnsi="Arial" w:cs="Arial"/>
          <w:b/>
          <w:spacing w:val="45"/>
          <w:position w:val="-1"/>
        </w:rPr>
        <w:t xml:space="preserve"> </w:t>
      </w:r>
      <w:r w:rsidR="000D5E54" w:rsidRPr="008C7717">
        <w:rPr>
          <w:rFonts w:ascii="Arial" w:hAnsi="Arial" w:cs="Arial"/>
          <w:b/>
          <w:spacing w:val="1"/>
          <w:position w:val="-1"/>
        </w:rPr>
        <w:t>2</w:t>
      </w:r>
      <w:r w:rsidR="000D5E54" w:rsidRPr="008C7717">
        <w:rPr>
          <w:rFonts w:ascii="Arial" w:hAnsi="Arial" w:cs="Arial"/>
          <w:b/>
          <w:position w:val="-1"/>
        </w:rPr>
        <w:t>:</w:t>
      </w:r>
    </w:p>
    <w:p w:rsidR="001B17BD" w:rsidRPr="008C7717" w:rsidRDefault="001B17BD">
      <w:pPr>
        <w:spacing w:before="9" w:line="22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6830"/>
        <w:gridCol w:w="8643"/>
        <w:gridCol w:w="5679"/>
      </w:tblGrid>
      <w:tr w:rsidR="001B17BD" w:rsidRPr="008C7717">
        <w:trPr>
          <w:trHeight w:hRule="exact" w:val="943"/>
        </w:trPr>
        <w:tc>
          <w:tcPr>
            <w:tcW w:w="6830" w:type="dxa"/>
            <w:tcBorders>
              <w:top w:val="single" w:sz="5" w:space="0" w:color="000000"/>
              <w:left w:val="single" w:sz="5" w:space="0" w:color="000000"/>
              <w:bottom w:val="single" w:sz="5" w:space="0" w:color="000000"/>
              <w:right w:val="single" w:sz="5" w:space="0" w:color="000000"/>
            </w:tcBorders>
          </w:tcPr>
          <w:p w:rsidR="001B17BD" w:rsidRPr="008C7717" w:rsidRDefault="001B17BD">
            <w:pPr>
              <w:rPr>
                <w:rFonts w:ascii="Arial" w:hAnsi="Arial" w:cs="Arial"/>
              </w:rPr>
            </w:pPr>
          </w:p>
        </w:tc>
        <w:tc>
          <w:tcPr>
            <w:tcW w:w="8643"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line="220" w:lineRule="exact"/>
              <w:ind w:left="102"/>
              <w:rPr>
                <w:rFonts w:ascii="Arial" w:hAnsi="Arial" w:cs="Arial"/>
              </w:rPr>
            </w:pPr>
            <w:r w:rsidRPr="008C7717">
              <w:rPr>
                <w:rFonts w:ascii="Arial" w:hAnsi="Arial" w:cs="Arial"/>
                <w:b/>
              </w:rPr>
              <w:t>Re</w:t>
            </w:r>
            <w:r w:rsidRPr="008C7717">
              <w:rPr>
                <w:rFonts w:ascii="Arial" w:hAnsi="Arial" w:cs="Arial"/>
                <w:b/>
                <w:spacing w:val="2"/>
              </w:rPr>
              <w:t>v</w:t>
            </w:r>
            <w:r w:rsidRPr="008C7717">
              <w:rPr>
                <w:rFonts w:ascii="Arial" w:hAnsi="Arial" w:cs="Arial"/>
                <w:b/>
              </w:rPr>
              <w:t>iew</w:t>
            </w:r>
            <w:r w:rsidRPr="008C7717">
              <w:rPr>
                <w:rFonts w:ascii="Arial" w:hAnsi="Arial" w:cs="Arial"/>
                <w:b/>
                <w:spacing w:val="1"/>
              </w:rPr>
              <w:t>e</w:t>
            </w:r>
            <w:r w:rsidRPr="008C7717">
              <w:rPr>
                <w:rFonts w:ascii="Arial" w:hAnsi="Arial" w:cs="Arial"/>
                <w:b/>
              </w:rPr>
              <w:t>r</w:t>
            </w:r>
            <w:r w:rsidRPr="008C7717">
              <w:rPr>
                <w:rFonts w:ascii="Arial" w:hAnsi="Arial" w:cs="Arial"/>
                <w:b/>
                <w:spacing w:val="1"/>
              </w:rPr>
              <w:t>’</w:t>
            </w:r>
            <w:r w:rsidRPr="008C7717">
              <w:rPr>
                <w:rFonts w:ascii="Arial" w:hAnsi="Arial" w:cs="Arial"/>
                <w:b/>
              </w:rPr>
              <w:t>s</w:t>
            </w:r>
            <w:r w:rsidRPr="008C7717">
              <w:rPr>
                <w:rFonts w:ascii="Arial" w:hAnsi="Arial" w:cs="Arial"/>
                <w:b/>
                <w:spacing w:val="-9"/>
              </w:rPr>
              <w:t xml:space="preserve"> </w:t>
            </w:r>
            <w:r w:rsidRPr="008C7717">
              <w:rPr>
                <w:rFonts w:ascii="Arial" w:hAnsi="Arial" w:cs="Arial"/>
                <w:b/>
              </w:rPr>
              <w:t>c</w:t>
            </w:r>
            <w:r w:rsidRPr="008C7717">
              <w:rPr>
                <w:rFonts w:ascii="Arial" w:hAnsi="Arial" w:cs="Arial"/>
                <w:b/>
                <w:spacing w:val="1"/>
              </w:rPr>
              <w:t>o</w:t>
            </w:r>
            <w:r w:rsidRPr="008C7717">
              <w:rPr>
                <w:rFonts w:ascii="Arial" w:hAnsi="Arial" w:cs="Arial"/>
                <w:b/>
                <w:spacing w:val="2"/>
              </w:rPr>
              <w:t>mm</w:t>
            </w:r>
            <w:r w:rsidRPr="008C7717">
              <w:rPr>
                <w:rFonts w:ascii="Arial" w:hAnsi="Arial" w:cs="Arial"/>
                <w:b/>
              </w:rPr>
              <w:t>ent</w:t>
            </w:r>
          </w:p>
        </w:tc>
        <w:tc>
          <w:tcPr>
            <w:tcW w:w="5679" w:type="dxa"/>
            <w:tcBorders>
              <w:top w:val="single" w:sz="5" w:space="0" w:color="000000"/>
              <w:left w:val="single" w:sz="5" w:space="0" w:color="000000"/>
              <w:bottom w:val="single" w:sz="5" w:space="0" w:color="000000"/>
              <w:right w:val="single" w:sz="5" w:space="0" w:color="000000"/>
            </w:tcBorders>
          </w:tcPr>
          <w:p w:rsidR="001B17BD" w:rsidRPr="008C7717" w:rsidRDefault="000D5E54">
            <w:pPr>
              <w:spacing w:before="4" w:line="220" w:lineRule="exact"/>
              <w:ind w:left="-1" w:right="45"/>
              <w:rPr>
                <w:rFonts w:ascii="Arial" w:hAnsi="Arial" w:cs="Arial"/>
              </w:rPr>
            </w:pPr>
            <w:r w:rsidRPr="008C7717">
              <w:rPr>
                <w:rFonts w:ascii="Arial" w:hAnsi="Arial" w:cs="Arial"/>
                <w:b/>
              </w:rPr>
              <w:t>Auth</w:t>
            </w:r>
            <w:r w:rsidRPr="008C7717">
              <w:rPr>
                <w:rFonts w:ascii="Arial" w:hAnsi="Arial" w:cs="Arial"/>
                <w:b/>
                <w:spacing w:val="1"/>
              </w:rPr>
              <w:t>o</w:t>
            </w:r>
            <w:r w:rsidRPr="008C7717">
              <w:rPr>
                <w:rFonts w:ascii="Arial" w:hAnsi="Arial" w:cs="Arial"/>
                <w:b/>
              </w:rPr>
              <w:t>r</w:t>
            </w:r>
            <w:r w:rsidRPr="008C7717">
              <w:rPr>
                <w:rFonts w:ascii="Arial" w:hAnsi="Arial" w:cs="Arial"/>
                <w:b/>
                <w:spacing w:val="1"/>
              </w:rPr>
              <w:t>’</w:t>
            </w:r>
            <w:r w:rsidRPr="008C7717">
              <w:rPr>
                <w:rFonts w:ascii="Arial" w:hAnsi="Arial" w:cs="Arial"/>
                <w:b/>
              </w:rPr>
              <w:t>s</w:t>
            </w:r>
            <w:r w:rsidRPr="008C7717">
              <w:rPr>
                <w:rFonts w:ascii="Arial" w:hAnsi="Arial" w:cs="Arial"/>
                <w:b/>
                <w:spacing w:val="-8"/>
              </w:rPr>
              <w:t xml:space="preserve"> </w:t>
            </w:r>
            <w:r w:rsidRPr="008C7717">
              <w:rPr>
                <w:rFonts w:ascii="Arial" w:hAnsi="Arial" w:cs="Arial"/>
                <w:b/>
              </w:rPr>
              <w:t>Fe</w:t>
            </w:r>
            <w:r w:rsidRPr="008C7717">
              <w:rPr>
                <w:rFonts w:ascii="Arial" w:hAnsi="Arial" w:cs="Arial"/>
                <w:b/>
                <w:spacing w:val="1"/>
              </w:rPr>
              <w:t>e</w:t>
            </w:r>
            <w:r w:rsidRPr="008C7717">
              <w:rPr>
                <w:rFonts w:ascii="Arial" w:hAnsi="Arial" w:cs="Arial"/>
                <w:b/>
              </w:rPr>
              <w:t>d</w:t>
            </w:r>
            <w:r w:rsidRPr="008C7717">
              <w:rPr>
                <w:rFonts w:ascii="Arial" w:hAnsi="Arial" w:cs="Arial"/>
                <w:b/>
                <w:spacing w:val="-1"/>
              </w:rPr>
              <w:t>b</w:t>
            </w:r>
            <w:r w:rsidRPr="008C7717">
              <w:rPr>
                <w:rFonts w:ascii="Arial" w:hAnsi="Arial" w:cs="Arial"/>
                <w:b/>
                <w:spacing w:val="1"/>
              </w:rPr>
              <w:t>a</w:t>
            </w:r>
            <w:r w:rsidRPr="008C7717">
              <w:rPr>
                <w:rFonts w:ascii="Arial" w:hAnsi="Arial" w:cs="Arial"/>
                <w:b/>
              </w:rPr>
              <w:t>ck</w:t>
            </w:r>
            <w:r w:rsidRPr="008C7717">
              <w:rPr>
                <w:rFonts w:ascii="Arial" w:hAnsi="Arial" w:cs="Arial"/>
                <w:b/>
                <w:spacing w:val="-3"/>
              </w:rPr>
              <w:t xml:space="preserve"> </w:t>
            </w:r>
            <w:r w:rsidRPr="008C7717">
              <w:rPr>
                <w:rFonts w:ascii="Arial" w:hAnsi="Arial" w:cs="Arial"/>
                <w:spacing w:val="1"/>
              </w:rPr>
              <w:t>(I</w:t>
            </w:r>
            <w:r w:rsidRPr="008C7717">
              <w:rPr>
                <w:rFonts w:ascii="Arial" w:hAnsi="Arial" w:cs="Arial"/>
              </w:rPr>
              <w:t>t</w:t>
            </w:r>
            <w:r w:rsidRPr="008C7717">
              <w:rPr>
                <w:rFonts w:ascii="Arial" w:hAnsi="Arial" w:cs="Arial"/>
                <w:spacing w:val="-2"/>
              </w:rPr>
              <w:t xml:space="preserve"> </w:t>
            </w:r>
            <w:r w:rsidRPr="008C7717">
              <w:rPr>
                <w:rFonts w:ascii="Arial" w:hAnsi="Arial" w:cs="Arial"/>
              </w:rPr>
              <w:t>is</w:t>
            </w:r>
            <w:r w:rsidRPr="008C7717">
              <w:rPr>
                <w:rFonts w:ascii="Arial" w:hAnsi="Arial" w:cs="Arial"/>
                <w:spacing w:val="-1"/>
              </w:rPr>
              <w:t xml:space="preserve"> </w:t>
            </w:r>
            <w:r w:rsidRPr="008C7717">
              <w:rPr>
                <w:rFonts w:ascii="Arial" w:hAnsi="Arial" w:cs="Arial"/>
                <w:spacing w:val="1"/>
              </w:rPr>
              <w:t>m</w:t>
            </w:r>
            <w:r w:rsidRPr="008C7717">
              <w:rPr>
                <w:rFonts w:ascii="Arial" w:hAnsi="Arial" w:cs="Arial"/>
              </w:rPr>
              <w:t>a</w:t>
            </w:r>
            <w:r w:rsidRPr="008C7717">
              <w:rPr>
                <w:rFonts w:ascii="Arial" w:hAnsi="Arial" w:cs="Arial"/>
                <w:spacing w:val="-1"/>
              </w:rPr>
              <w:t>n</w:t>
            </w:r>
            <w:r w:rsidRPr="008C7717">
              <w:rPr>
                <w:rFonts w:ascii="Arial" w:hAnsi="Arial" w:cs="Arial"/>
                <w:spacing w:val="1"/>
              </w:rPr>
              <w:t>d</w:t>
            </w:r>
            <w:r w:rsidRPr="008C7717">
              <w:rPr>
                <w:rFonts w:ascii="Arial" w:hAnsi="Arial" w:cs="Arial"/>
              </w:rPr>
              <w:t>at</w:t>
            </w:r>
            <w:r w:rsidRPr="008C7717">
              <w:rPr>
                <w:rFonts w:ascii="Arial" w:hAnsi="Arial" w:cs="Arial"/>
                <w:spacing w:val="1"/>
              </w:rPr>
              <w:t>or</w:t>
            </w:r>
            <w:r w:rsidRPr="008C7717">
              <w:rPr>
                <w:rFonts w:ascii="Arial" w:hAnsi="Arial" w:cs="Arial"/>
              </w:rPr>
              <w:t>y</w:t>
            </w:r>
            <w:r w:rsidRPr="008C7717">
              <w:rPr>
                <w:rFonts w:ascii="Arial" w:hAnsi="Arial" w:cs="Arial"/>
                <w:spacing w:val="-8"/>
              </w:rPr>
              <w:t xml:space="preserve"> </w:t>
            </w:r>
            <w:r w:rsidRPr="008C7717">
              <w:rPr>
                <w:rFonts w:ascii="Arial" w:hAnsi="Arial" w:cs="Arial"/>
              </w:rPr>
              <w:t>t</w:t>
            </w:r>
            <w:r w:rsidRPr="008C7717">
              <w:rPr>
                <w:rFonts w:ascii="Arial" w:hAnsi="Arial" w:cs="Arial"/>
                <w:spacing w:val="1"/>
              </w:rPr>
              <w:t>h</w:t>
            </w:r>
            <w:r w:rsidRPr="008C7717">
              <w:rPr>
                <w:rFonts w:ascii="Arial" w:hAnsi="Arial" w:cs="Arial"/>
              </w:rPr>
              <w:t>at</w:t>
            </w:r>
            <w:r w:rsidRPr="008C7717">
              <w:rPr>
                <w:rFonts w:ascii="Arial" w:hAnsi="Arial" w:cs="Arial"/>
                <w:spacing w:val="-3"/>
              </w:rPr>
              <w:t xml:space="preserve"> </w:t>
            </w:r>
            <w:r w:rsidRPr="008C7717">
              <w:rPr>
                <w:rFonts w:ascii="Arial" w:hAnsi="Arial" w:cs="Arial"/>
                <w:spacing w:val="-2"/>
              </w:rPr>
              <w:t>a</w:t>
            </w:r>
            <w:r w:rsidRPr="008C7717">
              <w:rPr>
                <w:rFonts w:ascii="Arial" w:hAnsi="Arial" w:cs="Arial"/>
                <w:spacing w:val="1"/>
              </w:rPr>
              <w:t>u</w:t>
            </w:r>
            <w:r w:rsidRPr="008C7717">
              <w:rPr>
                <w:rFonts w:ascii="Arial" w:hAnsi="Arial" w:cs="Arial"/>
              </w:rPr>
              <w:t>t</w:t>
            </w:r>
            <w:r w:rsidRPr="008C7717">
              <w:rPr>
                <w:rFonts w:ascii="Arial" w:hAnsi="Arial" w:cs="Arial"/>
                <w:spacing w:val="1"/>
              </w:rPr>
              <w:t>h</w:t>
            </w:r>
            <w:r w:rsidRPr="008C7717">
              <w:rPr>
                <w:rFonts w:ascii="Arial" w:hAnsi="Arial" w:cs="Arial"/>
                <w:spacing w:val="-1"/>
              </w:rPr>
              <w:t>o</w:t>
            </w:r>
            <w:r w:rsidRPr="008C7717">
              <w:rPr>
                <w:rFonts w:ascii="Arial" w:hAnsi="Arial" w:cs="Arial"/>
                <w:spacing w:val="1"/>
              </w:rPr>
              <w:t>r</w:t>
            </w:r>
            <w:r w:rsidRPr="008C7717">
              <w:rPr>
                <w:rFonts w:ascii="Arial" w:hAnsi="Arial" w:cs="Arial"/>
              </w:rPr>
              <w:t>s</w:t>
            </w:r>
            <w:r w:rsidRPr="008C7717">
              <w:rPr>
                <w:rFonts w:ascii="Arial" w:hAnsi="Arial" w:cs="Arial"/>
                <w:spacing w:val="-6"/>
              </w:rPr>
              <w:t xml:space="preserve"> </w:t>
            </w:r>
            <w:r w:rsidRPr="008C7717">
              <w:rPr>
                <w:rFonts w:ascii="Arial" w:hAnsi="Arial" w:cs="Arial"/>
                <w:spacing w:val="-1"/>
              </w:rPr>
              <w:t>s</w:t>
            </w:r>
            <w:r w:rsidRPr="008C7717">
              <w:rPr>
                <w:rFonts w:ascii="Arial" w:hAnsi="Arial" w:cs="Arial"/>
                <w:spacing w:val="1"/>
              </w:rPr>
              <w:t>hou</w:t>
            </w:r>
            <w:r w:rsidRPr="008C7717">
              <w:rPr>
                <w:rFonts w:ascii="Arial" w:hAnsi="Arial" w:cs="Arial"/>
              </w:rPr>
              <w:t>ld</w:t>
            </w:r>
            <w:r w:rsidRPr="008C7717">
              <w:rPr>
                <w:rFonts w:ascii="Arial" w:hAnsi="Arial" w:cs="Arial"/>
                <w:spacing w:val="-4"/>
              </w:rPr>
              <w:t xml:space="preserve"> </w:t>
            </w:r>
            <w:r w:rsidRPr="008C7717">
              <w:rPr>
                <w:rFonts w:ascii="Arial" w:hAnsi="Arial" w:cs="Arial"/>
              </w:rPr>
              <w:t>w</w:t>
            </w:r>
            <w:r w:rsidRPr="008C7717">
              <w:rPr>
                <w:rFonts w:ascii="Arial" w:hAnsi="Arial" w:cs="Arial"/>
                <w:spacing w:val="1"/>
              </w:rPr>
              <w:t>r</w:t>
            </w:r>
            <w:r w:rsidRPr="008C7717">
              <w:rPr>
                <w:rFonts w:ascii="Arial" w:hAnsi="Arial" w:cs="Arial"/>
              </w:rPr>
              <w:t>i</w:t>
            </w:r>
            <w:r w:rsidRPr="008C7717">
              <w:rPr>
                <w:rFonts w:ascii="Arial" w:hAnsi="Arial" w:cs="Arial"/>
                <w:spacing w:val="-3"/>
              </w:rPr>
              <w:t>t</w:t>
            </w:r>
            <w:r w:rsidRPr="008C7717">
              <w:rPr>
                <w:rFonts w:ascii="Arial" w:hAnsi="Arial" w:cs="Arial"/>
              </w:rPr>
              <w:t>e</w:t>
            </w:r>
            <w:r w:rsidRPr="008C7717">
              <w:rPr>
                <w:rFonts w:ascii="Arial" w:hAnsi="Arial" w:cs="Arial"/>
                <w:spacing w:val="-3"/>
              </w:rPr>
              <w:t xml:space="preserve"> </w:t>
            </w:r>
            <w:r w:rsidRPr="008C7717">
              <w:rPr>
                <w:rFonts w:ascii="Arial" w:hAnsi="Arial" w:cs="Arial"/>
                <w:spacing w:val="1"/>
              </w:rPr>
              <w:t>h</w:t>
            </w:r>
            <w:r w:rsidRPr="008C7717">
              <w:rPr>
                <w:rFonts w:ascii="Arial" w:hAnsi="Arial" w:cs="Arial"/>
              </w:rPr>
              <w:t>i</w:t>
            </w:r>
            <w:r w:rsidRPr="008C7717">
              <w:rPr>
                <w:rFonts w:ascii="Arial" w:hAnsi="Arial" w:cs="Arial"/>
                <w:spacing w:val="-1"/>
              </w:rPr>
              <w:t>s</w:t>
            </w:r>
            <w:r w:rsidRPr="008C7717">
              <w:rPr>
                <w:rFonts w:ascii="Arial" w:hAnsi="Arial" w:cs="Arial"/>
              </w:rPr>
              <w:t>/</w:t>
            </w:r>
            <w:r w:rsidRPr="008C7717">
              <w:rPr>
                <w:rFonts w:ascii="Arial" w:hAnsi="Arial" w:cs="Arial"/>
                <w:spacing w:val="1"/>
              </w:rPr>
              <w:t>h</w:t>
            </w:r>
            <w:r w:rsidRPr="008C7717">
              <w:rPr>
                <w:rFonts w:ascii="Arial" w:hAnsi="Arial" w:cs="Arial"/>
              </w:rPr>
              <w:t xml:space="preserve">er </w:t>
            </w:r>
            <w:r w:rsidRPr="008C7717">
              <w:rPr>
                <w:rFonts w:ascii="Arial" w:hAnsi="Arial" w:cs="Arial"/>
                <w:spacing w:val="1"/>
              </w:rPr>
              <w:t>f</w:t>
            </w:r>
            <w:r w:rsidRPr="008C7717">
              <w:rPr>
                <w:rFonts w:ascii="Arial" w:hAnsi="Arial" w:cs="Arial"/>
              </w:rPr>
              <w:t>e</w:t>
            </w:r>
            <w:r w:rsidRPr="008C7717">
              <w:rPr>
                <w:rFonts w:ascii="Arial" w:hAnsi="Arial" w:cs="Arial"/>
                <w:spacing w:val="1"/>
              </w:rPr>
              <w:t>edb</w:t>
            </w:r>
            <w:r w:rsidRPr="008C7717">
              <w:rPr>
                <w:rFonts w:ascii="Arial" w:hAnsi="Arial" w:cs="Arial"/>
              </w:rPr>
              <w:t>a</w:t>
            </w:r>
            <w:r w:rsidRPr="008C7717">
              <w:rPr>
                <w:rFonts w:ascii="Arial" w:hAnsi="Arial" w:cs="Arial"/>
                <w:spacing w:val="1"/>
              </w:rPr>
              <w:t>c</w:t>
            </w:r>
            <w:r w:rsidRPr="008C7717">
              <w:rPr>
                <w:rFonts w:ascii="Arial" w:hAnsi="Arial" w:cs="Arial"/>
              </w:rPr>
              <w:t>k</w:t>
            </w:r>
            <w:r w:rsidRPr="008C7717">
              <w:rPr>
                <w:rFonts w:ascii="Arial" w:hAnsi="Arial" w:cs="Arial"/>
                <w:spacing w:val="-8"/>
              </w:rPr>
              <w:t xml:space="preserve"> </w:t>
            </w:r>
            <w:r w:rsidRPr="008C7717">
              <w:rPr>
                <w:rFonts w:ascii="Arial" w:hAnsi="Arial" w:cs="Arial"/>
                <w:spacing w:val="1"/>
              </w:rPr>
              <w:t>h</w:t>
            </w:r>
            <w:r w:rsidRPr="008C7717">
              <w:rPr>
                <w:rFonts w:ascii="Arial" w:hAnsi="Arial" w:cs="Arial"/>
              </w:rPr>
              <w:t>e</w:t>
            </w:r>
            <w:r w:rsidRPr="008C7717">
              <w:rPr>
                <w:rFonts w:ascii="Arial" w:hAnsi="Arial" w:cs="Arial"/>
                <w:spacing w:val="1"/>
              </w:rPr>
              <w:t>r</w:t>
            </w:r>
            <w:r w:rsidRPr="008C7717">
              <w:rPr>
                <w:rFonts w:ascii="Arial" w:hAnsi="Arial" w:cs="Arial"/>
              </w:rPr>
              <w:t>e)</w:t>
            </w:r>
          </w:p>
        </w:tc>
      </w:tr>
      <w:tr w:rsidR="001B17BD" w:rsidRPr="008C7717">
        <w:trPr>
          <w:trHeight w:hRule="exact" w:val="931"/>
        </w:trPr>
        <w:tc>
          <w:tcPr>
            <w:tcW w:w="6830" w:type="dxa"/>
            <w:tcBorders>
              <w:top w:val="single" w:sz="5" w:space="0" w:color="000000"/>
              <w:left w:val="single" w:sz="5" w:space="0" w:color="000000"/>
              <w:bottom w:val="single" w:sz="5" w:space="0" w:color="000000"/>
              <w:right w:val="single" w:sz="5" w:space="0" w:color="000000"/>
            </w:tcBorders>
          </w:tcPr>
          <w:p w:rsidR="001B17BD" w:rsidRPr="008C7717" w:rsidRDefault="001B17BD">
            <w:pPr>
              <w:spacing w:before="10" w:line="220" w:lineRule="exact"/>
              <w:rPr>
                <w:rFonts w:ascii="Arial" w:hAnsi="Arial" w:cs="Arial"/>
              </w:rPr>
            </w:pPr>
          </w:p>
          <w:p w:rsidR="001B17BD" w:rsidRPr="008C7717" w:rsidRDefault="000D5E54">
            <w:pPr>
              <w:ind w:left="100"/>
              <w:rPr>
                <w:rFonts w:ascii="Arial" w:hAnsi="Arial" w:cs="Arial"/>
              </w:rPr>
            </w:pPr>
            <w:r w:rsidRPr="008C7717">
              <w:rPr>
                <w:rFonts w:ascii="Arial" w:hAnsi="Arial" w:cs="Arial"/>
                <w:b/>
              </w:rPr>
              <w:t>Are</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rPr>
              <w:t>here</w:t>
            </w:r>
            <w:r w:rsidRPr="008C7717">
              <w:rPr>
                <w:rFonts w:ascii="Arial" w:hAnsi="Arial" w:cs="Arial"/>
                <w:b/>
                <w:spacing w:val="-3"/>
              </w:rPr>
              <w:t xml:space="preserve"> </w:t>
            </w:r>
            <w:r w:rsidRPr="008C7717">
              <w:rPr>
                <w:rFonts w:ascii="Arial" w:hAnsi="Arial" w:cs="Arial"/>
                <w:b/>
              </w:rPr>
              <w:t>e</w:t>
            </w:r>
            <w:r w:rsidRPr="008C7717">
              <w:rPr>
                <w:rFonts w:ascii="Arial" w:hAnsi="Arial" w:cs="Arial"/>
                <w:b/>
                <w:spacing w:val="1"/>
              </w:rPr>
              <w:t>t</w:t>
            </w:r>
            <w:r w:rsidRPr="008C7717">
              <w:rPr>
                <w:rFonts w:ascii="Arial" w:hAnsi="Arial" w:cs="Arial"/>
                <w:b/>
              </w:rPr>
              <w:t>hic</w:t>
            </w:r>
            <w:r w:rsidRPr="008C7717">
              <w:rPr>
                <w:rFonts w:ascii="Arial" w:hAnsi="Arial" w:cs="Arial"/>
                <w:b/>
                <w:spacing w:val="1"/>
              </w:rPr>
              <w:t>a</w:t>
            </w:r>
            <w:r w:rsidRPr="008C7717">
              <w:rPr>
                <w:rFonts w:ascii="Arial" w:hAnsi="Arial" w:cs="Arial"/>
                <w:b/>
              </w:rPr>
              <w:t>l</w:t>
            </w:r>
            <w:r w:rsidRPr="008C7717">
              <w:rPr>
                <w:rFonts w:ascii="Arial" w:hAnsi="Arial" w:cs="Arial"/>
                <w:b/>
                <w:spacing w:val="-6"/>
              </w:rPr>
              <w:t xml:space="preserve"> </w:t>
            </w:r>
            <w:r w:rsidRPr="008C7717">
              <w:rPr>
                <w:rFonts w:ascii="Arial" w:hAnsi="Arial" w:cs="Arial"/>
                <w:b/>
              </w:rPr>
              <w:t>is</w:t>
            </w:r>
            <w:r w:rsidRPr="008C7717">
              <w:rPr>
                <w:rFonts w:ascii="Arial" w:hAnsi="Arial" w:cs="Arial"/>
                <w:b/>
                <w:spacing w:val="-1"/>
              </w:rPr>
              <w:t>s</w:t>
            </w:r>
            <w:r w:rsidRPr="008C7717">
              <w:rPr>
                <w:rFonts w:ascii="Arial" w:hAnsi="Arial" w:cs="Arial"/>
                <w:b/>
              </w:rPr>
              <w:t>u</w:t>
            </w:r>
            <w:r w:rsidRPr="008C7717">
              <w:rPr>
                <w:rFonts w:ascii="Arial" w:hAnsi="Arial" w:cs="Arial"/>
                <w:b/>
                <w:spacing w:val="2"/>
              </w:rPr>
              <w:t>e</w:t>
            </w:r>
            <w:r w:rsidRPr="008C7717">
              <w:rPr>
                <w:rFonts w:ascii="Arial" w:hAnsi="Arial" w:cs="Arial"/>
                <w:b/>
              </w:rPr>
              <w:t>s</w:t>
            </w:r>
            <w:r w:rsidRPr="008C7717">
              <w:rPr>
                <w:rFonts w:ascii="Arial" w:hAnsi="Arial" w:cs="Arial"/>
                <w:b/>
                <w:spacing w:val="-5"/>
              </w:rPr>
              <w:t xml:space="preserve"> </w:t>
            </w:r>
            <w:r w:rsidRPr="008C7717">
              <w:rPr>
                <w:rFonts w:ascii="Arial" w:hAnsi="Arial" w:cs="Arial"/>
                <w:b/>
              </w:rPr>
              <w:t>in</w:t>
            </w:r>
            <w:r w:rsidRPr="008C7717">
              <w:rPr>
                <w:rFonts w:ascii="Arial" w:hAnsi="Arial" w:cs="Arial"/>
                <w:b/>
                <w:spacing w:val="-2"/>
              </w:rPr>
              <w:t xml:space="preserve"> </w:t>
            </w:r>
            <w:r w:rsidRPr="008C7717">
              <w:rPr>
                <w:rFonts w:ascii="Arial" w:hAnsi="Arial" w:cs="Arial"/>
                <w:b/>
                <w:spacing w:val="1"/>
              </w:rPr>
              <w:t>t</w:t>
            </w:r>
            <w:r w:rsidRPr="008C7717">
              <w:rPr>
                <w:rFonts w:ascii="Arial" w:hAnsi="Arial" w:cs="Arial"/>
                <w:b/>
                <w:spacing w:val="2"/>
              </w:rPr>
              <w:t>h</w:t>
            </w:r>
            <w:r w:rsidRPr="008C7717">
              <w:rPr>
                <w:rFonts w:ascii="Arial" w:hAnsi="Arial" w:cs="Arial"/>
                <w:b/>
              </w:rPr>
              <w:t>is</w:t>
            </w:r>
            <w:r w:rsidRPr="008C7717">
              <w:rPr>
                <w:rFonts w:ascii="Arial" w:hAnsi="Arial" w:cs="Arial"/>
                <w:b/>
                <w:spacing w:val="-4"/>
              </w:rPr>
              <w:t xml:space="preserve"> </w:t>
            </w:r>
            <w:r w:rsidRPr="008C7717">
              <w:rPr>
                <w:rFonts w:ascii="Arial" w:hAnsi="Arial" w:cs="Arial"/>
                <w:b/>
                <w:spacing w:val="2"/>
              </w:rPr>
              <w:t>m</w:t>
            </w:r>
            <w:r w:rsidRPr="008C7717">
              <w:rPr>
                <w:rFonts w:ascii="Arial" w:hAnsi="Arial" w:cs="Arial"/>
                <w:b/>
                <w:spacing w:val="1"/>
              </w:rPr>
              <w:t>a</w:t>
            </w:r>
            <w:r w:rsidRPr="008C7717">
              <w:rPr>
                <w:rFonts w:ascii="Arial" w:hAnsi="Arial" w:cs="Arial"/>
                <w:b/>
              </w:rPr>
              <w:t>n</w:t>
            </w:r>
            <w:r w:rsidRPr="008C7717">
              <w:rPr>
                <w:rFonts w:ascii="Arial" w:hAnsi="Arial" w:cs="Arial"/>
                <w:b/>
                <w:spacing w:val="-1"/>
              </w:rPr>
              <w:t>us</w:t>
            </w:r>
            <w:r w:rsidRPr="008C7717">
              <w:rPr>
                <w:rFonts w:ascii="Arial" w:hAnsi="Arial" w:cs="Arial"/>
                <w:b/>
              </w:rPr>
              <w:t>c</w:t>
            </w:r>
            <w:r w:rsidRPr="008C7717">
              <w:rPr>
                <w:rFonts w:ascii="Arial" w:hAnsi="Arial" w:cs="Arial"/>
                <w:b/>
                <w:spacing w:val="1"/>
              </w:rPr>
              <w:t>r</w:t>
            </w:r>
            <w:r w:rsidRPr="008C7717">
              <w:rPr>
                <w:rFonts w:ascii="Arial" w:hAnsi="Arial" w:cs="Arial"/>
                <w:b/>
              </w:rPr>
              <w:t>ipt?</w:t>
            </w:r>
          </w:p>
        </w:tc>
        <w:tc>
          <w:tcPr>
            <w:tcW w:w="8643" w:type="dxa"/>
            <w:tcBorders>
              <w:top w:val="single" w:sz="5" w:space="0" w:color="000000"/>
              <w:left w:val="single" w:sz="5" w:space="0" w:color="000000"/>
              <w:bottom w:val="single" w:sz="5" w:space="0" w:color="000000"/>
              <w:right w:val="single" w:sz="5" w:space="0" w:color="000000"/>
            </w:tcBorders>
          </w:tcPr>
          <w:p w:rsidR="001B17BD" w:rsidRPr="008C7717" w:rsidRDefault="001B17BD">
            <w:pPr>
              <w:spacing w:before="5" w:line="100" w:lineRule="exact"/>
              <w:rPr>
                <w:rFonts w:ascii="Arial" w:hAnsi="Arial" w:cs="Arial"/>
              </w:rPr>
            </w:pPr>
          </w:p>
          <w:p w:rsidR="001B17BD" w:rsidRPr="008C7717" w:rsidRDefault="000D5E54">
            <w:pPr>
              <w:ind w:left="102"/>
              <w:rPr>
                <w:rFonts w:ascii="Arial" w:hAnsi="Arial" w:cs="Arial"/>
              </w:rPr>
            </w:pPr>
            <w:r w:rsidRPr="008C7717">
              <w:rPr>
                <w:rFonts w:ascii="Arial" w:hAnsi="Arial" w:cs="Arial"/>
                <w:i/>
                <w:spacing w:val="1"/>
                <w:u w:val="single" w:color="000000"/>
              </w:rPr>
              <w:t>(I</w:t>
            </w:r>
            <w:r w:rsidRPr="008C7717">
              <w:rPr>
                <w:rFonts w:ascii="Arial" w:hAnsi="Arial" w:cs="Arial"/>
                <w:i/>
                <w:u w:val="single" w:color="000000"/>
              </w:rPr>
              <w:t>f</w:t>
            </w:r>
            <w:r w:rsidRPr="008C7717">
              <w:rPr>
                <w:rFonts w:ascii="Arial" w:hAnsi="Arial" w:cs="Arial"/>
                <w:i/>
                <w:spacing w:val="-2"/>
                <w:u w:val="single" w:color="000000"/>
              </w:rPr>
              <w:t xml:space="preserve"> </w:t>
            </w:r>
            <w:r w:rsidRPr="008C7717">
              <w:rPr>
                <w:rFonts w:ascii="Arial" w:hAnsi="Arial" w:cs="Arial"/>
                <w:i/>
                <w:spacing w:val="1"/>
                <w:u w:val="single" w:color="000000"/>
              </w:rPr>
              <w:t>y</w:t>
            </w:r>
            <w:r w:rsidRPr="008C7717">
              <w:rPr>
                <w:rFonts w:ascii="Arial" w:hAnsi="Arial" w:cs="Arial"/>
                <w:i/>
                <w:u w:val="single" w:color="000000"/>
              </w:rPr>
              <w:t>es,</w:t>
            </w:r>
            <w:r w:rsidRPr="008C7717">
              <w:rPr>
                <w:rFonts w:ascii="Arial" w:hAnsi="Arial" w:cs="Arial"/>
                <w:i/>
                <w:spacing w:val="-3"/>
                <w:u w:val="single" w:color="000000"/>
              </w:rPr>
              <w:t xml:space="preserve"> </w:t>
            </w:r>
            <w:r w:rsidRPr="008C7717">
              <w:rPr>
                <w:rFonts w:ascii="Arial" w:hAnsi="Arial" w:cs="Arial"/>
                <w:i/>
                <w:spacing w:val="-1"/>
                <w:u w:val="single" w:color="000000"/>
              </w:rPr>
              <w:t>K</w:t>
            </w:r>
            <w:r w:rsidRPr="008C7717">
              <w:rPr>
                <w:rFonts w:ascii="Arial" w:hAnsi="Arial" w:cs="Arial"/>
                <w:i/>
                <w:u w:val="single" w:color="000000"/>
              </w:rPr>
              <w:t>i</w:t>
            </w:r>
            <w:r w:rsidRPr="008C7717">
              <w:rPr>
                <w:rFonts w:ascii="Arial" w:hAnsi="Arial" w:cs="Arial"/>
                <w:i/>
                <w:spacing w:val="1"/>
                <w:u w:val="single" w:color="000000"/>
              </w:rPr>
              <w:t>nd</w:t>
            </w:r>
            <w:r w:rsidRPr="008C7717">
              <w:rPr>
                <w:rFonts w:ascii="Arial" w:hAnsi="Arial" w:cs="Arial"/>
                <w:i/>
                <w:u w:val="single" w:color="000000"/>
              </w:rPr>
              <w:t>ly</w:t>
            </w:r>
            <w:r w:rsidRPr="008C7717">
              <w:rPr>
                <w:rFonts w:ascii="Arial" w:hAnsi="Arial" w:cs="Arial"/>
                <w:i/>
                <w:spacing w:val="-5"/>
                <w:u w:val="single" w:color="000000"/>
              </w:rPr>
              <w:t xml:space="preserve"> </w:t>
            </w:r>
            <w:r w:rsidRPr="008C7717">
              <w:rPr>
                <w:rFonts w:ascii="Arial" w:hAnsi="Arial" w:cs="Arial"/>
                <w:i/>
                <w:spacing w:val="1"/>
                <w:u w:val="single" w:color="000000"/>
              </w:rPr>
              <w:t>p</w:t>
            </w:r>
            <w:r w:rsidRPr="008C7717">
              <w:rPr>
                <w:rFonts w:ascii="Arial" w:hAnsi="Arial" w:cs="Arial"/>
                <w:i/>
                <w:u w:val="single" w:color="000000"/>
              </w:rPr>
              <w:t>le</w:t>
            </w:r>
            <w:r w:rsidRPr="008C7717">
              <w:rPr>
                <w:rFonts w:ascii="Arial" w:hAnsi="Arial" w:cs="Arial"/>
                <w:i/>
                <w:spacing w:val="1"/>
                <w:u w:val="single" w:color="000000"/>
              </w:rPr>
              <w:t>a</w:t>
            </w:r>
            <w:r w:rsidRPr="008C7717">
              <w:rPr>
                <w:rFonts w:ascii="Arial" w:hAnsi="Arial" w:cs="Arial"/>
                <w:i/>
                <w:spacing w:val="-1"/>
                <w:u w:val="single" w:color="000000"/>
              </w:rPr>
              <w:t>s</w:t>
            </w:r>
            <w:r w:rsidRPr="008C7717">
              <w:rPr>
                <w:rFonts w:ascii="Arial" w:hAnsi="Arial" w:cs="Arial"/>
                <w:i/>
                <w:u w:val="single" w:color="000000"/>
              </w:rPr>
              <w:t>e</w:t>
            </w:r>
            <w:r w:rsidRPr="008C7717">
              <w:rPr>
                <w:rFonts w:ascii="Arial" w:hAnsi="Arial" w:cs="Arial"/>
                <w:i/>
                <w:spacing w:val="-5"/>
                <w:u w:val="single" w:color="000000"/>
              </w:rPr>
              <w:t xml:space="preserve"> </w:t>
            </w:r>
            <w:r w:rsidRPr="008C7717">
              <w:rPr>
                <w:rFonts w:ascii="Arial" w:hAnsi="Arial" w:cs="Arial"/>
                <w:i/>
                <w:spacing w:val="-1"/>
                <w:u w:val="single" w:color="000000"/>
              </w:rPr>
              <w:t>wr</w:t>
            </w:r>
            <w:r w:rsidRPr="008C7717">
              <w:rPr>
                <w:rFonts w:ascii="Arial" w:hAnsi="Arial" w:cs="Arial"/>
                <w:i/>
                <w:u w:val="single" w:color="000000"/>
              </w:rPr>
              <w:t>ite</w:t>
            </w:r>
            <w:r w:rsidRPr="008C7717">
              <w:rPr>
                <w:rFonts w:ascii="Arial" w:hAnsi="Arial" w:cs="Arial"/>
                <w:i/>
                <w:spacing w:val="-5"/>
                <w:u w:val="single" w:color="000000"/>
              </w:rPr>
              <w:t xml:space="preserve"> </w:t>
            </w:r>
            <w:r w:rsidRPr="008C7717">
              <w:rPr>
                <w:rFonts w:ascii="Arial" w:hAnsi="Arial" w:cs="Arial"/>
                <w:i/>
                <w:spacing w:val="1"/>
                <w:u w:val="single" w:color="000000"/>
              </w:rPr>
              <w:t>do</w:t>
            </w:r>
            <w:r w:rsidRPr="008C7717">
              <w:rPr>
                <w:rFonts w:ascii="Arial" w:hAnsi="Arial" w:cs="Arial"/>
                <w:i/>
                <w:spacing w:val="-1"/>
                <w:u w:val="single" w:color="000000"/>
              </w:rPr>
              <w:t>w</w:t>
            </w:r>
            <w:r w:rsidRPr="008C7717">
              <w:rPr>
                <w:rFonts w:ascii="Arial" w:hAnsi="Arial" w:cs="Arial"/>
                <w:i/>
                <w:u w:val="single" w:color="000000"/>
              </w:rPr>
              <w:t>n</w:t>
            </w:r>
            <w:r w:rsidRPr="008C7717">
              <w:rPr>
                <w:rFonts w:ascii="Arial" w:hAnsi="Arial" w:cs="Arial"/>
                <w:i/>
                <w:spacing w:val="-4"/>
                <w:u w:val="single" w:color="000000"/>
              </w:rPr>
              <w:t xml:space="preserve"> </w:t>
            </w:r>
            <w:r w:rsidRPr="008C7717">
              <w:rPr>
                <w:rFonts w:ascii="Arial" w:hAnsi="Arial" w:cs="Arial"/>
                <w:i/>
                <w:u w:val="single" w:color="000000"/>
              </w:rPr>
              <w:t>t</w:t>
            </w:r>
            <w:r w:rsidRPr="008C7717">
              <w:rPr>
                <w:rFonts w:ascii="Arial" w:hAnsi="Arial" w:cs="Arial"/>
                <w:i/>
                <w:spacing w:val="1"/>
                <w:u w:val="single" w:color="000000"/>
              </w:rPr>
              <w:t>h</w:t>
            </w:r>
            <w:r w:rsidRPr="008C7717">
              <w:rPr>
                <w:rFonts w:ascii="Arial" w:hAnsi="Arial" w:cs="Arial"/>
                <w:i/>
                <w:u w:val="single" w:color="000000"/>
              </w:rPr>
              <w:t>e</w:t>
            </w:r>
            <w:r w:rsidRPr="008C7717">
              <w:rPr>
                <w:rFonts w:ascii="Arial" w:hAnsi="Arial" w:cs="Arial"/>
                <w:i/>
                <w:spacing w:val="-2"/>
                <w:u w:val="single" w:color="000000"/>
              </w:rPr>
              <w:t xml:space="preserve"> </w:t>
            </w:r>
            <w:r w:rsidRPr="008C7717">
              <w:rPr>
                <w:rFonts w:ascii="Arial" w:hAnsi="Arial" w:cs="Arial"/>
                <w:i/>
                <w:u w:val="single" w:color="000000"/>
              </w:rPr>
              <w:t>et</w:t>
            </w:r>
            <w:r w:rsidRPr="008C7717">
              <w:rPr>
                <w:rFonts w:ascii="Arial" w:hAnsi="Arial" w:cs="Arial"/>
                <w:i/>
                <w:spacing w:val="1"/>
                <w:u w:val="single" w:color="000000"/>
              </w:rPr>
              <w:t>h</w:t>
            </w:r>
            <w:r w:rsidRPr="008C7717">
              <w:rPr>
                <w:rFonts w:ascii="Arial" w:hAnsi="Arial" w:cs="Arial"/>
                <w:i/>
                <w:u w:val="single" w:color="000000"/>
              </w:rPr>
              <w:t>ic</w:t>
            </w:r>
            <w:r w:rsidRPr="008C7717">
              <w:rPr>
                <w:rFonts w:ascii="Arial" w:hAnsi="Arial" w:cs="Arial"/>
                <w:i/>
                <w:spacing w:val="1"/>
                <w:u w:val="single" w:color="000000"/>
              </w:rPr>
              <w:t>a</w:t>
            </w:r>
            <w:r w:rsidRPr="008C7717">
              <w:rPr>
                <w:rFonts w:ascii="Arial" w:hAnsi="Arial" w:cs="Arial"/>
                <w:i/>
                <w:u w:val="single" w:color="000000"/>
              </w:rPr>
              <w:t>l</w:t>
            </w:r>
            <w:r w:rsidRPr="008C7717">
              <w:rPr>
                <w:rFonts w:ascii="Arial" w:hAnsi="Arial" w:cs="Arial"/>
                <w:i/>
                <w:spacing w:val="-6"/>
                <w:u w:val="single" w:color="000000"/>
              </w:rPr>
              <w:t xml:space="preserve"> </w:t>
            </w:r>
            <w:r w:rsidRPr="008C7717">
              <w:rPr>
                <w:rFonts w:ascii="Arial" w:hAnsi="Arial" w:cs="Arial"/>
                <w:i/>
                <w:u w:val="single" w:color="000000"/>
              </w:rPr>
              <w:t>is</w:t>
            </w:r>
            <w:r w:rsidRPr="008C7717">
              <w:rPr>
                <w:rFonts w:ascii="Arial" w:hAnsi="Arial" w:cs="Arial"/>
                <w:i/>
                <w:spacing w:val="-1"/>
                <w:u w:val="single" w:color="000000"/>
              </w:rPr>
              <w:t>s</w:t>
            </w:r>
            <w:r w:rsidRPr="008C7717">
              <w:rPr>
                <w:rFonts w:ascii="Arial" w:hAnsi="Arial" w:cs="Arial"/>
                <w:i/>
                <w:spacing w:val="1"/>
                <w:u w:val="single" w:color="000000"/>
              </w:rPr>
              <w:t>u</w:t>
            </w:r>
            <w:r w:rsidRPr="008C7717">
              <w:rPr>
                <w:rFonts w:ascii="Arial" w:hAnsi="Arial" w:cs="Arial"/>
                <w:i/>
                <w:u w:val="single" w:color="000000"/>
              </w:rPr>
              <w:t>es</w:t>
            </w:r>
            <w:r w:rsidRPr="008C7717">
              <w:rPr>
                <w:rFonts w:ascii="Arial" w:hAnsi="Arial" w:cs="Arial"/>
                <w:i/>
                <w:spacing w:val="-5"/>
                <w:u w:val="single" w:color="000000"/>
              </w:rPr>
              <w:t xml:space="preserve"> </w:t>
            </w:r>
            <w:r w:rsidRPr="008C7717">
              <w:rPr>
                <w:rFonts w:ascii="Arial" w:hAnsi="Arial" w:cs="Arial"/>
                <w:i/>
                <w:spacing w:val="1"/>
                <w:u w:val="single" w:color="000000"/>
              </w:rPr>
              <w:t>h</w:t>
            </w:r>
            <w:r w:rsidRPr="008C7717">
              <w:rPr>
                <w:rFonts w:ascii="Arial" w:hAnsi="Arial" w:cs="Arial"/>
                <w:i/>
                <w:u w:val="single" w:color="000000"/>
              </w:rPr>
              <w:t>ere</w:t>
            </w:r>
            <w:r w:rsidRPr="008C7717">
              <w:rPr>
                <w:rFonts w:ascii="Arial" w:hAnsi="Arial" w:cs="Arial"/>
                <w:i/>
                <w:spacing w:val="-4"/>
                <w:u w:val="single" w:color="000000"/>
              </w:rPr>
              <w:t xml:space="preserve"> </w:t>
            </w:r>
            <w:r w:rsidRPr="008C7717">
              <w:rPr>
                <w:rFonts w:ascii="Arial" w:hAnsi="Arial" w:cs="Arial"/>
                <w:i/>
                <w:u w:val="single" w:color="000000"/>
              </w:rPr>
              <w:t>in</w:t>
            </w:r>
            <w:r w:rsidRPr="008C7717">
              <w:rPr>
                <w:rFonts w:ascii="Arial" w:hAnsi="Arial" w:cs="Arial"/>
                <w:i/>
                <w:spacing w:val="-1"/>
                <w:u w:val="single" w:color="000000"/>
              </w:rPr>
              <w:t xml:space="preserve"> </w:t>
            </w:r>
            <w:r w:rsidRPr="008C7717">
              <w:rPr>
                <w:rFonts w:ascii="Arial" w:hAnsi="Arial" w:cs="Arial"/>
                <w:i/>
                <w:spacing w:val="1"/>
                <w:u w:val="single" w:color="000000"/>
              </w:rPr>
              <w:t>d</w:t>
            </w:r>
            <w:r w:rsidRPr="008C7717">
              <w:rPr>
                <w:rFonts w:ascii="Arial" w:hAnsi="Arial" w:cs="Arial"/>
                <w:i/>
                <w:u w:val="single" w:color="000000"/>
              </w:rPr>
              <w:t>et</w:t>
            </w:r>
            <w:r w:rsidRPr="008C7717">
              <w:rPr>
                <w:rFonts w:ascii="Arial" w:hAnsi="Arial" w:cs="Arial"/>
                <w:i/>
                <w:spacing w:val="1"/>
                <w:u w:val="single" w:color="000000"/>
              </w:rPr>
              <w:t>a</w:t>
            </w:r>
            <w:r w:rsidRPr="008C7717">
              <w:rPr>
                <w:rFonts w:ascii="Arial" w:hAnsi="Arial" w:cs="Arial"/>
                <w:i/>
                <w:u w:val="single" w:color="000000"/>
              </w:rPr>
              <w:t>il)</w:t>
            </w:r>
          </w:p>
          <w:p w:rsidR="001B17BD" w:rsidRPr="008C7717" w:rsidRDefault="001B17BD">
            <w:pPr>
              <w:spacing w:before="11" w:line="220" w:lineRule="exact"/>
              <w:rPr>
                <w:rFonts w:ascii="Arial" w:hAnsi="Arial" w:cs="Arial"/>
              </w:rPr>
            </w:pPr>
          </w:p>
          <w:p w:rsidR="001B17BD" w:rsidRPr="008C7717" w:rsidRDefault="000D5E54">
            <w:pPr>
              <w:ind w:left="102"/>
              <w:rPr>
                <w:rFonts w:ascii="Arial" w:hAnsi="Arial" w:cs="Arial"/>
              </w:rPr>
            </w:pPr>
            <w:r w:rsidRPr="008C7717">
              <w:rPr>
                <w:rFonts w:ascii="Arial" w:hAnsi="Arial" w:cs="Arial"/>
              </w:rPr>
              <w:t>NO</w:t>
            </w:r>
          </w:p>
        </w:tc>
        <w:tc>
          <w:tcPr>
            <w:tcW w:w="5679" w:type="dxa"/>
            <w:tcBorders>
              <w:top w:val="single" w:sz="5" w:space="0" w:color="000000"/>
              <w:left w:val="single" w:sz="5" w:space="0" w:color="000000"/>
              <w:bottom w:val="single" w:sz="5" w:space="0" w:color="000000"/>
              <w:right w:val="single" w:sz="5" w:space="0" w:color="000000"/>
            </w:tcBorders>
          </w:tcPr>
          <w:p w:rsidR="001B17BD" w:rsidRPr="008C7717" w:rsidRDefault="001B17BD">
            <w:pPr>
              <w:rPr>
                <w:rFonts w:ascii="Arial" w:hAnsi="Arial" w:cs="Arial"/>
              </w:rPr>
            </w:pPr>
          </w:p>
        </w:tc>
      </w:tr>
    </w:tbl>
    <w:p w:rsidR="000D5E54" w:rsidRPr="008C7717" w:rsidRDefault="000D5E54">
      <w:pPr>
        <w:rPr>
          <w:rFonts w:ascii="Arial" w:hAnsi="Arial" w:cs="Arial"/>
        </w:rPr>
      </w:pPr>
    </w:p>
    <w:sectPr w:rsidR="000D5E54" w:rsidRPr="008C7717">
      <w:headerReference w:type="default" r:id="rId9"/>
      <w:pgSz w:w="23820" w:h="16840" w:orient="landscape"/>
      <w:pgMar w:top="2320" w:right="1220" w:bottom="280" w:left="1220" w:header="2089"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51F" w:rsidRDefault="004B351F">
      <w:r>
        <w:separator/>
      </w:r>
    </w:p>
  </w:endnote>
  <w:endnote w:type="continuationSeparator" w:id="0">
    <w:p w:rsidR="004B351F" w:rsidRDefault="004B3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51F" w:rsidRDefault="004B351F">
      <w:r>
        <w:separator/>
      </w:r>
    </w:p>
  </w:footnote>
  <w:footnote w:type="continuationSeparator" w:id="0">
    <w:p w:rsidR="004B351F" w:rsidRDefault="004B3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5F4E" w:rsidRDefault="004B351F">
    <w:pPr>
      <w:spacing w:line="200" w:lineRule="exact"/>
    </w:pPr>
    <w:r>
      <w:pict>
        <v:shapetype id="_x0000_t202" coordsize="21600,21600" o:spt="202" path="m,l,21600r21600,l21600,xe">
          <v:stroke joinstyle="miter"/>
          <v:path gradientshapeok="t" o:connecttype="rect"/>
        </v:shapetype>
        <v:shape id="_x0000_s2054" type="#_x0000_t202" style="position:absolute;margin-left:71pt;margin-top:103.45pt;width:91.15pt;height:11.95pt;z-index:-251661312;mso-position-horizontal-relative:page;mso-position-vertical-relative:page" filled="f" stroked="f">
          <v:textbox style="mso-next-textbox:#_x0000_s2054" inset="0,0,0,0">
            <w:txbxContent>
              <w:p w:rsidR="005C5F4E" w:rsidRDefault="005C5F4E">
                <w:pPr>
                  <w:spacing w:line="220" w:lineRule="exact"/>
                  <w:ind w:left="20" w:right="-30"/>
                </w:pPr>
                <w:r>
                  <w:rPr>
                    <w:b/>
                    <w:highlight w:val="yellow"/>
                  </w:rPr>
                  <w:t>PART</w:t>
                </w:r>
                <w:r>
                  <w:rPr>
                    <w:b/>
                    <w:spacing w:val="44"/>
                    <w:highlight w:val="yellow"/>
                  </w:rPr>
                  <w:t xml:space="preserve"> </w:t>
                </w:r>
                <w:r>
                  <w:rPr>
                    <w:b/>
                    <w:spacing w:val="1"/>
                    <w:highlight w:val="yellow"/>
                  </w:rPr>
                  <w:t>1</w:t>
                </w:r>
                <w:r>
                  <w:rPr>
                    <w:b/>
                    <w:highlight w:val="yellow"/>
                  </w:rPr>
                  <w:t>:</w:t>
                </w:r>
                <w:r>
                  <w:rPr>
                    <w:b/>
                  </w:rPr>
                  <w:t xml:space="preserve"> C</w:t>
                </w:r>
                <w:r>
                  <w:rPr>
                    <w:b/>
                    <w:spacing w:val="1"/>
                  </w:rPr>
                  <w:t>o</w:t>
                </w:r>
                <w:r>
                  <w:rPr>
                    <w:b/>
                  </w:rPr>
                  <w:t>m</w:t>
                </w:r>
                <w:r>
                  <w:rPr>
                    <w:b/>
                    <w:spacing w:val="2"/>
                  </w:rPr>
                  <w:t>m</w:t>
                </w:r>
                <w:r>
                  <w:rPr>
                    <w:b/>
                  </w:rPr>
                  <w:t>en</w:t>
                </w:r>
                <w:r>
                  <w:rPr>
                    <w:b/>
                    <w:spacing w:val="1"/>
                  </w:rPr>
                  <w:t>t</w:t>
                </w:r>
                <w:r>
                  <w:rPr>
                    <w:b/>
                  </w:rPr>
                  <w:t>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5F4E" w:rsidRDefault="004B351F">
    <w:pPr>
      <w:spacing w:line="200" w:lineRule="exact"/>
    </w:pPr>
    <w:r>
      <w:pict>
        <v:shapetype id="_x0000_t202" coordsize="21600,21600" o:spt="202" path="m,l,21600r21600,l21600,xe">
          <v:stroke joinstyle="miter"/>
          <v:path gradientshapeok="t" o:connecttype="rect"/>
        </v:shapetype>
        <v:shape id="_x0000_s2049" type="#_x0000_t202" style="position:absolute;margin-left:71pt;margin-top:105.75pt;width:449.95pt;height:11.95pt;z-index:-251656192;mso-position-horizontal-relative:page;mso-position-vertical-relative:page" filled="f" stroked="f">
          <v:textbox inset="0,0,0,0">
            <w:txbxContent>
              <w:p w:rsidR="005C5F4E" w:rsidRDefault="005C5F4E">
                <w:pPr>
                  <w:spacing w:line="220" w:lineRule="exact"/>
                  <w:ind w:left="20" w:right="-30"/>
                </w:pPr>
                <w:r>
                  <w:rPr>
                    <w:b/>
                    <w:spacing w:val="-1"/>
                    <w:u w:val="thick" w:color="000000"/>
                  </w:rPr>
                  <w:t>E</w:t>
                </w:r>
                <w:r>
                  <w:rPr>
                    <w:b/>
                    <w:u w:val="thick" w:color="000000"/>
                  </w:rPr>
                  <w:t>dit</w:t>
                </w:r>
                <w:r>
                  <w:rPr>
                    <w:b/>
                    <w:spacing w:val="1"/>
                    <w:u w:val="thick" w:color="000000"/>
                  </w:rPr>
                  <w:t>o</w:t>
                </w:r>
                <w:r>
                  <w:rPr>
                    <w:b/>
                    <w:u w:val="thick" w:color="000000"/>
                  </w:rPr>
                  <w:t>ri</w:t>
                </w:r>
                <w:r>
                  <w:rPr>
                    <w:b/>
                    <w:spacing w:val="1"/>
                    <w:u w:val="thick" w:color="000000"/>
                  </w:rPr>
                  <w:t>a</w:t>
                </w:r>
                <w:r>
                  <w:rPr>
                    <w:b/>
                    <w:u w:val="thick" w:color="000000"/>
                  </w:rPr>
                  <w:t>l</w:t>
                </w:r>
                <w:r>
                  <w:rPr>
                    <w:b/>
                    <w:spacing w:val="-8"/>
                    <w:u w:val="thick" w:color="000000"/>
                  </w:rPr>
                  <w:t xml:space="preserve"> </w:t>
                </w:r>
                <w:r>
                  <w:rPr>
                    <w:b/>
                    <w:u w:val="thick" w:color="000000"/>
                  </w:rPr>
                  <w:t>C</w:t>
                </w:r>
                <w:r>
                  <w:rPr>
                    <w:b/>
                    <w:spacing w:val="1"/>
                    <w:u w:val="thick" w:color="000000"/>
                  </w:rPr>
                  <w:t>o</w:t>
                </w:r>
                <w:r>
                  <w:rPr>
                    <w:b/>
                    <w:spacing w:val="2"/>
                    <w:u w:val="thick" w:color="000000"/>
                  </w:rPr>
                  <w:t>mm</w:t>
                </w:r>
                <w:r>
                  <w:rPr>
                    <w:b/>
                    <w:u w:val="thick" w:color="000000"/>
                  </w:rPr>
                  <w:t>en</w:t>
                </w:r>
                <w:r>
                  <w:rPr>
                    <w:b/>
                    <w:spacing w:val="1"/>
                    <w:u w:val="thick" w:color="000000"/>
                  </w:rPr>
                  <w:t>t</w:t>
                </w:r>
                <w:r>
                  <w:rPr>
                    <w:b/>
                    <w:u w:val="thick" w:color="000000"/>
                  </w:rPr>
                  <w:t>s</w:t>
                </w:r>
                <w:r>
                  <w:rPr>
                    <w:b/>
                    <w:spacing w:val="-10"/>
                    <w:u w:val="thick" w:color="000000"/>
                  </w:rPr>
                  <w:t xml:space="preserve"> </w:t>
                </w:r>
                <w:r>
                  <w:rPr>
                    <w:b/>
                    <w:spacing w:val="1"/>
                    <w:u w:val="thick" w:color="000000"/>
                  </w:rPr>
                  <w:t>(</w:t>
                </w:r>
                <w:r>
                  <w:rPr>
                    <w:b/>
                    <w:spacing w:val="-1"/>
                    <w:u w:val="thick" w:color="000000"/>
                  </w:rPr>
                  <w:t>T</w:t>
                </w:r>
                <w:r>
                  <w:rPr>
                    <w:b/>
                    <w:u w:val="thick" w:color="000000"/>
                  </w:rPr>
                  <w:t>his</w:t>
                </w:r>
                <w:r>
                  <w:rPr>
                    <w:b/>
                    <w:spacing w:val="-6"/>
                    <w:u w:val="thick" w:color="000000"/>
                  </w:rPr>
                  <w:t xml:space="preserve"> </w:t>
                </w:r>
                <w:r>
                  <w:rPr>
                    <w:b/>
                    <w:spacing w:val="-1"/>
                    <w:u w:val="thick" w:color="000000"/>
                  </w:rPr>
                  <w:t>s</w:t>
                </w:r>
                <w:r>
                  <w:rPr>
                    <w:b/>
                    <w:spacing w:val="3"/>
                    <w:u w:val="thick" w:color="000000"/>
                  </w:rPr>
                  <w:t>e</w:t>
                </w:r>
                <w:r>
                  <w:rPr>
                    <w:b/>
                    <w:u w:val="thick" w:color="000000"/>
                  </w:rPr>
                  <w:t>c</w:t>
                </w:r>
                <w:r>
                  <w:rPr>
                    <w:b/>
                    <w:spacing w:val="1"/>
                    <w:u w:val="thick" w:color="000000"/>
                  </w:rPr>
                  <w:t>t</w:t>
                </w:r>
                <w:r>
                  <w:rPr>
                    <w:b/>
                    <w:u w:val="thick" w:color="000000"/>
                  </w:rPr>
                  <w:t>i</w:t>
                </w:r>
                <w:r>
                  <w:rPr>
                    <w:b/>
                    <w:spacing w:val="1"/>
                    <w:u w:val="thick" w:color="000000"/>
                  </w:rPr>
                  <w:t>o</w:t>
                </w:r>
                <w:r>
                  <w:rPr>
                    <w:b/>
                    <w:u w:val="thick" w:color="000000"/>
                  </w:rPr>
                  <w:t>n</w:t>
                </w:r>
                <w:r>
                  <w:rPr>
                    <w:b/>
                    <w:spacing w:val="-6"/>
                    <w:u w:val="thick" w:color="000000"/>
                  </w:rPr>
                  <w:t xml:space="preserve"> </w:t>
                </w:r>
                <w:r>
                  <w:rPr>
                    <w:b/>
                    <w:u w:val="thick" w:color="000000"/>
                  </w:rPr>
                  <w:t>is</w:t>
                </w:r>
                <w:r>
                  <w:rPr>
                    <w:b/>
                    <w:spacing w:val="-2"/>
                    <w:u w:val="thick" w:color="000000"/>
                  </w:rPr>
                  <w:t xml:space="preserve"> </w:t>
                </w:r>
                <w:r>
                  <w:rPr>
                    <w:b/>
                    <w:u w:val="thick" w:color="000000"/>
                  </w:rPr>
                  <w:t>r</w:t>
                </w:r>
                <w:r>
                  <w:rPr>
                    <w:b/>
                    <w:spacing w:val="1"/>
                    <w:u w:val="thick" w:color="000000"/>
                  </w:rPr>
                  <w:t>e</w:t>
                </w:r>
                <w:r>
                  <w:rPr>
                    <w:b/>
                    <w:spacing w:val="-1"/>
                    <w:u w:val="thick" w:color="000000"/>
                  </w:rPr>
                  <w:t>s</w:t>
                </w:r>
                <w:r>
                  <w:rPr>
                    <w:b/>
                    <w:u w:val="thick" w:color="000000"/>
                  </w:rPr>
                  <w:t>e</w:t>
                </w:r>
                <w:r>
                  <w:rPr>
                    <w:b/>
                    <w:spacing w:val="1"/>
                    <w:u w:val="thick" w:color="000000"/>
                  </w:rPr>
                  <w:t>rv</w:t>
                </w:r>
                <w:r>
                  <w:rPr>
                    <w:b/>
                    <w:u w:val="thick" w:color="000000"/>
                  </w:rPr>
                  <w:t>ed</w:t>
                </w:r>
                <w:r>
                  <w:rPr>
                    <w:b/>
                    <w:spacing w:val="-8"/>
                    <w:u w:val="thick" w:color="000000"/>
                  </w:rPr>
                  <w:t xml:space="preserve"> </w:t>
                </w:r>
                <w:r>
                  <w:rPr>
                    <w:b/>
                    <w:spacing w:val="1"/>
                    <w:u w:val="thick" w:color="000000"/>
                  </w:rPr>
                  <w:t>fo</w:t>
                </w:r>
                <w:r>
                  <w:rPr>
                    <w:b/>
                    <w:u w:val="thick" w:color="000000"/>
                  </w:rPr>
                  <w:t>r</w:t>
                </w:r>
                <w:r>
                  <w:rPr>
                    <w:b/>
                    <w:spacing w:val="-2"/>
                    <w:u w:val="thick" w:color="000000"/>
                  </w:rPr>
                  <w:t xml:space="preserve"> </w:t>
                </w:r>
                <w:r>
                  <w:rPr>
                    <w:b/>
                    <w:spacing w:val="1"/>
                    <w:u w:val="thick" w:color="000000"/>
                  </w:rPr>
                  <w:t>t</w:t>
                </w:r>
                <w:r>
                  <w:rPr>
                    <w:b/>
                    <w:u w:val="thick" w:color="000000"/>
                  </w:rPr>
                  <w:t>he</w:t>
                </w:r>
                <w:r>
                  <w:rPr>
                    <w:b/>
                    <w:spacing w:val="-3"/>
                    <w:u w:val="thick" w:color="000000"/>
                  </w:rPr>
                  <w:t xml:space="preserve"> </w:t>
                </w:r>
                <w:r>
                  <w:rPr>
                    <w:b/>
                    <w:u w:val="thick" w:color="000000"/>
                  </w:rPr>
                  <w:t>c</w:t>
                </w:r>
                <w:r>
                  <w:rPr>
                    <w:b/>
                    <w:spacing w:val="1"/>
                    <w:u w:val="thick" w:color="000000"/>
                  </w:rPr>
                  <w:t>o</w:t>
                </w:r>
                <w:r>
                  <w:rPr>
                    <w:b/>
                    <w:u w:val="thick" w:color="000000"/>
                  </w:rPr>
                  <w:t>m</w:t>
                </w:r>
                <w:r>
                  <w:rPr>
                    <w:b/>
                    <w:spacing w:val="2"/>
                    <w:u w:val="thick" w:color="000000"/>
                  </w:rPr>
                  <w:t>m</w:t>
                </w:r>
                <w:r>
                  <w:rPr>
                    <w:b/>
                    <w:u w:val="thick" w:color="000000"/>
                  </w:rPr>
                  <w:t>en</w:t>
                </w:r>
                <w:r>
                  <w:rPr>
                    <w:b/>
                    <w:spacing w:val="1"/>
                    <w:u w:val="thick" w:color="000000"/>
                  </w:rPr>
                  <w:t>t</w:t>
                </w:r>
                <w:r>
                  <w:rPr>
                    <w:b/>
                    <w:u w:val="thick" w:color="000000"/>
                  </w:rPr>
                  <w:t>s</w:t>
                </w:r>
                <w:r>
                  <w:rPr>
                    <w:b/>
                    <w:spacing w:val="-9"/>
                    <w:u w:val="thick" w:color="000000"/>
                  </w:rPr>
                  <w:t xml:space="preserve"> </w:t>
                </w:r>
                <w:r>
                  <w:rPr>
                    <w:b/>
                    <w:spacing w:val="1"/>
                    <w:u w:val="thick" w:color="000000"/>
                  </w:rPr>
                  <w:t>f</w:t>
                </w:r>
                <w:r>
                  <w:rPr>
                    <w:b/>
                    <w:u w:val="thick" w:color="000000"/>
                  </w:rPr>
                  <w:t>r</w:t>
                </w:r>
                <w:r>
                  <w:rPr>
                    <w:b/>
                    <w:spacing w:val="1"/>
                    <w:u w:val="thick" w:color="000000"/>
                  </w:rPr>
                  <w:t>o</w:t>
                </w:r>
                <w:r>
                  <w:rPr>
                    <w:b/>
                    <w:u w:val="thick" w:color="000000"/>
                  </w:rPr>
                  <w:t>m</w:t>
                </w:r>
                <w:r>
                  <w:rPr>
                    <w:b/>
                    <w:spacing w:val="-5"/>
                    <w:u w:val="thick" w:color="000000"/>
                  </w:rPr>
                  <w:t xml:space="preserve"> </w:t>
                </w:r>
                <w:r>
                  <w:rPr>
                    <w:b/>
                    <w:spacing w:val="1"/>
                    <w:u w:val="thick" w:color="000000"/>
                  </w:rPr>
                  <w:t>jo</w:t>
                </w:r>
                <w:r>
                  <w:rPr>
                    <w:b/>
                    <w:u w:val="thick" w:color="000000"/>
                  </w:rPr>
                  <w:t>urn</w:t>
                </w:r>
                <w:r>
                  <w:rPr>
                    <w:b/>
                    <w:spacing w:val="1"/>
                    <w:u w:val="thick" w:color="000000"/>
                  </w:rPr>
                  <w:t>a</w:t>
                </w:r>
                <w:r>
                  <w:rPr>
                    <w:b/>
                    <w:u w:val="thick" w:color="000000"/>
                  </w:rPr>
                  <w:t>l</w:t>
                </w:r>
                <w:r>
                  <w:rPr>
                    <w:b/>
                    <w:spacing w:val="-7"/>
                    <w:u w:val="thick" w:color="000000"/>
                  </w:rPr>
                  <w:t xml:space="preserve"> </w:t>
                </w:r>
                <w:r>
                  <w:rPr>
                    <w:b/>
                    <w:spacing w:val="1"/>
                    <w:u w:val="thick" w:color="000000"/>
                  </w:rPr>
                  <w:t>e</w:t>
                </w:r>
                <w:r>
                  <w:rPr>
                    <w:b/>
                    <w:u w:val="thick" w:color="000000"/>
                  </w:rPr>
                  <w:t>dit</w:t>
                </w:r>
                <w:r>
                  <w:rPr>
                    <w:b/>
                    <w:spacing w:val="1"/>
                    <w:u w:val="thick" w:color="000000"/>
                  </w:rPr>
                  <w:t>o</w:t>
                </w:r>
                <w:r>
                  <w:rPr>
                    <w:b/>
                    <w:u w:val="thick" w:color="000000"/>
                  </w:rPr>
                  <w:t>ri</w:t>
                </w:r>
                <w:r>
                  <w:rPr>
                    <w:b/>
                    <w:spacing w:val="1"/>
                    <w:u w:val="thick" w:color="000000"/>
                  </w:rPr>
                  <w:t>a</w:t>
                </w:r>
                <w:r>
                  <w:rPr>
                    <w:b/>
                    <w:u w:val="thick" w:color="000000"/>
                  </w:rPr>
                  <w:t>l</w:t>
                </w:r>
                <w:r>
                  <w:rPr>
                    <w:b/>
                    <w:spacing w:val="-10"/>
                    <w:u w:val="thick" w:color="000000"/>
                  </w:rPr>
                  <w:t xml:space="preserve"> </w:t>
                </w:r>
                <w:r>
                  <w:rPr>
                    <w:b/>
                    <w:spacing w:val="1"/>
                    <w:u w:val="thick" w:color="000000"/>
                  </w:rPr>
                  <w:t>off</w:t>
                </w:r>
                <w:r>
                  <w:rPr>
                    <w:b/>
                    <w:u w:val="thick" w:color="000000"/>
                  </w:rPr>
                  <w:t>ice</w:t>
                </w:r>
                <w:r>
                  <w:rPr>
                    <w:b/>
                    <w:spacing w:val="-4"/>
                    <w:u w:val="thick" w:color="000000"/>
                  </w:rPr>
                  <w:t xml:space="preserve"> </w:t>
                </w:r>
                <w:r>
                  <w:rPr>
                    <w:b/>
                    <w:spacing w:val="1"/>
                    <w:u w:val="thick" w:color="000000"/>
                  </w:rPr>
                  <w:t>a</w:t>
                </w:r>
                <w:r>
                  <w:rPr>
                    <w:b/>
                    <w:u w:val="thick" w:color="000000"/>
                  </w:rPr>
                  <w:t>nd</w:t>
                </w:r>
                <w:r>
                  <w:rPr>
                    <w:b/>
                    <w:spacing w:val="-4"/>
                    <w:u w:val="thick" w:color="000000"/>
                  </w:rPr>
                  <w:t xml:space="preserve"> </w:t>
                </w:r>
                <w:r>
                  <w:rPr>
                    <w:b/>
                    <w:u w:val="thick" w:color="000000"/>
                  </w:rPr>
                  <w:t>edit</w:t>
                </w:r>
                <w:r>
                  <w:rPr>
                    <w:b/>
                    <w:spacing w:val="1"/>
                    <w:u w:val="thick" w:color="000000"/>
                  </w:rPr>
                  <w:t>o</w:t>
                </w:r>
                <w:r>
                  <w:rPr>
                    <w:b/>
                    <w:u w:val="thick" w:color="000000"/>
                  </w:rPr>
                  <w:t>rs):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2655C0"/>
    <w:multiLevelType w:val="multilevel"/>
    <w:tmpl w:val="C4C082E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7BD"/>
    <w:rsid w:val="000D5E54"/>
    <w:rsid w:val="001B17BD"/>
    <w:rsid w:val="00237603"/>
    <w:rsid w:val="004B351F"/>
    <w:rsid w:val="00577EE2"/>
    <w:rsid w:val="005C5F4E"/>
    <w:rsid w:val="00687563"/>
    <w:rsid w:val="008C7717"/>
    <w:rsid w:val="00CA50E6"/>
    <w:rsid w:val="00DF3383"/>
    <w:rsid w:val="00E448A1"/>
    <w:rsid w:val="00EF582A"/>
    <w:rsid w:val="00F33A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32940E1"/>
  <w15:docId w15:val="{9FE3AD5D-3C82-434E-812A-FAF74E5B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semiHidden/>
    <w:unhideWhenUsed/>
    <w:rsid w:val="00E448A1"/>
    <w:rPr>
      <w:color w:val="0000FF"/>
      <w:u w:val="single"/>
    </w:rPr>
  </w:style>
  <w:style w:type="character" w:styleId="Strong">
    <w:name w:val="Strong"/>
    <w:basedOn w:val="DefaultParagraphFont"/>
    <w:uiPriority w:val="22"/>
    <w:qFormat/>
    <w:rsid w:val="00577E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journaleconomics.org/index.php/AJE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6</cp:revision>
  <dcterms:created xsi:type="dcterms:W3CDTF">2025-07-17T13:45:00Z</dcterms:created>
  <dcterms:modified xsi:type="dcterms:W3CDTF">2025-07-19T12:43:00Z</dcterms:modified>
</cp:coreProperties>
</file>