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466" w:rsidRPr="00CC10A5" w:rsidRDefault="00BF3466">
      <w:pPr>
        <w:spacing w:before="6" w:line="16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BF3466" w:rsidRPr="00CC10A5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line="220" w:lineRule="exact"/>
              <w:ind w:left="88"/>
              <w:rPr>
                <w:rFonts w:ascii="Arial" w:eastAsia="Cambria" w:hAnsi="Arial" w:cs="Arial"/>
              </w:rPr>
            </w:pPr>
            <w:r w:rsidRPr="00CC10A5">
              <w:rPr>
                <w:rFonts w:ascii="Arial" w:eastAsia="Cambria" w:hAnsi="Arial" w:cs="Arial"/>
                <w:spacing w:val="-1"/>
              </w:rPr>
              <w:t>J</w:t>
            </w:r>
            <w:r w:rsidRPr="00CC10A5">
              <w:rPr>
                <w:rFonts w:ascii="Arial" w:eastAsia="Cambria" w:hAnsi="Arial" w:cs="Arial"/>
              </w:rPr>
              <w:t>ou</w:t>
            </w:r>
            <w:r w:rsidRPr="00CC10A5">
              <w:rPr>
                <w:rFonts w:ascii="Arial" w:eastAsia="Cambria" w:hAnsi="Arial" w:cs="Arial"/>
                <w:spacing w:val="2"/>
              </w:rPr>
              <w:t>r</w:t>
            </w:r>
            <w:r w:rsidRPr="00CC10A5">
              <w:rPr>
                <w:rFonts w:ascii="Arial" w:eastAsia="Cambria" w:hAnsi="Arial" w:cs="Arial"/>
                <w:spacing w:val="-1"/>
              </w:rPr>
              <w:t>n</w:t>
            </w:r>
            <w:r w:rsidRPr="00CC10A5">
              <w:rPr>
                <w:rFonts w:ascii="Arial" w:eastAsia="Cambria" w:hAnsi="Arial" w:cs="Arial"/>
                <w:spacing w:val="1"/>
              </w:rPr>
              <w:t>a</w:t>
            </w:r>
            <w:r w:rsidRPr="00CC10A5">
              <w:rPr>
                <w:rFonts w:ascii="Arial" w:eastAsia="Cambria" w:hAnsi="Arial" w:cs="Arial"/>
              </w:rPr>
              <w:t>l</w:t>
            </w:r>
            <w:r w:rsidRPr="00CC10A5">
              <w:rPr>
                <w:rFonts w:ascii="Arial" w:eastAsia="Cambria" w:hAnsi="Arial" w:cs="Arial"/>
                <w:spacing w:val="-6"/>
              </w:rPr>
              <w:t xml:space="preserve"> </w:t>
            </w:r>
            <w:r w:rsidRPr="00CC10A5">
              <w:rPr>
                <w:rFonts w:ascii="Arial" w:eastAsia="Cambria" w:hAnsi="Arial" w:cs="Arial"/>
                <w:spacing w:val="1"/>
              </w:rPr>
              <w:t>Na</w:t>
            </w:r>
            <w:r w:rsidRPr="00CC10A5">
              <w:rPr>
                <w:rFonts w:ascii="Arial" w:eastAsia="Cambria" w:hAnsi="Arial" w:cs="Arial"/>
              </w:rPr>
              <w:t>m</w:t>
            </w:r>
            <w:r w:rsidRPr="00CC10A5">
              <w:rPr>
                <w:rFonts w:ascii="Arial" w:eastAsia="Cambria" w:hAnsi="Arial" w:cs="Arial"/>
                <w:spacing w:val="1"/>
              </w:rPr>
              <w:t>e</w:t>
            </w:r>
            <w:r w:rsidRPr="00CC10A5">
              <w:rPr>
                <w:rFonts w:ascii="Arial" w:eastAsia="Cambria" w:hAnsi="Arial" w:cs="Arial"/>
              </w:rPr>
              <w:t>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F87755">
            <w:pPr>
              <w:spacing w:before="10"/>
              <w:ind w:left="102"/>
              <w:rPr>
                <w:rFonts w:ascii="Arial" w:eastAsia="Calibri" w:hAnsi="Arial" w:cs="Arial"/>
              </w:rPr>
            </w:pPr>
            <w:hyperlink r:id="rId7">
              <w:r w:rsidR="00890479" w:rsidRPr="00CC10A5">
                <w:rPr>
                  <w:rFonts w:ascii="Arial" w:eastAsia="Calibri" w:hAnsi="Arial" w:cs="Arial"/>
                  <w:color w:val="0000FF"/>
                  <w:u w:val="single" w:color="0000FF"/>
                </w:rPr>
                <w:t>As</w:t>
              </w:r>
              <w:r w:rsidR="00890479" w:rsidRPr="00CC10A5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i</w:t>
              </w:r>
              <w:r w:rsidR="00890479" w:rsidRPr="00CC10A5">
                <w:rPr>
                  <w:rFonts w:ascii="Arial" w:eastAsia="Calibri" w:hAnsi="Arial" w:cs="Arial"/>
                  <w:color w:val="0000FF"/>
                  <w:u w:val="single" w:color="0000FF"/>
                </w:rPr>
                <w:t>an</w:t>
              </w:r>
              <w:r w:rsidR="00890479" w:rsidRPr="00CC10A5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 xml:space="preserve"> </w:t>
              </w:r>
              <w:r w:rsidR="00890479" w:rsidRPr="00CC10A5">
                <w:rPr>
                  <w:rFonts w:ascii="Arial" w:eastAsia="Calibri" w:hAnsi="Arial" w:cs="Arial"/>
                  <w:color w:val="0000FF"/>
                  <w:u w:val="single" w:color="0000FF"/>
                </w:rPr>
                <w:t>Basic and</w:t>
              </w:r>
              <w:r w:rsidR="00890479" w:rsidRPr="00CC10A5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 xml:space="preserve"> </w:t>
              </w:r>
              <w:r w:rsidR="00890479" w:rsidRPr="00CC10A5">
                <w:rPr>
                  <w:rFonts w:ascii="Arial" w:eastAsia="Calibri" w:hAnsi="Arial" w:cs="Arial"/>
                  <w:color w:val="0000FF"/>
                  <w:u w:val="single" w:color="0000FF"/>
                </w:rPr>
                <w:t>A</w:t>
              </w:r>
              <w:r w:rsidR="00890479" w:rsidRPr="00CC10A5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pp</w:t>
              </w:r>
              <w:r w:rsidR="00890479" w:rsidRPr="00CC10A5">
                <w:rPr>
                  <w:rFonts w:ascii="Arial" w:eastAsia="Calibri" w:hAnsi="Arial" w:cs="Arial"/>
                  <w:color w:val="0000FF"/>
                  <w:u w:val="single" w:color="0000FF"/>
                </w:rPr>
                <w:t xml:space="preserve">lied </w:t>
              </w:r>
              <w:r w:rsidR="00890479" w:rsidRPr="00CC10A5">
                <w:rPr>
                  <w:rFonts w:ascii="Arial" w:eastAsia="Calibri" w:hAnsi="Arial" w:cs="Arial"/>
                  <w:color w:val="0000FF"/>
                  <w:spacing w:val="-2"/>
                  <w:u w:val="single" w:color="0000FF"/>
                </w:rPr>
                <w:t>Re</w:t>
              </w:r>
              <w:r w:rsidR="00890479" w:rsidRPr="00CC10A5">
                <w:rPr>
                  <w:rFonts w:ascii="Arial" w:eastAsia="Calibri" w:hAnsi="Arial" w:cs="Arial"/>
                  <w:color w:val="0000FF"/>
                  <w:u w:val="single" w:color="0000FF"/>
                </w:rPr>
                <w:t xml:space="preserve">search </w:t>
              </w:r>
              <w:r w:rsidR="00890479" w:rsidRPr="00CC10A5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J</w:t>
              </w:r>
              <w:r w:rsidR="00890479" w:rsidRPr="00CC10A5">
                <w:rPr>
                  <w:rFonts w:ascii="Arial" w:eastAsia="Calibri" w:hAnsi="Arial" w:cs="Arial"/>
                  <w:color w:val="0000FF"/>
                  <w:spacing w:val="1"/>
                  <w:u w:val="single" w:color="0000FF"/>
                </w:rPr>
                <w:t>o</w:t>
              </w:r>
              <w:r w:rsidR="00890479" w:rsidRPr="00CC10A5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u</w:t>
              </w:r>
              <w:r w:rsidR="00890479" w:rsidRPr="00CC10A5">
                <w:rPr>
                  <w:rFonts w:ascii="Arial" w:eastAsia="Calibri" w:hAnsi="Arial" w:cs="Arial"/>
                  <w:color w:val="0000FF"/>
                  <w:u w:val="single" w:color="0000FF"/>
                </w:rPr>
                <w:t>r</w:t>
              </w:r>
              <w:r w:rsidR="00890479" w:rsidRPr="00CC10A5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n</w:t>
              </w:r>
              <w:r w:rsidR="00890479" w:rsidRPr="00CC10A5">
                <w:rPr>
                  <w:rFonts w:ascii="Arial" w:eastAsia="Calibri" w:hAnsi="Arial" w:cs="Arial"/>
                  <w:color w:val="0000FF"/>
                  <w:u w:val="single" w:color="0000FF"/>
                </w:rPr>
                <w:t>al</w:t>
              </w:r>
            </w:hyperlink>
          </w:p>
        </w:tc>
      </w:tr>
      <w:tr w:rsidR="00BF3466" w:rsidRPr="00CC10A5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line="220" w:lineRule="exact"/>
              <w:ind w:left="88"/>
              <w:rPr>
                <w:rFonts w:ascii="Arial" w:eastAsia="Cambria" w:hAnsi="Arial" w:cs="Arial"/>
              </w:rPr>
            </w:pPr>
            <w:r w:rsidRPr="00CC10A5">
              <w:rPr>
                <w:rFonts w:ascii="Arial" w:eastAsia="Cambria" w:hAnsi="Arial" w:cs="Arial"/>
                <w:spacing w:val="1"/>
              </w:rPr>
              <w:t>Ma</w:t>
            </w:r>
            <w:r w:rsidRPr="00CC10A5">
              <w:rPr>
                <w:rFonts w:ascii="Arial" w:eastAsia="Cambria" w:hAnsi="Arial" w:cs="Arial"/>
                <w:spacing w:val="-1"/>
              </w:rPr>
              <w:t>n</w:t>
            </w:r>
            <w:r w:rsidRPr="00CC10A5">
              <w:rPr>
                <w:rFonts w:ascii="Arial" w:eastAsia="Cambria" w:hAnsi="Arial" w:cs="Arial"/>
              </w:rPr>
              <w:t>u</w:t>
            </w:r>
            <w:r w:rsidRPr="00CC10A5">
              <w:rPr>
                <w:rFonts w:ascii="Arial" w:eastAsia="Cambria" w:hAnsi="Arial" w:cs="Arial"/>
                <w:spacing w:val="1"/>
              </w:rPr>
              <w:t>sc</w:t>
            </w:r>
            <w:r w:rsidRPr="00CC10A5">
              <w:rPr>
                <w:rFonts w:ascii="Arial" w:eastAsia="Cambria" w:hAnsi="Arial" w:cs="Arial"/>
                <w:spacing w:val="-1"/>
              </w:rPr>
              <w:t>r</w:t>
            </w:r>
            <w:r w:rsidRPr="00CC10A5">
              <w:rPr>
                <w:rFonts w:ascii="Arial" w:eastAsia="Cambria" w:hAnsi="Arial" w:cs="Arial"/>
              </w:rPr>
              <w:t>ipt</w:t>
            </w:r>
            <w:r w:rsidRPr="00CC10A5">
              <w:rPr>
                <w:rFonts w:ascii="Arial" w:eastAsia="Cambria" w:hAnsi="Arial" w:cs="Arial"/>
                <w:spacing w:val="-11"/>
              </w:rPr>
              <w:t xml:space="preserve"> </w:t>
            </w:r>
            <w:r w:rsidRPr="00CC10A5">
              <w:rPr>
                <w:rFonts w:ascii="Arial" w:eastAsia="Cambria" w:hAnsi="Arial" w:cs="Arial"/>
                <w:spacing w:val="1"/>
              </w:rPr>
              <w:t>N</w:t>
            </w:r>
            <w:r w:rsidRPr="00CC10A5">
              <w:rPr>
                <w:rFonts w:ascii="Arial" w:eastAsia="Cambria" w:hAnsi="Arial" w:cs="Arial"/>
              </w:rPr>
              <w:t>u</w:t>
            </w:r>
            <w:r w:rsidRPr="00CC10A5">
              <w:rPr>
                <w:rFonts w:ascii="Arial" w:eastAsia="Cambria" w:hAnsi="Arial" w:cs="Arial"/>
                <w:spacing w:val="3"/>
              </w:rPr>
              <w:t>m</w:t>
            </w:r>
            <w:r w:rsidRPr="00CC10A5">
              <w:rPr>
                <w:rFonts w:ascii="Arial" w:eastAsia="Cambria" w:hAnsi="Arial" w:cs="Arial"/>
                <w:spacing w:val="-1"/>
              </w:rPr>
              <w:t>b</w:t>
            </w:r>
            <w:r w:rsidRPr="00CC10A5">
              <w:rPr>
                <w:rFonts w:ascii="Arial" w:eastAsia="Cambria" w:hAnsi="Arial" w:cs="Arial"/>
                <w:spacing w:val="1"/>
              </w:rPr>
              <w:t>e</w:t>
            </w:r>
            <w:r w:rsidRPr="00CC10A5">
              <w:rPr>
                <w:rFonts w:ascii="Arial" w:eastAsia="Cambria" w:hAnsi="Arial" w:cs="Arial"/>
                <w:spacing w:val="-1"/>
              </w:rPr>
              <w:t>r</w:t>
            </w:r>
            <w:r w:rsidRPr="00CC10A5">
              <w:rPr>
                <w:rFonts w:ascii="Arial" w:eastAsia="Cambria" w:hAnsi="Arial" w:cs="Arial"/>
              </w:rPr>
              <w:t>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before="27"/>
              <w:ind w:left="102"/>
              <w:rPr>
                <w:rFonts w:ascii="Arial" w:eastAsia="Cambria" w:hAnsi="Arial" w:cs="Arial"/>
              </w:rPr>
            </w:pPr>
            <w:r w:rsidRPr="00CC10A5">
              <w:rPr>
                <w:rFonts w:ascii="Arial" w:eastAsia="Cambria" w:hAnsi="Arial" w:cs="Arial"/>
                <w:b/>
              </w:rPr>
              <w:t>M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s</w:t>
            </w:r>
            <w:r w:rsidRPr="00CC10A5">
              <w:rPr>
                <w:rFonts w:ascii="Arial" w:eastAsia="Cambria" w:hAnsi="Arial" w:cs="Arial"/>
                <w:b/>
              </w:rPr>
              <w:t>_A</w:t>
            </w:r>
            <w:r w:rsidRPr="00CC10A5">
              <w:rPr>
                <w:rFonts w:ascii="Arial" w:eastAsia="Cambria" w:hAnsi="Arial" w:cs="Arial"/>
                <w:b/>
                <w:spacing w:val="2"/>
              </w:rPr>
              <w:t>B</w:t>
            </w:r>
            <w:r w:rsidRPr="00CC10A5">
              <w:rPr>
                <w:rFonts w:ascii="Arial" w:eastAsia="Cambria" w:hAnsi="Arial" w:cs="Arial"/>
                <w:b/>
              </w:rPr>
              <w:t>AAR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J</w:t>
            </w:r>
            <w:r w:rsidRPr="00CC10A5">
              <w:rPr>
                <w:rFonts w:ascii="Arial" w:eastAsia="Cambria" w:hAnsi="Arial" w:cs="Arial"/>
                <w:b/>
                <w:spacing w:val="3"/>
              </w:rPr>
              <w:t>_</w:t>
            </w:r>
            <w:r w:rsidRPr="00CC10A5">
              <w:rPr>
                <w:rFonts w:ascii="Arial" w:eastAsia="Cambria" w:hAnsi="Arial" w:cs="Arial"/>
                <w:b/>
              </w:rPr>
              <w:t>2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0</w:t>
            </w:r>
            <w:r w:rsidRPr="00CC10A5">
              <w:rPr>
                <w:rFonts w:ascii="Arial" w:eastAsia="Cambria" w:hAnsi="Arial" w:cs="Arial"/>
                <w:b/>
                <w:spacing w:val="2"/>
              </w:rPr>
              <w:t>2</w:t>
            </w:r>
            <w:r w:rsidRPr="00CC10A5">
              <w:rPr>
                <w:rFonts w:ascii="Arial" w:eastAsia="Cambria" w:hAnsi="Arial" w:cs="Arial"/>
                <w:b/>
              </w:rPr>
              <w:t>7</w:t>
            </w:r>
          </w:p>
        </w:tc>
      </w:tr>
      <w:tr w:rsidR="00BF3466" w:rsidRPr="00CC10A5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line="220" w:lineRule="exact"/>
              <w:ind w:left="88"/>
              <w:rPr>
                <w:rFonts w:ascii="Arial" w:eastAsia="Cambria" w:hAnsi="Arial" w:cs="Arial"/>
              </w:rPr>
            </w:pPr>
            <w:r w:rsidRPr="00CC10A5">
              <w:rPr>
                <w:rFonts w:ascii="Arial" w:eastAsia="Cambria" w:hAnsi="Arial" w:cs="Arial"/>
              </w:rPr>
              <w:t>T</w:t>
            </w:r>
            <w:r w:rsidRPr="00CC10A5">
              <w:rPr>
                <w:rFonts w:ascii="Arial" w:eastAsia="Cambria" w:hAnsi="Arial" w:cs="Arial"/>
                <w:spacing w:val="-1"/>
              </w:rPr>
              <w:t>i</w:t>
            </w:r>
            <w:r w:rsidRPr="00CC10A5">
              <w:rPr>
                <w:rFonts w:ascii="Arial" w:eastAsia="Cambria" w:hAnsi="Arial" w:cs="Arial"/>
              </w:rPr>
              <w:t>t</w:t>
            </w:r>
            <w:r w:rsidRPr="00CC10A5">
              <w:rPr>
                <w:rFonts w:ascii="Arial" w:eastAsia="Cambria" w:hAnsi="Arial" w:cs="Arial"/>
                <w:spacing w:val="1"/>
              </w:rPr>
              <w:t>l</w:t>
            </w:r>
            <w:r w:rsidRPr="00CC10A5">
              <w:rPr>
                <w:rFonts w:ascii="Arial" w:eastAsia="Cambria" w:hAnsi="Arial" w:cs="Arial"/>
              </w:rPr>
              <w:t>e</w:t>
            </w:r>
            <w:r w:rsidRPr="00CC10A5">
              <w:rPr>
                <w:rFonts w:ascii="Arial" w:eastAsia="Cambria" w:hAnsi="Arial" w:cs="Arial"/>
                <w:spacing w:val="-4"/>
              </w:rPr>
              <w:t xml:space="preserve"> </w:t>
            </w:r>
            <w:r w:rsidRPr="00CC10A5">
              <w:rPr>
                <w:rFonts w:ascii="Arial" w:eastAsia="Cambria" w:hAnsi="Arial" w:cs="Arial"/>
              </w:rPr>
              <w:t>of</w:t>
            </w:r>
            <w:r w:rsidRPr="00CC10A5">
              <w:rPr>
                <w:rFonts w:ascii="Arial" w:eastAsia="Cambria" w:hAnsi="Arial" w:cs="Arial"/>
                <w:spacing w:val="-3"/>
              </w:rPr>
              <w:t xml:space="preserve"> </w:t>
            </w:r>
            <w:r w:rsidRPr="00CC10A5">
              <w:rPr>
                <w:rFonts w:ascii="Arial" w:eastAsia="Cambria" w:hAnsi="Arial" w:cs="Arial"/>
              </w:rPr>
              <w:t>the</w:t>
            </w:r>
            <w:r w:rsidRPr="00CC10A5">
              <w:rPr>
                <w:rFonts w:ascii="Arial" w:eastAsia="Cambria" w:hAnsi="Arial" w:cs="Arial"/>
                <w:spacing w:val="-2"/>
              </w:rPr>
              <w:t xml:space="preserve"> </w:t>
            </w:r>
            <w:r w:rsidRPr="00CC10A5">
              <w:rPr>
                <w:rFonts w:ascii="Arial" w:eastAsia="Cambria" w:hAnsi="Arial" w:cs="Arial"/>
                <w:spacing w:val="1"/>
              </w:rPr>
              <w:t>M</w:t>
            </w:r>
            <w:r w:rsidRPr="00CC10A5">
              <w:rPr>
                <w:rFonts w:ascii="Arial" w:eastAsia="Cambria" w:hAnsi="Arial" w:cs="Arial"/>
                <w:spacing w:val="3"/>
              </w:rPr>
              <w:t>a</w:t>
            </w:r>
            <w:r w:rsidRPr="00CC10A5">
              <w:rPr>
                <w:rFonts w:ascii="Arial" w:eastAsia="Cambria" w:hAnsi="Arial" w:cs="Arial"/>
                <w:spacing w:val="-1"/>
              </w:rPr>
              <w:t>n</w:t>
            </w:r>
            <w:r w:rsidRPr="00CC10A5">
              <w:rPr>
                <w:rFonts w:ascii="Arial" w:eastAsia="Cambria" w:hAnsi="Arial" w:cs="Arial"/>
              </w:rPr>
              <w:t>u</w:t>
            </w:r>
            <w:r w:rsidRPr="00CC10A5">
              <w:rPr>
                <w:rFonts w:ascii="Arial" w:eastAsia="Cambria" w:hAnsi="Arial" w:cs="Arial"/>
                <w:spacing w:val="1"/>
              </w:rPr>
              <w:t>sc</w:t>
            </w:r>
            <w:r w:rsidRPr="00CC10A5">
              <w:rPr>
                <w:rFonts w:ascii="Arial" w:eastAsia="Cambria" w:hAnsi="Arial" w:cs="Arial"/>
                <w:spacing w:val="-1"/>
              </w:rPr>
              <w:t>r</w:t>
            </w:r>
            <w:r w:rsidRPr="00CC10A5">
              <w:rPr>
                <w:rFonts w:ascii="Arial" w:eastAsia="Cambria" w:hAnsi="Arial" w:cs="Arial"/>
              </w:rPr>
              <w:t>ip</w:t>
            </w:r>
            <w:r w:rsidRPr="00CC10A5">
              <w:rPr>
                <w:rFonts w:ascii="Arial" w:eastAsia="Cambria" w:hAnsi="Arial" w:cs="Arial"/>
                <w:spacing w:val="-1"/>
              </w:rPr>
              <w:t>t</w:t>
            </w:r>
            <w:r w:rsidRPr="00CC10A5">
              <w:rPr>
                <w:rFonts w:ascii="Arial" w:eastAsia="Cambria" w:hAnsi="Arial" w:cs="Arial"/>
              </w:rPr>
              <w:t>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BF3466">
            <w:pPr>
              <w:spacing w:before="7" w:line="200" w:lineRule="exact"/>
              <w:rPr>
                <w:rFonts w:ascii="Arial" w:hAnsi="Arial" w:cs="Arial"/>
              </w:rPr>
            </w:pPr>
          </w:p>
          <w:p w:rsidR="00BF3466" w:rsidRPr="00CC10A5" w:rsidRDefault="00890479">
            <w:pPr>
              <w:ind w:left="102"/>
              <w:rPr>
                <w:rFonts w:ascii="Arial" w:eastAsia="Cambria" w:hAnsi="Arial" w:cs="Arial"/>
              </w:rPr>
            </w:pPr>
            <w:r w:rsidRPr="00CC10A5">
              <w:rPr>
                <w:rFonts w:ascii="Arial" w:eastAsia="Cambria" w:hAnsi="Arial" w:cs="Arial"/>
                <w:b/>
              </w:rPr>
              <w:t>MHD</w:t>
            </w:r>
            <w:r w:rsidRPr="00CC10A5">
              <w:rPr>
                <w:rFonts w:ascii="Arial" w:eastAsia="Cambria" w:hAnsi="Arial" w:cs="Arial"/>
                <w:b/>
                <w:spacing w:val="-5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  <w:spacing w:val="2"/>
              </w:rPr>
              <w:t>M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x</w:t>
            </w:r>
            <w:r w:rsidRPr="00CC10A5">
              <w:rPr>
                <w:rFonts w:ascii="Arial" w:eastAsia="Cambria" w:hAnsi="Arial" w:cs="Arial"/>
                <w:b/>
              </w:rPr>
              <w:t>w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e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CC10A5">
              <w:rPr>
                <w:rFonts w:ascii="Arial" w:eastAsia="Cambria" w:hAnsi="Arial" w:cs="Arial"/>
                <w:b/>
              </w:rPr>
              <w:t>l</w:t>
            </w:r>
            <w:r w:rsidRPr="00CC10A5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N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CC10A5">
              <w:rPr>
                <w:rFonts w:ascii="Arial" w:eastAsia="Cambria" w:hAnsi="Arial" w:cs="Arial"/>
                <w:b/>
              </w:rPr>
              <w:t>n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CC10A5">
              <w:rPr>
                <w:rFonts w:ascii="Arial" w:eastAsia="Cambria" w:hAnsi="Arial" w:cs="Arial"/>
                <w:b/>
              </w:rPr>
              <w:t>f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lu</w:t>
            </w:r>
            <w:r w:rsidRPr="00CC10A5">
              <w:rPr>
                <w:rFonts w:ascii="Arial" w:eastAsia="Cambria" w:hAnsi="Arial" w:cs="Arial"/>
                <w:b/>
              </w:rPr>
              <w:t>id</w:t>
            </w:r>
            <w:r w:rsidRPr="00CC10A5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</w:rPr>
              <w:t>F</w:t>
            </w:r>
            <w:r w:rsidRPr="00CC10A5">
              <w:rPr>
                <w:rFonts w:ascii="Arial" w:eastAsia="Cambria" w:hAnsi="Arial" w:cs="Arial"/>
                <w:b/>
                <w:spacing w:val="3"/>
              </w:rPr>
              <w:t>l</w:t>
            </w:r>
            <w:r w:rsidRPr="00CC10A5">
              <w:rPr>
                <w:rFonts w:ascii="Arial" w:eastAsia="Cambria" w:hAnsi="Arial" w:cs="Arial"/>
                <w:b/>
              </w:rPr>
              <w:t>ow</w:t>
            </w:r>
            <w:r w:rsidRPr="00CC10A5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CC10A5">
              <w:rPr>
                <w:rFonts w:ascii="Arial" w:eastAsia="Cambria" w:hAnsi="Arial" w:cs="Arial"/>
                <w:b/>
              </w:rPr>
              <w:t>o</w:t>
            </w:r>
            <w:r w:rsidRPr="00CC10A5">
              <w:rPr>
                <w:rFonts w:ascii="Arial" w:eastAsia="Cambria" w:hAnsi="Arial" w:cs="Arial"/>
                <w:b/>
                <w:spacing w:val="3"/>
              </w:rPr>
              <w:t>u</w:t>
            </w:r>
            <w:r w:rsidRPr="00CC10A5">
              <w:rPr>
                <w:rFonts w:ascii="Arial" w:eastAsia="Cambria" w:hAnsi="Arial" w:cs="Arial"/>
                <w:b/>
              </w:rPr>
              <w:t>gh</w:t>
            </w:r>
            <w:r w:rsidRPr="00CC10A5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</w:rPr>
              <w:t>a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S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tr</w:t>
            </w:r>
            <w:r w:rsidRPr="00CC10A5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C10A5">
              <w:rPr>
                <w:rFonts w:ascii="Arial" w:eastAsia="Cambria" w:hAnsi="Arial" w:cs="Arial"/>
                <w:b/>
              </w:rPr>
              <w:t>c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CC10A5">
              <w:rPr>
                <w:rFonts w:ascii="Arial" w:eastAsia="Cambria" w:hAnsi="Arial" w:cs="Arial"/>
                <w:b/>
              </w:rPr>
              <w:t>i</w:t>
            </w:r>
            <w:r w:rsidRPr="00CC10A5">
              <w:rPr>
                <w:rFonts w:ascii="Arial" w:eastAsia="Cambria" w:hAnsi="Arial" w:cs="Arial"/>
                <w:b/>
                <w:spacing w:val="2"/>
              </w:rPr>
              <w:t>n</w:t>
            </w:r>
            <w:r w:rsidRPr="00CC10A5">
              <w:rPr>
                <w:rFonts w:ascii="Arial" w:eastAsia="Cambria" w:hAnsi="Arial" w:cs="Arial"/>
                <w:b/>
              </w:rPr>
              <w:t>g</w:t>
            </w:r>
            <w:r w:rsidRPr="00CC10A5">
              <w:rPr>
                <w:rFonts w:ascii="Arial" w:eastAsia="Cambria" w:hAnsi="Arial" w:cs="Arial"/>
                <w:b/>
                <w:spacing w:val="-10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  <w:spacing w:val="3"/>
              </w:rPr>
              <w:t>S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CC10A5">
              <w:rPr>
                <w:rFonts w:ascii="Arial" w:eastAsia="Cambria" w:hAnsi="Arial" w:cs="Arial"/>
                <w:b/>
              </w:rPr>
              <w:t>eet</w:t>
            </w:r>
            <w:r w:rsidRPr="00CC10A5">
              <w:rPr>
                <w:rFonts w:ascii="Arial" w:eastAsia="Cambria" w:hAnsi="Arial" w:cs="Arial"/>
                <w:b/>
                <w:spacing w:val="-5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</w:rPr>
              <w:t>where</w:t>
            </w:r>
            <w:r w:rsidRPr="00CC10A5">
              <w:rPr>
                <w:rFonts w:ascii="Arial" w:eastAsia="Cambria" w:hAnsi="Arial" w:cs="Arial"/>
                <w:b/>
                <w:spacing w:val="-5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</w:rPr>
              <w:t>B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r</w:t>
            </w:r>
            <w:r w:rsidRPr="00CC10A5">
              <w:rPr>
                <w:rFonts w:ascii="Arial" w:eastAsia="Cambria" w:hAnsi="Arial" w:cs="Arial"/>
                <w:b/>
              </w:rPr>
              <w:t>o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w</w:t>
            </w:r>
            <w:r w:rsidRPr="00CC10A5">
              <w:rPr>
                <w:rFonts w:ascii="Arial" w:eastAsia="Cambria" w:hAnsi="Arial" w:cs="Arial"/>
                <w:b/>
              </w:rPr>
              <w:t>ni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CC10A5">
              <w:rPr>
                <w:rFonts w:ascii="Arial" w:eastAsia="Cambria" w:hAnsi="Arial" w:cs="Arial"/>
                <w:b/>
              </w:rPr>
              <w:t>n</w:t>
            </w:r>
            <w:r w:rsidRPr="00CC10A5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</w:rPr>
              <w:t>M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t</w:t>
            </w:r>
            <w:r w:rsidRPr="00CC10A5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CC10A5">
              <w:rPr>
                <w:rFonts w:ascii="Arial" w:eastAsia="Cambria" w:hAnsi="Arial" w:cs="Arial"/>
                <w:b/>
              </w:rPr>
              <w:t>on</w:t>
            </w:r>
            <w:r w:rsidRPr="00CC10A5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C10A5">
              <w:rPr>
                <w:rFonts w:ascii="Arial" w:eastAsia="Cambria" w:hAnsi="Arial" w:cs="Arial"/>
                <w:b/>
              </w:rPr>
              <w:t>nd</w:t>
            </w:r>
            <w:r w:rsidRPr="00CC10A5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</w:rPr>
              <w:t>T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CC10A5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CC10A5">
              <w:rPr>
                <w:rFonts w:ascii="Arial" w:eastAsia="Cambria" w:hAnsi="Arial" w:cs="Arial"/>
                <w:b/>
              </w:rPr>
              <w:t>mop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CC10A5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CC10A5">
              <w:rPr>
                <w:rFonts w:ascii="Arial" w:eastAsia="Cambria" w:hAnsi="Arial" w:cs="Arial"/>
                <w:b/>
              </w:rPr>
              <w:t>e</w:t>
            </w:r>
            <w:r w:rsidRPr="00CC10A5">
              <w:rPr>
                <w:rFonts w:ascii="Arial" w:eastAsia="Cambria" w:hAnsi="Arial" w:cs="Arial"/>
                <w:b/>
                <w:spacing w:val="2"/>
              </w:rPr>
              <w:t>s</w:t>
            </w:r>
            <w:r w:rsidRPr="00CC10A5">
              <w:rPr>
                <w:rFonts w:ascii="Arial" w:eastAsia="Cambria" w:hAnsi="Arial" w:cs="Arial"/>
                <w:b/>
              </w:rPr>
              <w:t>is</w:t>
            </w:r>
            <w:r w:rsidRPr="00CC10A5">
              <w:rPr>
                <w:rFonts w:ascii="Arial" w:eastAsia="Cambria" w:hAnsi="Arial" w:cs="Arial"/>
                <w:b/>
                <w:spacing w:val="-16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</w:rPr>
              <w:t>E</w:t>
            </w:r>
            <w:r w:rsidRPr="00CC10A5">
              <w:rPr>
                <w:rFonts w:ascii="Arial" w:eastAsia="Cambria" w:hAnsi="Arial" w:cs="Arial"/>
                <w:b/>
                <w:spacing w:val="2"/>
              </w:rPr>
              <w:t>f</w:t>
            </w:r>
            <w:r w:rsidRPr="00CC10A5">
              <w:rPr>
                <w:rFonts w:ascii="Arial" w:eastAsia="Cambria" w:hAnsi="Arial" w:cs="Arial"/>
                <w:b/>
              </w:rPr>
              <w:t>fec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C10A5">
              <w:rPr>
                <w:rFonts w:ascii="Arial" w:eastAsia="Cambria" w:hAnsi="Arial" w:cs="Arial"/>
                <w:b/>
              </w:rPr>
              <w:t>s</w:t>
            </w:r>
            <w:r w:rsidRPr="00CC10A5">
              <w:rPr>
                <w:rFonts w:ascii="Arial" w:eastAsia="Cambria" w:hAnsi="Arial" w:cs="Arial"/>
                <w:b/>
                <w:spacing w:val="-5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CC10A5">
              <w:rPr>
                <w:rFonts w:ascii="Arial" w:eastAsia="Cambria" w:hAnsi="Arial" w:cs="Arial"/>
                <w:b/>
              </w:rPr>
              <w:t>e</w:t>
            </w:r>
            <w:r w:rsidRPr="00CC10A5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eastAsia="Cambria" w:hAnsi="Arial" w:cs="Arial"/>
                <w:b/>
              </w:rPr>
              <w:t>E</w:t>
            </w:r>
            <w:r w:rsidRPr="00CC10A5">
              <w:rPr>
                <w:rFonts w:ascii="Arial" w:eastAsia="Cambria" w:hAnsi="Arial" w:cs="Arial"/>
                <w:b/>
                <w:spacing w:val="1"/>
              </w:rPr>
              <w:t>xh</w:t>
            </w:r>
            <w:r w:rsidRPr="00CC10A5">
              <w:rPr>
                <w:rFonts w:ascii="Arial" w:eastAsia="Cambria" w:hAnsi="Arial" w:cs="Arial"/>
                <w:b/>
              </w:rPr>
              <w:t>i</w:t>
            </w:r>
            <w:r w:rsidRPr="00CC10A5">
              <w:rPr>
                <w:rFonts w:ascii="Arial" w:eastAsia="Cambria" w:hAnsi="Arial" w:cs="Arial"/>
                <w:b/>
                <w:spacing w:val="2"/>
              </w:rPr>
              <w:t>b</w:t>
            </w:r>
            <w:r w:rsidRPr="00CC10A5">
              <w:rPr>
                <w:rFonts w:ascii="Arial" w:eastAsia="Cambria" w:hAnsi="Arial" w:cs="Arial"/>
                <w:b/>
              </w:rPr>
              <w:t>i</w:t>
            </w:r>
            <w:r w:rsidRPr="00CC10A5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C10A5">
              <w:rPr>
                <w:rFonts w:ascii="Arial" w:eastAsia="Cambria" w:hAnsi="Arial" w:cs="Arial"/>
                <w:b/>
              </w:rPr>
              <w:t>ed</w:t>
            </w:r>
          </w:p>
        </w:tc>
      </w:tr>
      <w:tr w:rsidR="00BF3466" w:rsidRPr="00CC10A5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line="220" w:lineRule="exact"/>
              <w:ind w:left="88"/>
              <w:rPr>
                <w:rFonts w:ascii="Arial" w:eastAsia="Cambria" w:hAnsi="Arial" w:cs="Arial"/>
              </w:rPr>
            </w:pPr>
            <w:r w:rsidRPr="00CC10A5">
              <w:rPr>
                <w:rFonts w:ascii="Arial" w:eastAsia="Cambria" w:hAnsi="Arial" w:cs="Arial"/>
              </w:rPr>
              <w:t>Type</w:t>
            </w:r>
            <w:r w:rsidRPr="00CC10A5">
              <w:rPr>
                <w:rFonts w:ascii="Arial" w:eastAsia="Cambria" w:hAnsi="Arial" w:cs="Arial"/>
                <w:spacing w:val="-4"/>
              </w:rPr>
              <w:t xml:space="preserve"> </w:t>
            </w:r>
            <w:r w:rsidRPr="00CC10A5">
              <w:rPr>
                <w:rFonts w:ascii="Arial" w:eastAsia="Cambria" w:hAnsi="Arial" w:cs="Arial"/>
              </w:rPr>
              <w:t>of</w:t>
            </w:r>
            <w:r w:rsidRPr="00CC10A5">
              <w:rPr>
                <w:rFonts w:ascii="Arial" w:eastAsia="Cambria" w:hAnsi="Arial" w:cs="Arial"/>
                <w:spacing w:val="-1"/>
              </w:rPr>
              <w:t xml:space="preserve"> </w:t>
            </w:r>
            <w:r w:rsidRPr="00CC10A5">
              <w:rPr>
                <w:rFonts w:ascii="Arial" w:eastAsia="Cambria" w:hAnsi="Arial" w:cs="Arial"/>
              </w:rPr>
              <w:t>the</w:t>
            </w:r>
            <w:r w:rsidRPr="00CC10A5">
              <w:rPr>
                <w:rFonts w:ascii="Arial" w:eastAsia="Cambria" w:hAnsi="Arial" w:cs="Arial"/>
                <w:spacing w:val="-2"/>
              </w:rPr>
              <w:t xml:space="preserve"> </w:t>
            </w:r>
            <w:r w:rsidRPr="00CC10A5">
              <w:rPr>
                <w:rFonts w:ascii="Arial" w:eastAsia="Cambria" w:hAnsi="Arial" w:cs="Arial"/>
                <w:spacing w:val="1"/>
              </w:rPr>
              <w:t>A</w:t>
            </w:r>
            <w:r w:rsidRPr="00CC10A5">
              <w:rPr>
                <w:rFonts w:ascii="Arial" w:eastAsia="Cambria" w:hAnsi="Arial" w:cs="Arial"/>
                <w:spacing w:val="-1"/>
              </w:rPr>
              <w:t>r</w:t>
            </w:r>
            <w:r w:rsidRPr="00CC10A5">
              <w:rPr>
                <w:rFonts w:ascii="Arial" w:eastAsia="Cambria" w:hAnsi="Arial" w:cs="Arial"/>
                <w:spacing w:val="2"/>
              </w:rPr>
              <w:t>t</w:t>
            </w:r>
            <w:r w:rsidRPr="00CC10A5">
              <w:rPr>
                <w:rFonts w:ascii="Arial" w:eastAsia="Cambria" w:hAnsi="Arial" w:cs="Arial"/>
              </w:rPr>
              <w:t>i</w:t>
            </w:r>
            <w:r w:rsidRPr="00CC10A5">
              <w:rPr>
                <w:rFonts w:ascii="Arial" w:eastAsia="Cambria" w:hAnsi="Arial" w:cs="Arial"/>
                <w:spacing w:val="1"/>
              </w:rPr>
              <w:t>cl</w:t>
            </w:r>
            <w:r w:rsidRPr="00CC10A5">
              <w:rPr>
                <w:rFonts w:ascii="Arial" w:eastAsia="Cambria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BF3466">
            <w:pPr>
              <w:rPr>
                <w:rFonts w:ascii="Arial" w:hAnsi="Arial" w:cs="Arial"/>
              </w:rPr>
            </w:pPr>
          </w:p>
        </w:tc>
      </w:tr>
    </w:tbl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before="3" w:line="18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BF3466" w:rsidRPr="00CC10A5">
        <w:trPr>
          <w:trHeight w:hRule="exact" w:val="92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BF3466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b/>
              </w:rPr>
              <w:t>Re</w:t>
            </w:r>
            <w:r w:rsidRPr="00CC10A5">
              <w:rPr>
                <w:rFonts w:ascii="Arial" w:hAnsi="Arial" w:cs="Arial"/>
                <w:b/>
                <w:spacing w:val="2"/>
              </w:rPr>
              <w:t>v</w:t>
            </w:r>
            <w:r w:rsidRPr="00CC10A5">
              <w:rPr>
                <w:rFonts w:ascii="Arial" w:hAnsi="Arial" w:cs="Arial"/>
                <w:b/>
              </w:rPr>
              <w:t>iew</w:t>
            </w:r>
            <w:r w:rsidRPr="00CC10A5">
              <w:rPr>
                <w:rFonts w:ascii="Arial" w:hAnsi="Arial" w:cs="Arial"/>
                <w:b/>
                <w:spacing w:val="1"/>
              </w:rPr>
              <w:t>e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’</w:t>
            </w:r>
            <w:r w:rsidRPr="00CC10A5">
              <w:rPr>
                <w:rFonts w:ascii="Arial" w:hAnsi="Arial" w:cs="Arial"/>
                <w:b/>
              </w:rPr>
              <w:t>s</w:t>
            </w:r>
            <w:r w:rsidRPr="00CC10A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c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  <w:spacing w:val="2"/>
              </w:rPr>
              <w:t>mm</w:t>
            </w:r>
            <w:r w:rsidRPr="00CC10A5">
              <w:rPr>
                <w:rFonts w:ascii="Arial" w:hAnsi="Arial" w:cs="Arial"/>
                <w:b/>
              </w:rPr>
              <w:t>ent</w:t>
            </w:r>
          </w:p>
          <w:p w:rsidR="00BF3466" w:rsidRPr="00CC10A5" w:rsidRDefault="00890479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b/>
              </w:rPr>
              <w:t>Ar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ifici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l</w:t>
            </w:r>
            <w:r w:rsidRPr="00CC10A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I</w:t>
            </w:r>
            <w:r w:rsidRPr="00CC10A5">
              <w:rPr>
                <w:rFonts w:ascii="Arial" w:hAnsi="Arial" w:cs="Arial"/>
                <w:b/>
                <w:spacing w:val="-1"/>
              </w:rPr>
              <w:t>n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elli</w:t>
            </w:r>
            <w:r w:rsidRPr="00CC10A5">
              <w:rPr>
                <w:rFonts w:ascii="Arial" w:hAnsi="Arial" w:cs="Arial"/>
                <w:b/>
                <w:spacing w:val="1"/>
              </w:rPr>
              <w:t>g</w:t>
            </w:r>
            <w:r w:rsidRPr="00CC10A5">
              <w:rPr>
                <w:rFonts w:ascii="Arial" w:hAnsi="Arial" w:cs="Arial"/>
                <w:b/>
              </w:rPr>
              <w:t>ence</w:t>
            </w:r>
            <w:r w:rsidRPr="00CC10A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(</w:t>
            </w:r>
            <w:r w:rsidRPr="00CC10A5">
              <w:rPr>
                <w:rFonts w:ascii="Arial" w:hAnsi="Arial" w:cs="Arial"/>
                <w:b/>
              </w:rPr>
              <w:t>AI)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g</w:t>
            </w:r>
            <w:r w:rsidRPr="00CC10A5">
              <w:rPr>
                <w:rFonts w:ascii="Arial" w:hAnsi="Arial" w:cs="Arial"/>
                <w:b/>
              </w:rPr>
              <w:t>ene</w:t>
            </w:r>
            <w:r w:rsidRPr="00CC10A5">
              <w:rPr>
                <w:rFonts w:ascii="Arial" w:hAnsi="Arial" w:cs="Arial"/>
                <w:b/>
                <w:spacing w:val="1"/>
              </w:rPr>
              <w:t>rat</w:t>
            </w:r>
            <w:r w:rsidRPr="00CC10A5">
              <w:rPr>
                <w:rFonts w:ascii="Arial" w:hAnsi="Arial" w:cs="Arial"/>
                <w:b/>
              </w:rPr>
              <w:t>ed</w:t>
            </w:r>
            <w:r w:rsidRPr="00CC10A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  <w:spacing w:val="-1"/>
              </w:rPr>
              <w:t>ss</w:t>
            </w:r>
            <w:r w:rsidRPr="00CC10A5">
              <w:rPr>
                <w:rFonts w:ascii="Arial" w:hAnsi="Arial" w:cs="Arial"/>
                <w:b/>
              </w:rPr>
              <w:t>i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ed</w:t>
            </w:r>
            <w:r w:rsidRPr="00CC10A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ev</w:t>
            </w:r>
            <w:r w:rsidRPr="00CC10A5">
              <w:rPr>
                <w:rFonts w:ascii="Arial" w:hAnsi="Arial" w:cs="Arial"/>
                <w:b/>
              </w:rPr>
              <w:t>iew</w:t>
            </w:r>
            <w:r w:rsidRPr="00CC10A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c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  <w:spacing w:val="2"/>
              </w:rPr>
              <w:t>mm</w:t>
            </w:r>
            <w:r w:rsidRPr="00CC10A5">
              <w:rPr>
                <w:rFonts w:ascii="Arial" w:hAnsi="Arial" w:cs="Arial"/>
                <w:b/>
              </w:rPr>
              <w:t>en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s</w:t>
            </w:r>
            <w:r w:rsidRPr="00CC10A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re</w:t>
            </w:r>
            <w:r w:rsidRPr="00CC10A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ric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ly</w:t>
            </w:r>
            <w:r w:rsidRPr="00CC10A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pr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hi</w:t>
            </w:r>
            <w:r w:rsidRPr="00CC10A5">
              <w:rPr>
                <w:rFonts w:ascii="Arial" w:hAnsi="Arial" w:cs="Arial"/>
                <w:b/>
                <w:spacing w:val="-1"/>
              </w:rPr>
              <w:t>b</w:t>
            </w:r>
            <w:r w:rsidRPr="00CC10A5">
              <w:rPr>
                <w:rFonts w:ascii="Arial" w:hAnsi="Arial" w:cs="Arial"/>
                <w:b/>
              </w:rPr>
              <w:t>ited</w:t>
            </w:r>
            <w:r w:rsidRPr="00CC10A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d</w:t>
            </w:r>
            <w:r w:rsidRPr="00CC10A5">
              <w:rPr>
                <w:rFonts w:ascii="Arial" w:hAnsi="Arial" w:cs="Arial"/>
                <w:b/>
                <w:spacing w:val="-1"/>
              </w:rPr>
              <w:t>u</w:t>
            </w:r>
            <w:r w:rsidRPr="00CC10A5">
              <w:rPr>
                <w:rFonts w:ascii="Arial" w:hAnsi="Arial" w:cs="Arial"/>
                <w:b/>
              </w:rPr>
              <w:t>ring</w:t>
            </w:r>
            <w:r w:rsidRPr="00CC10A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peer r</w:t>
            </w:r>
            <w:r w:rsidRPr="00CC10A5">
              <w:rPr>
                <w:rFonts w:ascii="Arial" w:hAnsi="Arial" w:cs="Arial"/>
                <w:b/>
                <w:spacing w:val="1"/>
              </w:rPr>
              <w:t>ev</w:t>
            </w:r>
            <w:r w:rsidRPr="00CC10A5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before="2" w:line="220" w:lineRule="exact"/>
              <w:ind w:left="102" w:right="708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b/>
              </w:rPr>
              <w:t>Auth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’</w:t>
            </w:r>
            <w:r w:rsidRPr="00CC10A5">
              <w:rPr>
                <w:rFonts w:ascii="Arial" w:hAnsi="Arial" w:cs="Arial"/>
                <w:b/>
              </w:rPr>
              <w:t>s</w:t>
            </w:r>
            <w:r w:rsidRPr="00CC10A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Fe</w:t>
            </w:r>
            <w:r w:rsidRPr="00CC10A5">
              <w:rPr>
                <w:rFonts w:ascii="Arial" w:hAnsi="Arial" w:cs="Arial"/>
                <w:b/>
                <w:spacing w:val="1"/>
              </w:rPr>
              <w:t>e</w:t>
            </w:r>
            <w:r w:rsidRPr="00CC10A5">
              <w:rPr>
                <w:rFonts w:ascii="Arial" w:hAnsi="Arial" w:cs="Arial"/>
                <w:b/>
              </w:rPr>
              <w:t>d</w:t>
            </w:r>
            <w:r w:rsidRPr="00CC10A5">
              <w:rPr>
                <w:rFonts w:ascii="Arial" w:hAnsi="Arial" w:cs="Arial"/>
                <w:b/>
                <w:spacing w:val="-1"/>
              </w:rPr>
              <w:t>b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ck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(I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</w:rPr>
              <w:t>is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at</w:t>
            </w:r>
            <w:r w:rsidRPr="00CC10A5">
              <w:rPr>
                <w:rFonts w:ascii="Arial" w:hAnsi="Arial" w:cs="Arial"/>
                <w:spacing w:val="1"/>
              </w:rPr>
              <w:t>or</w:t>
            </w:r>
            <w:r w:rsidRPr="00CC10A5">
              <w:rPr>
                <w:rFonts w:ascii="Arial" w:hAnsi="Arial" w:cs="Arial"/>
              </w:rPr>
              <w:t>y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at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hou</w:t>
            </w:r>
            <w:r w:rsidRPr="00CC10A5">
              <w:rPr>
                <w:rFonts w:ascii="Arial" w:hAnsi="Arial" w:cs="Arial"/>
              </w:rPr>
              <w:t>ld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w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3"/>
              </w:rPr>
              <w:t>t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/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 xml:space="preserve">er 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edb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k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e)</w:t>
            </w:r>
          </w:p>
        </w:tc>
      </w:tr>
      <w:tr w:rsidR="00BF3466" w:rsidRPr="00CC10A5">
        <w:trPr>
          <w:trHeight w:hRule="exact" w:val="185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before="2" w:line="220" w:lineRule="exact"/>
              <w:ind w:left="460" w:right="231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b/>
              </w:rPr>
              <w:t>Ple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wri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 xml:space="preserve">a </w:t>
            </w:r>
            <w:r w:rsidRPr="00CC10A5">
              <w:rPr>
                <w:rFonts w:ascii="Arial" w:hAnsi="Arial" w:cs="Arial"/>
                <w:b/>
                <w:spacing w:val="1"/>
              </w:rPr>
              <w:t>f</w:t>
            </w:r>
            <w:r w:rsidRPr="00CC10A5">
              <w:rPr>
                <w:rFonts w:ascii="Arial" w:hAnsi="Arial" w:cs="Arial"/>
                <w:b/>
              </w:rPr>
              <w:t>ew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en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enc</w:t>
            </w:r>
            <w:r w:rsidRPr="00CC10A5">
              <w:rPr>
                <w:rFonts w:ascii="Arial" w:hAnsi="Arial" w:cs="Arial"/>
                <w:b/>
                <w:spacing w:val="1"/>
              </w:rPr>
              <w:t>e</w:t>
            </w:r>
            <w:r w:rsidRPr="00CC10A5">
              <w:rPr>
                <w:rFonts w:ascii="Arial" w:hAnsi="Arial" w:cs="Arial"/>
                <w:b/>
              </w:rPr>
              <w:t>s</w:t>
            </w:r>
            <w:r w:rsidRPr="00CC10A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ega</w:t>
            </w:r>
            <w:r w:rsidRPr="00CC10A5">
              <w:rPr>
                <w:rFonts w:ascii="Arial" w:hAnsi="Arial" w:cs="Arial"/>
                <w:b/>
              </w:rPr>
              <w:t>rding</w:t>
            </w:r>
            <w:r w:rsidRPr="00CC10A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i</w:t>
            </w:r>
            <w:r w:rsidRPr="00CC10A5">
              <w:rPr>
                <w:rFonts w:ascii="Arial" w:hAnsi="Arial" w:cs="Arial"/>
                <w:b/>
                <w:spacing w:val="2"/>
              </w:rPr>
              <w:t>m</w:t>
            </w:r>
            <w:r w:rsidRPr="00CC10A5">
              <w:rPr>
                <w:rFonts w:ascii="Arial" w:hAnsi="Arial" w:cs="Arial"/>
                <w:b/>
              </w:rPr>
              <w:t>p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ta</w:t>
            </w:r>
            <w:r w:rsidRPr="00CC10A5">
              <w:rPr>
                <w:rFonts w:ascii="Arial" w:hAnsi="Arial" w:cs="Arial"/>
                <w:b/>
              </w:rPr>
              <w:t xml:space="preserve">nce 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f</w:t>
            </w:r>
            <w:r w:rsidRPr="00CC10A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his</w:t>
            </w:r>
            <w:r w:rsidRPr="00CC10A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2"/>
              </w:rPr>
              <w:t>m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n</w:t>
            </w:r>
            <w:r w:rsidRPr="00CC10A5">
              <w:rPr>
                <w:rFonts w:ascii="Arial" w:hAnsi="Arial" w:cs="Arial"/>
                <w:b/>
                <w:spacing w:val="-1"/>
              </w:rPr>
              <w:t>us</w:t>
            </w:r>
            <w:r w:rsidRPr="00CC10A5">
              <w:rPr>
                <w:rFonts w:ascii="Arial" w:hAnsi="Arial" w:cs="Arial"/>
                <w:b/>
              </w:rPr>
              <w:t>c</w:t>
            </w:r>
            <w:r w:rsidRPr="00CC10A5">
              <w:rPr>
                <w:rFonts w:ascii="Arial" w:hAnsi="Arial" w:cs="Arial"/>
                <w:b/>
                <w:spacing w:val="1"/>
              </w:rPr>
              <w:t>r</w:t>
            </w:r>
            <w:r w:rsidRPr="00CC10A5">
              <w:rPr>
                <w:rFonts w:ascii="Arial" w:hAnsi="Arial" w:cs="Arial"/>
                <w:b/>
              </w:rPr>
              <w:t>ipt</w:t>
            </w:r>
            <w:r w:rsidRPr="00CC10A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fo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cien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ific</w:t>
            </w:r>
            <w:r w:rsidRPr="00CC10A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c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m</w:t>
            </w:r>
            <w:r w:rsidRPr="00CC10A5">
              <w:rPr>
                <w:rFonts w:ascii="Arial" w:hAnsi="Arial" w:cs="Arial"/>
                <w:b/>
                <w:spacing w:val="2"/>
              </w:rPr>
              <w:t>m</w:t>
            </w:r>
            <w:r w:rsidRPr="00CC10A5">
              <w:rPr>
                <w:rFonts w:ascii="Arial" w:hAnsi="Arial" w:cs="Arial"/>
                <w:b/>
              </w:rPr>
              <w:t>u</w:t>
            </w:r>
            <w:r w:rsidRPr="00CC10A5">
              <w:rPr>
                <w:rFonts w:ascii="Arial" w:hAnsi="Arial" w:cs="Arial"/>
                <w:b/>
                <w:spacing w:val="-1"/>
              </w:rPr>
              <w:t>n</w:t>
            </w:r>
            <w:r w:rsidRPr="00CC10A5">
              <w:rPr>
                <w:rFonts w:ascii="Arial" w:hAnsi="Arial" w:cs="Arial"/>
                <w:b/>
              </w:rPr>
              <w:t>it</w:t>
            </w:r>
            <w:r w:rsidRPr="00CC10A5">
              <w:rPr>
                <w:rFonts w:ascii="Arial" w:hAnsi="Arial" w:cs="Arial"/>
                <w:b/>
                <w:spacing w:val="1"/>
              </w:rPr>
              <w:t>y</w:t>
            </w:r>
            <w:r w:rsidRPr="00CC10A5">
              <w:rPr>
                <w:rFonts w:ascii="Arial" w:hAnsi="Arial" w:cs="Arial"/>
                <w:b/>
              </w:rPr>
              <w:t>.</w:t>
            </w:r>
            <w:r w:rsidRPr="00CC10A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 xml:space="preserve">A </w:t>
            </w:r>
            <w:r w:rsidRPr="00CC10A5">
              <w:rPr>
                <w:rFonts w:ascii="Arial" w:hAnsi="Arial" w:cs="Arial"/>
                <w:b/>
                <w:spacing w:val="2"/>
              </w:rPr>
              <w:t>m</w:t>
            </w:r>
            <w:r w:rsidRPr="00CC10A5">
              <w:rPr>
                <w:rFonts w:ascii="Arial" w:hAnsi="Arial" w:cs="Arial"/>
                <w:b/>
              </w:rPr>
              <w:t>in</w:t>
            </w:r>
            <w:r w:rsidRPr="00CC10A5">
              <w:rPr>
                <w:rFonts w:ascii="Arial" w:hAnsi="Arial" w:cs="Arial"/>
                <w:b/>
                <w:spacing w:val="-1"/>
              </w:rPr>
              <w:t>i</w:t>
            </w:r>
            <w:r w:rsidRPr="00CC10A5">
              <w:rPr>
                <w:rFonts w:ascii="Arial" w:hAnsi="Arial" w:cs="Arial"/>
                <w:b/>
                <w:spacing w:val="2"/>
              </w:rPr>
              <w:t>m</w:t>
            </w:r>
            <w:r w:rsidRPr="00CC10A5">
              <w:rPr>
                <w:rFonts w:ascii="Arial" w:hAnsi="Arial" w:cs="Arial"/>
                <w:b/>
              </w:rPr>
              <w:t>um</w:t>
            </w:r>
            <w:r w:rsidRPr="00CC10A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f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3"/>
              </w:rPr>
              <w:t>3</w:t>
            </w:r>
            <w:r w:rsidRPr="00CC10A5">
              <w:rPr>
                <w:rFonts w:ascii="Arial" w:hAnsi="Arial" w:cs="Arial"/>
                <w:b/>
                <w:spacing w:val="-2"/>
              </w:rPr>
              <w:t>-</w:t>
            </w:r>
            <w:r w:rsidRPr="00CC10A5">
              <w:rPr>
                <w:rFonts w:ascii="Arial" w:hAnsi="Arial" w:cs="Arial"/>
                <w:b/>
              </w:rPr>
              <w:t>4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en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enc</w:t>
            </w:r>
            <w:r w:rsidRPr="00CC10A5">
              <w:rPr>
                <w:rFonts w:ascii="Arial" w:hAnsi="Arial" w:cs="Arial"/>
                <w:b/>
                <w:spacing w:val="1"/>
              </w:rPr>
              <w:t>e</w:t>
            </w:r>
            <w:r w:rsidRPr="00CC10A5">
              <w:rPr>
                <w:rFonts w:ascii="Arial" w:hAnsi="Arial" w:cs="Arial"/>
                <w:b/>
              </w:rPr>
              <w:t>s</w:t>
            </w:r>
            <w:r w:rsidRPr="00CC10A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2"/>
              </w:rPr>
              <w:t>m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y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be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e</w:t>
            </w:r>
            <w:r w:rsidRPr="00CC10A5">
              <w:rPr>
                <w:rFonts w:ascii="Arial" w:hAnsi="Arial" w:cs="Arial"/>
                <w:b/>
              </w:rPr>
              <w:t>q</w:t>
            </w:r>
            <w:r w:rsidRPr="00CC10A5">
              <w:rPr>
                <w:rFonts w:ascii="Arial" w:hAnsi="Arial" w:cs="Arial"/>
                <w:b/>
                <w:spacing w:val="-1"/>
              </w:rPr>
              <w:t>u</w:t>
            </w:r>
            <w:r w:rsidRPr="00CC10A5">
              <w:rPr>
                <w:rFonts w:ascii="Arial" w:hAnsi="Arial" w:cs="Arial"/>
                <w:b/>
              </w:rPr>
              <w:t>ired</w:t>
            </w:r>
            <w:r w:rsidRPr="00CC10A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fo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his p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before="2" w:line="220" w:lineRule="exact"/>
              <w:ind w:left="102" w:right="65"/>
              <w:jc w:val="both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0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und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ta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2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1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gn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2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ohy</w:t>
            </w:r>
            <w:r w:rsidRPr="00CC10A5">
              <w:rPr>
                <w:rFonts w:ascii="Arial" w:hAnsi="Arial" w:cs="Arial"/>
                <w:spacing w:val="-1"/>
              </w:rPr>
              <w:t>d</w:t>
            </w:r>
            <w:r w:rsidRPr="00CC10A5">
              <w:rPr>
                <w:rFonts w:ascii="Arial" w:hAnsi="Arial" w:cs="Arial"/>
                <w:spacing w:val="1"/>
              </w:rPr>
              <w:t>ro</w:t>
            </w:r>
            <w:r w:rsidRPr="00CC10A5">
              <w:rPr>
                <w:rFonts w:ascii="Arial" w:hAnsi="Arial" w:cs="Arial"/>
                <w:spacing w:val="-1"/>
              </w:rPr>
              <w:t>d</w:t>
            </w:r>
            <w:r w:rsidRPr="00CC10A5">
              <w:rPr>
                <w:rFonts w:ascii="Arial" w:hAnsi="Arial" w:cs="Arial"/>
                <w:spacing w:val="1"/>
              </w:rPr>
              <w:t>yn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ic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(</w:t>
            </w:r>
            <w:r w:rsidRPr="00CC10A5">
              <w:rPr>
                <w:rFonts w:ascii="Arial" w:hAnsi="Arial" w:cs="Arial"/>
              </w:rPr>
              <w:t>MHD)</w:t>
            </w:r>
            <w:r w:rsidRPr="00CC10A5">
              <w:rPr>
                <w:rFonts w:ascii="Arial" w:hAnsi="Arial" w:cs="Arial"/>
                <w:spacing w:val="7"/>
              </w:rPr>
              <w:t xml:space="preserve"> </w:t>
            </w:r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x</w:t>
            </w:r>
            <w:r w:rsidRPr="00CC10A5">
              <w:rPr>
                <w:rFonts w:ascii="Arial" w:hAnsi="Arial" w:cs="Arial"/>
              </w:rPr>
              <w:t>well</w:t>
            </w:r>
            <w:r w:rsidRPr="00CC10A5">
              <w:rPr>
                <w:rFonts w:ascii="Arial" w:hAnsi="Arial" w:cs="Arial"/>
                <w:spacing w:val="5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nof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id</w:t>
            </w:r>
            <w:r w:rsidRPr="00CC10A5">
              <w:rPr>
                <w:rFonts w:ascii="Arial" w:hAnsi="Arial" w:cs="Arial"/>
                <w:spacing w:val="15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  <w:spacing w:val="1"/>
              </w:rPr>
              <w:t>b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ou</w:t>
            </w:r>
            <w:r w:rsidRPr="00CC10A5">
              <w:rPr>
                <w:rFonts w:ascii="Arial" w:hAnsi="Arial" w:cs="Arial"/>
              </w:rPr>
              <w:t>r</w:t>
            </w:r>
            <w:proofErr w:type="spellEnd"/>
            <w:r w:rsidRPr="00CC10A5">
              <w:rPr>
                <w:rFonts w:ascii="Arial" w:hAnsi="Arial" w:cs="Arial"/>
                <w:spacing w:val="6"/>
              </w:rPr>
              <w:t xml:space="preserve"> </w:t>
            </w:r>
            <w:r w:rsidRPr="00CC10A5">
              <w:rPr>
                <w:rFonts w:ascii="Arial" w:hAnsi="Arial" w:cs="Arial"/>
              </w:rPr>
              <w:t>in</w:t>
            </w:r>
            <w:r w:rsidRPr="00CC10A5">
              <w:rPr>
                <w:rFonts w:ascii="Arial" w:hAnsi="Arial" w:cs="Arial"/>
                <w:spacing w:val="11"/>
              </w:rPr>
              <w:t xml:space="preserve"> </w:t>
            </w:r>
            <w:r w:rsidRPr="00CC10A5">
              <w:rPr>
                <w:rFonts w:ascii="Arial" w:hAnsi="Arial" w:cs="Arial"/>
                <w:spacing w:val="-3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pr</w:t>
            </w:r>
            <w:r w:rsidRPr="00CC10A5">
              <w:rPr>
                <w:rFonts w:ascii="Arial" w:hAnsi="Arial" w:cs="Arial"/>
              </w:rPr>
              <w:t>ese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ce</w:t>
            </w:r>
            <w:r w:rsidRPr="00CC10A5">
              <w:rPr>
                <w:rFonts w:ascii="Arial" w:hAnsi="Arial" w:cs="Arial"/>
                <w:spacing w:val="6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11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B</w:t>
            </w:r>
            <w:r w:rsidRPr="00CC10A5">
              <w:rPr>
                <w:rFonts w:ascii="Arial" w:hAnsi="Arial" w:cs="Arial"/>
                <w:spacing w:val="1"/>
              </w:rPr>
              <w:t>ro</w:t>
            </w:r>
            <w:r w:rsidRPr="00CC10A5">
              <w:rPr>
                <w:rFonts w:ascii="Arial" w:hAnsi="Arial" w:cs="Arial"/>
              </w:rPr>
              <w:t>w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 xml:space="preserve">ian </w:t>
            </w:r>
            <w:r w:rsidRPr="00CC10A5">
              <w:rPr>
                <w:rFonts w:ascii="Arial" w:hAnsi="Arial" w:cs="Arial"/>
                <w:spacing w:val="1"/>
              </w:rPr>
              <w:t>mo</w:t>
            </w:r>
            <w:r w:rsidRPr="00CC10A5">
              <w:rPr>
                <w:rFonts w:ascii="Arial" w:hAnsi="Arial" w:cs="Arial"/>
              </w:rPr>
              <w:t>ti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5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8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rmo</w:t>
            </w:r>
            <w:r w:rsidRPr="00CC10A5">
              <w:rPr>
                <w:rFonts w:ascii="Arial" w:hAnsi="Arial" w:cs="Arial"/>
                <w:spacing w:val="-1"/>
              </w:rPr>
              <w:t>p</w:t>
            </w:r>
            <w:r w:rsidRPr="00CC10A5">
              <w:rPr>
                <w:rFonts w:ascii="Arial" w:hAnsi="Arial" w:cs="Arial"/>
                <w:spacing w:val="1"/>
              </w:rPr>
              <w:t>hor</w:t>
            </w:r>
            <w:r w:rsidRPr="00CC10A5">
              <w:rPr>
                <w:rFonts w:ascii="Arial" w:hAnsi="Arial" w:cs="Arial"/>
              </w:rPr>
              <w:t>esis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>f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4"/>
              </w:rPr>
              <w:t>s</w:t>
            </w:r>
            <w:r w:rsidRPr="00CC10A5">
              <w:rPr>
                <w:rFonts w:ascii="Arial" w:hAnsi="Arial" w:cs="Arial"/>
              </w:rPr>
              <w:t>—two</w:t>
            </w:r>
            <w:r w:rsidRPr="00CC10A5">
              <w:rPr>
                <w:rFonts w:ascii="Arial" w:hAnsi="Arial" w:cs="Arial"/>
                <w:spacing w:val="1"/>
              </w:rPr>
              <w:t xml:space="preserve"> 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ru</w:t>
            </w:r>
            <w:r w:rsidRPr="00CC10A5">
              <w:rPr>
                <w:rFonts w:ascii="Arial" w:hAnsi="Arial" w:cs="Arial"/>
              </w:rPr>
              <w:t>cial</w:t>
            </w:r>
            <w:r w:rsidRPr="00CC10A5">
              <w:rPr>
                <w:rFonts w:ascii="Arial" w:hAnsi="Arial" w:cs="Arial"/>
                <w:spacing w:val="5"/>
              </w:rPr>
              <w:t xml:space="preserve"> 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ep</w:t>
            </w:r>
            <w:r w:rsidRPr="00CC10A5">
              <w:rPr>
                <w:rFonts w:ascii="Arial" w:hAnsi="Arial" w:cs="Arial"/>
              </w:rPr>
              <w:t>ts</w:t>
            </w:r>
            <w:r w:rsidRPr="00CC10A5">
              <w:rPr>
                <w:rFonts w:ascii="Arial" w:hAnsi="Arial" w:cs="Arial"/>
                <w:spacing w:val="2"/>
              </w:rPr>
              <w:t xml:space="preserve"> </w:t>
            </w:r>
            <w:r w:rsidRPr="00CC10A5">
              <w:rPr>
                <w:rFonts w:ascii="Arial" w:hAnsi="Arial" w:cs="Arial"/>
              </w:rPr>
              <w:t>in</w:t>
            </w:r>
            <w:r w:rsidRPr="00CC10A5">
              <w:rPr>
                <w:rFonts w:ascii="Arial" w:hAnsi="Arial" w:cs="Arial"/>
                <w:spacing w:val="6"/>
              </w:rPr>
              <w:t xml:space="preserve"> 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te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  <w:spacing w:val="-1"/>
              </w:rPr>
              <w:t>p</w:t>
            </w:r>
            <w:r w:rsidRPr="00CC10A5">
              <w:rPr>
                <w:rFonts w:ascii="Arial" w:hAnsi="Arial" w:cs="Arial"/>
                <w:spacing w:val="1"/>
              </w:rPr>
              <w:t>or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 xml:space="preserve">y 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7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5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ass</w:t>
            </w:r>
            <w:r w:rsidRPr="00CC10A5">
              <w:rPr>
                <w:rFonts w:ascii="Arial" w:hAnsi="Arial" w:cs="Arial"/>
                <w:spacing w:val="5"/>
              </w:rPr>
              <w:t xml:space="preserve"> </w:t>
            </w:r>
            <w:r w:rsidRPr="00CC10A5">
              <w:rPr>
                <w:rFonts w:ascii="Arial" w:hAnsi="Arial" w:cs="Arial"/>
              </w:rPr>
              <w:t>tra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er</w:t>
            </w:r>
            <w:r w:rsidRPr="00CC10A5">
              <w:rPr>
                <w:rFonts w:ascii="Arial" w:hAnsi="Arial" w:cs="Arial"/>
                <w:spacing w:val="5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p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licati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  <w:spacing w:val="7"/>
              </w:rPr>
              <w:t>s</w:t>
            </w:r>
            <w:r w:rsidRPr="00CC10A5">
              <w:rPr>
                <w:rFonts w:ascii="Arial" w:hAnsi="Arial" w:cs="Arial"/>
              </w:rPr>
              <w:t>— is</w:t>
            </w:r>
            <w:r w:rsidRPr="00CC10A5">
              <w:rPr>
                <w:rFonts w:ascii="Arial" w:hAnsi="Arial" w:cs="Arial"/>
                <w:spacing w:val="8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dv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e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1"/>
              </w:rPr>
              <w:t xml:space="preserve"> b</w:t>
            </w:r>
            <w:r w:rsidRPr="00CC10A5">
              <w:rPr>
                <w:rFonts w:ascii="Arial" w:hAnsi="Arial" w:cs="Arial"/>
              </w:rPr>
              <w:t>y</w:t>
            </w:r>
            <w:r w:rsidRPr="00CC10A5">
              <w:rPr>
                <w:rFonts w:ascii="Arial" w:hAnsi="Arial" w:cs="Arial"/>
                <w:spacing w:val="8"/>
              </w:rPr>
              <w:t xml:space="preserve"> </w:t>
            </w:r>
            <w:r w:rsidRPr="00CC10A5">
              <w:rPr>
                <w:rFonts w:ascii="Arial" w:hAnsi="Arial" w:cs="Arial"/>
                <w:spacing w:val="-3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is</w:t>
            </w:r>
            <w:r w:rsidRPr="00CC10A5">
              <w:rPr>
                <w:rFonts w:ascii="Arial" w:hAnsi="Arial" w:cs="Arial"/>
                <w:spacing w:val="6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pub</w:t>
            </w:r>
            <w:r w:rsidRPr="00CC10A5">
              <w:rPr>
                <w:rFonts w:ascii="Arial" w:hAnsi="Arial" w:cs="Arial"/>
              </w:rPr>
              <w:t>licati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1"/>
              </w:rPr>
              <w:t xml:space="preserve"> </w:t>
            </w:r>
            <w:r w:rsidRPr="00CC10A5">
              <w:rPr>
                <w:rFonts w:ascii="Arial" w:hAnsi="Arial" w:cs="Arial"/>
              </w:rPr>
              <w:t>w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ich</w:t>
            </w:r>
            <w:r w:rsidRPr="00CC10A5">
              <w:rPr>
                <w:rFonts w:ascii="Arial" w:hAnsi="Arial" w:cs="Arial"/>
                <w:spacing w:val="6"/>
              </w:rPr>
              <w:t xml:space="preserve"> </w:t>
            </w:r>
            <w:r w:rsidRPr="00CC10A5">
              <w:rPr>
                <w:rFonts w:ascii="Arial" w:hAnsi="Arial" w:cs="Arial"/>
              </w:rPr>
              <w:t>is</w:t>
            </w:r>
            <w:r w:rsidRPr="00CC10A5">
              <w:rPr>
                <w:rFonts w:ascii="Arial" w:hAnsi="Arial" w:cs="Arial"/>
                <w:spacing w:val="5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8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g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5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cie</w:t>
            </w:r>
            <w:r w:rsidRPr="00CC10A5">
              <w:rPr>
                <w:rFonts w:ascii="Arial" w:hAnsi="Arial" w:cs="Arial"/>
                <w:spacing w:val="2"/>
              </w:rPr>
              <w:t>n</w:t>
            </w:r>
            <w:r w:rsidRPr="00CC10A5">
              <w:rPr>
                <w:rFonts w:ascii="Arial" w:hAnsi="Arial" w:cs="Arial"/>
              </w:rPr>
              <w:t>tific</w:t>
            </w:r>
            <w:r w:rsidRPr="00CC10A5">
              <w:rPr>
                <w:rFonts w:ascii="Arial" w:hAnsi="Arial" w:cs="Arial"/>
                <w:spacing w:val="3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gn</w:t>
            </w:r>
            <w:r w:rsidRPr="00CC10A5">
              <w:rPr>
                <w:rFonts w:ascii="Arial" w:hAnsi="Arial" w:cs="Arial"/>
              </w:rPr>
              <w:t>ifica</w:t>
            </w:r>
            <w:r w:rsidRPr="00CC10A5">
              <w:rPr>
                <w:rFonts w:ascii="Arial" w:hAnsi="Arial" w:cs="Arial"/>
                <w:spacing w:val="2"/>
              </w:rPr>
              <w:t>n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e</w:t>
            </w:r>
            <w:r w:rsidRPr="00CC10A5">
              <w:rPr>
                <w:rFonts w:ascii="Arial" w:hAnsi="Arial" w:cs="Arial"/>
              </w:rPr>
              <w:t xml:space="preserve">. </w:t>
            </w:r>
            <w:r w:rsidRPr="00CC10A5">
              <w:rPr>
                <w:rFonts w:ascii="Arial" w:hAnsi="Arial" w:cs="Arial"/>
                <w:spacing w:val="-2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er</w:t>
            </w:r>
            <w:r w:rsidRPr="00CC10A5">
              <w:rPr>
                <w:rFonts w:ascii="Arial" w:hAnsi="Arial" w:cs="Arial"/>
                <w:spacing w:val="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pro</w:t>
            </w:r>
            <w:r w:rsidRPr="00CC10A5">
              <w:rPr>
                <w:rFonts w:ascii="Arial" w:hAnsi="Arial" w:cs="Arial"/>
                <w:spacing w:val="-1"/>
              </w:rPr>
              <w:t>v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es</w:t>
            </w:r>
            <w:r w:rsidRPr="00CC10A5">
              <w:rPr>
                <w:rFonts w:ascii="Arial" w:hAnsi="Arial" w:cs="Arial"/>
                <w:spacing w:val="2"/>
              </w:rPr>
              <w:t xml:space="preserve"> 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mpor</w:t>
            </w:r>
            <w:r w:rsidRPr="00CC10A5">
              <w:rPr>
                <w:rFonts w:ascii="Arial" w:hAnsi="Arial" w:cs="Arial"/>
              </w:rPr>
              <w:t>ta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 xml:space="preserve"> </w:t>
            </w:r>
            <w:r w:rsidRPr="00CC10A5">
              <w:rPr>
                <w:rFonts w:ascii="Arial" w:hAnsi="Arial" w:cs="Arial"/>
                <w:spacing w:val="-3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gh</w:t>
            </w:r>
            <w:r w:rsidRPr="00CC10A5">
              <w:rPr>
                <w:rFonts w:ascii="Arial" w:hAnsi="Arial" w:cs="Arial"/>
              </w:rPr>
              <w:t>ts 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to</w:t>
            </w:r>
            <w:r w:rsidRPr="00CC10A5">
              <w:rPr>
                <w:rFonts w:ascii="Arial" w:hAnsi="Arial" w:cs="Arial"/>
                <w:spacing w:val="20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un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ta</w:t>
            </w:r>
            <w:r w:rsidRPr="00CC10A5">
              <w:rPr>
                <w:rFonts w:ascii="Arial" w:hAnsi="Arial" w:cs="Arial"/>
                <w:spacing w:val="1"/>
              </w:rPr>
              <w:t>b</w:t>
            </w:r>
            <w:r w:rsidRPr="00CC10A5">
              <w:rPr>
                <w:rFonts w:ascii="Arial" w:hAnsi="Arial" w:cs="Arial"/>
              </w:rPr>
              <w:t>le</w:t>
            </w:r>
            <w:r w:rsidRPr="00CC10A5">
              <w:rPr>
                <w:rFonts w:ascii="Arial" w:hAnsi="Arial" w:cs="Arial"/>
                <w:spacing w:val="15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id</w:t>
            </w:r>
            <w:r w:rsidRPr="00CC10A5">
              <w:rPr>
                <w:rFonts w:ascii="Arial" w:hAnsi="Arial" w:cs="Arial"/>
                <w:spacing w:val="15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d</w:t>
            </w:r>
            <w:r w:rsidRPr="00CC10A5">
              <w:rPr>
                <w:rFonts w:ascii="Arial" w:hAnsi="Arial" w:cs="Arial"/>
                <w:spacing w:val="1"/>
              </w:rPr>
              <w:t>yn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ics</w:t>
            </w:r>
            <w:r w:rsidRPr="00CC10A5">
              <w:rPr>
                <w:rFonts w:ascii="Arial" w:hAnsi="Arial" w:cs="Arial"/>
                <w:spacing w:val="1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21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21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tretc</w:t>
            </w:r>
            <w:r w:rsidRPr="00CC10A5">
              <w:rPr>
                <w:rFonts w:ascii="Arial" w:hAnsi="Arial" w:cs="Arial"/>
                <w:spacing w:val="2"/>
              </w:rPr>
              <w:t>h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15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urf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b</w:t>
            </w:r>
            <w:r w:rsidRPr="00CC10A5">
              <w:rPr>
                <w:rFonts w:ascii="Arial" w:hAnsi="Arial" w:cs="Arial"/>
              </w:rPr>
              <w:t>y</w:t>
            </w:r>
            <w:r w:rsidRPr="00CC10A5">
              <w:rPr>
                <w:rFonts w:ascii="Arial" w:hAnsi="Arial" w:cs="Arial"/>
                <w:spacing w:val="21"/>
              </w:rPr>
              <w:t xml:space="preserve"> 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te</w:t>
            </w:r>
            <w:r w:rsidRPr="00CC10A5">
              <w:rPr>
                <w:rFonts w:ascii="Arial" w:hAnsi="Arial" w:cs="Arial"/>
                <w:spacing w:val="1"/>
              </w:rPr>
              <w:t>gr</w:t>
            </w:r>
            <w:r w:rsidRPr="00CC10A5">
              <w:rPr>
                <w:rFonts w:ascii="Arial" w:hAnsi="Arial" w:cs="Arial"/>
              </w:rPr>
              <w:t>ati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1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iati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16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20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ical</w:t>
            </w:r>
            <w:r w:rsidRPr="00CC10A5">
              <w:rPr>
                <w:rFonts w:ascii="Arial" w:hAnsi="Arial" w:cs="Arial"/>
                <w:spacing w:val="15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cti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17"/>
              </w:rPr>
              <w:t xml:space="preserve"> 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ff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ts 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to</w:t>
            </w:r>
            <w:r w:rsidRPr="00CC10A5">
              <w:rPr>
                <w:rFonts w:ascii="Arial" w:hAnsi="Arial" w:cs="Arial"/>
                <w:spacing w:val="32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32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at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atic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2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mod</w:t>
            </w:r>
            <w:r w:rsidRPr="00CC10A5">
              <w:rPr>
                <w:rFonts w:ascii="Arial" w:hAnsi="Arial" w:cs="Arial"/>
              </w:rPr>
              <w:t>el</w:t>
            </w:r>
            <w:r w:rsidRPr="00CC10A5">
              <w:rPr>
                <w:rFonts w:ascii="Arial" w:hAnsi="Arial" w:cs="Arial"/>
                <w:spacing w:val="27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32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29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30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non</w:t>
            </w:r>
            <w:r w:rsidRPr="00CC10A5">
              <w:rPr>
                <w:rFonts w:ascii="Arial" w:hAnsi="Arial" w:cs="Arial"/>
              </w:rPr>
              <w:t>li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</w:rPr>
              <w:t>r</w:t>
            </w:r>
            <w:r w:rsidRPr="00CC10A5">
              <w:rPr>
                <w:rFonts w:ascii="Arial" w:hAnsi="Arial" w:cs="Arial"/>
                <w:spacing w:val="26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tem</w:t>
            </w:r>
            <w:r w:rsidRPr="00CC10A5">
              <w:rPr>
                <w:rFonts w:ascii="Arial" w:hAnsi="Arial" w:cs="Arial"/>
                <w:spacing w:val="29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31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3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elia</w:t>
            </w:r>
            <w:r w:rsidRPr="00CC10A5">
              <w:rPr>
                <w:rFonts w:ascii="Arial" w:hAnsi="Arial" w:cs="Arial"/>
                <w:spacing w:val="2"/>
              </w:rPr>
              <w:t>b</w:t>
            </w:r>
            <w:r w:rsidRPr="00CC10A5">
              <w:rPr>
                <w:rFonts w:ascii="Arial" w:hAnsi="Arial" w:cs="Arial"/>
              </w:rPr>
              <w:t>le</w:t>
            </w:r>
            <w:r w:rsidRPr="00CC10A5">
              <w:rPr>
                <w:rFonts w:ascii="Arial" w:hAnsi="Arial" w:cs="Arial"/>
                <w:spacing w:val="2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ite</w:t>
            </w:r>
            <w:r w:rsidRPr="00CC10A5">
              <w:rPr>
                <w:rFonts w:ascii="Arial" w:hAnsi="Arial" w:cs="Arial"/>
                <w:spacing w:val="2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if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ce</w:t>
            </w:r>
            <w:r w:rsidRPr="00CC10A5">
              <w:rPr>
                <w:rFonts w:ascii="Arial" w:hAnsi="Arial" w:cs="Arial"/>
                <w:spacing w:val="2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2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hod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26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</w:p>
          <w:p w:rsidR="00BF3466" w:rsidRPr="00CC10A5" w:rsidRDefault="00890479">
            <w:pPr>
              <w:spacing w:line="220" w:lineRule="exact"/>
              <w:ind w:left="102" w:right="81"/>
              <w:jc w:val="both"/>
              <w:rPr>
                <w:rFonts w:ascii="Arial" w:hAnsi="Arial" w:cs="Arial"/>
              </w:rPr>
            </w:pPr>
            <w:proofErr w:type="gramStart"/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nd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ng</w:t>
            </w:r>
            <w:r w:rsidRPr="00CC10A5">
              <w:rPr>
                <w:rFonts w:ascii="Arial" w:hAnsi="Arial" w:cs="Arial"/>
              </w:rPr>
              <w:t xml:space="preserve">s </w:t>
            </w:r>
            <w:r w:rsidRPr="00CC10A5">
              <w:rPr>
                <w:rFonts w:ascii="Arial" w:hAnsi="Arial" w:cs="Arial"/>
                <w:spacing w:val="10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  <w:spacing w:val="-1"/>
              </w:rPr>
              <w:t>p</w:t>
            </w:r>
            <w:r w:rsidRPr="00CC10A5">
              <w:rPr>
                <w:rFonts w:ascii="Arial" w:hAnsi="Arial" w:cs="Arial"/>
                <w:spacing w:val="1"/>
              </w:rPr>
              <w:t>por</w:t>
            </w:r>
            <w:r w:rsidRPr="00CC10A5">
              <w:rPr>
                <w:rFonts w:ascii="Arial" w:hAnsi="Arial" w:cs="Arial"/>
              </w:rPr>
              <w:t>t</w:t>
            </w:r>
            <w:proofErr w:type="gramEnd"/>
            <w:r w:rsidRPr="00CC10A5">
              <w:rPr>
                <w:rFonts w:ascii="Arial" w:hAnsi="Arial" w:cs="Arial"/>
              </w:rPr>
              <w:t xml:space="preserve"> </w:t>
            </w:r>
            <w:r w:rsidRPr="00CC10A5">
              <w:rPr>
                <w:rFonts w:ascii="Arial" w:hAnsi="Arial" w:cs="Arial"/>
                <w:spacing w:val="11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 xml:space="preserve">e </w:t>
            </w:r>
            <w:r w:rsidRPr="00CC10A5">
              <w:rPr>
                <w:rFonts w:ascii="Arial" w:hAnsi="Arial" w:cs="Arial"/>
                <w:spacing w:val="13"/>
              </w:rPr>
              <w:t xml:space="preserve"> 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ti</w:t>
            </w:r>
            <w:r w:rsidRPr="00CC10A5">
              <w:rPr>
                <w:rFonts w:ascii="Arial" w:hAnsi="Arial" w:cs="Arial"/>
                <w:spacing w:val="-2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>u</w:t>
            </w:r>
            <w:r w:rsidRPr="00CC10A5">
              <w:rPr>
                <w:rFonts w:ascii="Arial" w:hAnsi="Arial" w:cs="Arial"/>
                <w:spacing w:val="1"/>
              </w:rPr>
              <w:t>ou</w:t>
            </w:r>
            <w:r w:rsidRPr="00CC10A5">
              <w:rPr>
                <w:rFonts w:ascii="Arial" w:hAnsi="Arial" w:cs="Arial"/>
              </w:rPr>
              <w:t xml:space="preserve">s </w:t>
            </w:r>
            <w:r w:rsidRPr="00CC10A5">
              <w:rPr>
                <w:rFonts w:ascii="Arial" w:hAnsi="Arial" w:cs="Arial"/>
                <w:spacing w:val="8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dv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 xml:space="preserve">t </w:t>
            </w:r>
            <w:r w:rsidRPr="00CC10A5">
              <w:rPr>
                <w:rFonts w:ascii="Arial" w:hAnsi="Arial" w:cs="Arial"/>
                <w:spacing w:val="6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</w:rPr>
              <w:t xml:space="preserve">f </w:t>
            </w:r>
            <w:r w:rsidRPr="00CC10A5">
              <w:rPr>
                <w:rFonts w:ascii="Arial" w:hAnsi="Arial" w:cs="Arial"/>
                <w:spacing w:val="16"/>
              </w:rPr>
              <w:t xml:space="preserve"> 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>d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 xml:space="preserve">trial </w:t>
            </w:r>
            <w:r w:rsidRPr="00CC10A5">
              <w:rPr>
                <w:rFonts w:ascii="Arial" w:hAnsi="Arial" w:cs="Arial"/>
                <w:spacing w:val="9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nof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  <w:spacing w:val="-3"/>
              </w:rPr>
              <w:t>i</w:t>
            </w:r>
            <w:r w:rsidRPr="00CC10A5">
              <w:rPr>
                <w:rFonts w:ascii="Arial" w:hAnsi="Arial" w:cs="Arial"/>
              </w:rPr>
              <w:t xml:space="preserve">d </w:t>
            </w:r>
            <w:r w:rsidRPr="00CC10A5">
              <w:rPr>
                <w:rFonts w:ascii="Arial" w:hAnsi="Arial" w:cs="Arial"/>
                <w:spacing w:val="10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pp</w:t>
            </w:r>
            <w:r w:rsidRPr="00CC10A5">
              <w:rPr>
                <w:rFonts w:ascii="Arial" w:hAnsi="Arial" w:cs="Arial"/>
              </w:rPr>
              <w:t>licati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 xml:space="preserve">, </w:t>
            </w:r>
            <w:r w:rsidRPr="00CC10A5">
              <w:rPr>
                <w:rFonts w:ascii="Arial" w:hAnsi="Arial" w:cs="Arial"/>
                <w:spacing w:val="5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b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om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 xml:space="preserve">ical </w:t>
            </w:r>
            <w:r w:rsidRPr="00CC10A5">
              <w:rPr>
                <w:rFonts w:ascii="Arial" w:hAnsi="Arial" w:cs="Arial"/>
                <w:spacing w:val="9"/>
              </w:rPr>
              <w:t xml:space="preserve"> 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ng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</w:p>
          <w:p w:rsidR="00BF3466" w:rsidRPr="00CC10A5" w:rsidRDefault="00890479">
            <w:pPr>
              <w:spacing w:before="1"/>
              <w:ind w:left="102" w:right="76"/>
              <w:jc w:val="both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pro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>d</w:t>
            </w:r>
            <w:r w:rsidRPr="00CC10A5">
              <w:rPr>
                <w:rFonts w:ascii="Arial" w:hAnsi="Arial" w:cs="Arial"/>
                <w:spacing w:val="1"/>
              </w:rPr>
              <w:t>ur</w:t>
            </w:r>
            <w:r w:rsidRPr="00CC10A5">
              <w:rPr>
                <w:rFonts w:ascii="Arial" w:hAnsi="Arial" w:cs="Arial"/>
              </w:rPr>
              <w:t>es,</w:t>
            </w:r>
            <w:r w:rsidRPr="00CC10A5">
              <w:rPr>
                <w:rFonts w:ascii="Arial" w:hAnsi="Arial" w:cs="Arial"/>
                <w:spacing w:val="1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9"/>
              </w:rPr>
              <w:t xml:space="preserve"> 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ff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ti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2"/>
              </w:rPr>
              <w:t xml:space="preserve"> 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oo</w:t>
            </w:r>
            <w:r w:rsidRPr="00CC10A5">
              <w:rPr>
                <w:rFonts w:ascii="Arial" w:hAnsi="Arial" w:cs="Arial"/>
                <w:spacing w:val="-3"/>
              </w:rPr>
              <w:t>l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6"/>
              </w:rPr>
              <w:t xml:space="preserve"> </w:t>
            </w:r>
            <w:r w:rsidRPr="00CC10A5">
              <w:rPr>
                <w:rFonts w:ascii="Arial" w:hAnsi="Arial" w:cs="Arial"/>
              </w:rPr>
              <w:t>tec</w:t>
            </w:r>
            <w:r w:rsidRPr="00CC10A5">
              <w:rPr>
                <w:rFonts w:ascii="Arial" w:hAnsi="Arial" w:cs="Arial"/>
                <w:spacing w:val="2"/>
              </w:rPr>
              <w:t>h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og</w:t>
            </w:r>
            <w:r w:rsidRPr="00CC10A5">
              <w:rPr>
                <w:rFonts w:ascii="Arial" w:hAnsi="Arial" w:cs="Arial"/>
              </w:rPr>
              <w:t>ies. A</w:t>
            </w:r>
            <w:r w:rsidRPr="00CC10A5">
              <w:rPr>
                <w:rFonts w:ascii="Arial" w:hAnsi="Arial" w:cs="Arial"/>
                <w:spacing w:val="-1"/>
              </w:rPr>
              <w:t>d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itio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all</w:t>
            </w:r>
            <w:r w:rsidRPr="00CC10A5">
              <w:rPr>
                <w:rFonts w:ascii="Arial" w:hAnsi="Arial" w:cs="Arial"/>
                <w:spacing w:val="-1"/>
              </w:rPr>
              <w:t>y</w:t>
            </w:r>
            <w:r w:rsidRPr="00CC10A5">
              <w:rPr>
                <w:rFonts w:ascii="Arial" w:hAnsi="Arial" w:cs="Arial"/>
              </w:rPr>
              <w:t>, 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8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ro</w:t>
            </w:r>
            <w:r w:rsidRPr="00CC10A5">
              <w:rPr>
                <w:rFonts w:ascii="Arial" w:hAnsi="Arial" w:cs="Arial"/>
                <w:spacing w:val="-1"/>
              </w:rPr>
              <w:t>u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h</w:t>
            </w:r>
            <w:r w:rsidRPr="00CC10A5">
              <w:rPr>
                <w:rFonts w:ascii="Arial" w:hAnsi="Arial" w:cs="Arial"/>
                <w:spacing w:val="1"/>
              </w:rPr>
              <w:t xml:space="preserve"> num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ical</w:t>
            </w:r>
            <w:r w:rsidRPr="00CC10A5">
              <w:rPr>
                <w:rFonts w:ascii="Arial" w:hAnsi="Arial" w:cs="Arial"/>
                <w:spacing w:val="3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2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is</w:t>
            </w:r>
            <w:r w:rsidRPr="00CC10A5">
              <w:rPr>
                <w:rFonts w:ascii="Arial" w:hAnsi="Arial" w:cs="Arial"/>
                <w:spacing w:val="3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9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aliz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ti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 xml:space="preserve">s 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ali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ate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or</w:t>
            </w:r>
            <w:r w:rsidRPr="00CC10A5">
              <w:rPr>
                <w:rFonts w:ascii="Arial" w:hAnsi="Arial" w:cs="Arial"/>
              </w:rPr>
              <w:t>etic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asts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rv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as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</w:rPr>
              <w:t xml:space="preserve">a </w:t>
            </w:r>
            <w:r w:rsidRPr="00CC10A5">
              <w:rPr>
                <w:rFonts w:ascii="Arial" w:hAnsi="Arial" w:cs="Arial"/>
                <w:spacing w:val="-1"/>
              </w:rPr>
              <w:t>g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f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r</w:t>
            </w:r>
            <w:r w:rsidRPr="00CC10A5">
              <w:rPr>
                <w:rFonts w:ascii="Arial" w:hAnsi="Arial" w:cs="Arial"/>
                <w:spacing w:val="-1"/>
              </w:rPr>
              <w:t xml:space="preserve"> u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om</w:t>
            </w:r>
            <w:r w:rsidRPr="00CC10A5">
              <w:rPr>
                <w:rFonts w:ascii="Arial" w:hAnsi="Arial" w:cs="Arial"/>
                <w:spacing w:val="-3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  <w:spacing w:val="-1"/>
              </w:rPr>
              <w:t>m</w:t>
            </w:r>
            <w:r w:rsidRPr="00CC10A5">
              <w:rPr>
                <w:rFonts w:ascii="Arial" w:hAnsi="Arial" w:cs="Arial"/>
                <w:spacing w:val="1"/>
              </w:rPr>
              <w:t>pu</w:t>
            </w:r>
            <w:r w:rsidRPr="00CC10A5">
              <w:rPr>
                <w:rFonts w:ascii="Arial" w:hAnsi="Arial" w:cs="Arial"/>
              </w:rPr>
              <w:t>tati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al</w:t>
            </w:r>
            <w:r w:rsidRPr="00CC10A5">
              <w:rPr>
                <w:rFonts w:ascii="Arial" w:hAnsi="Arial" w:cs="Arial"/>
                <w:spacing w:val="-1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esea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  <w:spacing w:val="-2"/>
              </w:rPr>
              <w:t>c</w:t>
            </w:r>
            <w:r w:rsidRPr="00CC10A5">
              <w:rPr>
                <w:rFonts w:ascii="Arial" w:hAnsi="Arial" w:cs="Arial"/>
              </w:rPr>
              <w:t>h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</w:rPr>
              <w:t>in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nof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  <w:spacing w:val="-3"/>
              </w:rPr>
              <w:t>i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ch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ics.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9A69CA">
            <w:pPr>
              <w:rPr>
                <w:rFonts w:ascii="Arial" w:hAnsi="Arial" w:cs="Arial"/>
              </w:rPr>
            </w:pPr>
            <w:r w:rsidRPr="00CC10A5">
              <w:rPr>
                <w:rFonts w:ascii="Arial" w:eastAsia="MS Mincho" w:hAnsi="Arial" w:cs="Arial"/>
                <w:bCs/>
                <w:lang w:val="en-GB"/>
              </w:rPr>
              <w:t xml:space="preserve">We are </w:t>
            </w:r>
            <w:proofErr w:type="gramStart"/>
            <w:r w:rsidRPr="00CC10A5">
              <w:rPr>
                <w:rFonts w:ascii="Arial" w:eastAsia="MS Mincho" w:hAnsi="Arial" w:cs="Arial"/>
                <w:bCs/>
                <w:lang w:val="en-GB"/>
              </w:rPr>
              <w:t>agree</w:t>
            </w:r>
            <w:proofErr w:type="gramEnd"/>
            <w:r w:rsidRPr="00CC10A5">
              <w:rPr>
                <w:rFonts w:ascii="Arial" w:eastAsia="MS Mincho" w:hAnsi="Arial" w:cs="Arial"/>
                <w:bCs/>
                <w:lang w:val="en-GB"/>
              </w:rPr>
              <w:t xml:space="preserve"> to the reviewer comments.</w:t>
            </w:r>
          </w:p>
        </w:tc>
      </w:tr>
      <w:tr w:rsidR="00BF3466" w:rsidRPr="00CC10A5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b/>
                <w:spacing w:val="-1"/>
              </w:rPr>
              <w:t>I</w:t>
            </w:r>
            <w:r w:rsidRPr="00CC10A5">
              <w:rPr>
                <w:rFonts w:ascii="Arial" w:hAnsi="Arial" w:cs="Arial"/>
                <w:b/>
              </w:rPr>
              <w:t>s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itle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f</w:t>
            </w:r>
            <w:r w:rsidRPr="00CC10A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icle</w:t>
            </w:r>
            <w:r w:rsidRPr="00CC10A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uit</w:t>
            </w:r>
            <w:r w:rsidRPr="00CC10A5">
              <w:rPr>
                <w:rFonts w:ascii="Arial" w:hAnsi="Arial" w:cs="Arial"/>
                <w:b/>
                <w:spacing w:val="-1"/>
              </w:rPr>
              <w:t>a</w:t>
            </w:r>
            <w:r w:rsidRPr="00CC10A5">
              <w:rPr>
                <w:rFonts w:ascii="Arial" w:hAnsi="Arial" w:cs="Arial"/>
                <w:b/>
              </w:rPr>
              <w:t>ble?</w:t>
            </w:r>
          </w:p>
          <w:p w:rsidR="00BF3466" w:rsidRPr="00CC10A5" w:rsidRDefault="00890479">
            <w:pPr>
              <w:ind w:left="4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b/>
                <w:spacing w:val="1"/>
              </w:rPr>
              <w:t>(</w:t>
            </w:r>
            <w:r w:rsidRPr="00CC10A5">
              <w:rPr>
                <w:rFonts w:ascii="Arial" w:hAnsi="Arial" w:cs="Arial"/>
                <w:b/>
                <w:spacing w:val="-1"/>
              </w:rPr>
              <w:t>I</w:t>
            </w:r>
            <w:r w:rsidRPr="00CC10A5">
              <w:rPr>
                <w:rFonts w:ascii="Arial" w:hAnsi="Arial" w:cs="Arial"/>
                <w:b/>
              </w:rPr>
              <w:t>f</w:t>
            </w:r>
            <w:r w:rsidRPr="00CC10A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n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t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ple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u</w:t>
            </w:r>
            <w:r w:rsidRPr="00CC10A5">
              <w:rPr>
                <w:rFonts w:ascii="Arial" w:hAnsi="Arial" w:cs="Arial"/>
                <w:b/>
                <w:spacing w:val="1"/>
              </w:rPr>
              <w:t>gg</w:t>
            </w:r>
            <w:r w:rsidRPr="00CC10A5">
              <w:rPr>
                <w:rFonts w:ascii="Arial" w:hAnsi="Arial" w:cs="Arial"/>
                <w:b/>
              </w:rPr>
              <w:t>est</w:t>
            </w:r>
            <w:r w:rsidRPr="00CC10A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n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lt</w:t>
            </w:r>
            <w:r w:rsidRPr="00CC10A5">
              <w:rPr>
                <w:rFonts w:ascii="Arial" w:hAnsi="Arial" w:cs="Arial"/>
                <w:b/>
                <w:spacing w:val="-2"/>
              </w:rPr>
              <w:t>e</w:t>
            </w:r>
            <w:r w:rsidRPr="00CC10A5">
              <w:rPr>
                <w:rFonts w:ascii="Arial" w:hAnsi="Arial" w:cs="Arial"/>
                <w:b/>
              </w:rPr>
              <w:t>rn</w:t>
            </w:r>
            <w:r w:rsidRPr="00CC10A5">
              <w:rPr>
                <w:rFonts w:ascii="Arial" w:hAnsi="Arial" w:cs="Arial"/>
                <w:b/>
                <w:spacing w:val="1"/>
              </w:rPr>
              <w:t>at</w:t>
            </w:r>
            <w:r w:rsidRPr="00CC10A5">
              <w:rPr>
                <w:rFonts w:ascii="Arial" w:hAnsi="Arial" w:cs="Arial"/>
                <w:b/>
              </w:rPr>
              <w:t>i</w:t>
            </w:r>
            <w:r w:rsidRPr="00CC10A5">
              <w:rPr>
                <w:rFonts w:ascii="Arial" w:hAnsi="Arial" w:cs="Arial"/>
                <w:b/>
                <w:spacing w:val="1"/>
              </w:rPr>
              <w:t>v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b/>
              </w:rPr>
              <w:t>Yes</w:t>
            </w:r>
            <w:bookmarkStart w:id="0" w:name="_GoBack"/>
            <w:bookmarkEnd w:id="0"/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9A69CA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>Yes</w:t>
            </w:r>
          </w:p>
        </w:tc>
      </w:tr>
      <w:tr w:rsidR="00BF3466" w:rsidRPr="00CC10A5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before="2" w:line="220" w:lineRule="exact"/>
              <w:ind w:left="460" w:right="198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b/>
                <w:spacing w:val="-1"/>
              </w:rPr>
              <w:t>I</w:t>
            </w:r>
            <w:r w:rsidRPr="00CC10A5">
              <w:rPr>
                <w:rFonts w:ascii="Arial" w:hAnsi="Arial" w:cs="Arial"/>
                <w:b/>
              </w:rPr>
              <w:t>s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b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ct</w:t>
            </w:r>
            <w:r w:rsidRPr="00CC10A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f</w:t>
            </w:r>
            <w:r w:rsidRPr="00CC10A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icle</w:t>
            </w:r>
            <w:r w:rsidRPr="00CC10A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c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  <w:spacing w:val="2"/>
              </w:rPr>
              <w:t>m</w:t>
            </w:r>
            <w:r w:rsidRPr="00CC10A5">
              <w:rPr>
                <w:rFonts w:ascii="Arial" w:hAnsi="Arial" w:cs="Arial"/>
                <w:b/>
              </w:rPr>
              <w:t>prehen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i</w:t>
            </w:r>
            <w:r w:rsidRPr="00CC10A5">
              <w:rPr>
                <w:rFonts w:ascii="Arial" w:hAnsi="Arial" w:cs="Arial"/>
                <w:b/>
                <w:spacing w:val="1"/>
              </w:rPr>
              <w:t>v</w:t>
            </w:r>
            <w:r w:rsidRPr="00CC10A5">
              <w:rPr>
                <w:rFonts w:ascii="Arial" w:hAnsi="Arial" w:cs="Arial"/>
                <w:b/>
              </w:rPr>
              <w:t>e?</w:t>
            </w:r>
            <w:r w:rsidRPr="00CC10A5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Do</w:t>
            </w:r>
            <w:r w:rsidRPr="00CC10A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yo</w:t>
            </w:r>
            <w:r w:rsidRPr="00CC10A5">
              <w:rPr>
                <w:rFonts w:ascii="Arial" w:hAnsi="Arial" w:cs="Arial"/>
                <w:b/>
              </w:rPr>
              <w:t xml:space="preserve">u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u</w:t>
            </w:r>
            <w:r w:rsidRPr="00CC10A5">
              <w:rPr>
                <w:rFonts w:ascii="Arial" w:hAnsi="Arial" w:cs="Arial"/>
                <w:b/>
                <w:spacing w:val="1"/>
              </w:rPr>
              <w:t>gg</w:t>
            </w:r>
            <w:r w:rsidRPr="00CC10A5">
              <w:rPr>
                <w:rFonts w:ascii="Arial" w:hAnsi="Arial" w:cs="Arial"/>
                <w:b/>
              </w:rPr>
              <w:t>est</w:t>
            </w:r>
            <w:r w:rsidRPr="00CC10A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d</w:t>
            </w:r>
            <w:r w:rsidRPr="00CC10A5">
              <w:rPr>
                <w:rFonts w:ascii="Arial" w:hAnsi="Arial" w:cs="Arial"/>
                <w:b/>
                <w:spacing w:val="-1"/>
              </w:rPr>
              <w:t>d</w:t>
            </w:r>
            <w:r w:rsidRPr="00CC10A5">
              <w:rPr>
                <w:rFonts w:ascii="Arial" w:hAnsi="Arial" w:cs="Arial"/>
                <w:b/>
              </w:rPr>
              <w:t>iti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n</w:t>
            </w:r>
            <w:r w:rsidRPr="00CC10A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(o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dele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i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n)</w:t>
            </w:r>
            <w:r w:rsidRPr="00CC10A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f</w:t>
            </w:r>
            <w:r w:rsidRPr="00CC10A5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CC10A5">
              <w:rPr>
                <w:rFonts w:ascii="Arial" w:hAnsi="Arial" w:cs="Arial"/>
                <w:b/>
                <w:spacing w:val="2"/>
              </w:rPr>
              <w:t>m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p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ints</w:t>
            </w:r>
            <w:r w:rsidRPr="00CC10A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in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 xml:space="preserve">his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1"/>
              </w:rPr>
              <w:t>ct</w:t>
            </w:r>
            <w:r w:rsidRPr="00CC10A5">
              <w:rPr>
                <w:rFonts w:ascii="Arial" w:hAnsi="Arial" w:cs="Arial"/>
                <w:b/>
              </w:rPr>
              <w:t>i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n?</w:t>
            </w:r>
            <w:r w:rsidRPr="00CC10A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Ple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wri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yo</w:t>
            </w:r>
            <w:r w:rsidRPr="00CC10A5">
              <w:rPr>
                <w:rFonts w:ascii="Arial" w:hAnsi="Arial" w:cs="Arial"/>
                <w:b/>
              </w:rPr>
              <w:t>ur</w:t>
            </w:r>
            <w:r w:rsidRPr="00CC10A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u</w:t>
            </w:r>
            <w:r w:rsidRPr="00CC10A5">
              <w:rPr>
                <w:rFonts w:ascii="Arial" w:hAnsi="Arial" w:cs="Arial"/>
                <w:b/>
                <w:spacing w:val="1"/>
              </w:rPr>
              <w:t>gg</w:t>
            </w:r>
            <w:r w:rsidRPr="00CC10A5">
              <w:rPr>
                <w:rFonts w:ascii="Arial" w:hAnsi="Arial" w:cs="Arial"/>
                <w:b/>
              </w:rPr>
              <w:t>esti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ns</w:t>
            </w:r>
            <w:r w:rsidRPr="00CC10A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her</w:t>
            </w:r>
            <w:r w:rsidRPr="00CC10A5">
              <w:rPr>
                <w:rFonts w:ascii="Arial" w:hAnsi="Arial" w:cs="Arial"/>
                <w:b/>
                <w:spacing w:val="1"/>
              </w:rPr>
              <w:t>e</w:t>
            </w:r>
            <w:r w:rsidRPr="00CC10A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9A69CA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>Yes</w:t>
            </w:r>
          </w:p>
        </w:tc>
      </w:tr>
      <w:tr w:rsidR="00BF3466" w:rsidRPr="00CC10A5">
        <w:trPr>
          <w:trHeight w:hRule="exact" w:val="716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before="2" w:line="220" w:lineRule="exact"/>
              <w:ind w:left="460" w:right="344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b/>
                <w:spacing w:val="-1"/>
              </w:rPr>
              <w:t>I</w:t>
            </w:r>
            <w:r w:rsidRPr="00CC10A5">
              <w:rPr>
                <w:rFonts w:ascii="Arial" w:hAnsi="Arial" w:cs="Arial"/>
                <w:b/>
              </w:rPr>
              <w:t>s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2"/>
              </w:rPr>
              <w:t>m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n</w:t>
            </w:r>
            <w:r w:rsidRPr="00CC10A5">
              <w:rPr>
                <w:rFonts w:ascii="Arial" w:hAnsi="Arial" w:cs="Arial"/>
                <w:b/>
                <w:spacing w:val="-1"/>
              </w:rPr>
              <w:t>us</w:t>
            </w:r>
            <w:r w:rsidRPr="00CC10A5">
              <w:rPr>
                <w:rFonts w:ascii="Arial" w:hAnsi="Arial" w:cs="Arial"/>
                <w:b/>
              </w:rPr>
              <w:t>c</w:t>
            </w:r>
            <w:r w:rsidRPr="00CC10A5">
              <w:rPr>
                <w:rFonts w:ascii="Arial" w:hAnsi="Arial" w:cs="Arial"/>
                <w:b/>
                <w:spacing w:val="1"/>
              </w:rPr>
              <w:t>r</w:t>
            </w:r>
            <w:r w:rsidRPr="00CC10A5">
              <w:rPr>
                <w:rFonts w:ascii="Arial" w:hAnsi="Arial" w:cs="Arial"/>
                <w:b/>
              </w:rPr>
              <w:t>ipt</w:t>
            </w:r>
            <w:r w:rsidRPr="00CC10A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  <w:spacing w:val="3"/>
              </w:rPr>
              <w:t>c</w:t>
            </w:r>
            <w:r w:rsidRPr="00CC10A5">
              <w:rPr>
                <w:rFonts w:ascii="Arial" w:hAnsi="Arial" w:cs="Arial"/>
                <w:b/>
              </w:rPr>
              <w:t>ientific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ll</w:t>
            </w:r>
            <w:r w:rsidRPr="00CC10A5">
              <w:rPr>
                <w:rFonts w:ascii="Arial" w:hAnsi="Arial" w:cs="Arial"/>
                <w:b/>
                <w:spacing w:val="1"/>
              </w:rPr>
              <w:t>y</w:t>
            </w:r>
            <w:r w:rsidRPr="00CC10A5">
              <w:rPr>
                <w:rFonts w:ascii="Arial" w:hAnsi="Arial" w:cs="Arial"/>
                <w:b/>
              </w:rPr>
              <w:t>,</w:t>
            </w:r>
            <w:r w:rsidRPr="00CC10A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c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r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1"/>
              </w:rPr>
              <w:t>ct</w:t>
            </w:r>
            <w:r w:rsidRPr="00CC10A5">
              <w:rPr>
                <w:rFonts w:ascii="Arial" w:hAnsi="Arial" w:cs="Arial"/>
                <w:b/>
              </w:rPr>
              <w:t>?</w:t>
            </w:r>
            <w:r w:rsidRPr="00CC10A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Ple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wri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e her</w:t>
            </w:r>
            <w:r w:rsidRPr="00CC10A5">
              <w:rPr>
                <w:rFonts w:ascii="Arial" w:hAnsi="Arial" w:cs="Arial"/>
                <w:b/>
                <w:spacing w:val="1"/>
              </w:rPr>
              <w:t>e</w:t>
            </w:r>
            <w:r w:rsidRPr="00CC10A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9A69CA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>Yes</w:t>
            </w:r>
          </w:p>
        </w:tc>
      </w:tr>
      <w:tr w:rsidR="00BF3466" w:rsidRPr="00CC10A5">
        <w:trPr>
          <w:trHeight w:hRule="exact" w:val="575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ind w:left="460" w:right="38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b/>
              </w:rPr>
              <w:lastRenderedPageBreak/>
              <w:t>Are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ef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1"/>
              </w:rPr>
              <w:t>r</w:t>
            </w:r>
            <w:r w:rsidRPr="00CC10A5">
              <w:rPr>
                <w:rFonts w:ascii="Arial" w:hAnsi="Arial" w:cs="Arial"/>
                <w:b/>
              </w:rPr>
              <w:t>enc</w:t>
            </w:r>
            <w:r w:rsidRPr="00CC10A5">
              <w:rPr>
                <w:rFonts w:ascii="Arial" w:hAnsi="Arial" w:cs="Arial"/>
                <w:b/>
                <w:spacing w:val="1"/>
              </w:rPr>
              <w:t>e</w:t>
            </w:r>
            <w:r w:rsidRPr="00CC10A5">
              <w:rPr>
                <w:rFonts w:ascii="Arial" w:hAnsi="Arial" w:cs="Arial"/>
                <w:b/>
              </w:rPr>
              <w:t>s</w:t>
            </w:r>
            <w:r w:rsidRPr="00CC10A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uf</w:t>
            </w:r>
            <w:r w:rsidRPr="00CC10A5">
              <w:rPr>
                <w:rFonts w:ascii="Arial" w:hAnsi="Arial" w:cs="Arial"/>
                <w:b/>
                <w:spacing w:val="1"/>
              </w:rPr>
              <w:t>f</w:t>
            </w:r>
            <w:r w:rsidRPr="00CC10A5">
              <w:rPr>
                <w:rFonts w:ascii="Arial" w:hAnsi="Arial" w:cs="Arial"/>
                <w:b/>
              </w:rPr>
              <w:t>icient</w:t>
            </w:r>
            <w:r w:rsidRPr="00CC10A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nd</w:t>
            </w:r>
            <w:r w:rsidRPr="00CC10A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e</w:t>
            </w:r>
            <w:r w:rsidRPr="00CC10A5">
              <w:rPr>
                <w:rFonts w:ascii="Arial" w:hAnsi="Arial" w:cs="Arial"/>
                <w:b/>
              </w:rPr>
              <w:t>c</w:t>
            </w:r>
            <w:r w:rsidRPr="00CC10A5">
              <w:rPr>
                <w:rFonts w:ascii="Arial" w:hAnsi="Arial" w:cs="Arial"/>
                <w:b/>
                <w:spacing w:val="1"/>
              </w:rPr>
              <w:t>e</w:t>
            </w:r>
            <w:r w:rsidRPr="00CC10A5">
              <w:rPr>
                <w:rFonts w:ascii="Arial" w:hAnsi="Arial" w:cs="Arial"/>
                <w:b/>
              </w:rPr>
              <w:t>nt?</w:t>
            </w:r>
            <w:r w:rsidRPr="00CC10A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-1"/>
              </w:rPr>
              <w:t>I</w:t>
            </w:r>
            <w:r w:rsidRPr="00CC10A5">
              <w:rPr>
                <w:rFonts w:ascii="Arial" w:hAnsi="Arial" w:cs="Arial"/>
                <w:b/>
              </w:rPr>
              <w:t xml:space="preserve">f </w:t>
            </w:r>
            <w:r w:rsidRPr="00CC10A5">
              <w:rPr>
                <w:rFonts w:ascii="Arial" w:hAnsi="Arial" w:cs="Arial"/>
                <w:b/>
                <w:spacing w:val="1"/>
              </w:rPr>
              <w:t>yo</w:t>
            </w:r>
            <w:r w:rsidRPr="00CC10A5">
              <w:rPr>
                <w:rFonts w:ascii="Arial" w:hAnsi="Arial" w:cs="Arial"/>
                <w:b/>
              </w:rPr>
              <w:t>u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h</w:t>
            </w:r>
            <w:r w:rsidRPr="00CC10A5">
              <w:rPr>
                <w:rFonts w:ascii="Arial" w:hAnsi="Arial" w:cs="Arial"/>
                <w:b/>
                <w:spacing w:val="1"/>
              </w:rPr>
              <w:t>av</w:t>
            </w:r>
            <w:r w:rsidRPr="00CC10A5">
              <w:rPr>
                <w:rFonts w:ascii="Arial" w:hAnsi="Arial" w:cs="Arial"/>
                <w:b/>
              </w:rPr>
              <w:t xml:space="preserve">e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u</w:t>
            </w:r>
            <w:r w:rsidRPr="00CC10A5">
              <w:rPr>
                <w:rFonts w:ascii="Arial" w:hAnsi="Arial" w:cs="Arial"/>
                <w:b/>
                <w:spacing w:val="1"/>
              </w:rPr>
              <w:t>gg</w:t>
            </w:r>
            <w:r w:rsidRPr="00CC10A5">
              <w:rPr>
                <w:rFonts w:ascii="Arial" w:hAnsi="Arial" w:cs="Arial"/>
                <w:b/>
              </w:rPr>
              <w:t>esti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ns</w:t>
            </w:r>
            <w:r w:rsidRPr="00CC10A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f</w:t>
            </w:r>
            <w:r w:rsidRPr="00CC10A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d</w:t>
            </w:r>
            <w:r w:rsidRPr="00CC10A5">
              <w:rPr>
                <w:rFonts w:ascii="Arial" w:hAnsi="Arial" w:cs="Arial"/>
                <w:b/>
                <w:spacing w:val="-1"/>
              </w:rPr>
              <w:t>d</w:t>
            </w:r>
            <w:r w:rsidRPr="00CC10A5">
              <w:rPr>
                <w:rFonts w:ascii="Arial" w:hAnsi="Arial" w:cs="Arial"/>
                <w:b/>
              </w:rPr>
              <w:t>iti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n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l</w:t>
            </w:r>
            <w:r w:rsidRPr="00CC10A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r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1"/>
              </w:rPr>
              <w:t>f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1"/>
              </w:rPr>
              <w:t>r</w:t>
            </w:r>
            <w:r w:rsidRPr="00CC10A5">
              <w:rPr>
                <w:rFonts w:ascii="Arial" w:hAnsi="Arial" w:cs="Arial"/>
                <w:b/>
              </w:rPr>
              <w:t>enc</w:t>
            </w:r>
            <w:r w:rsidRPr="00CC10A5">
              <w:rPr>
                <w:rFonts w:ascii="Arial" w:hAnsi="Arial" w:cs="Arial"/>
                <w:b/>
                <w:spacing w:val="1"/>
              </w:rPr>
              <w:t>e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,</w:t>
            </w:r>
            <w:r w:rsidRPr="00CC10A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ple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e</w:t>
            </w:r>
            <w:r w:rsidRPr="00CC10A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2"/>
              </w:rPr>
              <w:t>m</w:t>
            </w:r>
            <w:r w:rsidRPr="00CC10A5">
              <w:rPr>
                <w:rFonts w:ascii="Arial" w:hAnsi="Arial" w:cs="Arial"/>
                <w:b/>
              </w:rPr>
              <w:t>en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i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 xml:space="preserve">n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hem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in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ev</w:t>
            </w:r>
            <w:r w:rsidRPr="00CC10A5">
              <w:rPr>
                <w:rFonts w:ascii="Arial" w:hAnsi="Arial" w:cs="Arial"/>
                <w:b/>
              </w:rPr>
              <w:t>iew</w:t>
            </w:r>
            <w:r w:rsidRPr="00CC10A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fo</w:t>
            </w:r>
            <w:r w:rsidRPr="00CC10A5">
              <w:rPr>
                <w:rFonts w:ascii="Arial" w:hAnsi="Arial" w:cs="Arial"/>
                <w:b/>
                <w:spacing w:val="-2"/>
              </w:rPr>
              <w:t>r</w:t>
            </w:r>
            <w:r w:rsidRPr="00CC10A5">
              <w:rPr>
                <w:rFonts w:ascii="Arial" w:hAnsi="Arial" w:cs="Arial"/>
                <w:b/>
                <w:spacing w:val="2"/>
              </w:rPr>
              <w:t>m</w:t>
            </w:r>
            <w:r w:rsidRPr="00CC10A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latest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w</w:t>
            </w:r>
            <w:r w:rsidRPr="00CC10A5">
              <w:rPr>
                <w:rFonts w:ascii="Arial" w:hAnsi="Arial" w:cs="Arial"/>
                <w:spacing w:val="1"/>
              </w:rPr>
              <w:t>or</w:t>
            </w:r>
            <w:r w:rsidRPr="00CC10A5">
              <w:rPr>
                <w:rFonts w:ascii="Arial" w:hAnsi="Arial" w:cs="Arial"/>
                <w:spacing w:val="3"/>
              </w:rPr>
              <w:t>k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ad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fo</w:t>
            </w:r>
            <w:r w:rsidRPr="00CC10A5">
              <w:rPr>
                <w:rFonts w:ascii="Arial" w:hAnsi="Arial" w:cs="Arial"/>
              </w:rPr>
              <w:t>ll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wi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ticles</w:t>
            </w:r>
          </w:p>
          <w:p w:rsidR="00BF3466" w:rsidRPr="00CC10A5" w:rsidRDefault="00890479">
            <w:pPr>
              <w:tabs>
                <w:tab w:val="left" w:pos="820"/>
              </w:tabs>
              <w:spacing w:line="220" w:lineRule="exact"/>
              <w:ind w:left="823" w:right="310" w:hanging="3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1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</w:rPr>
              <w:tab/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my</w:t>
            </w:r>
            <w:r w:rsidRPr="00CC10A5">
              <w:rPr>
                <w:rFonts w:ascii="Arial" w:hAnsi="Arial" w:cs="Arial"/>
              </w:rPr>
              <w:t>a,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&amp;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</w:rPr>
              <w:t>Dei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k</w:t>
            </w:r>
            <w:r w:rsidRPr="00CC10A5">
              <w:rPr>
                <w:rFonts w:ascii="Arial" w:hAnsi="Arial" w:cs="Arial"/>
              </w:rPr>
              <w:t>i</w:t>
            </w:r>
            <w:proofErr w:type="spellEnd"/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0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M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(2</w:t>
            </w:r>
            <w:r w:rsidRPr="00CC10A5">
              <w:rPr>
                <w:rFonts w:ascii="Arial" w:hAnsi="Arial" w:cs="Arial"/>
                <w:spacing w:val="-1"/>
              </w:rPr>
              <w:t>0</w:t>
            </w:r>
            <w:r w:rsidRPr="00CC10A5">
              <w:rPr>
                <w:rFonts w:ascii="Arial" w:hAnsi="Arial" w:cs="Arial"/>
                <w:spacing w:val="1"/>
              </w:rPr>
              <w:t>23)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um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ical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mu</w:t>
            </w:r>
            <w:r w:rsidRPr="00CC10A5">
              <w:rPr>
                <w:rFonts w:ascii="Arial" w:hAnsi="Arial" w:cs="Arial"/>
              </w:rPr>
              <w:t>lati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  <w:spacing w:val="-1"/>
              </w:rPr>
              <w:t>C</w:t>
            </w:r>
            <w:r w:rsidRPr="00CC10A5">
              <w:rPr>
                <w:rFonts w:ascii="Arial" w:hAnsi="Arial" w:cs="Arial"/>
              </w:rPr>
              <w:t>as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proofErr w:type="spellEnd"/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ic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po</w:t>
            </w:r>
            <w:r w:rsidRPr="00CC10A5">
              <w:rPr>
                <w:rFonts w:ascii="Arial" w:hAnsi="Arial" w:cs="Arial"/>
              </w:rPr>
              <w:t>lar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  <w:spacing w:val="-3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id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w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ov</w:t>
            </w:r>
            <w:r w:rsidRPr="00CC10A5">
              <w:rPr>
                <w:rFonts w:ascii="Arial" w:hAnsi="Arial" w:cs="Arial"/>
              </w:rPr>
              <w:t>er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</w:rPr>
              <w:t>n 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cli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ed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urf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1"/>
              </w:rPr>
              <w:t>h</w:t>
            </w:r>
            <w:r w:rsidRPr="00CC10A5">
              <w:rPr>
                <w:rFonts w:ascii="Arial" w:hAnsi="Arial" w:cs="Arial"/>
                <w:spacing w:val="1"/>
              </w:rPr>
              <w:t>ro</w:t>
            </w:r>
            <w:r w:rsidRPr="00CC10A5">
              <w:rPr>
                <w:rFonts w:ascii="Arial" w:hAnsi="Arial" w:cs="Arial"/>
                <w:spacing w:val="-1"/>
              </w:rPr>
              <w:t>u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h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por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um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-2"/>
              </w:rPr>
              <w:t>J</w:t>
            </w:r>
            <w:r w:rsidRPr="00CC10A5">
              <w:rPr>
                <w:rFonts w:ascii="Arial" w:hAnsi="Arial" w:cs="Arial"/>
                <w:i/>
                <w:spacing w:val="1"/>
              </w:rPr>
              <w:t>ou</w:t>
            </w:r>
            <w:r w:rsidRPr="00CC10A5">
              <w:rPr>
                <w:rFonts w:ascii="Arial" w:hAnsi="Arial" w:cs="Arial"/>
                <w:i/>
                <w:spacing w:val="-1"/>
              </w:rPr>
              <w:t>r</w:t>
            </w:r>
            <w:r w:rsidRPr="00CC10A5">
              <w:rPr>
                <w:rFonts w:ascii="Arial" w:hAnsi="Arial" w:cs="Arial"/>
                <w:i/>
                <w:spacing w:val="1"/>
              </w:rPr>
              <w:t>na</w:t>
            </w:r>
            <w:r w:rsidRPr="00CC10A5">
              <w:rPr>
                <w:rFonts w:ascii="Arial" w:hAnsi="Arial" w:cs="Arial"/>
                <w:i/>
              </w:rPr>
              <w:t>l</w:t>
            </w:r>
            <w:r w:rsidRPr="00CC10A5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o</w:t>
            </w:r>
            <w:r w:rsidRPr="00CC10A5">
              <w:rPr>
                <w:rFonts w:ascii="Arial" w:hAnsi="Arial" w:cs="Arial"/>
                <w:i/>
              </w:rPr>
              <w:t>f</w:t>
            </w:r>
            <w:r w:rsidRPr="00CC10A5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i/>
              </w:rPr>
              <w:t>Mines,</w:t>
            </w:r>
            <w:r w:rsidRPr="00CC10A5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i/>
              </w:rPr>
              <w:t>Met</w:t>
            </w:r>
            <w:r w:rsidRPr="00CC10A5">
              <w:rPr>
                <w:rFonts w:ascii="Arial" w:hAnsi="Arial" w:cs="Arial"/>
                <w:i/>
                <w:spacing w:val="1"/>
              </w:rPr>
              <w:t>a</w:t>
            </w:r>
            <w:r w:rsidRPr="00CC10A5">
              <w:rPr>
                <w:rFonts w:ascii="Arial" w:hAnsi="Arial" w:cs="Arial"/>
                <w:i/>
              </w:rPr>
              <w:t>ls</w:t>
            </w:r>
            <w:r w:rsidRPr="00CC10A5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an</w:t>
            </w:r>
            <w:r w:rsidRPr="00CC10A5">
              <w:rPr>
                <w:rFonts w:ascii="Arial" w:hAnsi="Arial" w:cs="Arial"/>
                <w:i/>
              </w:rPr>
              <w:t>d</w:t>
            </w:r>
            <w:r w:rsidRPr="00CC10A5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i/>
              </w:rPr>
              <w:t>F</w:t>
            </w:r>
            <w:r w:rsidRPr="00CC10A5">
              <w:rPr>
                <w:rFonts w:ascii="Arial" w:hAnsi="Arial" w:cs="Arial"/>
                <w:i/>
                <w:spacing w:val="1"/>
              </w:rPr>
              <w:t>u</w:t>
            </w:r>
            <w:r w:rsidRPr="00CC10A5">
              <w:rPr>
                <w:rFonts w:ascii="Arial" w:hAnsi="Arial" w:cs="Arial"/>
                <w:i/>
              </w:rPr>
              <w:t>el</w:t>
            </w:r>
            <w:r w:rsidRPr="00CC10A5">
              <w:rPr>
                <w:rFonts w:ascii="Arial" w:hAnsi="Arial" w:cs="Arial"/>
                <w:i/>
                <w:spacing w:val="3"/>
              </w:rPr>
              <w:t>s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2</w:t>
            </w:r>
            <w:r w:rsidRPr="00CC10A5">
              <w:rPr>
                <w:rFonts w:ascii="Arial" w:hAnsi="Arial" w:cs="Arial"/>
                <w:spacing w:val="-1"/>
              </w:rPr>
              <w:t>1</w:t>
            </w:r>
            <w:r w:rsidRPr="00CC10A5">
              <w:rPr>
                <w:rFonts w:ascii="Arial" w:hAnsi="Arial" w:cs="Arial"/>
                <w:spacing w:val="1"/>
              </w:rPr>
              <w:t>4</w:t>
            </w:r>
            <w:r w:rsidRPr="00CC10A5">
              <w:rPr>
                <w:rFonts w:ascii="Arial" w:hAnsi="Arial" w:cs="Arial"/>
                <w:spacing w:val="2"/>
              </w:rPr>
              <w:t>3</w:t>
            </w:r>
            <w:r w:rsidRPr="00CC10A5">
              <w:rPr>
                <w:rFonts w:ascii="Arial" w:hAnsi="Arial" w:cs="Arial"/>
                <w:spacing w:val="-2"/>
              </w:rPr>
              <w:t>-</w:t>
            </w:r>
            <w:r w:rsidRPr="00CC10A5">
              <w:rPr>
                <w:rFonts w:ascii="Arial" w:hAnsi="Arial" w:cs="Arial"/>
                <w:spacing w:val="1"/>
              </w:rPr>
              <w:t>21</w:t>
            </w:r>
            <w:r w:rsidRPr="00CC10A5">
              <w:rPr>
                <w:rFonts w:ascii="Arial" w:hAnsi="Arial" w:cs="Arial"/>
                <w:spacing w:val="-1"/>
              </w:rPr>
              <w:t>4</w:t>
            </w:r>
            <w:r w:rsidRPr="00CC10A5">
              <w:rPr>
                <w:rFonts w:ascii="Arial" w:hAnsi="Arial" w:cs="Arial"/>
                <w:spacing w:val="1"/>
              </w:rPr>
              <w:t>9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tabs>
                <w:tab w:val="left" w:pos="820"/>
              </w:tabs>
              <w:spacing w:line="220" w:lineRule="exact"/>
              <w:ind w:left="823" w:right="224" w:hanging="3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2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</w:rPr>
              <w:tab/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my</w:t>
            </w:r>
            <w:r w:rsidRPr="00CC10A5">
              <w:rPr>
                <w:rFonts w:ascii="Arial" w:hAnsi="Arial" w:cs="Arial"/>
              </w:rPr>
              <w:t>a,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</w:rPr>
              <w:t>Dei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k</w:t>
            </w:r>
            <w:r w:rsidRPr="00CC10A5">
              <w:rPr>
                <w:rFonts w:ascii="Arial" w:hAnsi="Arial" w:cs="Arial"/>
              </w:rPr>
              <w:t>i</w:t>
            </w:r>
            <w:proofErr w:type="spellEnd"/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0"/>
              </w:rPr>
              <w:t xml:space="preserve"> </w:t>
            </w:r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&amp;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</w:rPr>
              <w:t>Pa</w:t>
            </w:r>
            <w:r w:rsidRPr="00CC10A5">
              <w:rPr>
                <w:rFonts w:ascii="Arial" w:hAnsi="Arial" w:cs="Arial"/>
                <w:spacing w:val="1"/>
              </w:rPr>
              <w:t>ndur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ng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proofErr w:type="spellEnd"/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3"/>
              </w:rPr>
              <w:t xml:space="preserve"> </w:t>
            </w:r>
            <w:r w:rsidRPr="00CC10A5">
              <w:rPr>
                <w:rFonts w:ascii="Arial" w:hAnsi="Arial" w:cs="Arial"/>
              </w:rPr>
              <w:t>S.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(2</w:t>
            </w:r>
            <w:r w:rsidRPr="00CC10A5">
              <w:rPr>
                <w:rFonts w:ascii="Arial" w:hAnsi="Arial" w:cs="Arial"/>
                <w:spacing w:val="-1"/>
              </w:rPr>
              <w:t>0</w:t>
            </w:r>
            <w:r w:rsidRPr="00CC10A5">
              <w:rPr>
                <w:rFonts w:ascii="Arial" w:hAnsi="Arial" w:cs="Arial"/>
                <w:spacing w:val="1"/>
              </w:rPr>
              <w:t>25</w:t>
            </w:r>
            <w:r w:rsidRPr="00CC10A5">
              <w:rPr>
                <w:rFonts w:ascii="Arial" w:hAnsi="Arial" w:cs="Arial"/>
                <w:spacing w:val="-2"/>
              </w:rPr>
              <w:t>)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rmop</w:t>
            </w:r>
            <w:r w:rsidRPr="00CC10A5">
              <w:rPr>
                <w:rFonts w:ascii="Arial" w:hAnsi="Arial" w:cs="Arial"/>
                <w:spacing w:val="-1"/>
              </w:rPr>
              <w:t>h</w:t>
            </w:r>
            <w:r w:rsidRPr="00CC10A5">
              <w:rPr>
                <w:rFonts w:ascii="Arial" w:hAnsi="Arial" w:cs="Arial"/>
                <w:spacing w:val="1"/>
              </w:rPr>
              <w:t>or</w:t>
            </w:r>
            <w:r w:rsidRPr="00CC10A5">
              <w:rPr>
                <w:rFonts w:ascii="Arial" w:hAnsi="Arial" w:cs="Arial"/>
              </w:rPr>
              <w:t>esis</w:t>
            </w:r>
            <w:r w:rsidRPr="00CC10A5">
              <w:rPr>
                <w:rFonts w:ascii="Arial" w:hAnsi="Arial" w:cs="Arial"/>
                <w:spacing w:val="-14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B</w:t>
            </w:r>
            <w:r w:rsidRPr="00CC10A5">
              <w:rPr>
                <w:rFonts w:ascii="Arial" w:hAnsi="Arial" w:cs="Arial"/>
                <w:spacing w:val="1"/>
              </w:rPr>
              <w:t>ro</w:t>
            </w:r>
            <w:r w:rsidRPr="00CC10A5">
              <w:rPr>
                <w:rFonts w:ascii="Arial" w:hAnsi="Arial" w:cs="Arial"/>
              </w:rPr>
              <w:t>w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ian</w:t>
            </w:r>
            <w:r w:rsidRPr="00CC10A5">
              <w:rPr>
                <w:rFonts w:ascii="Arial" w:hAnsi="Arial" w:cs="Arial"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mo</w:t>
            </w:r>
            <w:r w:rsidRPr="00CC10A5">
              <w:rPr>
                <w:rFonts w:ascii="Arial" w:hAnsi="Arial" w:cs="Arial"/>
              </w:rPr>
              <w:t>ti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>f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 xml:space="preserve">ts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  <w:spacing w:val="-1"/>
              </w:rPr>
              <w:t>C</w:t>
            </w:r>
            <w:r w:rsidRPr="00CC10A5">
              <w:rPr>
                <w:rFonts w:ascii="Arial" w:hAnsi="Arial" w:cs="Arial"/>
              </w:rPr>
              <w:t>as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proofErr w:type="spellEnd"/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te</w:t>
            </w:r>
            <w:r w:rsidRPr="00CC10A5">
              <w:rPr>
                <w:rFonts w:ascii="Arial" w:hAnsi="Arial" w:cs="Arial"/>
                <w:spacing w:val="1"/>
              </w:rPr>
              <w:t>rn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y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  <w:spacing w:val="-1"/>
              </w:rPr>
              <w:t>y</w:t>
            </w:r>
            <w:r w:rsidRPr="00CC10A5">
              <w:rPr>
                <w:rFonts w:ascii="Arial" w:hAnsi="Arial" w:cs="Arial"/>
                <w:spacing w:val="1"/>
              </w:rPr>
              <w:t>br</w:t>
            </w:r>
            <w:r w:rsidRPr="00CC10A5">
              <w:rPr>
                <w:rFonts w:ascii="Arial" w:hAnsi="Arial" w:cs="Arial"/>
              </w:rPr>
              <w:t>id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nof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  <w:spacing w:val="-3"/>
              </w:rPr>
              <w:t>i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ov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</w:rPr>
              <w:t>r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 xml:space="preserve">a </w:t>
            </w:r>
            <w:r w:rsidRPr="00CC10A5">
              <w:rPr>
                <w:rFonts w:ascii="Arial" w:hAnsi="Arial" w:cs="Arial"/>
                <w:spacing w:val="-1"/>
              </w:rPr>
              <w:t>h</w:t>
            </w:r>
            <w:r w:rsidRPr="00CC10A5">
              <w:rPr>
                <w:rFonts w:ascii="Arial" w:hAnsi="Arial" w:cs="Arial"/>
                <w:spacing w:val="1"/>
              </w:rPr>
              <w:t>or</w:t>
            </w:r>
            <w:r w:rsidRPr="00CC10A5">
              <w:rPr>
                <w:rFonts w:ascii="Arial" w:hAnsi="Arial" w:cs="Arial"/>
              </w:rPr>
              <w:t>iz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tal</w:t>
            </w:r>
            <w:r w:rsidRPr="00CC10A5">
              <w:rPr>
                <w:rFonts w:ascii="Arial" w:hAnsi="Arial" w:cs="Arial"/>
                <w:spacing w:val="-10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late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tai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gy</w:t>
            </w:r>
            <w:r w:rsidRPr="00CC10A5">
              <w:rPr>
                <w:rFonts w:ascii="Arial" w:hAnsi="Arial" w:cs="Arial"/>
                <w:spacing w:val="-2"/>
              </w:rPr>
              <w:t>r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tactic</w:t>
            </w:r>
          </w:p>
          <w:p w:rsidR="00BF3466" w:rsidRPr="00CC10A5" w:rsidRDefault="00890479">
            <w:pPr>
              <w:spacing w:line="220" w:lineRule="exact"/>
              <w:ind w:left="82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ic</w:t>
            </w:r>
            <w:r w:rsidRPr="00CC10A5">
              <w:rPr>
                <w:rFonts w:ascii="Arial" w:hAnsi="Arial" w:cs="Arial"/>
                <w:spacing w:val="1"/>
              </w:rPr>
              <w:t>roo</w:t>
            </w:r>
            <w:r w:rsidRPr="00CC10A5">
              <w:rPr>
                <w:rFonts w:ascii="Arial" w:hAnsi="Arial" w:cs="Arial"/>
                <w:spacing w:val="-2"/>
              </w:rPr>
              <w:t>r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11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-1"/>
              </w:rPr>
              <w:t>C</w:t>
            </w:r>
            <w:r w:rsidRPr="00CC10A5">
              <w:rPr>
                <w:rFonts w:ascii="Arial" w:hAnsi="Arial" w:cs="Arial"/>
                <w:i/>
                <w:spacing w:val="1"/>
              </w:rPr>
              <w:t>h</w:t>
            </w:r>
            <w:r w:rsidRPr="00CC10A5">
              <w:rPr>
                <w:rFonts w:ascii="Arial" w:hAnsi="Arial" w:cs="Arial"/>
                <w:i/>
              </w:rPr>
              <w:t>emi</w:t>
            </w:r>
            <w:r w:rsidRPr="00CC10A5">
              <w:rPr>
                <w:rFonts w:ascii="Arial" w:hAnsi="Arial" w:cs="Arial"/>
                <w:i/>
                <w:spacing w:val="1"/>
              </w:rPr>
              <w:t>ca</w:t>
            </w:r>
            <w:r w:rsidRPr="00CC10A5">
              <w:rPr>
                <w:rFonts w:ascii="Arial" w:hAnsi="Arial" w:cs="Arial"/>
                <w:i/>
              </w:rPr>
              <w:t>l</w:t>
            </w:r>
            <w:r w:rsidRPr="00CC10A5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P</w:t>
            </w:r>
            <w:r w:rsidRPr="00CC10A5">
              <w:rPr>
                <w:rFonts w:ascii="Arial" w:hAnsi="Arial" w:cs="Arial"/>
                <w:i/>
                <w:spacing w:val="-1"/>
              </w:rPr>
              <w:t>h</w:t>
            </w:r>
            <w:r w:rsidRPr="00CC10A5">
              <w:rPr>
                <w:rFonts w:ascii="Arial" w:hAnsi="Arial" w:cs="Arial"/>
                <w:i/>
              </w:rPr>
              <w:t>ysics</w:t>
            </w:r>
            <w:r w:rsidRPr="00CC10A5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I</w:t>
            </w:r>
            <w:r w:rsidRPr="00CC10A5">
              <w:rPr>
                <w:rFonts w:ascii="Arial" w:hAnsi="Arial" w:cs="Arial"/>
                <w:i/>
              </w:rPr>
              <w:t>m</w:t>
            </w:r>
            <w:r w:rsidRPr="00CC10A5">
              <w:rPr>
                <w:rFonts w:ascii="Arial" w:hAnsi="Arial" w:cs="Arial"/>
                <w:i/>
                <w:spacing w:val="1"/>
              </w:rPr>
              <w:t>pa</w:t>
            </w:r>
            <w:r w:rsidRPr="00CC10A5">
              <w:rPr>
                <w:rFonts w:ascii="Arial" w:hAnsi="Arial" w:cs="Arial"/>
                <w:i/>
              </w:rPr>
              <w:t>c</w:t>
            </w:r>
            <w:r w:rsidRPr="00CC10A5">
              <w:rPr>
                <w:rFonts w:ascii="Arial" w:hAnsi="Arial" w:cs="Arial"/>
                <w:i/>
                <w:spacing w:val="2"/>
              </w:rPr>
              <w:t>t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10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1</w:t>
            </w:r>
            <w:r w:rsidRPr="00CC10A5">
              <w:rPr>
                <w:rFonts w:ascii="Arial" w:hAnsi="Arial" w:cs="Arial"/>
                <w:spacing w:val="1"/>
              </w:rPr>
              <w:t>00</w:t>
            </w:r>
            <w:r w:rsidRPr="00CC10A5">
              <w:rPr>
                <w:rFonts w:ascii="Arial" w:hAnsi="Arial" w:cs="Arial"/>
                <w:spacing w:val="-1"/>
              </w:rPr>
              <w:t>8</w:t>
            </w:r>
            <w:r w:rsidRPr="00CC10A5">
              <w:rPr>
                <w:rFonts w:ascii="Arial" w:hAnsi="Arial" w:cs="Arial"/>
                <w:spacing w:val="1"/>
              </w:rPr>
              <w:t>87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tabs>
                <w:tab w:val="left" w:pos="820"/>
              </w:tabs>
              <w:spacing w:line="220" w:lineRule="exact"/>
              <w:ind w:left="823" w:right="325" w:hanging="3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3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</w:rPr>
              <w:tab/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my</w:t>
            </w:r>
            <w:r w:rsidRPr="00CC10A5">
              <w:rPr>
                <w:rFonts w:ascii="Arial" w:hAnsi="Arial" w:cs="Arial"/>
              </w:rPr>
              <w:t>a,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</w:rPr>
              <w:t>Dei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k</w:t>
            </w:r>
            <w:r w:rsidRPr="00CC10A5">
              <w:rPr>
                <w:rFonts w:ascii="Arial" w:hAnsi="Arial" w:cs="Arial"/>
              </w:rPr>
              <w:t>i</w:t>
            </w:r>
            <w:proofErr w:type="spellEnd"/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0"/>
              </w:rPr>
              <w:t xml:space="preserve"> </w:t>
            </w:r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Ka</w:t>
            </w:r>
            <w:r w:rsidRPr="00CC10A5">
              <w:rPr>
                <w:rFonts w:ascii="Arial" w:hAnsi="Arial" w:cs="Arial"/>
                <w:spacing w:val="2"/>
              </w:rPr>
              <w:t>v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</w:rPr>
              <w:t>a,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P.,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</w:rPr>
              <w:t>K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&amp;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wa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moor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i</w:t>
            </w:r>
            <w:proofErr w:type="spellEnd"/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2"/>
              </w:rPr>
              <w:t xml:space="preserve"> </w:t>
            </w:r>
            <w:r w:rsidRPr="00CC10A5">
              <w:rPr>
                <w:rFonts w:ascii="Arial" w:hAnsi="Arial" w:cs="Arial"/>
              </w:rPr>
              <w:t>S.</w:t>
            </w:r>
            <w:r w:rsidRPr="00CC10A5">
              <w:rPr>
                <w:rFonts w:ascii="Arial" w:hAnsi="Arial" w:cs="Arial"/>
                <w:spacing w:val="-2"/>
              </w:rPr>
              <w:t xml:space="preserve"> (</w:t>
            </w:r>
            <w:r w:rsidRPr="00CC10A5">
              <w:rPr>
                <w:rFonts w:ascii="Arial" w:hAnsi="Arial" w:cs="Arial"/>
                <w:spacing w:val="1"/>
              </w:rPr>
              <w:t>20</w:t>
            </w:r>
            <w:r w:rsidRPr="00CC10A5">
              <w:rPr>
                <w:rFonts w:ascii="Arial" w:hAnsi="Arial" w:cs="Arial"/>
                <w:spacing w:val="-1"/>
              </w:rPr>
              <w:t>2</w:t>
            </w:r>
            <w:r w:rsidRPr="00CC10A5">
              <w:rPr>
                <w:rFonts w:ascii="Arial" w:hAnsi="Arial" w:cs="Arial"/>
                <w:spacing w:val="1"/>
              </w:rPr>
              <w:t>5)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Inf</w:t>
            </w:r>
            <w:r w:rsidRPr="00CC10A5">
              <w:rPr>
                <w:rFonts w:ascii="Arial" w:hAnsi="Arial" w:cs="Arial"/>
                <w:spacing w:val="-3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ce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 xml:space="preserve">f </w:t>
            </w:r>
            <w:r w:rsidRPr="00CC10A5">
              <w:rPr>
                <w:rFonts w:ascii="Arial" w:hAnsi="Arial" w:cs="Arial"/>
                <w:spacing w:val="1"/>
                <w:w w:val="99"/>
              </w:rPr>
              <w:t>homo</w:t>
            </w:r>
            <w:r w:rsidRPr="00CC10A5">
              <w:rPr>
                <w:rFonts w:ascii="Arial" w:hAnsi="Arial" w:cs="Arial"/>
                <w:spacing w:val="-1"/>
                <w:w w:val="99"/>
              </w:rPr>
              <w:t>g</w:t>
            </w:r>
            <w:r w:rsidRPr="00CC10A5">
              <w:rPr>
                <w:rFonts w:ascii="Arial" w:hAnsi="Arial" w:cs="Arial"/>
                <w:w w:val="99"/>
              </w:rPr>
              <w:t>e</w:t>
            </w:r>
            <w:r w:rsidRPr="00CC10A5">
              <w:rPr>
                <w:rFonts w:ascii="Arial" w:hAnsi="Arial" w:cs="Arial"/>
                <w:spacing w:val="1"/>
                <w:w w:val="99"/>
              </w:rPr>
              <w:t>n</w:t>
            </w:r>
            <w:r w:rsidRPr="00CC10A5">
              <w:rPr>
                <w:rFonts w:ascii="Arial" w:hAnsi="Arial" w:cs="Arial"/>
                <w:w w:val="99"/>
              </w:rPr>
              <w:t>e</w:t>
            </w:r>
            <w:r w:rsidRPr="00CC10A5">
              <w:rPr>
                <w:rFonts w:ascii="Arial" w:hAnsi="Arial" w:cs="Arial"/>
                <w:spacing w:val="-1"/>
                <w:w w:val="99"/>
              </w:rPr>
              <w:t>o</w:t>
            </w:r>
            <w:r w:rsidRPr="00CC10A5">
              <w:rPr>
                <w:rFonts w:ascii="Arial" w:hAnsi="Arial" w:cs="Arial"/>
                <w:spacing w:val="1"/>
                <w:w w:val="99"/>
              </w:rPr>
              <w:t>u</w:t>
            </w:r>
            <w:r w:rsidRPr="00CC10A5">
              <w:rPr>
                <w:rFonts w:ascii="Arial" w:hAnsi="Arial" w:cs="Arial"/>
                <w:w w:val="99"/>
              </w:rPr>
              <w:t>s</w:t>
            </w:r>
            <w:r w:rsidRPr="00CC10A5">
              <w:rPr>
                <w:rFonts w:ascii="Arial" w:hAnsi="Arial" w:cs="Arial"/>
                <w:spacing w:val="1"/>
                <w:w w:val="99"/>
              </w:rPr>
              <w:t>–h</w:t>
            </w:r>
            <w:r w:rsidRPr="00CC10A5">
              <w:rPr>
                <w:rFonts w:ascii="Arial" w:hAnsi="Arial" w:cs="Arial"/>
                <w:w w:val="99"/>
              </w:rPr>
              <w:t>ete</w:t>
            </w:r>
            <w:r w:rsidRPr="00CC10A5">
              <w:rPr>
                <w:rFonts w:ascii="Arial" w:hAnsi="Arial" w:cs="Arial"/>
                <w:spacing w:val="1"/>
                <w:w w:val="99"/>
              </w:rPr>
              <w:t>r</w:t>
            </w:r>
            <w:r w:rsidRPr="00CC10A5">
              <w:rPr>
                <w:rFonts w:ascii="Arial" w:hAnsi="Arial" w:cs="Arial"/>
                <w:spacing w:val="-1"/>
                <w:w w:val="99"/>
              </w:rPr>
              <w:t>o</w:t>
            </w:r>
            <w:r w:rsidRPr="00CC10A5">
              <w:rPr>
                <w:rFonts w:ascii="Arial" w:hAnsi="Arial" w:cs="Arial"/>
                <w:spacing w:val="1"/>
                <w:w w:val="99"/>
              </w:rPr>
              <w:t>g</w:t>
            </w:r>
            <w:r w:rsidRPr="00CC10A5">
              <w:rPr>
                <w:rFonts w:ascii="Arial" w:hAnsi="Arial" w:cs="Arial"/>
                <w:w w:val="99"/>
              </w:rPr>
              <w:t>e</w:t>
            </w:r>
            <w:r w:rsidRPr="00CC10A5">
              <w:rPr>
                <w:rFonts w:ascii="Arial" w:hAnsi="Arial" w:cs="Arial"/>
                <w:spacing w:val="1"/>
                <w:w w:val="99"/>
              </w:rPr>
              <w:t>n</w:t>
            </w:r>
            <w:r w:rsidRPr="00CC10A5">
              <w:rPr>
                <w:rFonts w:ascii="Arial" w:hAnsi="Arial" w:cs="Arial"/>
                <w:w w:val="99"/>
              </w:rPr>
              <w:t>e</w:t>
            </w:r>
            <w:r w:rsidRPr="00CC10A5">
              <w:rPr>
                <w:rFonts w:ascii="Arial" w:hAnsi="Arial" w:cs="Arial"/>
                <w:spacing w:val="-1"/>
                <w:w w:val="99"/>
              </w:rPr>
              <w:t>o</w:t>
            </w:r>
            <w:r w:rsidRPr="00CC10A5">
              <w:rPr>
                <w:rFonts w:ascii="Arial" w:hAnsi="Arial" w:cs="Arial"/>
                <w:spacing w:val="1"/>
                <w:w w:val="99"/>
              </w:rPr>
              <w:t>u</w:t>
            </w:r>
            <w:r w:rsidRPr="00CC10A5">
              <w:rPr>
                <w:rFonts w:ascii="Arial" w:hAnsi="Arial" w:cs="Arial"/>
                <w:w w:val="99"/>
              </w:rPr>
              <w:t>s</w:t>
            </w:r>
            <w:r w:rsidRPr="00CC10A5">
              <w:rPr>
                <w:rFonts w:ascii="Arial" w:hAnsi="Arial" w:cs="Arial"/>
                <w:spacing w:val="1"/>
                <w:w w:val="99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cti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ic</w:t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  <w:spacing w:val="1"/>
              </w:rPr>
              <w:t>opo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</w:rPr>
              <w:t>r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  <w:spacing w:val="-2"/>
              </w:rPr>
              <w:t>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id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w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er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an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x</w:t>
            </w:r>
            <w:r w:rsidRPr="00CC10A5">
              <w:rPr>
                <w:rFonts w:ascii="Arial" w:hAnsi="Arial" w:cs="Arial"/>
                <w:spacing w:val="-1"/>
              </w:rPr>
              <w:t>p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tial</w:t>
            </w:r>
            <w:r w:rsidRPr="00CC10A5">
              <w:rPr>
                <w:rFonts w:ascii="Arial" w:hAnsi="Arial" w:cs="Arial"/>
                <w:spacing w:val="-3"/>
              </w:rPr>
              <w:t>l</w:t>
            </w:r>
            <w:r w:rsidRPr="00CC10A5">
              <w:rPr>
                <w:rFonts w:ascii="Arial" w:hAnsi="Arial" w:cs="Arial"/>
              </w:rPr>
              <w:t>y</w:t>
            </w:r>
            <w:r w:rsidRPr="00CC10A5">
              <w:rPr>
                <w:rFonts w:ascii="Arial" w:hAnsi="Arial" w:cs="Arial"/>
                <w:spacing w:val="-10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tretc</w:t>
            </w:r>
            <w:r w:rsidRPr="00CC10A5">
              <w:rPr>
                <w:rFonts w:ascii="Arial" w:hAnsi="Arial" w:cs="Arial"/>
                <w:spacing w:val="2"/>
              </w:rPr>
              <w:t>h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 xml:space="preserve">g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urf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with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  <w:spacing w:val="-1"/>
              </w:rPr>
              <w:t>C</w:t>
            </w:r>
            <w:r w:rsidRPr="00CC10A5">
              <w:rPr>
                <w:rFonts w:ascii="Arial" w:hAnsi="Arial" w:cs="Arial"/>
              </w:rPr>
              <w:t>atta</w:t>
            </w:r>
            <w:r w:rsidRPr="00CC10A5">
              <w:rPr>
                <w:rFonts w:ascii="Arial" w:hAnsi="Arial" w:cs="Arial"/>
                <w:spacing w:val="2"/>
              </w:rPr>
              <w:t>n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3"/>
              </w:rPr>
              <w:t>o</w:t>
            </w:r>
            <w:proofErr w:type="spellEnd"/>
            <w:r w:rsidRPr="00CC10A5">
              <w:rPr>
                <w:rFonts w:ascii="Arial" w:hAnsi="Arial" w:cs="Arial"/>
                <w:spacing w:val="1"/>
              </w:rPr>
              <w:t>–</w:t>
            </w:r>
            <w:proofErr w:type="spellStart"/>
            <w:r w:rsidRPr="00CC10A5">
              <w:rPr>
                <w:rFonts w:ascii="Arial" w:hAnsi="Arial" w:cs="Arial"/>
                <w:spacing w:val="-1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  <w:spacing w:val="-2"/>
              </w:rPr>
              <w:t>r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v</w:t>
            </w:r>
            <w:proofErr w:type="spellEnd"/>
            <w:r w:rsidRPr="00CC10A5">
              <w:rPr>
                <w:rFonts w:ascii="Arial" w:hAnsi="Arial" w:cs="Arial"/>
                <w:spacing w:val="-1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x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mod</w:t>
            </w:r>
            <w:r w:rsidRPr="00CC10A5">
              <w:rPr>
                <w:rFonts w:ascii="Arial" w:hAnsi="Arial" w:cs="Arial"/>
              </w:rPr>
              <w:t>el.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i/>
              </w:rPr>
              <w:t>Di</w:t>
            </w:r>
            <w:r w:rsidRPr="00CC10A5">
              <w:rPr>
                <w:rFonts w:ascii="Arial" w:hAnsi="Arial" w:cs="Arial"/>
                <w:i/>
                <w:spacing w:val="-1"/>
              </w:rPr>
              <w:t>s</w:t>
            </w:r>
            <w:r w:rsidRPr="00CC10A5">
              <w:rPr>
                <w:rFonts w:ascii="Arial" w:hAnsi="Arial" w:cs="Arial"/>
                <w:i/>
              </w:rPr>
              <w:t>c</w:t>
            </w:r>
            <w:r w:rsidRPr="00CC10A5">
              <w:rPr>
                <w:rFonts w:ascii="Arial" w:hAnsi="Arial" w:cs="Arial"/>
                <w:i/>
                <w:spacing w:val="1"/>
              </w:rPr>
              <w:t>o</w:t>
            </w:r>
            <w:r w:rsidRPr="00CC10A5">
              <w:rPr>
                <w:rFonts w:ascii="Arial" w:hAnsi="Arial" w:cs="Arial"/>
                <w:i/>
              </w:rPr>
              <w:t>v</w:t>
            </w:r>
            <w:r w:rsidRPr="00CC10A5">
              <w:rPr>
                <w:rFonts w:ascii="Arial" w:hAnsi="Arial" w:cs="Arial"/>
                <w:i/>
                <w:spacing w:val="-2"/>
              </w:rPr>
              <w:t>e</w:t>
            </w:r>
            <w:r w:rsidRPr="00CC10A5">
              <w:rPr>
                <w:rFonts w:ascii="Arial" w:hAnsi="Arial" w:cs="Arial"/>
                <w:i/>
              </w:rPr>
              <w:t>r</w:t>
            </w:r>
            <w:r w:rsidRPr="00CC10A5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i/>
              </w:rPr>
              <w:t>A</w:t>
            </w:r>
            <w:r w:rsidRPr="00CC10A5">
              <w:rPr>
                <w:rFonts w:ascii="Arial" w:hAnsi="Arial" w:cs="Arial"/>
                <w:i/>
                <w:spacing w:val="1"/>
              </w:rPr>
              <w:t>pp</w:t>
            </w:r>
            <w:r w:rsidRPr="00CC10A5">
              <w:rPr>
                <w:rFonts w:ascii="Arial" w:hAnsi="Arial" w:cs="Arial"/>
                <w:i/>
              </w:rPr>
              <w:t>lied</w:t>
            </w:r>
            <w:r w:rsidRPr="00CC10A5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S</w:t>
            </w:r>
            <w:r w:rsidRPr="00CC10A5">
              <w:rPr>
                <w:rFonts w:ascii="Arial" w:hAnsi="Arial" w:cs="Arial"/>
                <w:i/>
              </w:rPr>
              <w:t>cie</w:t>
            </w:r>
            <w:r w:rsidRPr="00CC10A5">
              <w:rPr>
                <w:rFonts w:ascii="Arial" w:hAnsi="Arial" w:cs="Arial"/>
                <w:i/>
                <w:spacing w:val="2"/>
              </w:rPr>
              <w:t>n</w:t>
            </w:r>
            <w:r w:rsidRPr="00CC10A5">
              <w:rPr>
                <w:rFonts w:ascii="Arial" w:hAnsi="Arial" w:cs="Arial"/>
                <w:i/>
              </w:rPr>
              <w:t>c</w:t>
            </w:r>
            <w:r w:rsidRPr="00CC10A5">
              <w:rPr>
                <w:rFonts w:ascii="Arial" w:hAnsi="Arial" w:cs="Arial"/>
                <w:i/>
                <w:spacing w:val="1"/>
              </w:rPr>
              <w:t>es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-1"/>
              </w:rPr>
              <w:t>7</w:t>
            </w:r>
            <w:r w:rsidRPr="00CC10A5">
              <w:rPr>
                <w:rFonts w:ascii="Arial" w:hAnsi="Arial" w:cs="Arial"/>
                <w:spacing w:val="1"/>
              </w:rPr>
              <w:t>(6)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spacing w:val="2"/>
              </w:rPr>
              <w:t>1</w:t>
            </w:r>
            <w:r w:rsidRPr="00CC10A5">
              <w:rPr>
                <w:rFonts w:ascii="Arial" w:hAnsi="Arial" w:cs="Arial"/>
                <w:spacing w:val="-2"/>
              </w:rPr>
              <w:t>-</w:t>
            </w:r>
            <w:r w:rsidRPr="00CC10A5">
              <w:rPr>
                <w:rFonts w:ascii="Arial" w:hAnsi="Arial" w:cs="Arial"/>
                <w:spacing w:val="1"/>
              </w:rPr>
              <w:t>16.</w:t>
            </w:r>
          </w:p>
          <w:p w:rsidR="00BF3466" w:rsidRPr="00CC10A5" w:rsidRDefault="00890479">
            <w:pPr>
              <w:tabs>
                <w:tab w:val="left" w:pos="820"/>
              </w:tabs>
              <w:spacing w:line="220" w:lineRule="exact"/>
              <w:ind w:left="823" w:right="722" w:hanging="3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4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</w:rPr>
              <w:tab/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my</w:t>
            </w:r>
            <w:r w:rsidRPr="00CC10A5">
              <w:rPr>
                <w:rFonts w:ascii="Arial" w:hAnsi="Arial" w:cs="Arial"/>
              </w:rPr>
              <w:t>a,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&amp;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</w:rPr>
              <w:t>Dei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k</w:t>
            </w:r>
            <w:r w:rsidRPr="00CC10A5">
              <w:rPr>
                <w:rFonts w:ascii="Arial" w:hAnsi="Arial" w:cs="Arial"/>
              </w:rPr>
              <w:t>i</w:t>
            </w:r>
            <w:proofErr w:type="spellEnd"/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0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M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(2</w:t>
            </w:r>
            <w:r w:rsidRPr="00CC10A5">
              <w:rPr>
                <w:rFonts w:ascii="Arial" w:hAnsi="Arial" w:cs="Arial"/>
                <w:spacing w:val="-1"/>
              </w:rPr>
              <w:t>0</w:t>
            </w:r>
            <w:r w:rsidRPr="00CC10A5">
              <w:rPr>
                <w:rFonts w:ascii="Arial" w:hAnsi="Arial" w:cs="Arial"/>
                <w:spacing w:val="1"/>
              </w:rPr>
              <w:t>25)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Inf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ce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Mic</w:t>
            </w:r>
            <w:r w:rsidRPr="00CC10A5">
              <w:rPr>
                <w:rFonts w:ascii="Arial" w:hAnsi="Arial" w:cs="Arial"/>
                <w:spacing w:val="1"/>
              </w:rPr>
              <w:t>ro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-2"/>
              </w:rPr>
              <w:t>r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1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  <w:spacing w:val="-1"/>
              </w:rPr>
              <w:t>C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rr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u</w:t>
            </w:r>
            <w:proofErr w:type="spellEnd"/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Na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of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id</w:t>
            </w:r>
            <w:r w:rsidRPr="00CC10A5">
              <w:rPr>
                <w:rFonts w:ascii="Arial" w:hAnsi="Arial" w:cs="Arial"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</w:rPr>
              <w:t>Flow T</w:t>
            </w:r>
            <w:r w:rsidRPr="00CC10A5">
              <w:rPr>
                <w:rFonts w:ascii="Arial" w:hAnsi="Arial" w:cs="Arial"/>
                <w:spacing w:val="1"/>
              </w:rPr>
              <w:t>hro</w:t>
            </w:r>
            <w:r w:rsidRPr="00CC10A5">
              <w:rPr>
                <w:rFonts w:ascii="Arial" w:hAnsi="Arial" w:cs="Arial"/>
                <w:spacing w:val="-1"/>
              </w:rPr>
              <w:t>u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h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</w:rPr>
              <w:t>a Da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  <w:spacing w:val="-2"/>
              </w:rPr>
              <w:t>c</w:t>
            </w:r>
            <w:r w:rsidRPr="00CC10A5">
              <w:rPr>
                <w:rFonts w:ascii="Arial" w:hAnsi="Arial" w:cs="Arial"/>
                <w:spacing w:val="3"/>
              </w:rPr>
              <w:t>y</w:t>
            </w:r>
            <w:r w:rsidRPr="00CC10A5">
              <w:rPr>
                <w:rFonts w:ascii="Arial" w:hAnsi="Arial" w:cs="Arial"/>
                <w:spacing w:val="1"/>
              </w:rPr>
              <w:t>-</w:t>
            </w:r>
            <w:proofErr w:type="spellStart"/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1"/>
              </w:rPr>
              <w:t>or</w:t>
            </w:r>
            <w:r w:rsidRPr="00CC10A5">
              <w:rPr>
                <w:rFonts w:ascii="Arial" w:hAnsi="Arial" w:cs="Arial"/>
                <w:spacing w:val="-2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hh</w:t>
            </w:r>
            <w:r w:rsidRPr="00CC10A5">
              <w:rPr>
                <w:rFonts w:ascii="Arial" w:hAnsi="Arial" w:cs="Arial"/>
              </w:rPr>
              <w:t>ei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er</w:t>
            </w:r>
            <w:proofErr w:type="spellEnd"/>
            <w:r w:rsidRPr="00CC10A5">
              <w:rPr>
                <w:rFonts w:ascii="Arial" w:hAnsi="Arial" w:cs="Arial"/>
                <w:spacing w:val="-17"/>
              </w:rPr>
              <w:t xml:space="preserve"> </w:t>
            </w:r>
            <w:r w:rsidRPr="00CC10A5">
              <w:rPr>
                <w:rFonts w:ascii="Arial" w:hAnsi="Arial" w:cs="Arial"/>
              </w:rPr>
              <w:t>P</w:t>
            </w:r>
            <w:r w:rsidRPr="00CC10A5">
              <w:rPr>
                <w:rFonts w:ascii="Arial" w:hAnsi="Arial" w:cs="Arial"/>
                <w:spacing w:val="1"/>
              </w:rPr>
              <w:t>orou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1"/>
              </w:rPr>
              <w:t>ed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</w:rPr>
              <w:t>in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1"/>
              </w:rPr>
              <w:t>agn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2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  <w:spacing w:val="-1"/>
              </w:rPr>
              <w:t>h</w:t>
            </w:r>
            <w:r w:rsidRPr="00CC10A5">
              <w:rPr>
                <w:rFonts w:ascii="Arial" w:hAnsi="Arial" w:cs="Arial"/>
                <w:spacing w:val="1"/>
              </w:rPr>
              <w:t>ydr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dyn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ic</w:t>
            </w:r>
            <w:r w:rsidRPr="00CC10A5">
              <w:rPr>
                <w:rFonts w:ascii="Arial" w:hAnsi="Arial" w:cs="Arial"/>
                <w:spacing w:val="-19"/>
              </w:rPr>
              <w:t xml:space="preserve"> 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te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1"/>
              </w:rPr>
              <w:t xml:space="preserve"> </w:t>
            </w:r>
            <w:r w:rsidRPr="00CC10A5">
              <w:rPr>
                <w:rFonts w:ascii="Arial" w:hAnsi="Arial" w:cs="Arial"/>
                <w:i/>
              </w:rPr>
              <w:t>J</w:t>
            </w:r>
            <w:r w:rsidRPr="00CC10A5">
              <w:rPr>
                <w:rFonts w:ascii="Arial" w:hAnsi="Arial" w:cs="Arial"/>
                <w:i/>
                <w:spacing w:val="-1"/>
              </w:rPr>
              <w:t>o</w:t>
            </w:r>
            <w:r w:rsidRPr="00CC10A5">
              <w:rPr>
                <w:rFonts w:ascii="Arial" w:hAnsi="Arial" w:cs="Arial"/>
                <w:i/>
                <w:spacing w:val="1"/>
              </w:rPr>
              <w:t>u</w:t>
            </w:r>
            <w:r w:rsidRPr="00CC10A5">
              <w:rPr>
                <w:rFonts w:ascii="Arial" w:hAnsi="Arial" w:cs="Arial"/>
                <w:i/>
                <w:spacing w:val="-1"/>
              </w:rPr>
              <w:t>r</w:t>
            </w:r>
            <w:r w:rsidRPr="00CC10A5">
              <w:rPr>
                <w:rFonts w:ascii="Arial" w:hAnsi="Arial" w:cs="Arial"/>
                <w:i/>
                <w:spacing w:val="1"/>
              </w:rPr>
              <w:t>n</w:t>
            </w:r>
            <w:r w:rsidRPr="00CC10A5">
              <w:rPr>
                <w:rFonts w:ascii="Arial" w:hAnsi="Arial" w:cs="Arial"/>
                <w:i/>
                <w:spacing w:val="-1"/>
              </w:rPr>
              <w:t>a</w:t>
            </w:r>
            <w:r w:rsidRPr="00CC10A5">
              <w:rPr>
                <w:rFonts w:ascii="Arial" w:hAnsi="Arial" w:cs="Arial"/>
                <w:i/>
              </w:rPr>
              <w:t>l</w:t>
            </w:r>
            <w:r w:rsidRPr="00CC10A5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o</w:t>
            </w:r>
            <w:r w:rsidRPr="00CC10A5">
              <w:rPr>
                <w:rFonts w:ascii="Arial" w:hAnsi="Arial" w:cs="Arial"/>
                <w:i/>
              </w:rPr>
              <w:t xml:space="preserve">f </w:t>
            </w:r>
            <w:r w:rsidRPr="00CC10A5">
              <w:rPr>
                <w:rFonts w:ascii="Arial" w:hAnsi="Arial" w:cs="Arial"/>
                <w:i/>
                <w:spacing w:val="-1"/>
              </w:rPr>
              <w:t>N</w:t>
            </w:r>
            <w:r w:rsidRPr="00CC10A5">
              <w:rPr>
                <w:rFonts w:ascii="Arial" w:hAnsi="Arial" w:cs="Arial"/>
                <w:i/>
                <w:spacing w:val="1"/>
              </w:rPr>
              <w:t>ano</w:t>
            </w:r>
            <w:r w:rsidRPr="00CC10A5">
              <w:rPr>
                <w:rFonts w:ascii="Arial" w:hAnsi="Arial" w:cs="Arial"/>
                <w:i/>
              </w:rPr>
              <w:t>fl</w:t>
            </w:r>
            <w:r w:rsidRPr="00CC10A5">
              <w:rPr>
                <w:rFonts w:ascii="Arial" w:hAnsi="Arial" w:cs="Arial"/>
                <w:i/>
                <w:spacing w:val="1"/>
              </w:rPr>
              <w:t>u</w:t>
            </w:r>
            <w:r w:rsidRPr="00CC10A5">
              <w:rPr>
                <w:rFonts w:ascii="Arial" w:hAnsi="Arial" w:cs="Arial"/>
                <w:i/>
              </w:rPr>
              <w:t>i</w:t>
            </w:r>
            <w:r w:rsidRPr="00CC10A5">
              <w:rPr>
                <w:rFonts w:ascii="Arial" w:hAnsi="Arial" w:cs="Arial"/>
                <w:i/>
                <w:spacing w:val="1"/>
              </w:rPr>
              <w:t>d</w:t>
            </w:r>
            <w:r w:rsidRPr="00CC10A5">
              <w:rPr>
                <w:rFonts w:ascii="Arial" w:hAnsi="Arial" w:cs="Arial"/>
                <w:i/>
              </w:rPr>
              <w:t>s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14</w:t>
            </w:r>
            <w:r w:rsidRPr="00CC10A5">
              <w:rPr>
                <w:rFonts w:ascii="Arial" w:hAnsi="Arial" w:cs="Arial"/>
                <w:spacing w:val="-2"/>
              </w:rPr>
              <w:t>(</w:t>
            </w:r>
            <w:r w:rsidRPr="00CC10A5">
              <w:rPr>
                <w:rFonts w:ascii="Arial" w:hAnsi="Arial" w:cs="Arial"/>
                <w:spacing w:val="1"/>
              </w:rPr>
              <w:t>2)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25</w:t>
            </w:r>
            <w:r w:rsidRPr="00CC10A5">
              <w:rPr>
                <w:rFonts w:ascii="Arial" w:hAnsi="Arial" w:cs="Arial"/>
              </w:rPr>
              <w:t>1</w:t>
            </w:r>
            <w:r w:rsidRPr="00CC10A5">
              <w:rPr>
                <w:rFonts w:ascii="Arial" w:hAnsi="Arial" w:cs="Arial"/>
                <w:spacing w:val="1"/>
              </w:rPr>
              <w:t>-2</w:t>
            </w:r>
            <w:r w:rsidRPr="00CC10A5">
              <w:rPr>
                <w:rFonts w:ascii="Arial" w:hAnsi="Arial" w:cs="Arial"/>
                <w:spacing w:val="-1"/>
              </w:rPr>
              <w:t>5</w:t>
            </w:r>
            <w:r w:rsidRPr="00CC10A5">
              <w:rPr>
                <w:rFonts w:ascii="Arial" w:hAnsi="Arial" w:cs="Arial"/>
                <w:spacing w:val="1"/>
              </w:rPr>
              <w:t>8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5</w:t>
            </w:r>
            <w:r w:rsidRPr="00CC10A5">
              <w:rPr>
                <w:rFonts w:ascii="Arial" w:hAnsi="Arial" w:cs="Arial"/>
              </w:rPr>
              <w:t xml:space="preserve">.   </w:t>
            </w:r>
            <w:r w:rsidRPr="00CC10A5">
              <w:rPr>
                <w:rFonts w:ascii="Arial" w:hAnsi="Arial" w:cs="Arial"/>
                <w:spacing w:val="7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my</w:t>
            </w:r>
            <w:r w:rsidRPr="00CC10A5">
              <w:rPr>
                <w:rFonts w:ascii="Arial" w:hAnsi="Arial" w:cs="Arial"/>
              </w:rPr>
              <w:t>a,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as</w:t>
            </w:r>
            <w:r w:rsidRPr="00CC10A5">
              <w:rPr>
                <w:rFonts w:ascii="Arial" w:hAnsi="Arial" w:cs="Arial"/>
                <w:spacing w:val="1"/>
              </w:rPr>
              <w:t>hm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ou</w:t>
            </w:r>
            <w:proofErr w:type="spellEnd"/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</w:rPr>
              <w:t>H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2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dn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k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e</w:t>
            </w:r>
            <w:r w:rsidRPr="00CC10A5">
              <w:rPr>
                <w:rFonts w:ascii="Arial" w:hAnsi="Arial" w:cs="Arial"/>
              </w:rPr>
              <w:t>i</w:t>
            </w:r>
            <w:proofErr w:type="spellEnd"/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1"/>
              </w:rPr>
              <w:t xml:space="preserve"> </w:t>
            </w:r>
            <w:r w:rsidRPr="00CC10A5">
              <w:rPr>
                <w:rFonts w:ascii="Arial" w:hAnsi="Arial" w:cs="Arial"/>
              </w:rPr>
              <w:t>F.,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&amp;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Sri,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</w:rPr>
              <w:t>K.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H.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z</w:t>
            </w:r>
            <w:r w:rsidRPr="00CC10A5">
              <w:rPr>
                <w:rFonts w:ascii="Arial" w:hAnsi="Arial" w:cs="Arial"/>
                <w:spacing w:val="1"/>
              </w:rPr>
              <w:t>z</w:t>
            </w:r>
            <w:r w:rsidRPr="00CC10A5">
              <w:rPr>
                <w:rFonts w:ascii="Arial" w:hAnsi="Arial" w:cs="Arial"/>
                <w:spacing w:val="8"/>
              </w:rPr>
              <w:t>y</w:t>
            </w:r>
            <w:r w:rsidRPr="00CC10A5">
              <w:rPr>
                <w:rFonts w:ascii="Arial" w:hAnsi="Arial" w:cs="Arial"/>
                <w:spacing w:val="1"/>
              </w:rPr>
              <w:t>-</w:t>
            </w:r>
            <w:r w:rsidRPr="00CC10A5">
              <w:rPr>
                <w:rFonts w:ascii="Arial" w:hAnsi="Arial" w:cs="Arial"/>
                <w:spacing w:val="-1"/>
              </w:rPr>
              <w:t>B</w:t>
            </w:r>
            <w:r w:rsidRPr="00CC10A5">
              <w:rPr>
                <w:rFonts w:ascii="Arial" w:hAnsi="Arial" w:cs="Arial"/>
              </w:rPr>
              <w:t>ased</w:t>
            </w:r>
            <w:r w:rsidRPr="00CC10A5">
              <w:rPr>
                <w:rFonts w:ascii="Arial" w:hAnsi="Arial" w:cs="Arial"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</w:rPr>
              <w:t>Pe</w:t>
            </w:r>
            <w:r w:rsidRPr="00CC10A5">
              <w:rPr>
                <w:rFonts w:ascii="Arial" w:hAnsi="Arial" w:cs="Arial"/>
                <w:spacing w:val="1"/>
              </w:rPr>
              <w:t>rform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ce</w:t>
            </w:r>
            <w:r w:rsidRPr="00CC10A5">
              <w:rPr>
                <w:rFonts w:ascii="Arial" w:hAnsi="Arial" w:cs="Arial"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ss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2"/>
              </w:rPr>
              <w:t>s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</w:p>
          <w:p w:rsidR="00BF3466" w:rsidRPr="00CC10A5" w:rsidRDefault="00890479">
            <w:pPr>
              <w:ind w:left="82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SA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an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>C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in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Di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ital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3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ticati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ind w:left="46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6</w:t>
            </w:r>
            <w:r w:rsidRPr="00CC10A5">
              <w:rPr>
                <w:rFonts w:ascii="Arial" w:hAnsi="Arial" w:cs="Arial"/>
              </w:rPr>
              <w:t xml:space="preserve">.   </w:t>
            </w:r>
            <w:r w:rsidRPr="00CC10A5">
              <w:rPr>
                <w:rFonts w:ascii="Arial" w:hAnsi="Arial" w:cs="Arial"/>
                <w:spacing w:val="7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my</w:t>
            </w:r>
            <w:r w:rsidRPr="00CC10A5">
              <w:rPr>
                <w:rFonts w:ascii="Arial" w:hAnsi="Arial" w:cs="Arial"/>
              </w:rPr>
              <w:t>a,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Pa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it</w:t>
            </w:r>
            <w:r w:rsidRPr="00CC10A5">
              <w:rPr>
                <w:rFonts w:ascii="Arial" w:hAnsi="Arial" w:cs="Arial"/>
                <w:spacing w:val="1"/>
              </w:rPr>
              <w:t>hr</w:t>
            </w:r>
            <w:r w:rsidRPr="00CC10A5">
              <w:rPr>
                <w:rFonts w:ascii="Arial" w:hAnsi="Arial" w:cs="Arial"/>
              </w:rPr>
              <w:t>a,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J</w:t>
            </w:r>
            <w:r w:rsidRPr="00CC10A5">
              <w:rPr>
                <w:rFonts w:ascii="Arial" w:hAnsi="Arial" w:cs="Arial"/>
              </w:rPr>
              <w:t>.,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&amp;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dn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kh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e</w:t>
            </w:r>
            <w:r w:rsidRPr="00CC10A5">
              <w:rPr>
                <w:rFonts w:ascii="Arial" w:hAnsi="Arial" w:cs="Arial"/>
              </w:rPr>
              <w:t>i</w:t>
            </w:r>
            <w:proofErr w:type="spellEnd"/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4"/>
              </w:rPr>
              <w:t xml:space="preserve"> </w:t>
            </w:r>
            <w:r w:rsidRPr="00CC10A5">
              <w:rPr>
                <w:rFonts w:ascii="Arial" w:hAnsi="Arial" w:cs="Arial"/>
              </w:rPr>
              <w:t>F.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</w:rPr>
              <w:t>U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ified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Pe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2"/>
              </w:rPr>
              <w:t>c</w:t>
            </w:r>
            <w:r w:rsidRPr="00CC10A5">
              <w:rPr>
                <w:rFonts w:ascii="Arial" w:hAnsi="Arial" w:cs="Arial"/>
              </w:rPr>
              <w:t>ti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MHD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Na</w:t>
            </w:r>
            <w:r w:rsidRPr="00CC10A5">
              <w:rPr>
                <w:rFonts w:ascii="Arial" w:hAnsi="Arial" w:cs="Arial"/>
                <w:spacing w:val="2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of</w:t>
            </w:r>
            <w:r w:rsidRPr="00CC10A5">
              <w:rPr>
                <w:rFonts w:ascii="Arial" w:hAnsi="Arial" w:cs="Arial"/>
                <w:spacing w:val="-3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id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</w:rPr>
              <w:t>Sim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  <w:spacing w:val="-3"/>
              </w:rPr>
              <w:t>l</w:t>
            </w:r>
            <w:r w:rsidRPr="00CC10A5">
              <w:rPr>
                <w:rFonts w:ascii="Arial" w:hAnsi="Arial" w:cs="Arial"/>
              </w:rPr>
              <w:t>ati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</w:p>
          <w:p w:rsidR="00BF3466" w:rsidRPr="00CC10A5" w:rsidRDefault="00890479">
            <w:pPr>
              <w:ind w:left="82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z</w:t>
            </w:r>
            <w:r w:rsidRPr="00CC10A5">
              <w:rPr>
                <w:rFonts w:ascii="Arial" w:hAnsi="Arial" w:cs="Arial"/>
                <w:spacing w:val="1"/>
              </w:rPr>
              <w:t>z</w:t>
            </w:r>
            <w:r w:rsidRPr="00CC10A5">
              <w:rPr>
                <w:rFonts w:ascii="Arial" w:hAnsi="Arial" w:cs="Arial"/>
              </w:rPr>
              <w:t>y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h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pp</w:t>
            </w:r>
            <w:r w:rsidRPr="00CC10A5">
              <w:rPr>
                <w:rFonts w:ascii="Arial" w:hAnsi="Arial" w:cs="Arial"/>
              </w:rPr>
              <w:t>licati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10"/>
              </w:rPr>
              <w:t xml:space="preserve"> </w:t>
            </w:r>
            <w:r w:rsidRPr="00CC10A5">
              <w:rPr>
                <w:rFonts w:ascii="Arial" w:hAnsi="Arial" w:cs="Arial"/>
              </w:rPr>
              <w:t>in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omp</w:t>
            </w:r>
            <w:r w:rsidRPr="00CC10A5">
              <w:rPr>
                <w:rFonts w:ascii="Arial" w:hAnsi="Arial" w:cs="Arial"/>
              </w:rPr>
              <w:t>lex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te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tabs>
                <w:tab w:val="left" w:pos="820"/>
              </w:tabs>
              <w:ind w:left="823" w:right="76" w:hanging="3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7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</w:rPr>
              <w:tab/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my</w:t>
            </w:r>
            <w:r w:rsidRPr="00CC10A5">
              <w:rPr>
                <w:rFonts w:ascii="Arial" w:hAnsi="Arial" w:cs="Arial"/>
              </w:rPr>
              <w:t>a,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&amp;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</w:rPr>
              <w:t>Dei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k</w:t>
            </w:r>
            <w:r w:rsidRPr="00CC10A5">
              <w:rPr>
                <w:rFonts w:ascii="Arial" w:hAnsi="Arial" w:cs="Arial"/>
              </w:rPr>
              <w:t>i</w:t>
            </w:r>
            <w:proofErr w:type="spellEnd"/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0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M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(2</w:t>
            </w:r>
            <w:r w:rsidRPr="00CC10A5">
              <w:rPr>
                <w:rFonts w:ascii="Arial" w:hAnsi="Arial" w:cs="Arial"/>
                <w:spacing w:val="-1"/>
              </w:rPr>
              <w:t>0</w:t>
            </w:r>
            <w:r w:rsidRPr="00CC10A5">
              <w:rPr>
                <w:rFonts w:ascii="Arial" w:hAnsi="Arial" w:cs="Arial"/>
                <w:spacing w:val="1"/>
              </w:rPr>
              <w:t>25)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Imp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or</w:t>
            </w:r>
            <w:r w:rsidRPr="00CC10A5">
              <w:rPr>
                <w:rFonts w:ascii="Arial" w:hAnsi="Arial" w:cs="Arial"/>
              </w:rPr>
              <w:t>et</w:t>
            </w:r>
            <w:proofErr w:type="spellEnd"/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1"/>
              </w:rPr>
              <w:t>ufou</w:t>
            </w:r>
            <w:r w:rsidRPr="00CC10A5">
              <w:rPr>
                <w:rFonts w:ascii="Arial" w:hAnsi="Arial" w:cs="Arial"/>
              </w:rPr>
              <w:t>r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ff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ts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  <w:spacing w:val="-1"/>
              </w:rPr>
              <w:t>C</w:t>
            </w:r>
            <w:r w:rsidRPr="00CC10A5">
              <w:rPr>
                <w:rFonts w:ascii="Arial" w:hAnsi="Arial" w:cs="Arial"/>
              </w:rPr>
              <w:t>as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proofErr w:type="spellEnd"/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Na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of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id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</w:rPr>
              <w:t>Flow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in a M</w:t>
            </w:r>
            <w:r w:rsidRPr="00CC10A5">
              <w:rPr>
                <w:rFonts w:ascii="Arial" w:hAnsi="Arial" w:cs="Arial"/>
                <w:spacing w:val="1"/>
              </w:rPr>
              <w:t>agn</w:t>
            </w:r>
            <w:r w:rsidRPr="00CC10A5">
              <w:rPr>
                <w:rFonts w:ascii="Arial" w:hAnsi="Arial" w:cs="Arial"/>
              </w:rPr>
              <w:t>etic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</w:rPr>
              <w:t>Field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al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with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an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-2"/>
              </w:rPr>
              <w:t>I</w:t>
            </w:r>
            <w:r w:rsidRPr="00CC10A5">
              <w:rPr>
                <w:rFonts w:ascii="Arial" w:hAnsi="Arial" w:cs="Arial"/>
                <w:i/>
                <w:spacing w:val="1"/>
              </w:rPr>
              <w:t>nd</w:t>
            </w:r>
            <w:r w:rsidRPr="00CC10A5">
              <w:rPr>
                <w:rFonts w:ascii="Arial" w:hAnsi="Arial" w:cs="Arial"/>
                <w:i/>
              </w:rPr>
              <w:t>i</w:t>
            </w:r>
            <w:r w:rsidRPr="00CC10A5">
              <w:rPr>
                <w:rFonts w:ascii="Arial" w:hAnsi="Arial" w:cs="Arial"/>
                <w:i/>
                <w:spacing w:val="-1"/>
              </w:rPr>
              <w:t>a</w:t>
            </w:r>
            <w:r w:rsidRPr="00CC10A5">
              <w:rPr>
                <w:rFonts w:ascii="Arial" w:hAnsi="Arial" w:cs="Arial"/>
                <w:i/>
              </w:rPr>
              <w:t>n</w:t>
            </w:r>
            <w:r w:rsidRPr="00CC10A5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i/>
              </w:rPr>
              <w:t>J</w:t>
            </w:r>
            <w:r w:rsidRPr="00CC10A5">
              <w:rPr>
                <w:rFonts w:ascii="Arial" w:hAnsi="Arial" w:cs="Arial"/>
                <w:i/>
                <w:spacing w:val="1"/>
              </w:rPr>
              <w:t>ou</w:t>
            </w:r>
            <w:r w:rsidRPr="00CC10A5">
              <w:rPr>
                <w:rFonts w:ascii="Arial" w:hAnsi="Arial" w:cs="Arial"/>
                <w:i/>
                <w:spacing w:val="-1"/>
              </w:rPr>
              <w:t>r</w:t>
            </w:r>
            <w:r w:rsidRPr="00CC10A5">
              <w:rPr>
                <w:rFonts w:ascii="Arial" w:hAnsi="Arial" w:cs="Arial"/>
                <w:i/>
                <w:spacing w:val="1"/>
              </w:rPr>
              <w:t>na</w:t>
            </w:r>
            <w:r w:rsidRPr="00CC10A5">
              <w:rPr>
                <w:rFonts w:ascii="Arial" w:hAnsi="Arial" w:cs="Arial"/>
                <w:i/>
              </w:rPr>
              <w:t>l</w:t>
            </w:r>
            <w:r w:rsidRPr="00CC10A5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o</w:t>
            </w:r>
            <w:r w:rsidRPr="00CC10A5">
              <w:rPr>
                <w:rFonts w:ascii="Arial" w:hAnsi="Arial" w:cs="Arial"/>
                <w:i/>
              </w:rPr>
              <w:t>f</w:t>
            </w:r>
            <w:r w:rsidRPr="00CC10A5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S</w:t>
            </w:r>
            <w:r w:rsidRPr="00CC10A5">
              <w:rPr>
                <w:rFonts w:ascii="Arial" w:hAnsi="Arial" w:cs="Arial"/>
                <w:i/>
              </w:rPr>
              <w:t>cie</w:t>
            </w:r>
            <w:r w:rsidRPr="00CC10A5">
              <w:rPr>
                <w:rFonts w:ascii="Arial" w:hAnsi="Arial" w:cs="Arial"/>
                <w:i/>
                <w:spacing w:val="2"/>
              </w:rPr>
              <w:t>n</w:t>
            </w:r>
            <w:r w:rsidRPr="00CC10A5">
              <w:rPr>
                <w:rFonts w:ascii="Arial" w:hAnsi="Arial" w:cs="Arial"/>
                <w:i/>
              </w:rPr>
              <w:t>ce</w:t>
            </w:r>
            <w:r w:rsidRPr="00CC10A5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-1"/>
              </w:rPr>
              <w:t>a</w:t>
            </w:r>
            <w:r w:rsidRPr="00CC10A5">
              <w:rPr>
                <w:rFonts w:ascii="Arial" w:hAnsi="Arial" w:cs="Arial"/>
                <w:i/>
                <w:spacing w:val="1"/>
              </w:rPr>
              <w:t>n</w:t>
            </w:r>
            <w:r w:rsidRPr="00CC10A5">
              <w:rPr>
                <w:rFonts w:ascii="Arial" w:hAnsi="Arial" w:cs="Arial"/>
                <w:i/>
              </w:rPr>
              <w:t>d</w:t>
            </w:r>
            <w:r w:rsidRPr="00CC10A5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i/>
              </w:rPr>
              <w:t>Tec</w:t>
            </w:r>
            <w:r w:rsidRPr="00CC10A5">
              <w:rPr>
                <w:rFonts w:ascii="Arial" w:hAnsi="Arial" w:cs="Arial"/>
                <w:i/>
                <w:spacing w:val="1"/>
              </w:rPr>
              <w:t>h</w:t>
            </w:r>
            <w:r w:rsidRPr="00CC10A5">
              <w:rPr>
                <w:rFonts w:ascii="Arial" w:hAnsi="Arial" w:cs="Arial"/>
                <w:i/>
                <w:spacing w:val="-1"/>
              </w:rPr>
              <w:t>n</w:t>
            </w:r>
            <w:r w:rsidRPr="00CC10A5">
              <w:rPr>
                <w:rFonts w:ascii="Arial" w:hAnsi="Arial" w:cs="Arial"/>
                <w:i/>
                <w:spacing w:val="1"/>
              </w:rPr>
              <w:t>o</w:t>
            </w:r>
            <w:r w:rsidRPr="00CC10A5">
              <w:rPr>
                <w:rFonts w:ascii="Arial" w:hAnsi="Arial" w:cs="Arial"/>
                <w:i/>
              </w:rPr>
              <w:t>l</w:t>
            </w:r>
            <w:r w:rsidRPr="00CC10A5">
              <w:rPr>
                <w:rFonts w:ascii="Arial" w:hAnsi="Arial" w:cs="Arial"/>
                <w:i/>
                <w:spacing w:val="1"/>
              </w:rPr>
              <w:t>og</w:t>
            </w:r>
            <w:r w:rsidRPr="00CC10A5">
              <w:rPr>
                <w:rFonts w:ascii="Arial" w:hAnsi="Arial" w:cs="Arial"/>
                <w:i/>
                <w:spacing w:val="4"/>
              </w:rPr>
              <w:t>y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1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18</w:t>
            </w:r>
            <w:r w:rsidRPr="00CC10A5">
              <w:rPr>
                <w:rFonts w:ascii="Arial" w:hAnsi="Arial" w:cs="Arial"/>
                <w:spacing w:val="1"/>
              </w:rPr>
              <w:t>(</w:t>
            </w:r>
            <w:r w:rsidRPr="00CC10A5">
              <w:rPr>
                <w:rFonts w:ascii="Arial" w:hAnsi="Arial" w:cs="Arial"/>
                <w:spacing w:val="-1"/>
              </w:rPr>
              <w:t>1</w:t>
            </w:r>
            <w:r w:rsidRPr="00CC10A5">
              <w:rPr>
                <w:rFonts w:ascii="Arial" w:hAnsi="Arial" w:cs="Arial"/>
                <w:spacing w:val="1"/>
              </w:rPr>
              <w:t>3)</w:t>
            </w:r>
            <w:r w:rsidRPr="00CC10A5">
              <w:rPr>
                <w:rFonts w:ascii="Arial" w:hAnsi="Arial" w:cs="Arial"/>
              </w:rPr>
              <w:t>,</w:t>
            </w:r>
          </w:p>
          <w:p w:rsidR="00BF3466" w:rsidRPr="00CC10A5" w:rsidRDefault="00890479">
            <w:pPr>
              <w:spacing w:line="220" w:lineRule="exact"/>
              <w:ind w:left="82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105</w:t>
            </w:r>
            <w:r w:rsidRPr="00CC10A5">
              <w:rPr>
                <w:rFonts w:ascii="Arial" w:hAnsi="Arial" w:cs="Arial"/>
                <w:spacing w:val="-1"/>
              </w:rPr>
              <w:t>9</w:t>
            </w:r>
            <w:r w:rsidRPr="00CC10A5">
              <w:rPr>
                <w:rFonts w:ascii="Arial" w:hAnsi="Arial" w:cs="Arial"/>
                <w:spacing w:val="1"/>
              </w:rPr>
              <w:t>-1</w:t>
            </w:r>
            <w:r w:rsidRPr="00CC10A5">
              <w:rPr>
                <w:rFonts w:ascii="Arial" w:hAnsi="Arial" w:cs="Arial"/>
                <w:spacing w:val="-1"/>
              </w:rPr>
              <w:t>0</w:t>
            </w:r>
            <w:r w:rsidRPr="00CC10A5">
              <w:rPr>
                <w:rFonts w:ascii="Arial" w:hAnsi="Arial" w:cs="Arial"/>
                <w:spacing w:val="1"/>
              </w:rPr>
              <w:t>70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tabs>
                <w:tab w:val="left" w:pos="820"/>
              </w:tabs>
              <w:ind w:left="823" w:right="137" w:hanging="3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8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</w:rPr>
              <w:tab/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my</w:t>
            </w:r>
            <w:r w:rsidRPr="00CC10A5">
              <w:rPr>
                <w:rFonts w:ascii="Arial" w:hAnsi="Arial" w:cs="Arial"/>
              </w:rPr>
              <w:t>a,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&amp;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</w:rPr>
              <w:t>Dei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k</w:t>
            </w:r>
            <w:r w:rsidRPr="00CC10A5">
              <w:rPr>
                <w:rFonts w:ascii="Arial" w:hAnsi="Arial" w:cs="Arial"/>
              </w:rPr>
              <w:t>i</w:t>
            </w:r>
            <w:proofErr w:type="spellEnd"/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0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M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(2</w:t>
            </w:r>
            <w:r w:rsidRPr="00CC10A5">
              <w:rPr>
                <w:rFonts w:ascii="Arial" w:hAnsi="Arial" w:cs="Arial"/>
                <w:spacing w:val="-1"/>
              </w:rPr>
              <w:t>0</w:t>
            </w:r>
            <w:r w:rsidRPr="00CC10A5">
              <w:rPr>
                <w:rFonts w:ascii="Arial" w:hAnsi="Arial" w:cs="Arial"/>
                <w:spacing w:val="1"/>
              </w:rPr>
              <w:t>24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J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nu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ry)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</w:rPr>
              <w:t>He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Ra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iati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  <w:spacing w:val="-1"/>
              </w:rPr>
              <w:t>C</w:t>
            </w:r>
            <w:r w:rsidRPr="00CC10A5">
              <w:rPr>
                <w:rFonts w:ascii="Arial" w:hAnsi="Arial" w:cs="Arial"/>
              </w:rPr>
              <w:t>as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proofErr w:type="spellEnd"/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Na</w:t>
            </w:r>
            <w:r w:rsidRPr="00CC10A5">
              <w:rPr>
                <w:rFonts w:ascii="Arial" w:hAnsi="Arial" w:cs="Arial"/>
                <w:spacing w:val="2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id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</w:rPr>
              <w:t>Flow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ov</w:t>
            </w:r>
            <w:r w:rsidRPr="00CC10A5">
              <w:rPr>
                <w:rFonts w:ascii="Arial" w:hAnsi="Arial" w:cs="Arial"/>
              </w:rPr>
              <w:t>er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</w:rPr>
              <w:t xml:space="preserve">n </w:t>
            </w:r>
            <w:r w:rsidRPr="00CC10A5">
              <w:rPr>
                <w:rFonts w:ascii="Arial" w:hAnsi="Arial" w:cs="Arial"/>
                <w:spacing w:val="1"/>
              </w:rPr>
              <w:t>In</w:t>
            </w:r>
            <w:r w:rsidRPr="00CC10A5">
              <w:rPr>
                <w:rFonts w:ascii="Arial" w:hAnsi="Arial" w:cs="Arial"/>
              </w:rPr>
              <w:t>cli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ed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Stretc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urf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w</w:t>
            </w:r>
            <w:r w:rsidRPr="00CC10A5">
              <w:rPr>
                <w:rFonts w:ascii="Arial" w:hAnsi="Arial" w:cs="Arial"/>
                <w:spacing w:val="-2"/>
              </w:rPr>
              <w:t>i</w:t>
            </w:r>
            <w:r w:rsidRPr="00CC10A5">
              <w:rPr>
                <w:rFonts w:ascii="Arial" w:hAnsi="Arial" w:cs="Arial"/>
              </w:rPr>
              <w:t>th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He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an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Di</w:t>
            </w:r>
            <w:r w:rsidRPr="00CC10A5">
              <w:rPr>
                <w:rFonts w:ascii="Arial" w:hAnsi="Arial" w:cs="Arial"/>
                <w:spacing w:val="1"/>
              </w:rPr>
              <w:t>ffu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I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6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In</w:t>
            </w:r>
            <w:r w:rsidRPr="00CC10A5">
              <w:rPr>
                <w:rFonts w:ascii="Arial" w:hAnsi="Arial" w:cs="Arial"/>
                <w:i/>
              </w:rPr>
              <w:t>tern</w:t>
            </w:r>
            <w:r w:rsidRPr="00CC10A5">
              <w:rPr>
                <w:rFonts w:ascii="Arial" w:hAnsi="Arial" w:cs="Arial"/>
                <w:i/>
                <w:spacing w:val="1"/>
              </w:rPr>
              <w:t>a</w:t>
            </w:r>
            <w:r w:rsidRPr="00CC10A5">
              <w:rPr>
                <w:rFonts w:ascii="Arial" w:hAnsi="Arial" w:cs="Arial"/>
                <w:i/>
              </w:rPr>
              <w:t>ti</w:t>
            </w:r>
            <w:r w:rsidRPr="00CC10A5">
              <w:rPr>
                <w:rFonts w:ascii="Arial" w:hAnsi="Arial" w:cs="Arial"/>
                <w:i/>
                <w:spacing w:val="-2"/>
              </w:rPr>
              <w:t>o</w:t>
            </w:r>
            <w:r w:rsidRPr="00CC10A5">
              <w:rPr>
                <w:rFonts w:ascii="Arial" w:hAnsi="Arial" w:cs="Arial"/>
                <w:i/>
                <w:spacing w:val="1"/>
              </w:rPr>
              <w:t>na</w:t>
            </w:r>
            <w:r w:rsidRPr="00CC10A5">
              <w:rPr>
                <w:rFonts w:ascii="Arial" w:hAnsi="Arial" w:cs="Arial"/>
                <w:i/>
              </w:rPr>
              <w:t>l</w:t>
            </w:r>
            <w:r w:rsidRPr="00CC10A5">
              <w:rPr>
                <w:rFonts w:ascii="Arial" w:hAnsi="Arial" w:cs="Arial"/>
                <w:i/>
                <w:spacing w:val="-11"/>
              </w:rPr>
              <w:t xml:space="preserve"> </w:t>
            </w:r>
            <w:r w:rsidRPr="00CC10A5">
              <w:rPr>
                <w:rFonts w:ascii="Arial" w:hAnsi="Arial" w:cs="Arial"/>
                <w:i/>
              </w:rPr>
              <w:t>C</w:t>
            </w:r>
            <w:r w:rsidRPr="00CC10A5">
              <w:rPr>
                <w:rFonts w:ascii="Arial" w:hAnsi="Arial" w:cs="Arial"/>
                <w:i/>
                <w:spacing w:val="1"/>
              </w:rPr>
              <w:t>on</w:t>
            </w:r>
            <w:r w:rsidRPr="00CC10A5">
              <w:rPr>
                <w:rFonts w:ascii="Arial" w:hAnsi="Arial" w:cs="Arial"/>
                <w:i/>
              </w:rPr>
              <w:t>fere</w:t>
            </w:r>
            <w:r w:rsidRPr="00CC10A5">
              <w:rPr>
                <w:rFonts w:ascii="Arial" w:hAnsi="Arial" w:cs="Arial"/>
                <w:i/>
                <w:spacing w:val="1"/>
              </w:rPr>
              <w:t>n</w:t>
            </w:r>
            <w:r w:rsidRPr="00CC10A5">
              <w:rPr>
                <w:rFonts w:ascii="Arial" w:hAnsi="Arial" w:cs="Arial"/>
                <w:i/>
              </w:rPr>
              <w:t>ce</w:t>
            </w:r>
            <w:r w:rsidRPr="00CC10A5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-1"/>
              </w:rPr>
              <w:t>o</w:t>
            </w:r>
            <w:r w:rsidRPr="00CC10A5">
              <w:rPr>
                <w:rFonts w:ascii="Arial" w:hAnsi="Arial" w:cs="Arial"/>
                <w:i/>
              </w:rPr>
              <w:t>n</w:t>
            </w:r>
            <w:r w:rsidRPr="00CC10A5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i/>
              </w:rPr>
              <w:t>Re</w:t>
            </w:r>
            <w:r w:rsidRPr="00CC10A5">
              <w:rPr>
                <w:rFonts w:ascii="Arial" w:hAnsi="Arial" w:cs="Arial"/>
                <w:i/>
                <w:spacing w:val="1"/>
              </w:rPr>
              <w:t>c</w:t>
            </w:r>
            <w:r w:rsidRPr="00CC10A5">
              <w:rPr>
                <w:rFonts w:ascii="Arial" w:hAnsi="Arial" w:cs="Arial"/>
                <w:i/>
              </w:rPr>
              <w:t>e</w:t>
            </w:r>
            <w:r w:rsidRPr="00CC10A5">
              <w:rPr>
                <w:rFonts w:ascii="Arial" w:hAnsi="Arial" w:cs="Arial"/>
                <w:i/>
                <w:spacing w:val="1"/>
              </w:rPr>
              <w:t>n</w:t>
            </w:r>
            <w:r w:rsidRPr="00CC10A5">
              <w:rPr>
                <w:rFonts w:ascii="Arial" w:hAnsi="Arial" w:cs="Arial"/>
                <w:i/>
              </w:rPr>
              <w:t>t A</w:t>
            </w:r>
            <w:r w:rsidRPr="00CC10A5">
              <w:rPr>
                <w:rFonts w:ascii="Arial" w:hAnsi="Arial" w:cs="Arial"/>
                <w:i/>
                <w:spacing w:val="1"/>
              </w:rPr>
              <w:t>d</w:t>
            </w:r>
            <w:r w:rsidRPr="00CC10A5">
              <w:rPr>
                <w:rFonts w:ascii="Arial" w:hAnsi="Arial" w:cs="Arial"/>
                <w:i/>
              </w:rPr>
              <w:t>v</w:t>
            </w:r>
            <w:r w:rsidRPr="00CC10A5">
              <w:rPr>
                <w:rFonts w:ascii="Arial" w:hAnsi="Arial" w:cs="Arial"/>
                <w:i/>
                <w:spacing w:val="1"/>
              </w:rPr>
              <w:t>an</w:t>
            </w:r>
            <w:r w:rsidRPr="00CC10A5">
              <w:rPr>
                <w:rFonts w:ascii="Arial" w:hAnsi="Arial" w:cs="Arial"/>
                <w:i/>
              </w:rPr>
              <w:t>c</w:t>
            </w:r>
            <w:r w:rsidRPr="00CC10A5">
              <w:rPr>
                <w:rFonts w:ascii="Arial" w:hAnsi="Arial" w:cs="Arial"/>
                <w:i/>
                <w:spacing w:val="1"/>
              </w:rPr>
              <w:t>e</w:t>
            </w:r>
            <w:r w:rsidRPr="00CC10A5">
              <w:rPr>
                <w:rFonts w:ascii="Arial" w:hAnsi="Arial" w:cs="Arial"/>
                <w:i/>
              </w:rPr>
              <w:t>me</w:t>
            </w:r>
            <w:r w:rsidRPr="00CC10A5">
              <w:rPr>
                <w:rFonts w:ascii="Arial" w:hAnsi="Arial" w:cs="Arial"/>
                <w:i/>
                <w:spacing w:val="2"/>
              </w:rPr>
              <w:t>n</w:t>
            </w:r>
            <w:r w:rsidRPr="00CC10A5">
              <w:rPr>
                <w:rFonts w:ascii="Arial" w:hAnsi="Arial" w:cs="Arial"/>
                <w:i/>
              </w:rPr>
              <w:t>ts</w:t>
            </w:r>
            <w:r w:rsidRPr="00CC10A5">
              <w:rPr>
                <w:rFonts w:ascii="Arial" w:hAnsi="Arial" w:cs="Arial"/>
                <w:i/>
                <w:spacing w:val="-13"/>
              </w:rPr>
              <w:t xml:space="preserve"> </w:t>
            </w:r>
            <w:r w:rsidRPr="00CC10A5">
              <w:rPr>
                <w:rFonts w:ascii="Arial" w:hAnsi="Arial" w:cs="Arial"/>
                <w:i/>
              </w:rPr>
              <w:t>in</w:t>
            </w:r>
            <w:r w:rsidRPr="00CC10A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i/>
              </w:rPr>
              <w:t>M</w:t>
            </w:r>
            <w:r w:rsidRPr="00CC10A5">
              <w:rPr>
                <w:rFonts w:ascii="Arial" w:hAnsi="Arial" w:cs="Arial"/>
                <w:i/>
                <w:spacing w:val="1"/>
              </w:rPr>
              <w:t>a</w:t>
            </w:r>
            <w:r w:rsidRPr="00CC10A5">
              <w:rPr>
                <w:rFonts w:ascii="Arial" w:hAnsi="Arial" w:cs="Arial"/>
                <w:i/>
              </w:rPr>
              <w:t>ter</w:t>
            </w:r>
            <w:r w:rsidRPr="00CC10A5">
              <w:rPr>
                <w:rFonts w:ascii="Arial" w:hAnsi="Arial" w:cs="Arial"/>
                <w:i/>
                <w:spacing w:val="-1"/>
              </w:rPr>
              <w:t>i</w:t>
            </w:r>
            <w:r w:rsidRPr="00CC10A5">
              <w:rPr>
                <w:rFonts w:ascii="Arial" w:hAnsi="Arial" w:cs="Arial"/>
                <w:i/>
                <w:spacing w:val="1"/>
              </w:rPr>
              <w:t>a</w:t>
            </w:r>
            <w:r w:rsidRPr="00CC10A5">
              <w:rPr>
                <w:rFonts w:ascii="Arial" w:hAnsi="Arial" w:cs="Arial"/>
                <w:i/>
              </w:rPr>
              <w:t>ls</w:t>
            </w:r>
            <w:r w:rsidRPr="00CC10A5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S</w:t>
            </w:r>
            <w:r w:rsidRPr="00CC10A5">
              <w:rPr>
                <w:rFonts w:ascii="Arial" w:hAnsi="Arial" w:cs="Arial"/>
                <w:i/>
                <w:spacing w:val="-2"/>
              </w:rPr>
              <w:t>c</w:t>
            </w:r>
            <w:r w:rsidRPr="00CC10A5">
              <w:rPr>
                <w:rFonts w:ascii="Arial" w:hAnsi="Arial" w:cs="Arial"/>
                <w:i/>
              </w:rPr>
              <w:t>ie</w:t>
            </w:r>
            <w:r w:rsidRPr="00CC10A5">
              <w:rPr>
                <w:rFonts w:ascii="Arial" w:hAnsi="Arial" w:cs="Arial"/>
                <w:i/>
                <w:spacing w:val="1"/>
              </w:rPr>
              <w:t>n</w:t>
            </w:r>
            <w:r w:rsidRPr="00CC10A5">
              <w:rPr>
                <w:rFonts w:ascii="Arial" w:hAnsi="Arial" w:cs="Arial"/>
                <w:i/>
              </w:rPr>
              <w:t>ce</w:t>
            </w:r>
            <w:r w:rsidRPr="00CC10A5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i/>
                <w:spacing w:val="1"/>
              </w:rPr>
              <w:t>an</w:t>
            </w:r>
            <w:r w:rsidRPr="00CC10A5">
              <w:rPr>
                <w:rFonts w:ascii="Arial" w:hAnsi="Arial" w:cs="Arial"/>
                <w:i/>
              </w:rPr>
              <w:t>d</w:t>
            </w:r>
            <w:r w:rsidRPr="00CC10A5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i/>
              </w:rPr>
              <w:t>Tec</w:t>
            </w:r>
            <w:r w:rsidRPr="00CC10A5">
              <w:rPr>
                <w:rFonts w:ascii="Arial" w:hAnsi="Arial" w:cs="Arial"/>
                <w:i/>
                <w:spacing w:val="1"/>
              </w:rPr>
              <w:t>hno</w:t>
            </w:r>
            <w:r w:rsidRPr="00CC10A5">
              <w:rPr>
                <w:rFonts w:ascii="Arial" w:hAnsi="Arial" w:cs="Arial"/>
                <w:i/>
              </w:rPr>
              <w:t>l</w:t>
            </w:r>
            <w:r w:rsidRPr="00CC10A5">
              <w:rPr>
                <w:rFonts w:ascii="Arial" w:hAnsi="Arial" w:cs="Arial"/>
                <w:i/>
                <w:spacing w:val="-1"/>
              </w:rPr>
              <w:t>o</w:t>
            </w:r>
            <w:r w:rsidRPr="00CC10A5">
              <w:rPr>
                <w:rFonts w:ascii="Arial" w:hAnsi="Arial" w:cs="Arial"/>
                <w:i/>
                <w:spacing w:val="1"/>
              </w:rPr>
              <w:t>g</w:t>
            </w:r>
            <w:r w:rsidRPr="00CC10A5">
              <w:rPr>
                <w:rFonts w:ascii="Arial" w:hAnsi="Arial" w:cs="Arial"/>
                <w:i/>
              </w:rPr>
              <w:t>y</w:t>
            </w:r>
            <w:r w:rsidRPr="00CC10A5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(</w:t>
            </w:r>
            <w:r w:rsidRPr="00CC10A5">
              <w:rPr>
                <w:rFonts w:ascii="Arial" w:hAnsi="Arial" w:cs="Arial"/>
                <w:spacing w:val="-1"/>
              </w:rPr>
              <w:t>p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35</w:t>
            </w:r>
            <w:r w:rsidRPr="00CC10A5">
              <w:rPr>
                <w:rFonts w:ascii="Arial" w:hAnsi="Arial" w:cs="Arial"/>
                <w:spacing w:val="2"/>
              </w:rPr>
              <w:t>5</w:t>
            </w:r>
            <w:r w:rsidRPr="00CC10A5">
              <w:rPr>
                <w:rFonts w:ascii="Arial" w:hAnsi="Arial" w:cs="Arial"/>
                <w:spacing w:val="1"/>
              </w:rPr>
              <w:t>-3</w:t>
            </w:r>
            <w:r w:rsidRPr="00CC10A5">
              <w:rPr>
                <w:rFonts w:ascii="Arial" w:hAnsi="Arial" w:cs="Arial"/>
                <w:spacing w:val="-1"/>
              </w:rPr>
              <w:t>6</w:t>
            </w:r>
            <w:r w:rsidRPr="00CC10A5">
              <w:rPr>
                <w:rFonts w:ascii="Arial" w:hAnsi="Arial" w:cs="Arial"/>
                <w:spacing w:val="1"/>
              </w:rPr>
              <w:t>7)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: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pr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er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</w:rPr>
              <w:t>Nat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  <w:spacing w:val="-2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Switze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la</w:t>
            </w:r>
            <w:r w:rsidRPr="00CC10A5">
              <w:rPr>
                <w:rFonts w:ascii="Arial" w:hAnsi="Arial" w:cs="Arial"/>
                <w:spacing w:val="1"/>
              </w:rPr>
              <w:t>nd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tabs>
                <w:tab w:val="left" w:pos="820"/>
              </w:tabs>
              <w:spacing w:before="4" w:line="220" w:lineRule="exact"/>
              <w:ind w:left="823" w:right="81" w:hanging="3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9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</w:rPr>
              <w:tab/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my</w:t>
            </w:r>
            <w:r w:rsidRPr="00CC10A5">
              <w:rPr>
                <w:rFonts w:ascii="Arial" w:hAnsi="Arial" w:cs="Arial"/>
              </w:rPr>
              <w:t>a,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</w:rPr>
              <w:t>Dei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k</w:t>
            </w:r>
            <w:r w:rsidRPr="00CC10A5">
              <w:rPr>
                <w:rFonts w:ascii="Arial" w:hAnsi="Arial" w:cs="Arial"/>
              </w:rPr>
              <w:t>i</w:t>
            </w:r>
            <w:proofErr w:type="spellEnd"/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0"/>
              </w:rPr>
              <w:t xml:space="preserve"> </w:t>
            </w:r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1"/>
              </w:rPr>
              <w:t>.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&amp;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2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dn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kh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e</w:t>
            </w:r>
            <w:r w:rsidRPr="00CC10A5">
              <w:rPr>
                <w:rFonts w:ascii="Arial" w:hAnsi="Arial" w:cs="Arial"/>
              </w:rPr>
              <w:t>i</w:t>
            </w:r>
            <w:proofErr w:type="spellEnd"/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-11"/>
              </w:rPr>
              <w:t xml:space="preserve"> </w:t>
            </w:r>
            <w:r w:rsidRPr="00CC10A5">
              <w:rPr>
                <w:rFonts w:ascii="Arial" w:hAnsi="Arial" w:cs="Arial"/>
              </w:rPr>
              <w:t>F.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z</w:t>
            </w:r>
            <w:r w:rsidRPr="00CC10A5">
              <w:rPr>
                <w:rFonts w:ascii="Arial" w:hAnsi="Arial" w:cs="Arial"/>
                <w:spacing w:val="1"/>
              </w:rPr>
              <w:t>z</w:t>
            </w:r>
            <w:r w:rsidRPr="00CC10A5">
              <w:rPr>
                <w:rFonts w:ascii="Arial" w:hAnsi="Arial" w:cs="Arial"/>
              </w:rPr>
              <w:t>y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ic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al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is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2"/>
              </w:rPr>
              <w:t>f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ts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Ec</w:t>
            </w:r>
            <w:r w:rsidRPr="00CC10A5">
              <w:rPr>
                <w:rFonts w:ascii="Arial" w:hAnsi="Arial" w:cs="Arial"/>
                <w:spacing w:val="1"/>
              </w:rPr>
              <w:t>k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umb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</w:rPr>
              <w:t xml:space="preserve">r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CC10A5">
              <w:rPr>
                <w:rFonts w:ascii="Arial" w:hAnsi="Arial" w:cs="Arial"/>
                <w:spacing w:val="-1"/>
              </w:rPr>
              <w:t>C</w:t>
            </w:r>
            <w:r w:rsidRPr="00CC10A5">
              <w:rPr>
                <w:rFonts w:ascii="Arial" w:hAnsi="Arial" w:cs="Arial"/>
              </w:rPr>
              <w:t>as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proofErr w:type="spellEnd"/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Mic</w:t>
            </w:r>
            <w:r w:rsidRPr="00CC10A5">
              <w:rPr>
                <w:rFonts w:ascii="Arial" w:hAnsi="Arial" w:cs="Arial"/>
                <w:spacing w:val="1"/>
              </w:rPr>
              <w:t>ropo</w:t>
            </w:r>
            <w:r w:rsidRPr="00CC10A5">
              <w:rPr>
                <w:rFonts w:ascii="Arial" w:hAnsi="Arial" w:cs="Arial"/>
              </w:rPr>
              <w:t>lar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nof</w:t>
            </w:r>
            <w:r w:rsidRPr="00CC10A5">
              <w:rPr>
                <w:rFonts w:ascii="Arial" w:hAnsi="Arial" w:cs="Arial"/>
                <w:spacing w:val="-3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id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</w:rPr>
              <w:t>Flow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ov</w:t>
            </w:r>
            <w:r w:rsidRPr="00CC10A5">
              <w:rPr>
                <w:rFonts w:ascii="Arial" w:hAnsi="Arial" w:cs="Arial"/>
              </w:rPr>
              <w:t>er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 xml:space="preserve">an </w:t>
            </w:r>
            <w:r w:rsidRPr="00CC10A5">
              <w:rPr>
                <w:rFonts w:ascii="Arial" w:hAnsi="Arial" w:cs="Arial"/>
                <w:spacing w:val="-2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cli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ed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gn</w:t>
            </w:r>
            <w:r w:rsidRPr="00CC10A5">
              <w:rPr>
                <w:rFonts w:ascii="Arial" w:hAnsi="Arial" w:cs="Arial"/>
              </w:rPr>
              <w:t>etic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</w:rPr>
              <w:t>Field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with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ical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cti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43603D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Thanks Sir. I have included the mentioned references in the manuscript</w:t>
            </w:r>
          </w:p>
        </w:tc>
      </w:tr>
    </w:tbl>
    <w:p w:rsidR="00BF3466" w:rsidRPr="00CC10A5" w:rsidRDefault="00BF3466">
      <w:pPr>
        <w:spacing w:before="2" w:line="16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F87755">
      <w:pPr>
        <w:spacing w:before="40"/>
        <w:ind w:left="220"/>
        <w:rPr>
          <w:rFonts w:ascii="Arial" w:hAnsi="Arial" w:cs="Arial"/>
        </w:rPr>
        <w:sectPr w:rsidR="00BF3466" w:rsidRPr="00CC10A5">
          <w:headerReference w:type="default" r:id="rId8"/>
          <w:footerReference w:type="default" r:id="rId9"/>
          <w:pgSz w:w="23820" w:h="16840" w:orient="landscape"/>
          <w:pgMar w:top="2320" w:right="1220" w:bottom="280" w:left="1220" w:header="2089" w:footer="0" w:gutter="0"/>
          <w:cols w:space="720"/>
        </w:sectPr>
      </w:pPr>
      <w:r w:rsidRPr="00CC10A5">
        <w:rPr>
          <w:rFonts w:ascii="Arial" w:hAnsi="Arial" w:cs="Arial"/>
        </w:rPr>
        <w:pict>
          <v:group id="_x0000_s1045" style="position:absolute;left:0;text-align:left;margin-left:339.1pt;margin-top:137.65pt;width:429.7pt;height:23.9pt;z-index:-251658240;mso-position-horizontal-relative:page;mso-position-vertical-relative:page" coordorigin="6782,2753" coordsize="8594,478">
            <v:shape id="_x0000_s1047" style="position:absolute;left:6792;top:2763;width:8574;height:230" coordorigin="6792,2763" coordsize="8574,230" path="m6792,2993r8574,l15366,2763r-8574,l6792,2993xe" fillcolor="yellow" stroked="f">
              <v:path arrowok="t"/>
            </v:shape>
            <v:shape id="_x0000_s1046" style="position:absolute;left:6792;top:2993;width:617;height:228" coordorigin="6792,2993" coordsize="617,228" path="m6792,3221r618,l7410,2993r-618,l6792,3221xe" fillcolor="yellow" stroked="f">
              <v:path arrowok="t"/>
            </v:shape>
            <w10:wrap anchorx="page" anchory="page"/>
          </v:group>
        </w:pict>
      </w:r>
      <w:r w:rsidR="00890479" w:rsidRPr="00CC10A5">
        <w:rPr>
          <w:rFonts w:ascii="Arial" w:hAnsi="Arial" w:cs="Arial"/>
          <w:spacing w:val="1"/>
        </w:rPr>
        <w:t>C</w:t>
      </w:r>
      <w:r w:rsidR="00890479" w:rsidRPr="00CC10A5">
        <w:rPr>
          <w:rFonts w:ascii="Arial" w:hAnsi="Arial" w:cs="Arial"/>
          <w:spacing w:val="-1"/>
        </w:rPr>
        <w:t>r</w:t>
      </w:r>
      <w:r w:rsidR="00890479" w:rsidRPr="00CC10A5">
        <w:rPr>
          <w:rFonts w:ascii="Arial" w:hAnsi="Arial" w:cs="Arial"/>
          <w:spacing w:val="1"/>
        </w:rPr>
        <w:t>e</w:t>
      </w:r>
      <w:r w:rsidR="00890479" w:rsidRPr="00CC10A5">
        <w:rPr>
          <w:rFonts w:ascii="Arial" w:hAnsi="Arial" w:cs="Arial"/>
          <w:spacing w:val="-2"/>
        </w:rPr>
        <w:t>a</w:t>
      </w:r>
      <w:r w:rsidR="00890479" w:rsidRPr="00CC10A5">
        <w:rPr>
          <w:rFonts w:ascii="Arial" w:hAnsi="Arial" w:cs="Arial"/>
          <w:spacing w:val="1"/>
        </w:rPr>
        <w:t>t</w:t>
      </w:r>
      <w:r w:rsidR="00890479" w:rsidRPr="00CC10A5">
        <w:rPr>
          <w:rFonts w:ascii="Arial" w:hAnsi="Arial" w:cs="Arial"/>
          <w:spacing w:val="-2"/>
        </w:rPr>
        <w:t>e</w:t>
      </w:r>
      <w:r w:rsidR="00890479" w:rsidRPr="00CC10A5">
        <w:rPr>
          <w:rFonts w:ascii="Arial" w:hAnsi="Arial" w:cs="Arial"/>
        </w:rPr>
        <w:t>d</w:t>
      </w:r>
      <w:r w:rsidR="00890479" w:rsidRPr="00CC10A5">
        <w:rPr>
          <w:rFonts w:ascii="Arial" w:hAnsi="Arial" w:cs="Arial"/>
          <w:spacing w:val="-1"/>
        </w:rPr>
        <w:t xml:space="preserve"> </w:t>
      </w:r>
      <w:r w:rsidR="00890479" w:rsidRPr="00CC10A5">
        <w:rPr>
          <w:rFonts w:ascii="Arial" w:hAnsi="Arial" w:cs="Arial"/>
          <w:spacing w:val="1"/>
        </w:rPr>
        <w:t>b</w:t>
      </w:r>
      <w:r w:rsidR="00890479" w:rsidRPr="00CC10A5">
        <w:rPr>
          <w:rFonts w:ascii="Arial" w:hAnsi="Arial" w:cs="Arial"/>
          <w:spacing w:val="-1"/>
        </w:rPr>
        <w:t>y</w:t>
      </w:r>
      <w:r w:rsidR="00890479" w:rsidRPr="00CC10A5">
        <w:rPr>
          <w:rFonts w:ascii="Arial" w:hAnsi="Arial" w:cs="Arial"/>
        </w:rPr>
        <w:t>:</w:t>
      </w:r>
      <w:r w:rsidR="00890479" w:rsidRPr="00CC10A5">
        <w:rPr>
          <w:rFonts w:ascii="Arial" w:hAnsi="Arial" w:cs="Arial"/>
          <w:spacing w:val="2"/>
        </w:rPr>
        <w:t xml:space="preserve"> </w:t>
      </w:r>
      <w:r w:rsidR="00890479" w:rsidRPr="00CC10A5">
        <w:rPr>
          <w:rFonts w:ascii="Arial" w:hAnsi="Arial" w:cs="Arial"/>
        </w:rPr>
        <w:t xml:space="preserve">EA                                          </w:t>
      </w:r>
      <w:r w:rsidR="00890479" w:rsidRPr="00CC10A5">
        <w:rPr>
          <w:rFonts w:ascii="Arial" w:hAnsi="Arial" w:cs="Arial"/>
          <w:spacing w:val="11"/>
        </w:rPr>
        <w:t xml:space="preserve"> </w:t>
      </w:r>
      <w:r w:rsidR="00890479" w:rsidRPr="00CC10A5">
        <w:rPr>
          <w:rFonts w:ascii="Arial" w:hAnsi="Arial" w:cs="Arial"/>
          <w:spacing w:val="-2"/>
        </w:rPr>
        <w:t>C</w:t>
      </w:r>
      <w:r w:rsidR="00890479" w:rsidRPr="00CC10A5">
        <w:rPr>
          <w:rFonts w:ascii="Arial" w:hAnsi="Arial" w:cs="Arial"/>
          <w:spacing w:val="1"/>
        </w:rPr>
        <w:t>h</w:t>
      </w:r>
      <w:r w:rsidR="00890479" w:rsidRPr="00CC10A5">
        <w:rPr>
          <w:rFonts w:ascii="Arial" w:hAnsi="Arial" w:cs="Arial"/>
          <w:spacing w:val="-2"/>
        </w:rPr>
        <w:t>e</w:t>
      </w:r>
      <w:r w:rsidR="00890479" w:rsidRPr="00CC10A5">
        <w:rPr>
          <w:rFonts w:ascii="Arial" w:hAnsi="Arial" w:cs="Arial"/>
          <w:spacing w:val="1"/>
        </w:rPr>
        <w:t>c</w:t>
      </w:r>
      <w:r w:rsidR="00890479" w:rsidRPr="00CC10A5">
        <w:rPr>
          <w:rFonts w:ascii="Arial" w:hAnsi="Arial" w:cs="Arial"/>
          <w:spacing w:val="-1"/>
        </w:rPr>
        <w:t>k</w:t>
      </w:r>
      <w:r w:rsidR="00890479" w:rsidRPr="00CC10A5">
        <w:rPr>
          <w:rFonts w:ascii="Arial" w:hAnsi="Arial" w:cs="Arial"/>
          <w:spacing w:val="1"/>
        </w:rPr>
        <w:t>e</w:t>
      </w:r>
      <w:r w:rsidR="00890479" w:rsidRPr="00CC10A5">
        <w:rPr>
          <w:rFonts w:ascii="Arial" w:hAnsi="Arial" w:cs="Arial"/>
        </w:rPr>
        <w:t xml:space="preserve">d </w:t>
      </w:r>
      <w:r w:rsidR="00890479" w:rsidRPr="00CC10A5">
        <w:rPr>
          <w:rFonts w:ascii="Arial" w:hAnsi="Arial" w:cs="Arial"/>
          <w:spacing w:val="-1"/>
        </w:rPr>
        <w:t>by</w:t>
      </w:r>
      <w:r w:rsidR="00890479" w:rsidRPr="00CC10A5">
        <w:rPr>
          <w:rFonts w:ascii="Arial" w:hAnsi="Arial" w:cs="Arial"/>
        </w:rPr>
        <w:t>:</w:t>
      </w:r>
      <w:r w:rsidR="00890479" w:rsidRPr="00CC10A5">
        <w:rPr>
          <w:rFonts w:ascii="Arial" w:hAnsi="Arial" w:cs="Arial"/>
          <w:spacing w:val="-1"/>
        </w:rPr>
        <w:t xml:space="preserve"> </w:t>
      </w:r>
      <w:r w:rsidR="00890479" w:rsidRPr="00CC10A5">
        <w:rPr>
          <w:rFonts w:ascii="Arial" w:hAnsi="Arial" w:cs="Arial"/>
          <w:spacing w:val="1"/>
        </w:rPr>
        <w:t>M</w:t>
      </w:r>
      <w:r w:rsidR="00890479" w:rsidRPr="00CC10A5">
        <w:rPr>
          <w:rFonts w:ascii="Arial" w:hAnsi="Arial" w:cs="Arial"/>
        </w:rPr>
        <w:t xml:space="preserve">E                                            </w:t>
      </w:r>
      <w:r w:rsidR="00890479" w:rsidRPr="00CC10A5">
        <w:rPr>
          <w:rFonts w:ascii="Arial" w:hAnsi="Arial" w:cs="Arial"/>
          <w:spacing w:val="4"/>
        </w:rPr>
        <w:t xml:space="preserve"> </w:t>
      </w:r>
      <w:r w:rsidR="00890479" w:rsidRPr="00CC10A5">
        <w:rPr>
          <w:rFonts w:ascii="Arial" w:hAnsi="Arial" w:cs="Arial"/>
          <w:spacing w:val="-3"/>
        </w:rPr>
        <w:t>A</w:t>
      </w:r>
      <w:r w:rsidR="00890479" w:rsidRPr="00CC10A5">
        <w:rPr>
          <w:rFonts w:ascii="Arial" w:hAnsi="Arial" w:cs="Arial"/>
          <w:spacing w:val="1"/>
        </w:rPr>
        <w:t>pp</w:t>
      </w:r>
      <w:r w:rsidR="00890479" w:rsidRPr="00CC10A5">
        <w:rPr>
          <w:rFonts w:ascii="Arial" w:hAnsi="Arial" w:cs="Arial"/>
          <w:spacing w:val="-3"/>
        </w:rPr>
        <w:t>r</w:t>
      </w:r>
      <w:r w:rsidR="00890479" w:rsidRPr="00CC10A5">
        <w:rPr>
          <w:rFonts w:ascii="Arial" w:hAnsi="Arial" w:cs="Arial"/>
          <w:spacing w:val="-1"/>
        </w:rPr>
        <w:t>o</w:t>
      </w:r>
      <w:r w:rsidR="00890479" w:rsidRPr="00CC10A5">
        <w:rPr>
          <w:rFonts w:ascii="Arial" w:hAnsi="Arial" w:cs="Arial"/>
          <w:spacing w:val="1"/>
        </w:rPr>
        <w:t>v</w:t>
      </w:r>
      <w:r w:rsidR="00890479" w:rsidRPr="00CC10A5">
        <w:rPr>
          <w:rFonts w:ascii="Arial" w:hAnsi="Arial" w:cs="Arial"/>
          <w:spacing w:val="-2"/>
        </w:rPr>
        <w:t>e</w:t>
      </w:r>
      <w:r w:rsidR="00890479" w:rsidRPr="00CC10A5">
        <w:rPr>
          <w:rFonts w:ascii="Arial" w:hAnsi="Arial" w:cs="Arial"/>
        </w:rPr>
        <w:t>d</w:t>
      </w:r>
      <w:r w:rsidR="00890479" w:rsidRPr="00CC10A5">
        <w:rPr>
          <w:rFonts w:ascii="Arial" w:hAnsi="Arial" w:cs="Arial"/>
          <w:spacing w:val="-1"/>
        </w:rPr>
        <w:t xml:space="preserve"> </w:t>
      </w:r>
      <w:r w:rsidR="00890479" w:rsidRPr="00CC10A5">
        <w:rPr>
          <w:rFonts w:ascii="Arial" w:hAnsi="Arial" w:cs="Arial"/>
          <w:spacing w:val="1"/>
        </w:rPr>
        <w:t>b</w:t>
      </w:r>
      <w:r w:rsidR="00890479" w:rsidRPr="00CC10A5">
        <w:rPr>
          <w:rFonts w:ascii="Arial" w:hAnsi="Arial" w:cs="Arial"/>
          <w:spacing w:val="-1"/>
        </w:rPr>
        <w:t>y</w:t>
      </w:r>
      <w:r w:rsidR="00890479" w:rsidRPr="00CC10A5">
        <w:rPr>
          <w:rFonts w:ascii="Arial" w:hAnsi="Arial" w:cs="Arial"/>
        </w:rPr>
        <w:t>:</w:t>
      </w:r>
      <w:r w:rsidR="00890479" w:rsidRPr="00CC10A5">
        <w:rPr>
          <w:rFonts w:ascii="Arial" w:hAnsi="Arial" w:cs="Arial"/>
          <w:spacing w:val="-1"/>
        </w:rPr>
        <w:t xml:space="preserve"> </w:t>
      </w:r>
      <w:r w:rsidR="00890479" w:rsidRPr="00CC10A5">
        <w:rPr>
          <w:rFonts w:ascii="Arial" w:hAnsi="Arial" w:cs="Arial"/>
          <w:spacing w:val="1"/>
        </w:rPr>
        <w:t>C</w:t>
      </w:r>
      <w:r w:rsidR="00890479" w:rsidRPr="00CC10A5">
        <w:rPr>
          <w:rFonts w:ascii="Arial" w:hAnsi="Arial" w:cs="Arial"/>
        </w:rPr>
        <w:t xml:space="preserve">EO                                                             </w:t>
      </w:r>
      <w:r w:rsidR="00890479" w:rsidRPr="00CC10A5">
        <w:rPr>
          <w:rFonts w:ascii="Arial" w:hAnsi="Arial" w:cs="Arial"/>
          <w:spacing w:val="21"/>
        </w:rPr>
        <w:t xml:space="preserve"> </w:t>
      </w:r>
      <w:r w:rsidR="00890479" w:rsidRPr="00CC10A5">
        <w:rPr>
          <w:rFonts w:ascii="Arial" w:hAnsi="Arial" w:cs="Arial"/>
          <w:spacing w:val="-1"/>
        </w:rPr>
        <w:t>V</w:t>
      </w:r>
      <w:r w:rsidR="00890479" w:rsidRPr="00CC10A5">
        <w:rPr>
          <w:rFonts w:ascii="Arial" w:hAnsi="Arial" w:cs="Arial"/>
          <w:spacing w:val="1"/>
        </w:rPr>
        <w:t>e</w:t>
      </w:r>
      <w:r w:rsidR="00890479" w:rsidRPr="00CC10A5">
        <w:rPr>
          <w:rFonts w:ascii="Arial" w:hAnsi="Arial" w:cs="Arial"/>
          <w:spacing w:val="-1"/>
        </w:rPr>
        <w:t>r</w:t>
      </w:r>
      <w:r w:rsidR="00890479" w:rsidRPr="00CC10A5">
        <w:rPr>
          <w:rFonts w:ascii="Arial" w:hAnsi="Arial" w:cs="Arial"/>
        </w:rPr>
        <w:t>s</w:t>
      </w:r>
      <w:r w:rsidR="00890479" w:rsidRPr="00CC10A5">
        <w:rPr>
          <w:rFonts w:ascii="Arial" w:hAnsi="Arial" w:cs="Arial"/>
          <w:spacing w:val="1"/>
        </w:rPr>
        <w:t>i</w:t>
      </w:r>
      <w:r w:rsidR="00890479" w:rsidRPr="00CC10A5">
        <w:rPr>
          <w:rFonts w:ascii="Arial" w:hAnsi="Arial" w:cs="Arial"/>
          <w:spacing w:val="-1"/>
        </w:rPr>
        <w:t>o</w:t>
      </w:r>
      <w:r w:rsidR="00890479" w:rsidRPr="00CC10A5">
        <w:rPr>
          <w:rFonts w:ascii="Arial" w:hAnsi="Arial" w:cs="Arial"/>
          <w:spacing w:val="1"/>
        </w:rPr>
        <w:t>n</w:t>
      </w:r>
      <w:r w:rsidR="00890479" w:rsidRPr="00CC10A5">
        <w:rPr>
          <w:rFonts w:ascii="Arial" w:hAnsi="Arial" w:cs="Arial"/>
        </w:rPr>
        <w:t xml:space="preserve">: </w:t>
      </w:r>
      <w:r w:rsidR="00890479" w:rsidRPr="00CC10A5">
        <w:rPr>
          <w:rFonts w:ascii="Arial" w:hAnsi="Arial" w:cs="Arial"/>
          <w:spacing w:val="1"/>
        </w:rPr>
        <w:t>3</w:t>
      </w:r>
      <w:r w:rsidR="00890479" w:rsidRPr="00CC10A5">
        <w:rPr>
          <w:rFonts w:ascii="Arial" w:hAnsi="Arial" w:cs="Arial"/>
          <w:spacing w:val="-3"/>
        </w:rPr>
        <w:t>(</w:t>
      </w:r>
      <w:r w:rsidR="00890479" w:rsidRPr="00CC10A5">
        <w:rPr>
          <w:rFonts w:ascii="Arial" w:hAnsi="Arial" w:cs="Arial"/>
          <w:spacing w:val="-1"/>
        </w:rPr>
        <w:t>0</w:t>
      </w:r>
      <w:r w:rsidR="00890479" w:rsidRPr="00CC10A5">
        <w:rPr>
          <w:rFonts w:ascii="Arial" w:hAnsi="Arial" w:cs="Arial"/>
          <w:spacing w:val="1"/>
        </w:rPr>
        <w:t>7</w:t>
      </w:r>
      <w:r w:rsidR="00890479" w:rsidRPr="00CC10A5">
        <w:rPr>
          <w:rFonts w:ascii="Arial" w:hAnsi="Arial" w:cs="Arial"/>
          <w:spacing w:val="-1"/>
        </w:rPr>
        <w:t>-0</w:t>
      </w:r>
      <w:r w:rsidR="00890479" w:rsidRPr="00CC10A5">
        <w:rPr>
          <w:rFonts w:ascii="Arial" w:hAnsi="Arial" w:cs="Arial"/>
          <w:spacing w:val="1"/>
        </w:rPr>
        <w:t>7</w:t>
      </w:r>
      <w:r w:rsidR="00890479" w:rsidRPr="00CC10A5">
        <w:rPr>
          <w:rFonts w:ascii="Arial" w:hAnsi="Arial" w:cs="Arial"/>
          <w:spacing w:val="-1"/>
        </w:rPr>
        <w:t>-2</w:t>
      </w:r>
      <w:r w:rsidR="00890479" w:rsidRPr="00CC10A5">
        <w:rPr>
          <w:rFonts w:ascii="Arial" w:hAnsi="Arial" w:cs="Arial"/>
          <w:spacing w:val="1"/>
        </w:rPr>
        <w:t>0</w:t>
      </w:r>
      <w:r w:rsidR="00890479" w:rsidRPr="00CC10A5">
        <w:rPr>
          <w:rFonts w:ascii="Arial" w:hAnsi="Arial" w:cs="Arial"/>
          <w:spacing w:val="-1"/>
        </w:rPr>
        <w:t>2</w:t>
      </w:r>
      <w:r w:rsidR="00890479" w:rsidRPr="00CC10A5">
        <w:rPr>
          <w:rFonts w:ascii="Arial" w:hAnsi="Arial" w:cs="Arial"/>
          <w:spacing w:val="1"/>
        </w:rPr>
        <w:t>4</w:t>
      </w:r>
      <w:r w:rsidR="00890479" w:rsidRPr="00CC10A5">
        <w:rPr>
          <w:rFonts w:ascii="Arial" w:hAnsi="Arial" w:cs="Arial"/>
        </w:rPr>
        <w:t>)</w:t>
      </w:r>
    </w:p>
    <w:p w:rsidR="00BF3466" w:rsidRPr="00CC10A5" w:rsidRDefault="00BF3466">
      <w:pPr>
        <w:spacing w:before="7" w:line="24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BF3466" w:rsidRPr="00CC10A5">
        <w:trPr>
          <w:trHeight w:hRule="exact" w:val="701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before="2" w:line="220" w:lineRule="exact"/>
              <w:ind w:left="462" w:right="365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b/>
                <w:spacing w:val="-1"/>
              </w:rPr>
              <w:t>I</w:t>
            </w:r>
            <w:r w:rsidRPr="00CC10A5">
              <w:rPr>
                <w:rFonts w:ascii="Arial" w:hAnsi="Arial" w:cs="Arial"/>
                <w:b/>
              </w:rPr>
              <w:t>s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l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n</w:t>
            </w:r>
            <w:r w:rsidRPr="00CC10A5">
              <w:rPr>
                <w:rFonts w:ascii="Arial" w:hAnsi="Arial" w:cs="Arial"/>
                <w:b/>
                <w:spacing w:val="1"/>
              </w:rPr>
              <w:t>g</w:t>
            </w:r>
            <w:r w:rsidRPr="00CC10A5">
              <w:rPr>
                <w:rFonts w:ascii="Arial" w:hAnsi="Arial" w:cs="Arial"/>
                <w:b/>
              </w:rPr>
              <w:t>u</w:t>
            </w:r>
            <w:r w:rsidRPr="00CC10A5">
              <w:rPr>
                <w:rFonts w:ascii="Arial" w:hAnsi="Arial" w:cs="Arial"/>
                <w:b/>
                <w:spacing w:val="1"/>
              </w:rPr>
              <w:t>ag</w:t>
            </w:r>
            <w:r w:rsidRPr="00CC10A5">
              <w:rPr>
                <w:rFonts w:ascii="Arial" w:hAnsi="Arial" w:cs="Arial"/>
                <w:b/>
              </w:rPr>
              <w:t>e/</w:t>
            </w:r>
            <w:r w:rsidRPr="00CC10A5">
              <w:rPr>
                <w:rFonts w:ascii="Arial" w:hAnsi="Arial" w:cs="Arial"/>
                <w:b/>
                <w:spacing w:val="-1"/>
              </w:rPr>
              <w:t>E</w:t>
            </w:r>
            <w:r w:rsidRPr="00CC10A5">
              <w:rPr>
                <w:rFonts w:ascii="Arial" w:hAnsi="Arial" w:cs="Arial"/>
                <w:b/>
              </w:rPr>
              <w:t>n</w:t>
            </w:r>
            <w:r w:rsidRPr="00CC10A5">
              <w:rPr>
                <w:rFonts w:ascii="Arial" w:hAnsi="Arial" w:cs="Arial"/>
                <w:b/>
                <w:spacing w:val="1"/>
              </w:rPr>
              <w:t>g</w:t>
            </w:r>
            <w:r w:rsidRPr="00CC10A5">
              <w:rPr>
                <w:rFonts w:ascii="Arial" w:hAnsi="Arial" w:cs="Arial"/>
                <w:b/>
              </w:rPr>
              <w:t>l</w:t>
            </w:r>
            <w:r w:rsidRPr="00CC10A5">
              <w:rPr>
                <w:rFonts w:ascii="Arial" w:hAnsi="Arial" w:cs="Arial"/>
                <w:b/>
                <w:spacing w:val="2"/>
              </w:rPr>
              <w:t>i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h</w:t>
            </w:r>
            <w:r w:rsidRPr="00CC10A5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2"/>
              </w:rPr>
              <w:t>q</w:t>
            </w:r>
            <w:r w:rsidRPr="00CC10A5">
              <w:rPr>
                <w:rFonts w:ascii="Arial" w:hAnsi="Arial" w:cs="Arial"/>
                <w:b/>
              </w:rPr>
              <w:t>u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lity</w:t>
            </w:r>
            <w:r w:rsidRPr="00CC10A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f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he</w:t>
            </w:r>
            <w:r w:rsidRPr="00CC10A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1"/>
              </w:rPr>
              <w:t>t</w:t>
            </w:r>
            <w:r w:rsidRPr="00CC10A5">
              <w:rPr>
                <w:rFonts w:ascii="Arial" w:hAnsi="Arial" w:cs="Arial"/>
                <w:b/>
              </w:rPr>
              <w:t>icle</w:t>
            </w:r>
            <w:r w:rsidRPr="00CC10A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uit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 xml:space="preserve">ble </w:t>
            </w:r>
            <w:r w:rsidRPr="00CC10A5">
              <w:rPr>
                <w:rFonts w:ascii="Arial" w:hAnsi="Arial" w:cs="Arial"/>
                <w:b/>
                <w:spacing w:val="1"/>
              </w:rPr>
              <w:t>fo</w:t>
            </w:r>
            <w:r w:rsidRPr="00CC10A5">
              <w:rPr>
                <w:rFonts w:ascii="Arial" w:hAnsi="Arial" w:cs="Arial"/>
                <w:b/>
              </w:rPr>
              <w:t>r</w:t>
            </w:r>
            <w:r w:rsidRPr="00CC10A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ch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</w:rPr>
              <w:t>l</w:t>
            </w:r>
            <w:r w:rsidRPr="00CC10A5">
              <w:rPr>
                <w:rFonts w:ascii="Arial" w:hAnsi="Arial" w:cs="Arial"/>
                <w:b/>
                <w:spacing w:val="1"/>
              </w:rPr>
              <w:t>a</w:t>
            </w:r>
            <w:r w:rsidRPr="00CC10A5">
              <w:rPr>
                <w:rFonts w:ascii="Arial" w:hAnsi="Arial" w:cs="Arial"/>
                <w:b/>
              </w:rPr>
              <w:t>rly</w:t>
            </w:r>
            <w:r w:rsidRPr="00CC10A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b/>
              </w:rPr>
              <w:t>c</w:t>
            </w:r>
            <w:r w:rsidRPr="00CC10A5">
              <w:rPr>
                <w:rFonts w:ascii="Arial" w:hAnsi="Arial" w:cs="Arial"/>
                <w:b/>
                <w:spacing w:val="-1"/>
              </w:rPr>
              <w:t>o</w:t>
            </w:r>
            <w:r w:rsidRPr="00CC10A5">
              <w:rPr>
                <w:rFonts w:ascii="Arial" w:hAnsi="Arial" w:cs="Arial"/>
                <w:b/>
                <w:spacing w:val="2"/>
              </w:rPr>
              <w:t>mm</w:t>
            </w:r>
            <w:r w:rsidRPr="00CC10A5">
              <w:rPr>
                <w:rFonts w:ascii="Arial" w:hAnsi="Arial" w:cs="Arial"/>
                <w:b/>
              </w:rPr>
              <w:t>u</w:t>
            </w:r>
            <w:r w:rsidRPr="00CC10A5">
              <w:rPr>
                <w:rFonts w:ascii="Arial" w:hAnsi="Arial" w:cs="Arial"/>
                <w:b/>
                <w:spacing w:val="-1"/>
              </w:rPr>
              <w:t>n</w:t>
            </w:r>
            <w:r w:rsidRPr="00CC10A5">
              <w:rPr>
                <w:rFonts w:ascii="Arial" w:hAnsi="Arial" w:cs="Arial"/>
                <w:b/>
              </w:rPr>
              <w:t>ic</w:t>
            </w:r>
            <w:r w:rsidRPr="00CC10A5">
              <w:rPr>
                <w:rFonts w:ascii="Arial" w:hAnsi="Arial" w:cs="Arial"/>
                <w:b/>
                <w:spacing w:val="1"/>
              </w:rPr>
              <w:t>at</w:t>
            </w:r>
            <w:r w:rsidRPr="00CC10A5">
              <w:rPr>
                <w:rFonts w:ascii="Arial" w:hAnsi="Arial" w:cs="Arial"/>
                <w:b/>
              </w:rPr>
              <w:t>i</w:t>
            </w:r>
            <w:r w:rsidRPr="00CC10A5">
              <w:rPr>
                <w:rFonts w:ascii="Arial" w:hAnsi="Arial" w:cs="Arial"/>
                <w:b/>
                <w:spacing w:val="1"/>
              </w:rPr>
              <w:t>o</w:t>
            </w:r>
            <w:r w:rsidRPr="00CC10A5">
              <w:rPr>
                <w:rFonts w:ascii="Arial" w:hAnsi="Arial" w:cs="Arial"/>
                <w:b/>
                <w:spacing w:val="-3"/>
              </w:rPr>
              <w:t>n</w:t>
            </w:r>
            <w:r w:rsidRPr="00CC10A5">
              <w:rPr>
                <w:rFonts w:ascii="Arial" w:hAnsi="Arial" w:cs="Arial"/>
                <w:b/>
                <w:spacing w:val="-1"/>
              </w:rPr>
              <w:t>s</w:t>
            </w:r>
            <w:r w:rsidRPr="00CC10A5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BF3466">
            <w:pPr>
              <w:rPr>
                <w:rFonts w:ascii="Arial" w:hAnsi="Arial" w:cs="Arial"/>
              </w:rPr>
            </w:pPr>
          </w:p>
        </w:tc>
      </w:tr>
      <w:tr w:rsidR="00BF3466" w:rsidRPr="00CC10A5">
        <w:trPr>
          <w:trHeight w:hRule="exact" w:val="3920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CC10A5">
              <w:rPr>
                <w:rFonts w:ascii="Arial" w:hAnsi="Arial" w:cs="Arial"/>
                <w:b/>
                <w:u w:val="thick" w:color="000000"/>
              </w:rPr>
              <w:t>pti</w:t>
            </w:r>
            <w:r w:rsidRPr="00CC10A5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CC10A5">
              <w:rPr>
                <w:rFonts w:ascii="Arial" w:hAnsi="Arial" w:cs="Arial"/>
                <w:b/>
                <w:u w:val="thick" w:color="000000"/>
              </w:rPr>
              <w:t>n</w:t>
            </w:r>
            <w:r w:rsidRPr="00CC10A5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CC10A5">
              <w:rPr>
                <w:rFonts w:ascii="Arial" w:hAnsi="Arial" w:cs="Arial"/>
                <w:b/>
                <w:u w:val="thick" w:color="000000"/>
              </w:rPr>
              <w:t>l/Gene</w:t>
            </w:r>
            <w:r w:rsidRPr="00CC10A5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CC10A5">
              <w:rPr>
                <w:rFonts w:ascii="Arial" w:hAnsi="Arial" w:cs="Arial"/>
                <w:b/>
                <w:u w:val="thick" w:color="000000"/>
              </w:rPr>
              <w:t>l</w:t>
            </w:r>
            <w:r w:rsidRPr="00CC10A5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omm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890479">
            <w:pPr>
              <w:tabs>
                <w:tab w:val="left" w:pos="820"/>
              </w:tabs>
              <w:spacing w:before="2" w:line="220" w:lineRule="exact"/>
              <w:ind w:left="823" w:right="72" w:hanging="3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1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</w:rPr>
              <w:tab/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  <w:spacing w:val="-3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gh</w:t>
            </w:r>
            <w:r w:rsidRPr="00CC10A5">
              <w:rPr>
                <w:rFonts w:ascii="Arial" w:hAnsi="Arial" w:cs="Arial"/>
              </w:rPr>
              <w:t>li</w:t>
            </w:r>
            <w:r w:rsidRPr="00CC10A5">
              <w:rPr>
                <w:rFonts w:ascii="Arial" w:hAnsi="Arial" w:cs="Arial"/>
                <w:spacing w:val="1"/>
              </w:rPr>
              <w:t>gh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29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35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esea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ch</w:t>
            </w:r>
            <w:r w:rsidRPr="00CC10A5">
              <w:rPr>
                <w:rFonts w:ascii="Arial" w:hAnsi="Arial" w:cs="Arial"/>
                <w:spacing w:val="3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ap</w:t>
            </w:r>
            <w:r w:rsidRPr="00CC10A5">
              <w:rPr>
                <w:rFonts w:ascii="Arial" w:hAnsi="Arial" w:cs="Arial"/>
                <w:spacing w:val="35"/>
              </w:rPr>
              <w:t xml:space="preserve"> </w:t>
            </w:r>
            <w:r w:rsidRPr="00CC10A5">
              <w:rPr>
                <w:rFonts w:ascii="Arial" w:hAnsi="Arial" w:cs="Arial"/>
              </w:rPr>
              <w:t>cle</w:t>
            </w:r>
            <w:r w:rsidRPr="00CC10A5">
              <w:rPr>
                <w:rFonts w:ascii="Arial" w:hAnsi="Arial" w:cs="Arial"/>
                <w:spacing w:val="1"/>
              </w:rPr>
              <w:t>ar</w:t>
            </w:r>
            <w:r w:rsidRPr="00CC10A5">
              <w:rPr>
                <w:rFonts w:ascii="Arial" w:hAnsi="Arial" w:cs="Arial"/>
              </w:rPr>
              <w:t>ly</w:t>
            </w:r>
            <w:r w:rsidRPr="00CC10A5">
              <w:rPr>
                <w:rFonts w:ascii="Arial" w:hAnsi="Arial" w:cs="Arial"/>
                <w:spacing w:val="34"/>
              </w:rPr>
              <w:t xml:space="preserve"> </w:t>
            </w:r>
            <w:r w:rsidRPr="00CC10A5">
              <w:rPr>
                <w:rFonts w:ascii="Arial" w:hAnsi="Arial" w:cs="Arial"/>
              </w:rPr>
              <w:t>in</w:t>
            </w:r>
            <w:r w:rsidRPr="00CC10A5">
              <w:rPr>
                <w:rFonts w:ascii="Arial" w:hAnsi="Arial" w:cs="Arial"/>
                <w:spacing w:val="35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37"/>
              </w:rPr>
              <w:t xml:space="preserve"> </w:t>
            </w:r>
            <w:r w:rsidRPr="00CC10A5">
              <w:rPr>
                <w:rFonts w:ascii="Arial" w:hAnsi="Arial" w:cs="Arial"/>
              </w:rPr>
              <w:t xml:space="preserve">last 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gr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h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2"/>
              </w:rPr>
              <w:t>r</w:t>
            </w:r>
            <w:r w:rsidRPr="00CC10A5">
              <w:rPr>
                <w:rFonts w:ascii="Arial" w:hAnsi="Arial" w:cs="Arial"/>
                <w:spacing w:val="1"/>
              </w:rPr>
              <w:t>odu</w:t>
            </w:r>
            <w:r w:rsidRPr="00CC10A5">
              <w:rPr>
                <w:rFonts w:ascii="Arial" w:hAnsi="Arial" w:cs="Arial"/>
              </w:rPr>
              <w:t>cti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2</w:t>
            </w:r>
            <w:r w:rsidRPr="00CC10A5">
              <w:rPr>
                <w:rFonts w:ascii="Arial" w:hAnsi="Arial" w:cs="Arial"/>
              </w:rPr>
              <w:t xml:space="preserve">.   </w:t>
            </w:r>
            <w:r w:rsidRPr="00CC10A5">
              <w:rPr>
                <w:rFonts w:ascii="Arial" w:hAnsi="Arial" w:cs="Arial"/>
                <w:spacing w:val="7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W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ich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yp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ticles</w:t>
            </w:r>
            <w:r w:rsidRPr="00CC10A5">
              <w:rPr>
                <w:rFonts w:ascii="Arial" w:hAnsi="Arial" w:cs="Arial"/>
                <w:spacing w:val="-11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y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u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v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</w:rPr>
              <w:t>in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  <w:spacing w:val="-1"/>
              </w:rPr>
              <w:t>d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3</w:t>
            </w:r>
            <w:r w:rsidRPr="00CC10A5">
              <w:rPr>
                <w:rFonts w:ascii="Arial" w:hAnsi="Arial" w:cs="Arial"/>
              </w:rPr>
              <w:t xml:space="preserve">.   </w:t>
            </w:r>
            <w:r w:rsidRPr="00CC10A5">
              <w:rPr>
                <w:rFonts w:ascii="Arial" w:hAnsi="Arial" w:cs="Arial"/>
                <w:spacing w:val="7"/>
              </w:rPr>
              <w:t xml:space="preserve"> </w:t>
            </w:r>
            <w:r w:rsidRPr="00CC10A5">
              <w:rPr>
                <w:rFonts w:ascii="Arial" w:hAnsi="Arial" w:cs="Arial"/>
              </w:rPr>
              <w:t>Al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o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dr</w:t>
            </w:r>
            <w:r w:rsidRPr="00CC10A5">
              <w:rPr>
                <w:rFonts w:ascii="Arial" w:hAnsi="Arial" w:cs="Arial"/>
              </w:rPr>
              <w:t>aw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om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gr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p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fo</w:t>
            </w:r>
            <w:r w:rsidRPr="00CC10A5">
              <w:rPr>
                <w:rFonts w:ascii="Arial" w:hAnsi="Arial" w:cs="Arial"/>
              </w:rPr>
              <w:t>r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s</w:t>
            </w:r>
            <w:r w:rsidRPr="00CC10A5">
              <w:rPr>
                <w:rFonts w:ascii="Arial" w:hAnsi="Arial" w:cs="Arial"/>
              </w:rPr>
              <w:t>tre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li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es.</w:t>
            </w:r>
          </w:p>
          <w:p w:rsidR="00BF3466" w:rsidRPr="00CC10A5" w:rsidRDefault="00890479">
            <w:pPr>
              <w:ind w:left="46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4</w:t>
            </w:r>
            <w:r w:rsidRPr="00CC10A5">
              <w:rPr>
                <w:rFonts w:ascii="Arial" w:hAnsi="Arial" w:cs="Arial"/>
              </w:rPr>
              <w:t xml:space="preserve">.   </w:t>
            </w:r>
            <w:r w:rsidRPr="00CC10A5">
              <w:rPr>
                <w:rFonts w:ascii="Arial" w:hAnsi="Arial" w:cs="Arial"/>
                <w:spacing w:val="7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om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  <w:spacing w:val="-1"/>
              </w:rPr>
              <w:t>u</w:t>
            </w:r>
            <w:r w:rsidRPr="00CC10A5">
              <w:rPr>
                <w:rFonts w:ascii="Arial" w:hAnsi="Arial" w:cs="Arial"/>
                <w:spacing w:val="1"/>
              </w:rPr>
              <w:t>b</w:t>
            </w:r>
            <w:r w:rsidRPr="00CC10A5">
              <w:rPr>
                <w:rFonts w:ascii="Arial" w:hAnsi="Arial" w:cs="Arial"/>
              </w:rPr>
              <w:t>licati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</w:p>
          <w:p w:rsidR="00BF3466" w:rsidRPr="00CC10A5" w:rsidRDefault="00890479">
            <w:pPr>
              <w:ind w:left="46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5</w:t>
            </w:r>
            <w:r w:rsidRPr="00CC10A5">
              <w:rPr>
                <w:rFonts w:ascii="Arial" w:hAnsi="Arial" w:cs="Arial"/>
              </w:rPr>
              <w:t xml:space="preserve">.   </w:t>
            </w:r>
            <w:r w:rsidRPr="00CC10A5">
              <w:rPr>
                <w:rFonts w:ascii="Arial" w:hAnsi="Arial" w:cs="Arial"/>
                <w:spacing w:val="7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W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ich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less</w:t>
            </w:r>
            <w:r w:rsidRPr="00CC10A5">
              <w:rPr>
                <w:rFonts w:ascii="Arial" w:hAnsi="Arial" w:cs="Arial"/>
                <w:spacing w:val="-12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2"/>
              </w:rPr>
              <w:t>t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</w:rPr>
              <w:t>we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nv</w:t>
            </w:r>
            <w:r w:rsidRPr="00CC10A5">
              <w:rPr>
                <w:rFonts w:ascii="Arial" w:hAnsi="Arial" w:cs="Arial"/>
              </w:rPr>
              <w:t>est</w:t>
            </w:r>
            <w:r w:rsidRPr="00CC10A5">
              <w:rPr>
                <w:rFonts w:ascii="Arial" w:hAnsi="Arial" w:cs="Arial"/>
                <w:spacing w:val="-1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ated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</w:rPr>
              <w:t>to</w:t>
            </w:r>
            <w:r w:rsidRPr="00CC10A5">
              <w:rPr>
                <w:rFonts w:ascii="Arial" w:hAnsi="Arial" w:cs="Arial"/>
                <w:spacing w:val="-1"/>
              </w:rPr>
              <w:t xml:space="preserve"> o</w:t>
            </w:r>
            <w:r w:rsidRPr="00CC10A5">
              <w:rPr>
                <w:rFonts w:ascii="Arial" w:hAnsi="Arial" w:cs="Arial"/>
                <w:spacing w:val="1"/>
              </w:rPr>
              <w:t>b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eir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ff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ts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l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w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2"/>
              </w:rPr>
              <w:t>c</w:t>
            </w:r>
            <w:r w:rsidRPr="00CC10A5">
              <w:rPr>
                <w:rFonts w:ascii="Arial" w:hAnsi="Arial" w:cs="Arial"/>
              </w:rPr>
              <w:t>te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tic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?</w:t>
            </w:r>
          </w:p>
          <w:p w:rsidR="00BF3466" w:rsidRPr="00CC10A5" w:rsidRDefault="00890479">
            <w:pPr>
              <w:ind w:left="46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6</w:t>
            </w:r>
            <w:r w:rsidRPr="00CC10A5">
              <w:rPr>
                <w:rFonts w:ascii="Arial" w:hAnsi="Arial" w:cs="Arial"/>
              </w:rPr>
              <w:t xml:space="preserve">.   </w:t>
            </w:r>
            <w:r w:rsidRPr="00CC10A5">
              <w:rPr>
                <w:rFonts w:ascii="Arial" w:hAnsi="Arial" w:cs="Arial"/>
                <w:spacing w:val="7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nu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2"/>
              </w:rPr>
              <w:t>'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10"/>
              </w:rPr>
              <w:t xml:space="preserve"> </w:t>
            </w:r>
            <w:r w:rsidRPr="00CC10A5">
              <w:rPr>
                <w:rFonts w:ascii="Arial" w:hAnsi="Arial" w:cs="Arial"/>
              </w:rPr>
              <w:t>la</w:t>
            </w:r>
            <w:r w:rsidRPr="00CC10A5">
              <w:rPr>
                <w:rFonts w:ascii="Arial" w:hAnsi="Arial" w:cs="Arial"/>
                <w:spacing w:val="1"/>
              </w:rPr>
              <w:t>ngu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sh</w:t>
            </w:r>
            <w:r w:rsidRPr="00CC10A5">
              <w:rPr>
                <w:rFonts w:ascii="Arial" w:hAnsi="Arial" w:cs="Arial"/>
                <w:spacing w:val="1"/>
              </w:rPr>
              <w:t>ou</w:t>
            </w:r>
            <w:r w:rsidRPr="00CC10A5">
              <w:rPr>
                <w:rFonts w:ascii="Arial" w:hAnsi="Arial" w:cs="Arial"/>
              </w:rPr>
              <w:t>ld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u</w:t>
            </w:r>
            <w:r w:rsidRPr="00CC10A5">
              <w:rPr>
                <w:rFonts w:ascii="Arial" w:hAnsi="Arial" w:cs="Arial"/>
                <w:spacing w:val="1"/>
              </w:rPr>
              <w:t>nd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o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1"/>
              </w:rPr>
              <w:t>h</w:t>
            </w:r>
            <w:r w:rsidRPr="00CC10A5">
              <w:rPr>
                <w:rFonts w:ascii="Arial" w:hAnsi="Arial" w:cs="Arial"/>
                <w:spacing w:val="1"/>
              </w:rPr>
              <w:t>oro</w:t>
            </w:r>
            <w:r w:rsidRPr="00CC10A5">
              <w:rPr>
                <w:rFonts w:ascii="Arial" w:hAnsi="Arial" w:cs="Arial"/>
                <w:spacing w:val="-1"/>
              </w:rPr>
              <w:t>u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>h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pr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of</w:t>
            </w:r>
            <w:r w:rsidRPr="00CC10A5">
              <w:rPr>
                <w:rFonts w:ascii="Arial" w:hAnsi="Arial" w:cs="Arial"/>
                <w:spacing w:val="-2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ad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-9"/>
              </w:rPr>
              <w:t xml:space="preserve"> </w:t>
            </w:r>
            <w:r w:rsidRPr="00CC10A5">
              <w:rPr>
                <w:rFonts w:ascii="Arial" w:hAnsi="Arial" w:cs="Arial"/>
              </w:rPr>
              <w:t>to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ur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cla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ity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rr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es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ind w:left="46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7</w:t>
            </w:r>
            <w:r w:rsidRPr="00CC10A5">
              <w:rPr>
                <w:rFonts w:ascii="Arial" w:hAnsi="Arial" w:cs="Arial"/>
              </w:rPr>
              <w:t xml:space="preserve">.   </w:t>
            </w:r>
            <w:r w:rsidRPr="00CC10A5">
              <w:rPr>
                <w:rFonts w:ascii="Arial" w:hAnsi="Arial" w:cs="Arial"/>
                <w:spacing w:val="7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b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tra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hou</w:t>
            </w:r>
            <w:r w:rsidRPr="00CC10A5">
              <w:rPr>
                <w:rFonts w:ascii="Arial" w:hAnsi="Arial" w:cs="Arial"/>
              </w:rPr>
              <w:t>ld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b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ed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to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mph</w:t>
            </w:r>
            <w:r w:rsidRPr="00CC10A5">
              <w:rPr>
                <w:rFonts w:ascii="Arial" w:hAnsi="Arial" w:cs="Arial"/>
              </w:rPr>
              <w:t>asize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2"/>
              </w:rPr>
              <w:t>i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es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lts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ng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  <w:spacing w:val="-2"/>
              </w:rPr>
              <w:t>r</w:t>
            </w:r>
            <w:r w:rsidRPr="00CC10A5">
              <w:rPr>
                <w:rFonts w:ascii="Arial" w:hAnsi="Arial" w:cs="Arial"/>
                <w:spacing w:val="1"/>
              </w:rPr>
              <w:t>om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tl</w:t>
            </w:r>
            <w:r w:rsidRPr="00CC10A5">
              <w:rPr>
                <w:rFonts w:ascii="Arial" w:hAnsi="Arial" w:cs="Arial"/>
                <w:spacing w:val="1"/>
              </w:rPr>
              <w:t>y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tabs>
                <w:tab w:val="left" w:pos="820"/>
              </w:tabs>
              <w:spacing w:before="4" w:line="220" w:lineRule="exact"/>
              <w:ind w:left="823" w:right="74" w:hanging="3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8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</w:rPr>
              <w:tab/>
              <w:t>All</w:t>
            </w:r>
            <w:r w:rsidRPr="00CC10A5">
              <w:rPr>
                <w:rFonts w:ascii="Arial" w:hAnsi="Arial" w:cs="Arial"/>
                <w:spacing w:val="43"/>
              </w:rPr>
              <w:t xml:space="preserve"> 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qu</w:t>
            </w:r>
            <w:r w:rsidRPr="00CC10A5">
              <w:rPr>
                <w:rFonts w:ascii="Arial" w:hAnsi="Arial" w:cs="Arial"/>
              </w:rPr>
              <w:t>ati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37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sh</w:t>
            </w:r>
            <w:r w:rsidRPr="00CC10A5">
              <w:rPr>
                <w:rFonts w:ascii="Arial" w:hAnsi="Arial" w:cs="Arial"/>
                <w:spacing w:val="1"/>
              </w:rPr>
              <w:t>ou</w:t>
            </w:r>
            <w:r w:rsidRPr="00CC10A5">
              <w:rPr>
                <w:rFonts w:ascii="Arial" w:hAnsi="Arial" w:cs="Arial"/>
              </w:rPr>
              <w:t>ld</w:t>
            </w:r>
            <w:r w:rsidRPr="00CC10A5">
              <w:rPr>
                <w:rFonts w:ascii="Arial" w:hAnsi="Arial" w:cs="Arial"/>
                <w:spacing w:val="39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b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42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  <w:spacing w:val="-2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ur</w:t>
            </w:r>
            <w:r w:rsidRPr="00CC10A5">
              <w:rPr>
                <w:rFonts w:ascii="Arial" w:hAnsi="Arial" w:cs="Arial"/>
              </w:rPr>
              <w:t>ately</w:t>
            </w:r>
            <w:r w:rsidRPr="00CC10A5">
              <w:rPr>
                <w:rFonts w:ascii="Arial" w:hAnsi="Arial" w:cs="Arial"/>
                <w:spacing w:val="3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ified</w:t>
            </w:r>
            <w:r w:rsidRPr="00CC10A5">
              <w:rPr>
                <w:rFonts w:ascii="Arial" w:hAnsi="Arial" w:cs="Arial"/>
                <w:spacing w:val="39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42"/>
              </w:rPr>
              <w:t xml:space="preserve"> </w:t>
            </w:r>
            <w:r w:rsidRPr="00CC10A5">
              <w:rPr>
                <w:rFonts w:ascii="Arial" w:hAnsi="Arial" w:cs="Arial"/>
              </w:rPr>
              <w:t>cited</w:t>
            </w:r>
            <w:r w:rsidRPr="00CC10A5">
              <w:rPr>
                <w:rFonts w:ascii="Arial" w:hAnsi="Arial" w:cs="Arial"/>
                <w:spacing w:val="41"/>
              </w:rPr>
              <w:t xml:space="preserve"> </w:t>
            </w:r>
            <w:r w:rsidRPr="00CC10A5">
              <w:rPr>
                <w:rFonts w:ascii="Arial" w:hAnsi="Arial" w:cs="Arial"/>
              </w:rPr>
              <w:t>with</w:t>
            </w:r>
            <w:r w:rsidRPr="00CC10A5">
              <w:rPr>
                <w:rFonts w:ascii="Arial" w:hAnsi="Arial" w:cs="Arial"/>
                <w:spacing w:val="43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  <w:spacing w:val="-1"/>
              </w:rPr>
              <w:t>p</w:t>
            </w:r>
            <w:r w:rsidRPr="00CC10A5">
              <w:rPr>
                <w:rFonts w:ascii="Arial" w:hAnsi="Arial" w:cs="Arial"/>
                <w:spacing w:val="1"/>
              </w:rPr>
              <w:t>ro</w:t>
            </w:r>
            <w:r w:rsidRPr="00CC10A5">
              <w:rPr>
                <w:rFonts w:ascii="Arial" w:hAnsi="Arial" w:cs="Arial"/>
                <w:spacing w:val="-1"/>
              </w:rPr>
              <w:t>p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iate</w:t>
            </w:r>
            <w:r w:rsidRPr="00CC10A5">
              <w:rPr>
                <w:rFonts w:ascii="Arial" w:hAnsi="Arial" w:cs="Arial"/>
                <w:spacing w:val="3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,</w:t>
            </w:r>
            <w:r w:rsidRPr="00CC10A5">
              <w:rPr>
                <w:rFonts w:ascii="Arial" w:hAnsi="Arial" w:cs="Arial"/>
                <w:spacing w:val="37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>ns</w:t>
            </w:r>
            <w:r w:rsidRPr="00CC10A5">
              <w:rPr>
                <w:rFonts w:ascii="Arial" w:hAnsi="Arial" w:cs="Arial"/>
                <w:spacing w:val="1"/>
              </w:rPr>
              <w:t>ur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40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at</w:t>
            </w:r>
            <w:r w:rsidRPr="00CC10A5">
              <w:rPr>
                <w:rFonts w:ascii="Arial" w:hAnsi="Arial" w:cs="Arial"/>
                <w:spacing w:val="41"/>
              </w:rPr>
              <w:t xml:space="preserve"> </w:t>
            </w:r>
            <w:r w:rsidRPr="00CC10A5">
              <w:rPr>
                <w:rFonts w:ascii="Arial" w:hAnsi="Arial" w:cs="Arial"/>
              </w:rPr>
              <w:t xml:space="preserve">all </w:t>
            </w:r>
            <w:r w:rsidRPr="00CC10A5">
              <w:rPr>
                <w:rFonts w:ascii="Arial" w:hAnsi="Arial" w:cs="Arial"/>
                <w:spacing w:val="1"/>
              </w:rPr>
              <w:t>formu</w:t>
            </w:r>
            <w:r w:rsidRPr="00CC10A5">
              <w:rPr>
                <w:rFonts w:ascii="Arial" w:hAnsi="Arial" w:cs="Arial"/>
              </w:rPr>
              <w:t>las</w:t>
            </w:r>
            <w:r w:rsidRPr="00CC10A5">
              <w:rPr>
                <w:rFonts w:ascii="Arial" w:hAnsi="Arial" w:cs="Arial"/>
                <w:spacing w:val="-7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pr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ly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  <w:spacing w:val="-1"/>
              </w:rPr>
              <w:t>u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ed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tabs>
                <w:tab w:val="left" w:pos="820"/>
              </w:tabs>
              <w:spacing w:before="1" w:line="220" w:lineRule="exact"/>
              <w:ind w:left="823" w:right="74" w:hanging="3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9</w:t>
            </w:r>
            <w:r w:rsidRPr="00CC10A5">
              <w:rPr>
                <w:rFonts w:ascii="Arial" w:hAnsi="Arial" w:cs="Arial"/>
              </w:rPr>
              <w:t>.</w:t>
            </w:r>
            <w:r w:rsidRPr="00CC10A5">
              <w:rPr>
                <w:rFonts w:ascii="Arial" w:hAnsi="Arial" w:cs="Arial"/>
              </w:rPr>
              <w:tab/>
            </w:r>
            <w:r w:rsidRPr="00CC10A5">
              <w:rPr>
                <w:rFonts w:ascii="Arial" w:hAnsi="Arial" w:cs="Arial"/>
                <w:spacing w:val="1"/>
              </w:rPr>
              <w:t>In</w:t>
            </w:r>
            <w:r w:rsidRPr="00CC10A5">
              <w:rPr>
                <w:rFonts w:ascii="Arial" w:hAnsi="Arial" w:cs="Arial"/>
              </w:rPr>
              <w:t>cl</w:t>
            </w:r>
            <w:r w:rsidRPr="00CC10A5">
              <w:rPr>
                <w:rFonts w:ascii="Arial" w:hAnsi="Arial" w:cs="Arial"/>
                <w:spacing w:val="1"/>
              </w:rPr>
              <w:t>ud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21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2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ele</w:t>
            </w:r>
            <w:r w:rsidRPr="00CC10A5">
              <w:rPr>
                <w:rFonts w:ascii="Arial" w:hAnsi="Arial" w:cs="Arial"/>
                <w:spacing w:val="2"/>
              </w:rPr>
              <w:t>v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esea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ch</w:t>
            </w:r>
            <w:r w:rsidRPr="00CC10A5">
              <w:rPr>
                <w:rFonts w:ascii="Arial" w:hAnsi="Arial" w:cs="Arial"/>
                <w:spacing w:val="19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qu</w:t>
            </w:r>
            <w:r w:rsidRPr="00CC10A5">
              <w:rPr>
                <w:rFonts w:ascii="Arial" w:hAnsi="Arial" w:cs="Arial"/>
              </w:rPr>
              <w:t>est</w:t>
            </w:r>
            <w:r w:rsidRPr="00CC10A5">
              <w:rPr>
                <w:rFonts w:ascii="Arial" w:hAnsi="Arial" w:cs="Arial"/>
                <w:spacing w:val="-1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18"/>
              </w:rPr>
              <w:t xml:space="preserve"> </w:t>
            </w:r>
            <w:r w:rsidRPr="00CC10A5">
              <w:rPr>
                <w:rFonts w:ascii="Arial" w:hAnsi="Arial" w:cs="Arial"/>
              </w:rPr>
              <w:t>in</w:t>
            </w:r>
            <w:r w:rsidRPr="00CC10A5">
              <w:rPr>
                <w:rFonts w:ascii="Arial" w:hAnsi="Arial" w:cs="Arial"/>
                <w:spacing w:val="26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25"/>
              </w:rPr>
              <w:t xml:space="preserve"> </w:t>
            </w:r>
            <w:r w:rsidRPr="00CC10A5">
              <w:rPr>
                <w:rFonts w:ascii="Arial" w:hAnsi="Arial" w:cs="Arial"/>
              </w:rPr>
              <w:t>last</w:t>
            </w:r>
            <w:r w:rsidRPr="00CC10A5">
              <w:rPr>
                <w:rFonts w:ascii="Arial" w:hAnsi="Arial" w:cs="Arial"/>
                <w:spacing w:val="2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gr</w:t>
            </w:r>
            <w:r w:rsidRPr="00CC10A5">
              <w:rPr>
                <w:rFonts w:ascii="Arial" w:hAnsi="Arial" w:cs="Arial"/>
                <w:spacing w:val="-2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h</w:t>
            </w:r>
            <w:r w:rsidRPr="00CC10A5">
              <w:rPr>
                <w:rFonts w:ascii="Arial" w:hAnsi="Arial" w:cs="Arial"/>
                <w:spacing w:val="20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23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25"/>
              </w:rPr>
              <w:t xml:space="preserve"> 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2"/>
              </w:rPr>
              <w:t>r</w:t>
            </w:r>
            <w:r w:rsidRPr="00CC10A5">
              <w:rPr>
                <w:rFonts w:ascii="Arial" w:hAnsi="Arial" w:cs="Arial"/>
                <w:spacing w:val="1"/>
              </w:rPr>
              <w:t>odu</w:t>
            </w:r>
            <w:r w:rsidRPr="00CC10A5">
              <w:rPr>
                <w:rFonts w:ascii="Arial" w:hAnsi="Arial" w:cs="Arial"/>
              </w:rPr>
              <w:t>cti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18"/>
              </w:rPr>
              <w:t xml:space="preserve"> </w:t>
            </w:r>
            <w:r w:rsidRPr="00CC10A5">
              <w:rPr>
                <w:rFonts w:ascii="Arial" w:hAnsi="Arial" w:cs="Arial"/>
              </w:rPr>
              <w:t>to</w:t>
            </w:r>
            <w:r w:rsidRPr="00CC10A5">
              <w:rPr>
                <w:rFonts w:ascii="Arial" w:hAnsi="Arial" w:cs="Arial"/>
                <w:spacing w:val="26"/>
              </w:rPr>
              <w:t xml:space="preserve"> </w:t>
            </w:r>
            <w:r w:rsidRPr="00CC10A5">
              <w:rPr>
                <w:rFonts w:ascii="Arial" w:hAnsi="Arial" w:cs="Arial"/>
              </w:rPr>
              <w:t>cle</w:t>
            </w:r>
            <w:r w:rsidRPr="00CC10A5">
              <w:rPr>
                <w:rFonts w:ascii="Arial" w:hAnsi="Arial" w:cs="Arial"/>
                <w:spacing w:val="-1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ly</w:t>
            </w:r>
            <w:r w:rsidRPr="00CC10A5">
              <w:rPr>
                <w:rFonts w:ascii="Arial" w:hAnsi="Arial" w:cs="Arial"/>
                <w:spacing w:val="2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ou</w:t>
            </w:r>
            <w:r w:rsidRPr="00CC10A5">
              <w:rPr>
                <w:rFonts w:ascii="Arial" w:hAnsi="Arial" w:cs="Arial"/>
              </w:rPr>
              <w:t>tline</w:t>
            </w:r>
            <w:r w:rsidRPr="00CC10A5">
              <w:rPr>
                <w:rFonts w:ascii="Arial" w:hAnsi="Arial" w:cs="Arial"/>
                <w:spacing w:val="21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 xml:space="preserve">e </w:t>
            </w:r>
            <w:r w:rsidRPr="00CC10A5">
              <w:rPr>
                <w:rFonts w:ascii="Arial" w:hAnsi="Arial" w:cs="Arial"/>
                <w:spacing w:val="1"/>
              </w:rPr>
              <w:t>fo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-3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s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udy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10</w:t>
            </w:r>
            <w:r w:rsidRPr="00CC10A5">
              <w:rPr>
                <w:rFonts w:ascii="Arial" w:hAnsi="Arial" w:cs="Arial"/>
              </w:rPr>
              <w:t xml:space="preserve">. </w:t>
            </w:r>
            <w:r w:rsidRPr="00CC10A5">
              <w:rPr>
                <w:rFonts w:ascii="Arial" w:hAnsi="Arial" w:cs="Arial"/>
                <w:spacing w:val="6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2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ticle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ed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a t</w:t>
            </w:r>
            <w:r w:rsidRPr="00CC10A5">
              <w:rPr>
                <w:rFonts w:ascii="Arial" w:hAnsi="Arial" w:cs="Arial"/>
                <w:spacing w:val="-1"/>
              </w:rPr>
              <w:t>h</w:t>
            </w:r>
            <w:r w:rsidRPr="00CC10A5">
              <w:rPr>
                <w:rFonts w:ascii="Arial" w:hAnsi="Arial" w:cs="Arial"/>
                <w:spacing w:val="1"/>
              </w:rPr>
              <w:t>or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ug</w:t>
            </w:r>
            <w:r w:rsidRPr="00CC10A5">
              <w:rPr>
                <w:rFonts w:ascii="Arial" w:hAnsi="Arial" w:cs="Arial"/>
              </w:rPr>
              <w:t>h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to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ix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-3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s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elli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</w:rPr>
              <w:t>d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gr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mm</w:t>
            </w:r>
            <w:r w:rsidRPr="00CC10A5">
              <w:rPr>
                <w:rFonts w:ascii="Arial" w:hAnsi="Arial" w:cs="Arial"/>
              </w:rPr>
              <w:t>ar</w:t>
            </w:r>
            <w:r w:rsidRPr="00CC10A5">
              <w:rPr>
                <w:rFonts w:ascii="Arial" w:hAnsi="Arial" w:cs="Arial"/>
                <w:spacing w:val="-6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rror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.</w:t>
            </w:r>
          </w:p>
          <w:p w:rsidR="00BF3466" w:rsidRPr="00CC10A5" w:rsidRDefault="00890479">
            <w:pPr>
              <w:ind w:left="823" w:right="73" w:hanging="3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11</w:t>
            </w:r>
            <w:r w:rsidRPr="00CC10A5">
              <w:rPr>
                <w:rFonts w:ascii="Arial" w:hAnsi="Arial" w:cs="Arial"/>
              </w:rPr>
              <w:t xml:space="preserve">. </w:t>
            </w:r>
            <w:r w:rsidRPr="00CC10A5">
              <w:rPr>
                <w:rFonts w:ascii="Arial" w:hAnsi="Arial" w:cs="Arial"/>
                <w:spacing w:val="6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50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ud</w:t>
            </w:r>
            <w:r w:rsidRPr="00CC10A5">
              <w:rPr>
                <w:rFonts w:ascii="Arial" w:hAnsi="Arial" w:cs="Arial"/>
              </w:rPr>
              <w:t>y</w:t>
            </w:r>
            <w:r w:rsidRPr="00CC10A5">
              <w:rPr>
                <w:rFonts w:ascii="Arial" w:hAnsi="Arial" w:cs="Arial"/>
                <w:spacing w:val="48"/>
              </w:rPr>
              <w:t xml:space="preserve"> </w:t>
            </w:r>
            <w:r w:rsidRPr="00CC10A5">
              <w:rPr>
                <w:rFonts w:ascii="Arial" w:hAnsi="Arial" w:cs="Arial"/>
              </w:rPr>
              <w:t>lac</w:t>
            </w:r>
            <w:r w:rsidRPr="00CC10A5">
              <w:rPr>
                <w:rFonts w:ascii="Arial" w:hAnsi="Arial" w:cs="Arial"/>
                <w:spacing w:val="2"/>
              </w:rPr>
              <w:t>k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48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omp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43"/>
              </w:rPr>
              <w:t xml:space="preserve"> </w:t>
            </w:r>
            <w:proofErr w:type="gramStart"/>
            <w:r w:rsidRPr="00CC10A5">
              <w:rPr>
                <w:rFonts w:ascii="Arial" w:hAnsi="Arial" w:cs="Arial"/>
              </w:rPr>
              <w:t xml:space="preserve">with  </w:t>
            </w:r>
            <w:r w:rsidRPr="00CC10A5">
              <w:rPr>
                <w:rFonts w:ascii="Arial" w:hAnsi="Arial" w:cs="Arial"/>
                <w:spacing w:val="-1"/>
              </w:rPr>
              <w:t>p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ou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ly</w:t>
            </w:r>
            <w:proofErr w:type="gramEnd"/>
            <w:r w:rsidRPr="00CC10A5">
              <w:rPr>
                <w:rFonts w:ascii="Arial" w:hAnsi="Arial" w:cs="Arial"/>
                <w:spacing w:val="44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  <w:spacing w:val="-1"/>
              </w:rPr>
              <w:t>u</w:t>
            </w:r>
            <w:r w:rsidRPr="00CC10A5">
              <w:rPr>
                <w:rFonts w:ascii="Arial" w:hAnsi="Arial" w:cs="Arial"/>
                <w:spacing w:val="1"/>
              </w:rPr>
              <w:t>b</w:t>
            </w:r>
            <w:r w:rsidRPr="00CC10A5">
              <w:rPr>
                <w:rFonts w:ascii="Arial" w:hAnsi="Arial" w:cs="Arial"/>
              </w:rPr>
              <w:t>li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ed</w:t>
            </w:r>
            <w:r w:rsidRPr="00CC10A5">
              <w:rPr>
                <w:rFonts w:ascii="Arial" w:hAnsi="Arial" w:cs="Arial"/>
                <w:spacing w:val="46"/>
              </w:rPr>
              <w:t xml:space="preserve"> </w:t>
            </w:r>
            <w:r w:rsidRPr="00CC10A5">
              <w:rPr>
                <w:rFonts w:ascii="Arial" w:hAnsi="Arial" w:cs="Arial"/>
                <w:spacing w:val="-2"/>
              </w:rPr>
              <w:t>r</w:t>
            </w:r>
            <w:r w:rsidRPr="00CC10A5">
              <w:rPr>
                <w:rFonts w:ascii="Arial" w:hAnsi="Arial" w:cs="Arial"/>
              </w:rPr>
              <w:t>es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lts</w:t>
            </w:r>
            <w:r w:rsidRPr="00CC10A5">
              <w:rPr>
                <w:rFonts w:ascii="Arial" w:hAnsi="Arial" w:cs="Arial"/>
                <w:spacing w:val="47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 xml:space="preserve">r </w:t>
            </w:r>
            <w:r w:rsidRPr="00CC10A5">
              <w:rPr>
                <w:rFonts w:ascii="Arial" w:hAnsi="Arial" w:cs="Arial"/>
                <w:spacing w:val="2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ali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ati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r w:rsidRPr="00CC10A5">
              <w:rPr>
                <w:rFonts w:ascii="Arial" w:hAnsi="Arial" w:cs="Arial"/>
                <w:spacing w:val="46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</w:rPr>
              <w:t>g</w:t>
            </w:r>
            <w:r w:rsidRPr="00CC10A5">
              <w:rPr>
                <w:rFonts w:ascii="Arial" w:hAnsi="Arial" w:cs="Arial"/>
                <w:spacing w:val="50"/>
              </w:rPr>
              <w:t xml:space="preserve"> 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>x</w:t>
            </w:r>
            <w:r w:rsidRPr="00CC10A5">
              <w:rPr>
                <w:rFonts w:ascii="Arial" w:hAnsi="Arial" w:cs="Arial"/>
                <w:spacing w:val="1"/>
              </w:rPr>
              <w:t>p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m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tal</w:t>
            </w:r>
            <w:r w:rsidRPr="00CC10A5">
              <w:rPr>
                <w:rFonts w:ascii="Arial" w:hAnsi="Arial" w:cs="Arial"/>
                <w:spacing w:val="41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</w:rPr>
              <w:t xml:space="preserve">r </w:t>
            </w:r>
            <w:r w:rsidRPr="00CC10A5">
              <w:rPr>
                <w:rFonts w:ascii="Arial" w:hAnsi="Arial" w:cs="Arial"/>
                <w:spacing w:val="1"/>
              </w:rPr>
              <w:t>b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1"/>
              </w:rPr>
              <w:t>hm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r</w:t>
            </w:r>
            <w:r w:rsidRPr="00CC10A5">
              <w:rPr>
                <w:rFonts w:ascii="Arial" w:hAnsi="Arial" w:cs="Arial"/>
              </w:rPr>
              <w:t>k</w:t>
            </w:r>
            <w:r w:rsidRPr="00CC10A5">
              <w:rPr>
                <w:rFonts w:ascii="Arial" w:hAnsi="Arial" w:cs="Arial"/>
                <w:spacing w:val="-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ata.</w:t>
            </w:r>
          </w:p>
          <w:p w:rsidR="00BF3466" w:rsidRPr="00CC10A5" w:rsidRDefault="00890479">
            <w:pPr>
              <w:spacing w:line="220" w:lineRule="exact"/>
              <w:ind w:left="823" w:right="74" w:hanging="360"/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  <w:spacing w:val="1"/>
              </w:rPr>
              <w:t>12</w:t>
            </w:r>
            <w:r w:rsidRPr="00CC10A5">
              <w:rPr>
                <w:rFonts w:ascii="Arial" w:hAnsi="Arial" w:cs="Arial"/>
              </w:rPr>
              <w:t xml:space="preserve">. </w:t>
            </w:r>
            <w:r w:rsidRPr="00CC10A5">
              <w:rPr>
                <w:rFonts w:ascii="Arial" w:hAnsi="Arial" w:cs="Arial"/>
                <w:spacing w:val="6"/>
              </w:rPr>
              <w:t xml:space="preserve"> </w:t>
            </w:r>
            <w:proofErr w:type="gramStart"/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 xml:space="preserve">e </w:t>
            </w:r>
            <w:r w:rsidRPr="00CC10A5">
              <w:rPr>
                <w:rFonts w:ascii="Arial" w:hAnsi="Arial" w:cs="Arial"/>
                <w:spacing w:val="24"/>
              </w:rPr>
              <w:t xml:space="preserve"> </w:t>
            </w:r>
            <w:r w:rsidRPr="00CC10A5">
              <w:rPr>
                <w:rFonts w:ascii="Arial" w:hAnsi="Arial" w:cs="Arial"/>
              </w:rPr>
              <w:t>c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cl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n</w:t>
            </w:r>
            <w:proofErr w:type="gramEnd"/>
            <w:r w:rsidRPr="00CC10A5">
              <w:rPr>
                <w:rFonts w:ascii="Arial" w:hAnsi="Arial" w:cs="Arial"/>
              </w:rPr>
              <w:t xml:space="preserve"> </w:t>
            </w:r>
            <w:r w:rsidRPr="00CC10A5">
              <w:rPr>
                <w:rFonts w:ascii="Arial" w:hAnsi="Arial" w:cs="Arial"/>
                <w:spacing w:val="19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ti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 xml:space="preserve">n </w:t>
            </w:r>
            <w:r w:rsidRPr="00CC10A5">
              <w:rPr>
                <w:rFonts w:ascii="Arial" w:hAnsi="Arial" w:cs="Arial"/>
                <w:spacing w:val="20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>p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 xml:space="preserve">ts </w:t>
            </w:r>
            <w:r w:rsidRPr="00CC10A5">
              <w:rPr>
                <w:rFonts w:ascii="Arial" w:hAnsi="Arial" w:cs="Arial"/>
                <w:spacing w:val="1"/>
              </w:rPr>
              <w:t>kno</w:t>
            </w:r>
            <w:r w:rsidRPr="00CC10A5">
              <w:rPr>
                <w:rFonts w:ascii="Arial" w:hAnsi="Arial" w:cs="Arial"/>
              </w:rPr>
              <w:t xml:space="preserve">wn </w:t>
            </w:r>
            <w:r w:rsidRPr="00CC10A5">
              <w:rPr>
                <w:rFonts w:ascii="Arial" w:hAnsi="Arial" w:cs="Arial"/>
                <w:spacing w:val="2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f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nd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-1"/>
              </w:rPr>
              <w:t>n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</w:rPr>
              <w:t xml:space="preserve">s </w:t>
            </w:r>
            <w:r w:rsidRPr="00CC10A5">
              <w:rPr>
                <w:rFonts w:ascii="Arial" w:hAnsi="Arial" w:cs="Arial"/>
                <w:spacing w:val="19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at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  <w:spacing w:val="-2"/>
              </w:rPr>
              <w:t>e</w:t>
            </w:r>
            <w:r w:rsidRPr="00CC10A5">
              <w:rPr>
                <w:rFonts w:ascii="Arial" w:hAnsi="Arial" w:cs="Arial"/>
              </w:rPr>
              <w:t xml:space="preserve">r </w:t>
            </w:r>
            <w:r w:rsidRPr="00CC10A5">
              <w:rPr>
                <w:rFonts w:ascii="Arial" w:hAnsi="Arial" w:cs="Arial"/>
                <w:spacing w:val="20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 xml:space="preserve">an </w:t>
            </w:r>
            <w:r w:rsidRPr="00CC10A5">
              <w:rPr>
                <w:rFonts w:ascii="Arial" w:hAnsi="Arial" w:cs="Arial"/>
                <w:spacing w:val="23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pr</w:t>
            </w:r>
            <w:r w:rsidRPr="00CC10A5">
              <w:rPr>
                <w:rFonts w:ascii="Arial" w:hAnsi="Arial" w:cs="Arial"/>
                <w:spacing w:val="-1"/>
              </w:rPr>
              <w:t>o</w:t>
            </w:r>
            <w:r w:rsidRPr="00CC10A5">
              <w:rPr>
                <w:rFonts w:ascii="Arial" w:hAnsi="Arial" w:cs="Arial"/>
                <w:spacing w:val="1"/>
              </w:rPr>
              <w:t>v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d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 xml:space="preserve">g </w:t>
            </w:r>
            <w:r w:rsidRPr="00CC10A5">
              <w:rPr>
                <w:rFonts w:ascii="Arial" w:hAnsi="Arial" w:cs="Arial"/>
                <w:spacing w:val="18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 xml:space="preserve">ew </w:t>
            </w:r>
            <w:r w:rsidRPr="00CC10A5">
              <w:rPr>
                <w:rFonts w:ascii="Arial" w:hAnsi="Arial" w:cs="Arial"/>
                <w:spacing w:val="22"/>
              </w:rPr>
              <w:t xml:space="preserve"> 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i</w:t>
            </w:r>
            <w:r w:rsidRPr="00CC10A5">
              <w:rPr>
                <w:rFonts w:ascii="Arial" w:hAnsi="Arial" w:cs="Arial"/>
                <w:spacing w:val="1"/>
              </w:rPr>
              <w:t>g</w:t>
            </w:r>
            <w:r w:rsidRPr="00CC10A5">
              <w:rPr>
                <w:rFonts w:ascii="Arial" w:hAnsi="Arial" w:cs="Arial"/>
                <w:spacing w:val="-1"/>
              </w:rPr>
              <w:t>h</w:t>
            </w:r>
            <w:r w:rsidRPr="00CC10A5">
              <w:rPr>
                <w:rFonts w:ascii="Arial" w:hAnsi="Arial" w:cs="Arial"/>
              </w:rPr>
              <w:t xml:space="preserve">ts </w:t>
            </w:r>
            <w:r w:rsidRPr="00CC10A5">
              <w:rPr>
                <w:rFonts w:ascii="Arial" w:hAnsi="Arial" w:cs="Arial"/>
                <w:spacing w:val="20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 xml:space="preserve">r </w:t>
            </w:r>
            <w:r w:rsidRPr="00CC10A5">
              <w:rPr>
                <w:rFonts w:ascii="Arial" w:hAnsi="Arial" w:cs="Arial"/>
                <w:spacing w:val="26"/>
              </w:rPr>
              <w:t xml:space="preserve"> </w:t>
            </w:r>
            <w:r w:rsidRPr="00CC10A5">
              <w:rPr>
                <w:rFonts w:ascii="Arial" w:hAnsi="Arial" w:cs="Arial"/>
                <w:spacing w:val="-1"/>
              </w:rPr>
              <w:t>p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1"/>
              </w:rPr>
              <w:t>c</w:t>
            </w:r>
            <w:r w:rsidRPr="00CC10A5">
              <w:rPr>
                <w:rFonts w:ascii="Arial" w:hAnsi="Arial" w:cs="Arial"/>
              </w:rPr>
              <w:t>tical i</w:t>
            </w:r>
            <w:r w:rsidRPr="00CC10A5">
              <w:rPr>
                <w:rFonts w:ascii="Arial" w:hAnsi="Arial" w:cs="Arial"/>
                <w:spacing w:val="1"/>
              </w:rPr>
              <w:t>mp</w:t>
            </w:r>
            <w:r w:rsidRPr="00CC10A5">
              <w:rPr>
                <w:rFonts w:ascii="Arial" w:hAnsi="Arial" w:cs="Arial"/>
              </w:rPr>
              <w:t>licati</w:t>
            </w:r>
            <w:r w:rsidRPr="00CC10A5">
              <w:rPr>
                <w:rFonts w:ascii="Arial" w:hAnsi="Arial" w:cs="Arial"/>
                <w:spacing w:val="1"/>
              </w:rPr>
              <w:t>on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10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o</w:t>
            </w:r>
            <w:r w:rsidRPr="00CC10A5">
              <w:rPr>
                <w:rFonts w:ascii="Arial" w:hAnsi="Arial" w:cs="Arial"/>
              </w:rPr>
              <w:t>f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r</w:t>
            </w:r>
            <w:r w:rsidRPr="00CC10A5">
              <w:rPr>
                <w:rFonts w:ascii="Arial" w:hAnsi="Arial" w:cs="Arial"/>
              </w:rPr>
              <w:t>es</w:t>
            </w:r>
            <w:r w:rsidRPr="00CC10A5">
              <w:rPr>
                <w:rFonts w:ascii="Arial" w:hAnsi="Arial" w:cs="Arial"/>
                <w:spacing w:val="1"/>
              </w:rPr>
              <w:t>u</w:t>
            </w:r>
            <w:r w:rsidRPr="00CC10A5">
              <w:rPr>
                <w:rFonts w:ascii="Arial" w:hAnsi="Arial" w:cs="Arial"/>
              </w:rPr>
              <w:t>lt</w:t>
            </w:r>
            <w:r w:rsidRPr="00CC10A5">
              <w:rPr>
                <w:rFonts w:ascii="Arial" w:hAnsi="Arial" w:cs="Arial"/>
                <w:spacing w:val="-1"/>
              </w:rPr>
              <w:t>s</w:t>
            </w:r>
            <w:r w:rsidRPr="00CC10A5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3466" w:rsidRPr="00CC10A5" w:rsidRDefault="00350270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1. ok Sir</w:t>
            </w:r>
          </w:p>
          <w:p w:rsidR="00350270" w:rsidRPr="00CC10A5" w:rsidRDefault="00350270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2. I have used 10-100nm particles</w:t>
            </w:r>
            <w:r w:rsidR="00BA7F14" w:rsidRPr="00CC10A5">
              <w:rPr>
                <w:rFonts w:ascii="Arial" w:hAnsi="Arial" w:cs="Arial"/>
              </w:rPr>
              <w:t xml:space="preserve"> of metal. </w:t>
            </w:r>
          </w:p>
          <w:p w:rsidR="00350270" w:rsidRPr="00CC10A5" w:rsidRDefault="00350270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3. Yes, Sir. I have included another 2 </w:t>
            </w:r>
            <w:r w:rsidRPr="00CC10A5">
              <w:rPr>
                <w:rFonts w:ascii="Arial" w:hAnsi="Arial" w:cs="Arial"/>
                <w:spacing w:val="1"/>
              </w:rPr>
              <w:t>gr</w:t>
            </w:r>
            <w:r w:rsidRPr="00CC10A5">
              <w:rPr>
                <w:rFonts w:ascii="Arial" w:hAnsi="Arial" w:cs="Arial"/>
              </w:rPr>
              <w:t>a</w:t>
            </w:r>
            <w:r w:rsidRPr="00CC10A5">
              <w:rPr>
                <w:rFonts w:ascii="Arial" w:hAnsi="Arial" w:cs="Arial"/>
                <w:spacing w:val="-1"/>
              </w:rPr>
              <w:t>p</w:t>
            </w:r>
            <w:r w:rsidRPr="00CC10A5">
              <w:rPr>
                <w:rFonts w:ascii="Arial" w:hAnsi="Arial" w:cs="Arial"/>
                <w:spacing w:val="1"/>
              </w:rPr>
              <w:t>h</w:t>
            </w:r>
            <w:r w:rsidRPr="00CC10A5">
              <w:rPr>
                <w:rFonts w:ascii="Arial" w:hAnsi="Arial" w:cs="Arial"/>
              </w:rPr>
              <w:t>s</w:t>
            </w:r>
            <w:r w:rsidRPr="00CC10A5">
              <w:rPr>
                <w:rFonts w:ascii="Arial" w:hAnsi="Arial" w:cs="Arial"/>
                <w:spacing w:val="-5"/>
              </w:rPr>
              <w:t xml:space="preserve"> </w:t>
            </w:r>
            <w:r w:rsidRPr="00CC10A5">
              <w:rPr>
                <w:rFonts w:ascii="Arial" w:hAnsi="Arial" w:cs="Arial"/>
                <w:spacing w:val="1"/>
              </w:rPr>
              <w:t>fo</w:t>
            </w:r>
            <w:r w:rsidRPr="00CC10A5">
              <w:rPr>
                <w:rFonts w:ascii="Arial" w:hAnsi="Arial" w:cs="Arial"/>
              </w:rPr>
              <w:t>r</w:t>
            </w:r>
            <w:r w:rsidRPr="00CC10A5">
              <w:rPr>
                <w:rFonts w:ascii="Arial" w:hAnsi="Arial" w:cs="Arial"/>
                <w:spacing w:val="-3"/>
              </w:rPr>
              <w:t xml:space="preserve"> </w:t>
            </w:r>
            <w:r w:rsidRPr="00CC10A5">
              <w:rPr>
                <w:rFonts w:ascii="Arial" w:hAnsi="Arial" w:cs="Arial"/>
              </w:rPr>
              <w:t>t</w:t>
            </w:r>
            <w:r w:rsidRPr="00CC10A5">
              <w:rPr>
                <w:rFonts w:ascii="Arial" w:hAnsi="Arial" w:cs="Arial"/>
                <w:spacing w:val="-1"/>
              </w:rPr>
              <w:t>h</w:t>
            </w:r>
            <w:r w:rsidRPr="00CC10A5">
              <w:rPr>
                <w:rFonts w:ascii="Arial" w:hAnsi="Arial" w:cs="Arial"/>
              </w:rPr>
              <w:t>e</w:t>
            </w:r>
            <w:r w:rsidRPr="00CC10A5">
              <w:rPr>
                <w:rFonts w:ascii="Arial" w:hAnsi="Arial" w:cs="Arial"/>
                <w:spacing w:val="-1"/>
              </w:rPr>
              <w:t xml:space="preserve"> s</w:t>
            </w:r>
            <w:r w:rsidRPr="00CC10A5">
              <w:rPr>
                <w:rFonts w:ascii="Arial" w:hAnsi="Arial" w:cs="Arial"/>
              </w:rPr>
              <w:t>tre</w:t>
            </w:r>
            <w:r w:rsidRPr="00CC10A5">
              <w:rPr>
                <w:rFonts w:ascii="Arial" w:hAnsi="Arial" w:cs="Arial"/>
                <w:spacing w:val="1"/>
              </w:rPr>
              <w:t>a</w:t>
            </w:r>
            <w:r w:rsidRPr="00CC10A5">
              <w:rPr>
                <w:rFonts w:ascii="Arial" w:hAnsi="Arial" w:cs="Arial"/>
              </w:rPr>
              <w:t>m</w:t>
            </w:r>
            <w:r w:rsidRPr="00CC10A5">
              <w:rPr>
                <w:rFonts w:ascii="Arial" w:hAnsi="Arial" w:cs="Arial"/>
                <w:spacing w:val="-4"/>
              </w:rPr>
              <w:t xml:space="preserve"> </w:t>
            </w:r>
            <w:r w:rsidRPr="00CC10A5">
              <w:rPr>
                <w:rFonts w:ascii="Arial" w:hAnsi="Arial" w:cs="Arial"/>
              </w:rPr>
              <w:t>li</w:t>
            </w:r>
            <w:r w:rsidRPr="00CC10A5">
              <w:rPr>
                <w:rFonts w:ascii="Arial" w:hAnsi="Arial" w:cs="Arial"/>
                <w:spacing w:val="1"/>
              </w:rPr>
              <w:t>n</w:t>
            </w:r>
            <w:r w:rsidRPr="00CC10A5">
              <w:rPr>
                <w:rFonts w:ascii="Arial" w:hAnsi="Arial" w:cs="Arial"/>
              </w:rPr>
              <w:t>es.</w:t>
            </w:r>
          </w:p>
          <w:p w:rsidR="003133F5" w:rsidRPr="00CC10A5" w:rsidRDefault="00350270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4. </w:t>
            </w:r>
            <w:r w:rsidR="003133F5" w:rsidRPr="00CC10A5">
              <w:rPr>
                <w:rFonts w:ascii="Arial" w:hAnsi="Arial" w:cs="Arial"/>
              </w:rPr>
              <w:t xml:space="preserve">I have included the </w:t>
            </w:r>
            <w:proofErr w:type="gramStart"/>
            <w:r w:rsidR="003133F5" w:rsidRPr="00CC10A5">
              <w:rPr>
                <w:rFonts w:ascii="Arial" w:hAnsi="Arial" w:cs="Arial"/>
              </w:rPr>
              <w:t>above mentioned</w:t>
            </w:r>
            <w:proofErr w:type="gramEnd"/>
            <w:r w:rsidR="003133F5" w:rsidRPr="00CC10A5">
              <w:rPr>
                <w:rFonts w:ascii="Arial" w:hAnsi="Arial" w:cs="Arial"/>
              </w:rPr>
              <w:t xml:space="preserve"> recent articles in references. </w:t>
            </w:r>
          </w:p>
          <w:p w:rsidR="0089440F" w:rsidRPr="00CC10A5" w:rsidRDefault="003133F5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5. </w:t>
            </w:r>
            <w:r w:rsidR="0089440F" w:rsidRPr="00CC10A5">
              <w:rPr>
                <w:rFonts w:ascii="Arial" w:hAnsi="Arial" w:cs="Arial"/>
              </w:rPr>
              <w:t>To</w:t>
            </w:r>
            <w:r w:rsidR="0089440F" w:rsidRPr="00CC10A5">
              <w:rPr>
                <w:rFonts w:ascii="Arial" w:hAnsi="Arial" w:cs="Arial"/>
                <w:spacing w:val="-1"/>
              </w:rPr>
              <w:t xml:space="preserve"> o</w:t>
            </w:r>
            <w:r w:rsidR="0089440F" w:rsidRPr="00CC10A5">
              <w:rPr>
                <w:rFonts w:ascii="Arial" w:hAnsi="Arial" w:cs="Arial"/>
                <w:spacing w:val="1"/>
              </w:rPr>
              <w:t>b</w:t>
            </w:r>
            <w:r w:rsidR="0089440F" w:rsidRPr="00CC10A5">
              <w:rPr>
                <w:rFonts w:ascii="Arial" w:hAnsi="Arial" w:cs="Arial"/>
                <w:spacing w:val="-1"/>
              </w:rPr>
              <w:t>s</w:t>
            </w:r>
            <w:r w:rsidR="0089440F" w:rsidRPr="00CC10A5">
              <w:rPr>
                <w:rFonts w:ascii="Arial" w:hAnsi="Arial" w:cs="Arial"/>
              </w:rPr>
              <w:t>e</w:t>
            </w:r>
            <w:r w:rsidR="0089440F" w:rsidRPr="00CC10A5">
              <w:rPr>
                <w:rFonts w:ascii="Arial" w:hAnsi="Arial" w:cs="Arial"/>
                <w:spacing w:val="-1"/>
              </w:rPr>
              <w:t>r</w:t>
            </w:r>
            <w:r w:rsidR="0089440F" w:rsidRPr="00CC10A5">
              <w:rPr>
                <w:rFonts w:ascii="Arial" w:hAnsi="Arial" w:cs="Arial"/>
                <w:spacing w:val="1"/>
              </w:rPr>
              <w:t>v</w:t>
            </w:r>
            <w:r w:rsidR="0089440F" w:rsidRPr="00CC10A5">
              <w:rPr>
                <w:rFonts w:ascii="Arial" w:hAnsi="Arial" w:cs="Arial"/>
              </w:rPr>
              <w:t>e</w:t>
            </w:r>
            <w:r w:rsidR="0089440F" w:rsidRPr="00CC10A5">
              <w:rPr>
                <w:rFonts w:ascii="Arial" w:hAnsi="Arial" w:cs="Arial"/>
                <w:spacing w:val="-5"/>
              </w:rPr>
              <w:t xml:space="preserve"> </w:t>
            </w:r>
            <w:r w:rsidR="0089440F" w:rsidRPr="00CC10A5">
              <w:rPr>
                <w:rFonts w:ascii="Arial" w:hAnsi="Arial" w:cs="Arial"/>
              </w:rPr>
              <w:t>t</w:t>
            </w:r>
            <w:r w:rsidR="0089440F" w:rsidRPr="00CC10A5">
              <w:rPr>
                <w:rFonts w:ascii="Arial" w:hAnsi="Arial" w:cs="Arial"/>
                <w:spacing w:val="1"/>
              </w:rPr>
              <w:t>h</w:t>
            </w:r>
            <w:r w:rsidR="0089440F" w:rsidRPr="00CC10A5">
              <w:rPr>
                <w:rFonts w:ascii="Arial" w:hAnsi="Arial" w:cs="Arial"/>
              </w:rPr>
              <w:t>eir</w:t>
            </w:r>
            <w:r w:rsidR="0089440F" w:rsidRPr="00CC10A5">
              <w:rPr>
                <w:rFonts w:ascii="Arial" w:hAnsi="Arial" w:cs="Arial"/>
                <w:spacing w:val="-3"/>
              </w:rPr>
              <w:t xml:space="preserve"> </w:t>
            </w:r>
            <w:r w:rsidR="0089440F" w:rsidRPr="00CC10A5">
              <w:rPr>
                <w:rFonts w:ascii="Arial" w:hAnsi="Arial" w:cs="Arial"/>
              </w:rPr>
              <w:t>e</w:t>
            </w:r>
            <w:r w:rsidR="0089440F" w:rsidRPr="00CC10A5">
              <w:rPr>
                <w:rFonts w:ascii="Arial" w:hAnsi="Arial" w:cs="Arial"/>
                <w:spacing w:val="1"/>
              </w:rPr>
              <w:t>ff</w:t>
            </w:r>
            <w:r w:rsidR="0089440F" w:rsidRPr="00CC10A5">
              <w:rPr>
                <w:rFonts w:ascii="Arial" w:hAnsi="Arial" w:cs="Arial"/>
              </w:rPr>
              <w:t>e</w:t>
            </w:r>
            <w:r w:rsidR="0089440F" w:rsidRPr="00CC10A5">
              <w:rPr>
                <w:rFonts w:ascii="Arial" w:hAnsi="Arial" w:cs="Arial"/>
                <w:spacing w:val="1"/>
              </w:rPr>
              <w:t>c</w:t>
            </w:r>
            <w:r w:rsidR="0089440F" w:rsidRPr="00CC10A5">
              <w:rPr>
                <w:rFonts w:ascii="Arial" w:hAnsi="Arial" w:cs="Arial"/>
              </w:rPr>
              <w:t>ts</w:t>
            </w:r>
            <w:r w:rsidR="0089440F" w:rsidRPr="00CC10A5">
              <w:rPr>
                <w:rFonts w:ascii="Arial" w:hAnsi="Arial" w:cs="Arial"/>
                <w:spacing w:val="-6"/>
              </w:rPr>
              <w:t xml:space="preserve"> </w:t>
            </w:r>
            <w:r w:rsidR="0089440F" w:rsidRPr="00CC10A5">
              <w:rPr>
                <w:rFonts w:ascii="Arial" w:hAnsi="Arial" w:cs="Arial"/>
                <w:spacing w:val="-1"/>
              </w:rPr>
              <w:t>o</w:t>
            </w:r>
            <w:r w:rsidR="0089440F" w:rsidRPr="00CC10A5">
              <w:rPr>
                <w:rFonts w:ascii="Arial" w:hAnsi="Arial" w:cs="Arial"/>
              </w:rPr>
              <w:t>n</w:t>
            </w:r>
            <w:r w:rsidR="0089440F" w:rsidRPr="00CC10A5">
              <w:rPr>
                <w:rFonts w:ascii="Arial" w:hAnsi="Arial" w:cs="Arial"/>
                <w:spacing w:val="-1"/>
              </w:rPr>
              <w:t xml:space="preserve"> </w:t>
            </w:r>
            <w:r w:rsidR="0089440F" w:rsidRPr="00CC10A5">
              <w:rPr>
                <w:rFonts w:ascii="Arial" w:hAnsi="Arial" w:cs="Arial"/>
                <w:spacing w:val="1"/>
              </w:rPr>
              <w:t>f</w:t>
            </w:r>
            <w:r w:rsidR="0089440F" w:rsidRPr="00CC10A5">
              <w:rPr>
                <w:rFonts w:ascii="Arial" w:hAnsi="Arial" w:cs="Arial"/>
              </w:rPr>
              <w:t>l</w:t>
            </w:r>
            <w:r w:rsidR="0089440F" w:rsidRPr="00CC10A5">
              <w:rPr>
                <w:rFonts w:ascii="Arial" w:hAnsi="Arial" w:cs="Arial"/>
                <w:spacing w:val="1"/>
              </w:rPr>
              <w:t>o</w:t>
            </w:r>
            <w:r w:rsidR="0089440F" w:rsidRPr="00CC10A5">
              <w:rPr>
                <w:rFonts w:ascii="Arial" w:hAnsi="Arial" w:cs="Arial"/>
              </w:rPr>
              <w:t>w</w:t>
            </w:r>
            <w:r w:rsidR="0089440F" w:rsidRPr="00CC10A5">
              <w:rPr>
                <w:rFonts w:ascii="Arial" w:hAnsi="Arial" w:cs="Arial"/>
                <w:spacing w:val="-4"/>
              </w:rPr>
              <w:t xml:space="preserve"> </w:t>
            </w:r>
            <w:r w:rsidR="0089440F" w:rsidRPr="00CC10A5">
              <w:rPr>
                <w:rFonts w:ascii="Arial" w:hAnsi="Arial" w:cs="Arial"/>
                <w:spacing w:val="-2"/>
              </w:rPr>
              <w:t>c</w:t>
            </w:r>
            <w:r w:rsidR="0089440F" w:rsidRPr="00CC10A5">
              <w:rPr>
                <w:rFonts w:ascii="Arial" w:hAnsi="Arial" w:cs="Arial"/>
                <w:spacing w:val="1"/>
              </w:rPr>
              <w:t>h</w:t>
            </w:r>
            <w:r w:rsidR="0089440F" w:rsidRPr="00CC10A5">
              <w:rPr>
                <w:rFonts w:ascii="Arial" w:hAnsi="Arial" w:cs="Arial"/>
              </w:rPr>
              <w:t>a</w:t>
            </w:r>
            <w:r w:rsidR="0089440F" w:rsidRPr="00CC10A5">
              <w:rPr>
                <w:rFonts w:ascii="Arial" w:hAnsi="Arial" w:cs="Arial"/>
                <w:spacing w:val="1"/>
              </w:rPr>
              <w:t>r</w:t>
            </w:r>
            <w:r w:rsidR="0089440F" w:rsidRPr="00CC10A5">
              <w:rPr>
                <w:rFonts w:ascii="Arial" w:hAnsi="Arial" w:cs="Arial"/>
              </w:rPr>
              <w:t>a</w:t>
            </w:r>
            <w:r w:rsidR="0089440F" w:rsidRPr="00CC10A5">
              <w:rPr>
                <w:rFonts w:ascii="Arial" w:hAnsi="Arial" w:cs="Arial"/>
                <w:spacing w:val="-2"/>
              </w:rPr>
              <w:t>c</w:t>
            </w:r>
            <w:r w:rsidR="0089440F" w:rsidRPr="00CC10A5">
              <w:rPr>
                <w:rFonts w:ascii="Arial" w:hAnsi="Arial" w:cs="Arial"/>
              </w:rPr>
              <w:t>te</w:t>
            </w:r>
            <w:r w:rsidR="0089440F" w:rsidRPr="00CC10A5">
              <w:rPr>
                <w:rFonts w:ascii="Arial" w:hAnsi="Arial" w:cs="Arial"/>
                <w:spacing w:val="1"/>
              </w:rPr>
              <w:t>r</w:t>
            </w:r>
            <w:r w:rsidR="0089440F" w:rsidRPr="00CC10A5">
              <w:rPr>
                <w:rFonts w:ascii="Arial" w:hAnsi="Arial" w:cs="Arial"/>
              </w:rPr>
              <w:t>i</w:t>
            </w:r>
            <w:r w:rsidR="0089440F" w:rsidRPr="00CC10A5">
              <w:rPr>
                <w:rFonts w:ascii="Arial" w:hAnsi="Arial" w:cs="Arial"/>
                <w:spacing w:val="-1"/>
              </w:rPr>
              <w:t>s</w:t>
            </w:r>
            <w:r w:rsidR="0089440F" w:rsidRPr="00CC10A5">
              <w:rPr>
                <w:rFonts w:ascii="Arial" w:hAnsi="Arial" w:cs="Arial"/>
              </w:rPr>
              <w:t>tic</w:t>
            </w:r>
            <w:r w:rsidR="0089440F" w:rsidRPr="00CC10A5">
              <w:rPr>
                <w:rFonts w:ascii="Arial" w:hAnsi="Arial" w:cs="Arial"/>
                <w:spacing w:val="-1"/>
              </w:rPr>
              <w:t>s</w:t>
            </w:r>
            <w:r w:rsidR="0089440F" w:rsidRPr="00CC10A5">
              <w:rPr>
                <w:rFonts w:ascii="Arial" w:hAnsi="Arial" w:cs="Arial"/>
              </w:rPr>
              <w:t xml:space="preserve"> the various dimensionless  </w:t>
            </w:r>
          </w:p>
          <w:p w:rsidR="0089440F" w:rsidRPr="00CC10A5" w:rsidRDefault="0089440F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     parameters such as magnetic parameter (M), Maxwell parameter (Mx), Schmidt    </w:t>
            </w:r>
          </w:p>
          <w:p w:rsidR="003133F5" w:rsidRPr="00CC10A5" w:rsidRDefault="0089440F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     number (Sc), </w:t>
            </w:r>
            <w:proofErr w:type="spellStart"/>
            <w:r w:rsidRPr="00CC10A5">
              <w:rPr>
                <w:rFonts w:ascii="Arial" w:hAnsi="Arial" w:cs="Arial"/>
              </w:rPr>
              <w:t>Grashof</w:t>
            </w:r>
            <w:proofErr w:type="spellEnd"/>
            <w:r w:rsidRPr="00CC10A5">
              <w:rPr>
                <w:rFonts w:ascii="Arial" w:hAnsi="Arial" w:cs="Arial"/>
              </w:rPr>
              <w:t xml:space="preserve"> number (Gr), Lewis number (Le) and so on.</w:t>
            </w:r>
          </w:p>
          <w:p w:rsidR="003133F5" w:rsidRPr="00CC10A5" w:rsidRDefault="003133F5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6. </w:t>
            </w:r>
            <w:r w:rsidR="009A7400" w:rsidRPr="00CC10A5">
              <w:rPr>
                <w:rFonts w:ascii="Arial" w:hAnsi="Arial" w:cs="Arial"/>
              </w:rPr>
              <w:t>I have re-write the conclusion part.</w:t>
            </w:r>
          </w:p>
          <w:p w:rsidR="003133F5" w:rsidRPr="00CC10A5" w:rsidRDefault="003133F5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7. </w:t>
            </w:r>
            <w:r w:rsidR="009A7400" w:rsidRPr="00CC10A5">
              <w:rPr>
                <w:rFonts w:ascii="Arial" w:hAnsi="Arial" w:cs="Arial"/>
              </w:rPr>
              <w:t>Ok, Sir</w:t>
            </w:r>
          </w:p>
          <w:p w:rsidR="003133F5" w:rsidRPr="00CC10A5" w:rsidRDefault="003133F5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8.</w:t>
            </w:r>
            <w:r w:rsidR="00AE47B9" w:rsidRPr="00CC10A5">
              <w:rPr>
                <w:rFonts w:ascii="Arial" w:hAnsi="Arial" w:cs="Arial"/>
              </w:rPr>
              <w:t xml:space="preserve"> Ok, Sir</w:t>
            </w:r>
          </w:p>
          <w:p w:rsidR="003133F5" w:rsidRPr="00CC10A5" w:rsidRDefault="003133F5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9.</w:t>
            </w:r>
            <w:r w:rsidR="00AE47B9" w:rsidRPr="00CC10A5">
              <w:rPr>
                <w:rFonts w:ascii="Arial" w:hAnsi="Arial" w:cs="Arial"/>
              </w:rPr>
              <w:t xml:space="preserve"> Ok, Sir</w:t>
            </w:r>
          </w:p>
          <w:p w:rsidR="003133F5" w:rsidRPr="00CC10A5" w:rsidRDefault="003133F5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10. </w:t>
            </w:r>
            <w:r w:rsidR="00AE47B9" w:rsidRPr="00CC10A5">
              <w:rPr>
                <w:rFonts w:ascii="Arial" w:hAnsi="Arial" w:cs="Arial"/>
              </w:rPr>
              <w:t xml:space="preserve">I have checked the </w:t>
            </w:r>
            <w:r w:rsidR="00AE47B9" w:rsidRPr="00CC10A5">
              <w:rPr>
                <w:rFonts w:ascii="Arial" w:hAnsi="Arial" w:cs="Arial"/>
                <w:spacing w:val="1"/>
              </w:rPr>
              <w:t>gr</w:t>
            </w:r>
            <w:r w:rsidR="00AE47B9" w:rsidRPr="00CC10A5">
              <w:rPr>
                <w:rFonts w:ascii="Arial" w:hAnsi="Arial" w:cs="Arial"/>
              </w:rPr>
              <w:t>a</w:t>
            </w:r>
            <w:r w:rsidR="00AE47B9" w:rsidRPr="00CC10A5">
              <w:rPr>
                <w:rFonts w:ascii="Arial" w:hAnsi="Arial" w:cs="Arial"/>
                <w:spacing w:val="1"/>
              </w:rPr>
              <w:t>mm</w:t>
            </w:r>
            <w:r w:rsidR="00AE47B9" w:rsidRPr="00CC10A5">
              <w:rPr>
                <w:rFonts w:ascii="Arial" w:hAnsi="Arial" w:cs="Arial"/>
              </w:rPr>
              <w:t>ar</w:t>
            </w:r>
            <w:r w:rsidR="00AE47B9" w:rsidRPr="00CC10A5">
              <w:rPr>
                <w:rFonts w:ascii="Arial" w:hAnsi="Arial" w:cs="Arial"/>
                <w:spacing w:val="-6"/>
              </w:rPr>
              <w:t xml:space="preserve"> </w:t>
            </w:r>
            <w:r w:rsidR="00AE47B9" w:rsidRPr="00CC10A5">
              <w:rPr>
                <w:rFonts w:ascii="Arial" w:hAnsi="Arial" w:cs="Arial"/>
                <w:spacing w:val="-2"/>
              </w:rPr>
              <w:t>e</w:t>
            </w:r>
            <w:r w:rsidR="00AE47B9" w:rsidRPr="00CC10A5">
              <w:rPr>
                <w:rFonts w:ascii="Arial" w:hAnsi="Arial" w:cs="Arial"/>
                <w:spacing w:val="1"/>
              </w:rPr>
              <w:t>rror</w:t>
            </w:r>
            <w:r w:rsidR="00AE47B9" w:rsidRPr="00CC10A5">
              <w:rPr>
                <w:rFonts w:ascii="Arial" w:hAnsi="Arial" w:cs="Arial"/>
                <w:spacing w:val="-1"/>
              </w:rPr>
              <w:t>s within the whole manuscripts</w:t>
            </w:r>
          </w:p>
          <w:p w:rsidR="003133F5" w:rsidRPr="00CC10A5" w:rsidRDefault="003133F5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11.</w:t>
            </w:r>
            <w:r w:rsidR="009A7400" w:rsidRPr="00CC10A5">
              <w:rPr>
                <w:rFonts w:ascii="Arial" w:hAnsi="Arial" w:cs="Arial"/>
              </w:rPr>
              <w:t xml:space="preserve"> Comparison are shown in the last table.</w:t>
            </w:r>
          </w:p>
          <w:p w:rsidR="003133F5" w:rsidRPr="00CC10A5" w:rsidRDefault="003133F5">
            <w:pPr>
              <w:rPr>
                <w:rFonts w:ascii="Arial" w:hAnsi="Arial" w:cs="Arial"/>
              </w:rPr>
            </w:pPr>
          </w:p>
          <w:p w:rsidR="003133F5" w:rsidRPr="00CC10A5" w:rsidRDefault="003133F5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12.</w:t>
            </w:r>
            <w:r w:rsidR="009A7400" w:rsidRPr="00CC10A5">
              <w:rPr>
                <w:rFonts w:ascii="Arial" w:hAnsi="Arial" w:cs="Arial"/>
              </w:rPr>
              <w:t xml:space="preserve"> I have re-write the conclusion part.</w:t>
            </w:r>
          </w:p>
          <w:p w:rsidR="00350270" w:rsidRPr="00CC10A5" w:rsidRDefault="00350270">
            <w:pPr>
              <w:rPr>
                <w:rFonts w:ascii="Arial" w:hAnsi="Arial" w:cs="Arial"/>
              </w:rPr>
            </w:pPr>
            <w:r w:rsidRPr="00CC10A5">
              <w:rPr>
                <w:rFonts w:ascii="Arial" w:hAnsi="Arial" w:cs="Arial"/>
              </w:rPr>
              <w:t xml:space="preserve"> </w:t>
            </w:r>
          </w:p>
        </w:tc>
      </w:tr>
    </w:tbl>
    <w:p w:rsidR="00BF3466" w:rsidRPr="00CC10A5" w:rsidRDefault="00BF3466">
      <w:pPr>
        <w:spacing w:before="2" w:line="14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tbl>
      <w:tblPr>
        <w:tblW w:w="4967" w:type="pct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3"/>
        <w:gridCol w:w="7242"/>
        <w:gridCol w:w="7234"/>
      </w:tblGrid>
      <w:tr w:rsidR="00267E04" w:rsidRPr="00CC10A5" w:rsidTr="00CC10A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E04" w:rsidRPr="00CC10A5" w:rsidRDefault="00267E04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CC10A5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CC10A5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267E04" w:rsidRPr="00CC10A5" w:rsidRDefault="00267E04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267E04" w:rsidRPr="00CC10A5" w:rsidTr="00CC10A5"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E04" w:rsidRPr="00CC10A5" w:rsidRDefault="00267E04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E04" w:rsidRPr="00CC10A5" w:rsidRDefault="00267E0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CC10A5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E04" w:rsidRPr="00CC10A5" w:rsidRDefault="00267E04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CC10A5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CC10A5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:rsidR="00267E04" w:rsidRPr="00CC10A5" w:rsidRDefault="00267E0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267E04" w:rsidRPr="00CC10A5" w:rsidTr="00CC10A5">
        <w:trPr>
          <w:trHeight w:val="890"/>
        </w:trPr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E04" w:rsidRPr="00CC10A5" w:rsidRDefault="00267E04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CC10A5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267E04" w:rsidRPr="00CC10A5" w:rsidRDefault="00267E04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7E04" w:rsidRPr="00CC10A5" w:rsidRDefault="00267E04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CC10A5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CC10A5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CC10A5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267E04" w:rsidRPr="00CC10A5" w:rsidRDefault="00267E04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267E04" w:rsidRPr="00CC10A5" w:rsidRDefault="00267E04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E04" w:rsidRPr="00CC10A5" w:rsidRDefault="00267E04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267E04" w:rsidRPr="00CC10A5" w:rsidRDefault="00E44B3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  <w:r w:rsidRPr="00CC10A5">
              <w:rPr>
                <w:rFonts w:ascii="Arial" w:eastAsia="Arial Unicode MS" w:hAnsi="Arial" w:cs="Arial"/>
                <w:lang w:val="en-GB"/>
              </w:rPr>
              <w:t>No.</w:t>
            </w:r>
          </w:p>
          <w:p w:rsidR="00267E04" w:rsidRPr="00CC10A5" w:rsidRDefault="00267E04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2"/>
    </w:tbl>
    <w:p w:rsidR="00267E04" w:rsidRPr="00CC10A5" w:rsidRDefault="00267E04" w:rsidP="00267E04">
      <w:pPr>
        <w:rPr>
          <w:rFonts w:ascii="Arial" w:hAnsi="Arial" w:cs="Arial"/>
        </w:rPr>
      </w:pPr>
    </w:p>
    <w:p w:rsidR="00267E04" w:rsidRPr="00CC10A5" w:rsidRDefault="00267E04" w:rsidP="00267E04">
      <w:pPr>
        <w:rPr>
          <w:rFonts w:ascii="Arial" w:hAnsi="Arial" w:cs="Arial"/>
        </w:rPr>
      </w:pPr>
    </w:p>
    <w:p w:rsidR="00267E04" w:rsidRPr="00CC10A5" w:rsidRDefault="00267E04" w:rsidP="00267E04">
      <w:pPr>
        <w:rPr>
          <w:rFonts w:ascii="Arial" w:hAnsi="Arial" w:cs="Arial"/>
          <w:bCs/>
          <w:u w:val="single"/>
          <w:lang w:val="en-GB"/>
        </w:rPr>
      </w:pPr>
    </w:p>
    <w:bookmarkEnd w:id="1"/>
    <w:p w:rsidR="00267E04" w:rsidRPr="00CC10A5" w:rsidRDefault="00267E04" w:rsidP="00267E04">
      <w:pPr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line="200" w:lineRule="exact"/>
        <w:rPr>
          <w:rFonts w:ascii="Arial" w:hAnsi="Arial" w:cs="Arial"/>
        </w:rPr>
      </w:pPr>
    </w:p>
    <w:p w:rsidR="00BF3466" w:rsidRPr="00CC10A5" w:rsidRDefault="00BF3466">
      <w:pPr>
        <w:spacing w:before="4" w:line="240" w:lineRule="exact"/>
        <w:rPr>
          <w:rFonts w:ascii="Arial" w:hAnsi="Arial" w:cs="Arial"/>
        </w:rPr>
      </w:pPr>
    </w:p>
    <w:p w:rsidR="00BF3466" w:rsidRPr="00CC10A5" w:rsidRDefault="00890479">
      <w:pPr>
        <w:spacing w:before="40"/>
        <w:ind w:left="220"/>
        <w:rPr>
          <w:rFonts w:ascii="Arial" w:hAnsi="Arial" w:cs="Arial"/>
        </w:rPr>
      </w:pPr>
      <w:r w:rsidRPr="00CC10A5">
        <w:rPr>
          <w:rFonts w:ascii="Arial" w:hAnsi="Arial" w:cs="Arial"/>
          <w:spacing w:val="1"/>
        </w:rPr>
        <w:t>C</w:t>
      </w:r>
      <w:r w:rsidRPr="00CC10A5">
        <w:rPr>
          <w:rFonts w:ascii="Arial" w:hAnsi="Arial" w:cs="Arial"/>
          <w:spacing w:val="-1"/>
        </w:rPr>
        <w:t>r</w:t>
      </w:r>
      <w:r w:rsidRPr="00CC10A5">
        <w:rPr>
          <w:rFonts w:ascii="Arial" w:hAnsi="Arial" w:cs="Arial"/>
          <w:spacing w:val="1"/>
        </w:rPr>
        <w:t>e</w:t>
      </w:r>
      <w:r w:rsidRPr="00CC10A5">
        <w:rPr>
          <w:rFonts w:ascii="Arial" w:hAnsi="Arial" w:cs="Arial"/>
          <w:spacing w:val="-2"/>
        </w:rPr>
        <w:t>a</w:t>
      </w:r>
      <w:r w:rsidRPr="00CC10A5">
        <w:rPr>
          <w:rFonts w:ascii="Arial" w:hAnsi="Arial" w:cs="Arial"/>
          <w:spacing w:val="1"/>
        </w:rPr>
        <w:t>t</w:t>
      </w:r>
      <w:r w:rsidRPr="00CC10A5">
        <w:rPr>
          <w:rFonts w:ascii="Arial" w:hAnsi="Arial" w:cs="Arial"/>
          <w:spacing w:val="-2"/>
        </w:rPr>
        <w:t>e</w:t>
      </w:r>
      <w:r w:rsidRPr="00CC10A5">
        <w:rPr>
          <w:rFonts w:ascii="Arial" w:hAnsi="Arial" w:cs="Arial"/>
        </w:rPr>
        <w:t>d</w:t>
      </w:r>
      <w:r w:rsidRPr="00CC10A5">
        <w:rPr>
          <w:rFonts w:ascii="Arial" w:hAnsi="Arial" w:cs="Arial"/>
          <w:spacing w:val="-1"/>
        </w:rPr>
        <w:t xml:space="preserve"> </w:t>
      </w:r>
      <w:r w:rsidRPr="00CC10A5">
        <w:rPr>
          <w:rFonts w:ascii="Arial" w:hAnsi="Arial" w:cs="Arial"/>
          <w:spacing w:val="1"/>
        </w:rPr>
        <w:t>b</w:t>
      </w:r>
      <w:r w:rsidRPr="00CC10A5">
        <w:rPr>
          <w:rFonts w:ascii="Arial" w:hAnsi="Arial" w:cs="Arial"/>
          <w:spacing w:val="-1"/>
        </w:rPr>
        <w:t>y</w:t>
      </w:r>
      <w:r w:rsidRPr="00CC10A5">
        <w:rPr>
          <w:rFonts w:ascii="Arial" w:hAnsi="Arial" w:cs="Arial"/>
        </w:rPr>
        <w:t>:</w:t>
      </w:r>
      <w:r w:rsidRPr="00CC10A5">
        <w:rPr>
          <w:rFonts w:ascii="Arial" w:hAnsi="Arial" w:cs="Arial"/>
          <w:spacing w:val="2"/>
        </w:rPr>
        <w:t xml:space="preserve"> </w:t>
      </w:r>
      <w:r w:rsidRPr="00CC10A5">
        <w:rPr>
          <w:rFonts w:ascii="Arial" w:hAnsi="Arial" w:cs="Arial"/>
        </w:rPr>
        <w:t xml:space="preserve">EA                                          </w:t>
      </w:r>
      <w:r w:rsidRPr="00CC10A5">
        <w:rPr>
          <w:rFonts w:ascii="Arial" w:hAnsi="Arial" w:cs="Arial"/>
          <w:spacing w:val="11"/>
        </w:rPr>
        <w:t xml:space="preserve"> </w:t>
      </w:r>
      <w:r w:rsidRPr="00CC10A5">
        <w:rPr>
          <w:rFonts w:ascii="Arial" w:hAnsi="Arial" w:cs="Arial"/>
          <w:spacing w:val="-2"/>
        </w:rPr>
        <w:t>C</w:t>
      </w:r>
      <w:r w:rsidRPr="00CC10A5">
        <w:rPr>
          <w:rFonts w:ascii="Arial" w:hAnsi="Arial" w:cs="Arial"/>
          <w:spacing w:val="1"/>
        </w:rPr>
        <w:t>h</w:t>
      </w:r>
      <w:r w:rsidRPr="00CC10A5">
        <w:rPr>
          <w:rFonts w:ascii="Arial" w:hAnsi="Arial" w:cs="Arial"/>
          <w:spacing w:val="-2"/>
        </w:rPr>
        <w:t>e</w:t>
      </w:r>
      <w:r w:rsidRPr="00CC10A5">
        <w:rPr>
          <w:rFonts w:ascii="Arial" w:hAnsi="Arial" w:cs="Arial"/>
          <w:spacing w:val="1"/>
        </w:rPr>
        <w:t>c</w:t>
      </w:r>
      <w:r w:rsidRPr="00CC10A5">
        <w:rPr>
          <w:rFonts w:ascii="Arial" w:hAnsi="Arial" w:cs="Arial"/>
          <w:spacing w:val="-1"/>
        </w:rPr>
        <w:t>k</w:t>
      </w:r>
      <w:r w:rsidRPr="00CC10A5">
        <w:rPr>
          <w:rFonts w:ascii="Arial" w:hAnsi="Arial" w:cs="Arial"/>
          <w:spacing w:val="1"/>
        </w:rPr>
        <w:t>e</w:t>
      </w:r>
      <w:r w:rsidRPr="00CC10A5">
        <w:rPr>
          <w:rFonts w:ascii="Arial" w:hAnsi="Arial" w:cs="Arial"/>
        </w:rPr>
        <w:t xml:space="preserve">d </w:t>
      </w:r>
      <w:r w:rsidRPr="00CC10A5">
        <w:rPr>
          <w:rFonts w:ascii="Arial" w:hAnsi="Arial" w:cs="Arial"/>
          <w:spacing w:val="-1"/>
        </w:rPr>
        <w:t>by</w:t>
      </w:r>
      <w:r w:rsidRPr="00CC10A5">
        <w:rPr>
          <w:rFonts w:ascii="Arial" w:hAnsi="Arial" w:cs="Arial"/>
        </w:rPr>
        <w:t>:</w:t>
      </w:r>
      <w:r w:rsidRPr="00CC10A5">
        <w:rPr>
          <w:rFonts w:ascii="Arial" w:hAnsi="Arial" w:cs="Arial"/>
          <w:spacing w:val="-1"/>
        </w:rPr>
        <w:t xml:space="preserve"> </w:t>
      </w:r>
      <w:r w:rsidRPr="00CC10A5">
        <w:rPr>
          <w:rFonts w:ascii="Arial" w:hAnsi="Arial" w:cs="Arial"/>
          <w:spacing w:val="1"/>
        </w:rPr>
        <w:t>M</w:t>
      </w:r>
      <w:r w:rsidRPr="00CC10A5">
        <w:rPr>
          <w:rFonts w:ascii="Arial" w:hAnsi="Arial" w:cs="Arial"/>
        </w:rPr>
        <w:t xml:space="preserve">E                                            </w:t>
      </w:r>
      <w:r w:rsidRPr="00CC10A5">
        <w:rPr>
          <w:rFonts w:ascii="Arial" w:hAnsi="Arial" w:cs="Arial"/>
          <w:spacing w:val="4"/>
        </w:rPr>
        <w:t xml:space="preserve"> </w:t>
      </w:r>
      <w:r w:rsidRPr="00CC10A5">
        <w:rPr>
          <w:rFonts w:ascii="Arial" w:hAnsi="Arial" w:cs="Arial"/>
          <w:spacing w:val="-3"/>
        </w:rPr>
        <w:t>A</w:t>
      </w:r>
      <w:r w:rsidRPr="00CC10A5">
        <w:rPr>
          <w:rFonts w:ascii="Arial" w:hAnsi="Arial" w:cs="Arial"/>
          <w:spacing w:val="1"/>
        </w:rPr>
        <w:t>pp</w:t>
      </w:r>
      <w:r w:rsidRPr="00CC10A5">
        <w:rPr>
          <w:rFonts w:ascii="Arial" w:hAnsi="Arial" w:cs="Arial"/>
          <w:spacing w:val="-3"/>
        </w:rPr>
        <w:t>r</w:t>
      </w:r>
      <w:r w:rsidRPr="00CC10A5">
        <w:rPr>
          <w:rFonts w:ascii="Arial" w:hAnsi="Arial" w:cs="Arial"/>
          <w:spacing w:val="-1"/>
        </w:rPr>
        <w:t>o</w:t>
      </w:r>
      <w:r w:rsidRPr="00CC10A5">
        <w:rPr>
          <w:rFonts w:ascii="Arial" w:hAnsi="Arial" w:cs="Arial"/>
          <w:spacing w:val="1"/>
        </w:rPr>
        <w:t>v</w:t>
      </w:r>
      <w:r w:rsidRPr="00CC10A5">
        <w:rPr>
          <w:rFonts w:ascii="Arial" w:hAnsi="Arial" w:cs="Arial"/>
          <w:spacing w:val="-2"/>
        </w:rPr>
        <w:t>e</w:t>
      </w:r>
      <w:r w:rsidRPr="00CC10A5">
        <w:rPr>
          <w:rFonts w:ascii="Arial" w:hAnsi="Arial" w:cs="Arial"/>
        </w:rPr>
        <w:t>d</w:t>
      </w:r>
      <w:r w:rsidRPr="00CC10A5">
        <w:rPr>
          <w:rFonts w:ascii="Arial" w:hAnsi="Arial" w:cs="Arial"/>
          <w:spacing w:val="-1"/>
        </w:rPr>
        <w:t xml:space="preserve"> </w:t>
      </w:r>
      <w:r w:rsidRPr="00CC10A5">
        <w:rPr>
          <w:rFonts w:ascii="Arial" w:hAnsi="Arial" w:cs="Arial"/>
          <w:spacing w:val="1"/>
        </w:rPr>
        <w:t>b</w:t>
      </w:r>
      <w:r w:rsidRPr="00CC10A5">
        <w:rPr>
          <w:rFonts w:ascii="Arial" w:hAnsi="Arial" w:cs="Arial"/>
          <w:spacing w:val="-1"/>
        </w:rPr>
        <w:t>y</w:t>
      </w:r>
      <w:r w:rsidRPr="00CC10A5">
        <w:rPr>
          <w:rFonts w:ascii="Arial" w:hAnsi="Arial" w:cs="Arial"/>
        </w:rPr>
        <w:t>:</w:t>
      </w:r>
      <w:r w:rsidRPr="00CC10A5">
        <w:rPr>
          <w:rFonts w:ascii="Arial" w:hAnsi="Arial" w:cs="Arial"/>
          <w:spacing w:val="-1"/>
        </w:rPr>
        <w:t xml:space="preserve"> </w:t>
      </w:r>
      <w:r w:rsidRPr="00CC10A5">
        <w:rPr>
          <w:rFonts w:ascii="Arial" w:hAnsi="Arial" w:cs="Arial"/>
          <w:spacing w:val="1"/>
        </w:rPr>
        <w:t>C</w:t>
      </w:r>
      <w:r w:rsidRPr="00CC10A5">
        <w:rPr>
          <w:rFonts w:ascii="Arial" w:hAnsi="Arial" w:cs="Arial"/>
        </w:rPr>
        <w:t xml:space="preserve">EO                                                             </w:t>
      </w:r>
      <w:r w:rsidRPr="00CC10A5">
        <w:rPr>
          <w:rFonts w:ascii="Arial" w:hAnsi="Arial" w:cs="Arial"/>
          <w:spacing w:val="21"/>
        </w:rPr>
        <w:t xml:space="preserve"> </w:t>
      </w:r>
      <w:r w:rsidRPr="00CC10A5">
        <w:rPr>
          <w:rFonts w:ascii="Arial" w:hAnsi="Arial" w:cs="Arial"/>
          <w:spacing w:val="-1"/>
        </w:rPr>
        <w:t>V</w:t>
      </w:r>
      <w:r w:rsidRPr="00CC10A5">
        <w:rPr>
          <w:rFonts w:ascii="Arial" w:hAnsi="Arial" w:cs="Arial"/>
          <w:spacing w:val="1"/>
        </w:rPr>
        <w:t>e</w:t>
      </w:r>
      <w:r w:rsidRPr="00CC10A5">
        <w:rPr>
          <w:rFonts w:ascii="Arial" w:hAnsi="Arial" w:cs="Arial"/>
          <w:spacing w:val="-1"/>
        </w:rPr>
        <w:t>r</w:t>
      </w:r>
      <w:r w:rsidRPr="00CC10A5">
        <w:rPr>
          <w:rFonts w:ascii="Arial" w:hAnsi="Arial" w:cs="Arial"/>
        </w:rPr>
        <w:t>s</w:t>
      </w:r>
      <w:r w:rsidRPr="00CC10A5">
        <w:rPr>
          <w:rFonts w:ascii="Arial" w:hAnsi="Arial" w:cs="Arial"/>
          <w:spacing w:val="1"/>
        </w:rPr>
        <w:t>i</w:t>
      </w:r>
      <w:r w:rsidRPr="00CC10A5">
        <w:rPr>
          <w:rFonts w:ascii="Arial" w:hAnsi="Arial" w:cs="Arial"/>
          <w:spacing w:val="-1"/>
        </w:rPr>
        <w:t>o</w:t>
      </w:r>
      <w:r w:rsidRPr="00CC10A5">
        <w:rPr>
          <w:rFonts w:ascii="Arial" w:hAnsi="Arial" w:cs="Arial"/>
          <w:spacing w:val="1"/>
        </w:rPr>
        <w:t>n</w:t>
      </w:r>
      <w:r w:rsidRPr="00CC10A5">
        <w:rPr>
          <w:rFonts w:ascii="Arial" w:hAnsi="Arial" w:cs="Arial"/>
        </w:rPr>
        <w:t xml:space="preserve">: </w:t>
      </w:r>
      <w:r w:rsidRPr="00CC10A5">
        <w:rPr>
          <w:rFonts w:ascii="Arial" w:hAnsi="Arial" w:cs="Arial"/>
          <w:spacing w:val="1"/>
        </w:rPr>
        <w:t>3</w:t>
      </w:r>
      <w:r w:rsidRPr="00CC10A5">
        <w:rPr>
          <w:rFonts w:ascii="Arial" w:hAnsi="Arial" w:cs="Arial"/>
          <w:spacing w:val="-3"/>
        </w:rPr>
        <w:t>(</w:t>
      </w:r>
      <w:r w:rsidRPr="00CC10A5">
        <w:rPr>
          <w:rFonts w:ascii="Arial" w:hAnsi="Arial" w:cs="Arial"/>
          <w:spacing w:val="-1"/>
        </w:rPr>
        <w:t>0</w:t>
      </w:r>
      <w:r w:rsidRPr="00CC10A5">
        <w:rPr>
          <w:rFonts w:ascii="Arial" w:hAnsi="Arial" w:cs="Arial"/>
          <w:spacing w:val="1"/>
        </w:rPr>
        <w:t>7</w:t>
      </w:r>
      <w:r w:rsidRPr="00CC10A5">
        <w:rPr>
          <w:rFonts w:ascii="Arial" w:hAnsi="Arial" w:cs="Arial"/>
          <w:spacing w:val="-1"/>
        </w:rPr>
        <w:t>-0</w:t>
      </w:r>
      <w:r w:rsidRPr="00CC10A5">
        <w:rPr>
          <w:rFonts w:ascii="Arial" w:hAnsi="Arial" w:cs="Arial"/>
          <w:spacing w:val="1"/>
        </w:rPr>
        <w:t>7</w:t>
      </w:r>
      <w:r w:rsidRPr="00CC10A5">
        <w:rPr>
          <w:rFonts w:ascii="Arial" w:hAnsi="Arial" w:cs="Arial"/>
          <w:spacing w:val="-1"/>
        </w:rPr>
        <w:t>-2</w:t>
      </w:r>
      <w:r w:rsidRPr="00CC10A5">
        <w:rPr>
          <w:rFonts w:ascii="Arial" w:hAnsi="Arial" w:cs="Arial"/>
          <w:spacing w:val="1"/>
        </w:rPr>
        <w:t>0</w:t>
      </w:r>
      <w:r w:rsidRPr="00CC10A5">
        <w:rPr>
          <w:rFonts w:ascii="Arial" w:hAnsi="Arial" w:cs="Arial"/>
          <w:spacing w:val="-1"/>
        </w:rPr>
        <w:t>2</w:t>
      </w:r>
      <w:r w:rsidRPr="00CC10A5">
        <w:rPr>
          <w:rFonts w:ascii="Arial" w:hAnsi="Arial" w:cs="Arial"/>
          <w:spacing w:val="1"/>
        </w:rPr>
        <w:t>4</w:t>
      </w:r>
      <w:r w:rsidRPr="00CC10A5">
        <w:rPr>
          <w:rFonts w:ascii="Arial" w:hAnsi="Arial" w:cs="Arial"/>
        </w:rPr>
        <w:t>)</w:t>
      </w:r>
    </w:p>
    <w:sectPr w:rsidR="00BF3466" w:rsidRPr="00CC10A5">
      <w:headerReference w:type="default" r:id="rId10"/>
      <w:footerReference w:type="default" r:id="rId11"/>
      <w:pgSz w:w="23820" w:h="16840" w:orient="landscape"/>
      <w:pgMar w:top="2320" w:right="1220" w:bottom="280" w:left="1220" w:header="208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755" w:rsidRDefault="00F87755">
      <w:r>
        <w:separator/>
      </w:r>
    </w:p>
  </w:endnote>
  <w:endnote w:type="continuationSeparator" w:id="0">
    <w:p w:rsidR="00F87755" w:rsidRDefault="00F87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466" w:rsidRDefault="00BF3466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466" w:rsidRDefault="00BF3466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755" w:rsidRDefault="00F87755">
      <w:r>
        <w:separator/>
      </w:r>
    </w:p>
  </w:footnote>
  <w:footnote w:type="continuationSeparator" w:id="0">
    <w:p w:rsidR="00F87755" w:rsidRDefault="00F87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466" w:rsidRDefault="00F87755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1pt;margin-top:103.45pt;width:91.2pt;height:11.95pt;z-index:-251659264;mso-position-horizontal-relative:page;mso-position-vertical-relative:page" filled="f" stroked="f">
          <v:textbox inset="0,0,0,0">
            <w:txbxContent>
              <w:p w:rsidR="00BF3466" w:rsidRDefault="00890479">
                <w:pPr>
                  <w:spacing w:line="220" w:lineRule="exact"/>
                  <w:ind w:left="20" w:right="-30"/>
                </w:pPr>
                <w:r>
                  <w:rPr>
                    <w:b/>
                    <w:highlight w:val="yellow"/>
                  </w:rPr>
                  <w:t>PART</w:t>
                </w:r>
                <w:r>
                  <w:rPr>
                    <w:b/>
                    <w:spacing w:val="44"/>
                    <w:highlight w:val="yellow"/>
                  </w:rPr>
                  <w:t xml:space="preserve"> </w:t>
                </w:r>
                <w:r>
                  <w:rPr>
                    <w:b/>
                    <w:spacing w:val="1"/>
                    <w:highlight w:val="yellow"/>
                  </w:rPr>
                  <w:t>1</w:t>
                </w:r>
                <w:r>
                  <w:rPr>
                    <w:b/>
                    <w:highlight w:val="yellow"/>
                  </w:rPr>
                  <w:t>:</w:t>
                </w:r>
                <w:r>
                  <w:rPr>
                    <w:b/>
                  </w:rPr>
                  <w:t xml:space="preserve"> C</w:t>
                </w:r>
                <w:r>
                  <w:rPr>
                    <w:b/>
                    <w:spacing w:val="1"/>
                  </w:rPr>
                  <w:t>o</w:t>
                </w:r>
                <w:r>
                  <w:rPr>
                    <w:b/>
                  </w:rPr>
                  <w:t>m</w:t>
                </w:r>
                <w:r>
                  <w:rPr>
                    <w:b/>
                    <w:spacing w:val="2"/>
                  </w:rPr>
                  <w:t>m</w:t>
                </w:r>
                <w:r>
                  <w:rPr>
                    <w:b/>
                  </w:rPr>
                  <w:t>en</w:t>
                </w:r>
                <w:r>
                  <w:rPr>
                    <w:b/>
                    <w:spacing w:val="1"/>
                  </w:rPr>
                  <w:t>t</w:t>
                </w:r>
                <w:r>
                  <w:rPr>
                    <w:b/>
                  </w:rPr>
                  <w:t>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466" w:rsidRDefault="00F87755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pt;margin-top:105.75pt;width:449.95pt;height:11.95pt;z-index:-251654144;mso-position-horizontal-relative:page;mso-position-vertical-relative:page" filled="f" stroked="f">
          <v:textbox inset="0,0,0,0">
            <w:txbxContent>
              <w:p w:rsidR="00BF3466" w:rsidRDefault="00890479">
                <w:pPr>
                  <w:spacing w:line="220" w:lineRule="exact"/>
                  <w:ind w:left="20" w:right="-30"/>
                </w:pPr>
                <w:r>
                  <w:rPr>
                    <w:b/>
                    <w:spacing w:val="-1"/>
                    <w:u w:val="thick" w:color="000000"/>
                  </w:rPr>
                  <w:t>E</w:t>
                </w:r>
                <w:r>
                  <w:rPr>
                    <w:b/>
                    <w:u w:val="thick" w:color="000000"/>
                  </w:rPr>
                  <w:t>dit</w:t>
                </w:r>
                <w:r>
                  <w:rPr>
                    <w:b/>
                    <w:spacing w:val="1"/>
                    <w:u w:val="thick" w:color="000000"/>
                  </w:rPr>
                  <w:t>o</w:t>
                </w:r>
                <w:r>
                  <w:rPr>
                    <w:b/>
                    <w:u w:val="thick" w:color="000000"/>
                  </w:rPr>
                  <w:t>ri</w:t>
                </w:r>
                <w:r>
                  <w:rPr>
                    <w:b/>
                    <w:spacing w:val="1"/>
                    <w:u w:val="thick" w:color="000000"/>
                  </w:rPr>
                  <w:t>a</w:t>
                </w:r>
                <w:r>
                  <w:rPr>
                    <w:b/>
                    <w:u w:val="thick" w:color="000000"/>
                  </w:rPr>
                  <w:t>l</w:t>
                </w:r>
                <w:r>
                  <w:rPr>
                    <w:b/>
                    <w:spacing w:val="-8"/>
                    <w:u w:val="thick" w:color="000000"/>
                  </w:rPr>
                  <w:t xml:space="preserve"> </w:t>
                </w:r>
                <w:r>
                  <w:rPr>
                    <w:b/>
                    <w:u w:val="thick" w:color="000000"/>
                  </w:rPr>
                  <w:t>C</w:t>
                </w:r>
                <w:r>
                  <w:rPr>
                    <w:b/>
                    <w:spacing w:val="1"/>
                    <w:u w:val="thick" w:color="000000"/>
                  </w:rPr>
                  <w:t>o</w:t>
                </w:r>
                <w:r>
                  <w:rPr>
                    <w:b/>
                    <w:spacing w:val="2"/>
                    <w:u w:val="thick" w:color="000000"/>
                  </w:rPr>
                  <w:t>mm</w:t>
                </w:r>
                <w:r>
                  <w:rPr>
                    <w:b/>
                    <w:u w:val="thick" w:color="000000"/>
                  </w:rPr>
                  <w:t>en</w:t>
                </w:r>
                <w:r>
                  <w:rPr>
                    <w:b/>
                    <w:spacing w:val="1"/>
                    <w:u w:val="thick" w:color="000000"/>
                  </w:rPr>
                  <w:t>t</w:t>
                </w:r>
                <w:r>
                  <w:rPr>
                    <w:b/>
                    <w:u w:val="thick" w:color="000000"/>
                  </w:rPr>
                  <w:t>s</w:t>
                </w:r>
                <w:r>
                  <w:rPr>
                    <w:b/>
                    <w:spacing w:val="-10"/>
                    <w:u w:val="thick" w:color="000000"/>
                  </w:rPr>
                  <w:t xml:space="preserve"> </w:t>
                </w:r>
                <w:r>
                  <w:rPr>
                    <w:b/>
                    <w:spacing w:val="1"/>
                    <w:u w:val="thick" w:color="000000"/>
                  </w:rPr>
                  <w:t>(</w:t>
                </w:r>
                <w:r>
                  <w:rPr>
                    <w:b/>
                    <w:spacing w:val="-1"/>
                    <w:u w:val="thick" w:color="000000"/>
                  </w:rPr>
                  <w:t>T</w:t>
                </w:r>
                <w:r>
                  <w:rPr>
                    <w:b/>
                    <w:u w:val="thick" w:color="000000"/>
                  </w:rPr>
                  <w:t>his</w:t>
                </w:r>
                <w:r>
                  <w:rPr>
                    <w:b/>
                    <w:spacing w:val="-6"/>
                    <w:u w:val="thick" w:color="000000"/>
                  </w:rPr>
                  <w:t xml:space="preserve"> </w:t>
                </w:r>
                <w:r>
                  <w:rPr>
                    <w:b/>
                    <w:spacing w:val="-1"/>
                    <w:u w:val="thick" w:color="000000"/>
                  </w:rPr>
                  <w:t>s</w:t>
                </w:r>
                <w:r>
                  <w:rPr>
                    <w:b/>
                    <w:spacing w:val="3"/>
                    <w:u w:val="thick" w:color="000000"/>
                  </w:rPr>
                  <w:t>e</w:t>
                </w:r>
                <w:r>
                  <w:rPr>
                    <w:b/>
                    <w:u w:val="thick" w:color="000000"/>
                  </w:rPr>
                  <w:t>c</w:t>
                </w:r>
                <w:r>
                  <w:rPr>
                    <w:b/>
                    <w:spacing w:val="1"/>
                    <w:u w:val="thick" w:color="000000"/>
                  </w:rPr>
                  <w:t>t</w:t>
                </w:r>
                <w:r>
                  <w:rPr>
                    <w:b/>
                    <w:u w:val="thick" w:color="000000"/>
                  </w:rPr>
                  <w:t>i</w:t>
                </w:r>
                <w:r>
                  <w:rPr>
                    <w:b/>
                    <w:spacing w:val="1"/>
                    <w:u w:val="thick" w:color="000000"/>
                  </w:rPr>
                  <w:t>o</w:t>
                </w:r>
                <w:r>
                  <w:rPr>
                    <w:b/>
                    <w:u w:val="thick" w:color="000000"/>
                  </w:rPr>
                  <w:t>n</w:t>
                </w:r>
                <w:r>
                  <w:rPr>
                    <w:b/>
                    <w:spacing w:val="-6"/>
                    <w:u w:val="thick" w:color="000000"/>
                  </w:rPr>
                  <w:t xml:space="preserve"> </w:t>
                </w:r>
                <w:r>
                  <w:rPr>
                    <w:b/>
                    <w:u w:val="thick" w:color="000000"/>
                  </w:rPr>
                  <w:t>is</w:t>
                </w:r>
                <w:r>
                  <w:rPr>
                    <w:b/>
                    <w:spacing w:val="-2"/>
                    <w:u w:val="thick" w:color="000000"/>
                  </w:rPr>
                  <w:t xml:space="preserve"> </w:t>
                </w:r>
                <w:r>
                  <w:rPr>
                    <w:b/>
                    <w:u w:val="thick" w:color="000000"/>
                  </w:rPr>
                  <w:t>r</w:t>
                </w:r>
                <w:r>
                  <w:rPr>
                    <w:b/>
                    <w:spacing w:val="1"/>
                    <w:u w:val="thick" w:color="000000"/>
                  </w:rPr>
                  <w:t>e</w:t>
                </w:r>
                <w:r>
                  <w:rPr>
                    <w:b/>
                    <w:spacing w:val="-1"/>
                    <w:u w:val="thick" w:color="000000"/>
                  </w:rPr>
                  <w:t>s</w:t>
                </w:r>
                <w:r>
                  <w:rPr>
                    <w:b/>
                    <w:u w:val="thick" w:color="000000"/>
                  </w:rPr>
                  <w:t>e</w:t>
                </w:r>
                <w:r>
                  <w:rPr>
                    <w:b/>
                    <w:spacing w:val="1"/>
                    <w:u w:val="thick" w:color="000000"/>
                  </w:rPr>
                  <w:t>rv</w:t>
                </w:r>
                <w:r>
                  <w:rPr>
                    <w:b/>
                    <w:u w:val="thick" w:color="000000"/>
                  </w:rPr>
                  <w:t>ed</w:t>
                </w:r>
                <w:r>
                  <w:rPr>
                    <w:b/>
                    <w:spacing w:val="-8"/>
                    <w:u w:val="thick" w:color="000000"/>
                  </w:rPr>
                  <w:t xml:space="preserve"> </w:t>
                </w:r>
                <w:r>
                  <w:rPr>
                    <w:b/>
                    <w:spacing w:val="1"/>
                    <w:u w:val="thick" w:color="000000"/>
                  </w:rPr>
                  <w:t>fo</w:t>
                </w:r>
                <w:r>
                  <w:rPr>
                    <w:b/>
                    <w:u w:val="thick" w:color="000000"/>
                  </w:rPr>
                  <w:t>r</w:t>
                </w:r>
                <w:r>
                  <w:rPr>
                    <w:b/>
                    <w:spacing w:val="-2"/>
                    <w:u w:val="thick" w:color="000000"/>
                  </w:rPr>
                  <w:t xml:space="preserve"> </w:t>
                </w:r>
                <w:r>
                  <w:rPr>
                    <w:b/>
                    <w:spacing w:val="1"/>
                    <w:u w:val="thick" w:color="000000"/>
                  </w:rPr>
                  <w:t>t</w:t>
                </w:r>
                <w:r>
                  <w:rPr>
                    <w:b/>
                    <w:u w:val="thick" w:color="000000"/>
                  </w:rPr>
                  <w:t>he</w:t>
                </w:r>
                <w:r>
                  <w:rPr>
                    <w:b/>
                    <w:spacing w:val="-3"/>
                    <w:u w:val="thick" w:color="000000"/>
                  </w:rPr>
                  <w:t xml:space="preserve"> </w:t>
                </w:r>
                <w:r>
                  <w:rPr>
                    <w:b/>
                    <w:u w:val="thick" w:color="000000"/>
                  </w:rPr>
                  <w:t>c</w:t>
                </w:r>
                <w:r>
                  <w:rPr>
                    <w:b/>
                    <w:spacing w:val="1"/>
                    <w:u w:val="thick" w:color="000000"/>
                  </w:rPr>
                  <w:t>o</w:t>
                </w:r>
                <w:r>
                  <w:rPr>
                    <w:b/>
                    <w:u w:val="thick" w:color="000000"/>
                  </w:rPr>
                  <w:t>m</w:t>
                </w:r>
                <w:r>
                  <w:rPr>
                    <w:b/>
                    <w:spacing w:val="2"/>
                    <w:u w:val="thick" w:color="000000"/>
                  </w:rPr>
                  <w:t>m</w:t>
                </w:r>
                <w:r>
                  <w:rPr>
                    <w:b/>
                    <w:u w:val="thick" w:color="000000"/>
                  </w:rPr>
                  <w:t>en</w:t>
                </w:r>
                <w:r>
                  <w:rPr>
                    <w:b/>
                    <w:spacing w:val="1"/>
                    <w:u w:val="thick" w:color="000000"/>
                  </w:rPr>
                  <w:t>t</w:t>
                </w:r>
                <w:r>
                  <w:rPr>
                    <w:b/>
                    <w:u w:val="thick" w:color="000000"/>
                  </w:rPr>
                  <w:t>s</w:t>
                </w:r>
                <w:r>
                  <w:rPr>
                    <w:b/>
                    <w:spacing w:val="-9"/>
                    <w:u w:val="thick" w:color="000000"/>
                  </w:rPr>
                  <w:t xml:space="preserve"> </w:t>
                </w:r>
                <w:r>
                  <w:rPr>
                    <w:b/>
                    <w:spacing w:val="1"/>
                    <w:u w:val="thick" w:color="000000"/>
                  </w:rPr>
                  <w:t>f</w:t>
                </w:r>
                <w:r>
                  <w:rPr>
                    <w:b/>
                    <w:u w:val="thick" w:color="000000"/>
                  </w:rPr>
                  <w:t>r</w:t>
                </w:r>
                <w:r>
                  <w:rPr>
                    <w:b/>
                    <w:spacing w:val="1"/>
                    <w:u w:val="thick" w:color="000000"/>
                  </w:rPr>
                  <w:t>o</w:t>
                </w:r>
                <w:r>
                  <w:rPr>
                    <w:b/>
                    <w:u w:val="thick" w:color="000000"/>
                  </w:rPr>
                  <w:t>m</w:t>
                </w:r>
                <w:r>
                  <w:rPr>
                    <w:b/>
                    <w:spacing w:val="-5"/>
                    <w:u w:val="thick" w:color="000000"/>
                  </w:rPr>
                  <w:t xml:space="preserve"> </w:t>
                </w:r>
                <w:r>
                  <w:rPr>
                    <w:b/>
                    <w:spacing w:val="1"/>
                    <w:u w:val="thick" w:color="000000"/>
                  </w:rPr>
                  <w:t>jo</w:t>
                </w:r>
                <w:r>
                  <w:rPr>
                    <w:b/>
                    <w:u w:val="thick" w:color="000000"/>
                  </w:rPr>
                  <w:t>urn</w:t>
                </w:r>
                <w:r>
                  <w:rPr>
                    <w:b/>
                    <w:spacing w:val="1"/>
                    <w:u w:val="thick" w:color="000000"/>
                  </w:rPr>
                  <w:t>a</w:t>
                </w:r>
                <w:r>
                  <w:rPr>
                    <w:b/>
                    <w:u w:val="thick" w:color="000000"/>
                  </w:rPr>
                  <w:t>l</w:t>
                </w:r>
                <w:r>
                  <w:rPr>
                    <w:b/>
                    <w:spacing w:val="-7"/>
                    <w:u w:val="thick" w:color="000000"/>
                  </w:rPr>
                  <w:t xml:space="preserve"> </w:t>
                </w:r>
                <w:r>
                  <w:rPr>
                    <w:b/>
                    <w:spacing w:val="1"/>
                    <w:u w:val="thick" w:color="000000"/>
                  </w:rPr>
                  <w:t>e</w:t>
                </w:r>
                <w:r>
                  <w:rPr>
                    <w:b/>
                    <w:u w:val="thick" w:color="000000"/>
                  </w:rPr>
                  <w:t>dit</w:t>
                </w:r>
                <w:r>
                  <w:rPr>
                    <w:b/>
                    <w:spacing w:val="1"/>
                    <w:u w:val="thick" w:color="000000"/>
                  </w:rPr>
                  <w:t>o</w:t>
                </w:r>
                <w:r>
                  <w:rPr>
                    <w:b/>
                    <w:u w:val="thick" w:color="000000"/>
                  </w:rPr>
                  <w:t>ri</w:t>
                </w:r>
                <w:r>
                  <w:rPr>
                    <w:b/>
                    <w:spacing w:val="1"/>
                    <w:u w:val="thick" w:color="000000"/>
                  </w:rPr>
                  <w:t>a</w:t>
                </w:r>
                <w:r>
                  <w:rPr>
                    <w:b/>
                    <w:u w:val="thick" w:color="000000"/>
                  </w:rPr>
                  <w:t>l</w:t>
                </w:r>
                <w:r>
                  <w:rPr>
                    <w:b/>
                    <w:spacing w:val="-10"/>
                    <w:u w:val="thick" w:color="000000"/>
                  </w:rPr>
                  <w:t xml:space="preserve"> </w:t>
                </w:r>
                <w:r>
                  <w:rPr>
                    <w:b/>
                    <w:spacing w:val="1"/>
                    <w:u w:val="thick" w:color="000000"/>
                  </w:rPr>
                  <w:t>off</w:t>
                </w:r>
                <w:r>
                  <w:rPr>
                    <w:b/>
                    <w:u w:val="thick" w:color="000000"/>
                  </w:rPr>
                  <w:t>ice</w:t>
                </w:r>
                <w:r>
                  <w:rPr>
                    <w:b/>
                    <w:spacing w:val="-4"/>
                    <w:u w:val="thick" w:color="000000"/>
                  </w:rPr>
                  <w:t xml:space="preserve"> </w:t>
                </w:r>
                <w:r>
                  <w:rPr>
                    <w:b/>
                    <w:spacing w:val="1"/>
                    <w:u w:val="thick" w:color="000000"/>
                  </w:rPr>
                  <w:t>a</w:t>
                </w:r>
                <w:r>
                  <w:rPr>
                    <w:b/>
                    <w:u w:val="thick" w:color="000000"/>
                  </w:rPr>
                  <w:t>nd</w:t>
                </w:r>
                <w:r>
                  <w:rPr>
                    <w:b/>
                    <w:spacing w:val="-4"/>
                    <w:u w:val="thick" w:color="000000"/>
                  </w:rPr>
                  <w:t xml:space="preserve"> </w:t>
                </w:r>
                <w:r>
                  <w:rPr>
                    <w:b/>
                    <w:u w:val="thick" w:color="000000"/>
                  </w:rPr>
                  <w:t>edit</w:t>
                </w:r>
                <w:r>
                  <w:rPr>
                    <w:b/>
                    <w:spacing w:val="1"/>
                    <w:u w:val="thick" w:color="000000"/>
                  </w:rPr>
                  <w:t>o</w:t>
                </w:r>
                <w:r>
                  <w:rPr>
                    <w:b/>
                    <w:u w:val="thick" w:color="000000"/>
                  </w:rPr>
                  <w:t>rs):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016EA"/>
    <w:multiLevelType w:val="multilevel"/>
    <w:tmpl w:val="95AC690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466"/>
    <w:rsid w:val="00037207"/>
    <w:rsid w:val="00121F0E"/>
    <w:rsid w:val="00267E04"/>
    <w:rsid w:val="003133F5"/>
    <w:rsid w:val="00350270"/>
    <w:rsid w:val="0043603D"/>
    <w:rsid w:val="005A2C3A"/>
    <w:rsid w:val="006C1457"/>
    <w:rsid w:val="00773440"/>
    <w:rsid w:val="007F4F27"/>
    <w:rsid w:val="00890479"/>
    <w:rsid w:val="0089440F"/>
    <w:rsid w:val="009A69CA"/>
    <w:rsid w:val="009A7400"/>
    <w:rsid w:val="00A1104A"/>
    <w:rsid w:val="00AE47B9"/>
    <w:rsid w:val="00BA7F14"/>
    <w:rsid w:val="00BF3466"/>
    <w:rsid w:val="00CC10A5"/>
    <w:rsid w:val="00DE1CFE"/>
    <w:rsid w:val="00E44B3F"/>
    <w:rsid w:val="00F074D9"/>
    <w:rsid w:val="00F8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8F0930BA-9917-40C4-9C8E-DE2AE94AF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7734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jofresearch.com/index.php/ABAAR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SDI 1186</cp:lastModifiedBy>
  <cp:revision>15</cp:revision>
  <dcterms:created xsi:type="dcterms:W3CDTF">2025-07-04T10:40:00Z</dcterms:created>
  <dcterms:modified xsi:type="dcterms:W3CDTF">2025-07-09T08:37:00Z</dcterms:modified>
</cp:coreProperties>
</file>