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DEE23" w14:textId="77777777" w:rsidR="00EC40E6" w:rsidRPr="00BB5FFC" w:rsidRDefault="00EC40E6">
      <w:pPr>
        <w:spacing w:before="6" w:line="160" w:lineRule="exact"/>
        <w:rPr>
          <w:rFonts w:ascii="Arial" w:hAnsi="Arial" w:cs="Arial"/>
        </w:rPr>
      </w:pPr>
    </w:p>
    <w:p w14:paraId="5F9580D7" w14:textId="77777777" w:rsidR="00EC40E6" w:rsidRPr="00BB5FFC" w:rsidRDefault="00EC40E6">
      <w:pPr>
        <w:spacing w:line="200" w:lineRule="exact"/>
        <w:rPr>
          <w:rFonts w:ascii="Arial" w:hAnsi="Arial" w:cs="Arial"/>
        </w:rPr>
      </w:pPr>
    </w:p>
    <w:p w14:paraId="057CA6EE" w14:textId="77777777" w:rsidR="00EC40E6" w:rsidRPr="00BB5FFC" w:rsidRDefault="00EC40E6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0"/>
        <w:gridCol w:w="15773"/>
      </w:tblGrid>
      <w:tr w:rsidR="00EC40E6" w:rsidRPr="00BB5FFC" w14:paraId="018EDE1B" w14:textId="77777777">
        <w:trPr>
          <w:trHeight w:hRule="exact" w:val="302"/>
        </w:trPr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C9E61" w14:textId="77777777" w:rsidR="00EC40E6" w:rsidRPr="00BB5FFC" w:rsidRDefault="0018271A">
            <w:pPr>
              <w:spacing w:before="3"/>
              <w:ind w:left="98"/>
              <w:rPr>
                <w:rFonts w:ascii="Arial" w:eastAsia="Cambria" w:hAnsi="Arial" w:cs="Arial"/>
              </w:rPr>
            </w:pPr>
            <w:r w:rsidRPr="00BB5FFC">
              <w:rPr>
                <w:rFonts w:ascii="Arial" w:eastAsia="Cambria" w:hAnsi="Arial" w:cs="Arial"/>
                <w:spacing w:val="3"/>
              </w:rPr>
              <w:t>J</w:t>
            </w:r>
            <w:r w:rsidRPr="00BB5FFC">
              <w:rPr>
                <w:rFonts w:ascii="Arial" w:eastAsia="Cambria" w:hAnsi="Arial" w:cs="Arial"/>
                <w:spacing w:val="1"/>
              </w:rPr>
              <w:t>o</w:t>
            </w:r>
            <w:r w:rsidRPr="00BB5FFC">
              <w:rPr>
                <w:rFonts w:ascii="Arial" w:eastAsia="Cambria" w:hAnsi="Arial" w:cs="Arial"/>
                <w:spacing w:val="-3"/>
              </w:rPr>
              <w:t>u</w:t>
            </w:r>
            <w:r w:rsidRPr="00BB5FFC">
              <w:rPr>
                <w:rFonts w:ascii="Arial" w:eastAsia="Cambria" w:hAnsi="Arial" w:cs="Arial"/>
                <w:spacing w:val="3"/>
              </w:rPr>
              <w:t>r</w:t>
            </w:r>
            <w:r w:rsidRPr="00BB5FFC">
              <w:rPr>
                <w:rFonts w:ascii="Arial" w:eastAsia="Cambria" w:hAnsi="Arial" w:cs="Arial"/>
                <w:spacing w:val="-4"/>
              </w:rPr>
              <w:t>n</w:t>
            </w:r>
            <w:r w:rsidRPr="00BB5FFC">
              <w:rPr>
                <w:rFonts w:ascii="Arial" w:eastAsia="Cambria" w:hAnsi="Arial" w:cs="Arial"/>
                <w:spacing w:val="2"/>
              </w:rPr>
              <w:t>a</w:t>
            </w:r>
            <w:r w:rsidRPr="00BB5FFC">
              <w:rPr>
                <w:rFonts w:ascii="Arial" w:eastAsia="Cambria" w:hAnsi="Arial" w:cs="Arial"/>
              </w:rPr>
              <w:t>l</w:t>
            </w:r>
            <w:r w:rsidRPr="00BB5FFC">
              <w:rPr>
                <w:rFonts w:ascii="Arial" w:eastAsia="Cambria" w:hAnsi="Arial" w:cs="Arial"/>
                <w:spacing w:val="3"/>
              </w:rPr>
              <w:t xml:space="preserve"> </w:t>
            </w:r>
            <w:r w:rsidRPr="00BB5FFC">
              <w:rPr>
                <w:rFonts w:ascii="Arial" w:eastAsia="Cambria" w:hAnsi="Arial" w:cs="Arial"/>
                <w:spacing w:val="-8"/>
              </w:rPr>
              <w:t>N</w:t>
            </w:r>
            <w:r w:rsidRPr="00BB5FFC">
              <w:rPr>
                <w:rFonts w:ascii="Arial" w:eastAsia="Cambria" w:hAnsi="Arial" w:cs="Arial"/>
                <w:spacing w:val="2"/>
              </w:rPr>
              <w:t>a</w:t>
            </w:r>
            <w:r w:rsidRPr="00BB5FFC">
              <w:rPr>
                <w:rFonts w:ascii="Arial" w:eastAsia="Cambria" w:hAnsi="Arial" w:cs="Arial"/>
                <w:spacing w:val="-2"/>
              </w:rPr>
              <w:t>m</w:t>
            </w:r>
            <w:r w:rsidRPr="00BB5FFC">
              <w:rPr>
                <w:rFonts w:ascii="Arial" w:eastAsia="Cambria" w:hAnsi="Arial" w:cs="Arial"/>
                <w:spacing w:val="2"/>
              </w:rPr>
              <w:t>e</w:t>
            </w:r>
            <w:r w:rsidRPr="00BB5FFC">
              <w:rPr>
                <w:rFonts w:ascii="Arial" w:eastAsia="Cambria" w:hAnsi="Arial" w:cs="Arial"/>
                <w:w w:val="101"/>
              </w:rPr>
              <w:t>: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49F44" w14:textId="77777777" w:rsidR="00EC40E6" w:rsidRPr="00BB5FFC" w:rsidRDefault="00666999">
            <w:pPr>
              <w:spacing w:before="12"/>
              <w:ind w:left="107"/>
              <w:rPr>
                <w:rFonts w:ascii="Arial" w:eastAsia="Calibri" w:hAnsi="Arial" w:cs="Arial"/>
              </w:rPr>
            </w:pPr>
            <w:hyperlink r:id="rId7">
              <w:r w:rsidR="0018271A" w:rsidRPr="00BB5FFC">
                <w:rPr>
                  <w:rFonts w:ascii="Arial" w:eastAsia="Calibri" w:hAnsi="Arial" w:cs="Arial"/>
                  <w:color w:val="0000FF"/>
                  <w:u w:val="single" w:color="0000FF"/>
                </w:rPr>
                <w:t>As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-1"/>
                  <w:u w:val="single" w:color="0000FF"/>
                </w:rPr>
                <w:t>i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1"/>
                  <w:u w:val="single" w:color="0000FF"/>
                </w:rPr>
                <w:t>a</w:t>
              </w:r>
              <w:r w:rsidR="0018271A" w:rsidRPr="00BB5FFC">
                <w:rPr>
                  <w:rFonts w:ascii="Arial" w:eastAsia="Calibri" w:hAnsi="Arial" w:cs="Arial"/>
                  <w:color w:val="0000FF"/>
                  <w:u w:val="single" w:color="0000FF"/>
                </w:rPr>
                <w:t>n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3"/>
                  <w:u w:val="single" w:color="0000FF"/>
                </w:rPr>
                <w:t xml:space="preserve"> 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-6"/>
                  <w:u w:val="single" w:color="0000FF"/>
                </w:rPr>
                <w:t>B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1"/>
                  <w:u w:val="single" w:color="0000FF"/>
                </w:rPr>
                <w:t>a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-1"/>
                  <w:u w:val="single" w:color="0000FF"/>
                </w:rPr>
                <w:t>si</w:t>
              </w:r>
              <w:r w:rsidR="0018271A" w:rsidRPr="00BB5FFC">
                <w:rPr>
                  <w:rFonts w:ascii="Arial" w:eastAsia="Calibri" w:hAnsi="Arial" w:cs="Arial"/>
                  <w:color w:val="0000FF"/>
                  <w:u w:val="single" w:color="0000FF"/>
                </w:rPr>
                <w:t>c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4"/>
                  <w:u w:val="single" w:color="0000FF"/>
                </w:rPr>
                <w:t xml:space="preserve"> 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1"/>
                  <w:u w:val="single" w:color="0000FF"/>
                </w:rPr>
                <w:t>a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-2"/>
                  <w:u w:val="single" w:color="0000FF"/>
                </w:rPr>
                <w:t>n</w:t>
              </w:r>
              <w:r w:rsidR="0018271A" w:rsidRPr="00BB5FFC">
                <w:rPr>
                  <w:rFonts w:ascii="Arial" w:eastAsia="Calibri" w:hAnsi="Arial" w:cs="Arial"/>
                  <w:color w:val="0000FF"/>
                  <w:u w:val="single" w:color="0000FF"/>
                </w:rPr>
                <w:t>d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2"/>
                  <w:u w:val="single" w:color="0000FF"/>
                </w:rPr>
                <w:t xml:space="preserve"> </w:t>
              </w:r>
              <w:r w:rsidR="0018271A" w:rsidRPr="00BB5FFC">
                <w:rPr>
                  <w:rFonts w:ascii="Arial" w:eastAsia="Calibri" w:hAnsi="Arial" w:cs="Arial"/>
                  <w:color w:val="0000FF"/>
                  <w:u w:val="single" w:color="0000FF"/>
                </w:rPr>
                <w:t>A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-2"/>
                  <w:u w:val="single" w:color="0000FF"/>
                </w:rPr>
                <w:t>pp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-1"/>
                  <w:u w:val="single" w:color="0000FF"/>
                </w:rPr>
                <w:t>li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-3"/>
                  <w:u w:val="single" w:color="0000FF"/>
                </w:rPr>
                <w:t>e</w:t>
              </w:r>
              <w:r w:rsidR="0018271A" w:rsidRPr="00BB5FFC">
                <w:rPr>
                  <w:rFonts w:ascii="Arial" w:eastAsia="Calibri" w:hAnsi="Arial" w:cs="Arial"/>
                  <w:color w:val="0000FF"/>
                  <w:u w:val="single" w:color="0000FF"/>
                </w:rPr>
                <w:t>d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-2"/>
                  <w:u w:val="single" w:color="0000FF"/>
                </w:rPr>
                <w:t xml:space="preserve"> 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1"/>
                  <w:u w:val="single" w:color="0000FF"/>
                </w:rPr>
                <w:t>R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-3"/>
                  <w:u w:val="single" w:color="0000FF"/>
                </w:rPr>
                <w:t>e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-1"/>
                  <w:u w:val="single" w:color="0000FF"/>
                </w:rPr>
                <w:t>s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-3"/>
                  <w:u w:val="single" w:color="0000FF"/>
                </w:rPr>
                <w:t>e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1"/>
                  <w:u w:val="single" w:color="0000FF"/>
                </w:rPr>
                <w:t>ar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-1"/>
                  <w:u w:val="single" w:color="0000FF"/>
                </w:rPr>
                <w:t>c</w:t>
              </w:r>
              <w:r w:rsidR="0018271A" w:rsidRPr="00BB5FFC">
                <w:rPr>
                  <w:rFonts w:ascii="Arial" w:eastAsia="Calibri" w:hAnsi="Arial" w:cs="Arial"/>
                  <w:color w:val="0000FF"/>
                  <w:u w:val="single" w:color="0000FF"/>
                </w:rPr>
                <w:t>h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7"/>
                  <w:u w:val="single" w:color="0000FF"/>
                </w:rPr>
                <w:t xml:space="preserve"> </w:t>
              </w:r>
              <w:r w:rsidR="0018271A" w:rsidRPr="00BB5FFC">
                <w:rPr>
                  <w:rFonts w:ascii="Arial" w:eastAsia="Calibri" w:hAnsi="Arial" w:cs="Arial"/>
                  <w:color w:val="0000FF"/>
                  <w:u w:val="single" w:color="0000FF"/>
                </w:rPr>
                <w:t>J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-3"/>
                  <w:u w:val="single" w:color="0000FF"/>
                </w:rPr>
                <w:t>o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-2"/>
                  <w:u w:val="single" w:color="0000FF"/>
                </w:rPr>
                <w:t>u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1"/>
                  <w:u w:val="single" w:color="0000FF"/>
                </w:rPr>
                <w:t>r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-9"/>
                  <w:u w:val="single" w:color="0000FF"/>
                </w:rPr>
                <w:t>n</w:t>
              </w:r>
              <w:r w:rsidR="0018271A" w:rsidRPr="00BB5FFC">
                <w:rPr>
                  <w:rFonts w:ascii="Arial" w:eastAsia="Calibri" w:hAnsi="Arial" w:cs="Arial"/>
                  <w:color w:val="0000FF"/>
                  <w:spacing w:val="1"/>
                  <w:u w:val="single" w:color="0000FF"/>
                </w:rPr>
                <w:t>a</w:t>
              </w:r>
              <w:r w:rsidR="0018271A" w:rsidRPr="00BB5FFC">
                <w:rPr>
                  <w:rFonts w:ascii="Arial" w:eastAsia="Calibri" w:hAnsi="Arial" w:cs="Arial"/>
                  <w:color w:val="0000FF"/>
                  <w:u w:val="single" w:color="0000FF"/>
                </w:rPr>
                <w:t>l</w:t>
              </w:r>
            </w:hyperlink>
          </w:p>
        </w:tc>
      </w:tr>
      <w:tr w:rsidR="00EC40E6" w:rsidRPr="00BB5FFC" w14:paraId="34FE1F97" w14:textId="77777777">
        <w:trPr>
          <w:trHeight w:hRule="exact" w:val="295"/>
        </w:trPr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6296" w14:textId="77777777" w:rsidR="00EC40E6" w:rsidRPr="00BB5FFC" w:rsidRDefault="0018271A">
            <w:pPr>
              <w:spacing w:before="3"/>
              <w:ind w:left="98"/>
              <w:rPr>
                <w:rFonts w:ascii="Arial" w:eastAsia="Cambria" w:hAnsi="Arial" w:cs="Arial"/>
              </w:rPr>
            </w:pPr>
            <w:r w:rsidRPr="00BB5FFC">
              <w:rPr>
                <w:rFonts w:ascii="Arial" w:eastAsia="Cambria" w:hAnsi="Arial" w:cs="Arial"/>
                <w:spacing w:val="1"/>
              </w:rPr>
              <w:t>M</w:t>
            </w:r>
            <w:r w:rsidRPr="00BB5FFC">
              <w:rPr>
                <w:rFonts w:ascii="Arial" w:eastAsia="Cambria" w:hAnsi="Arial" w:cs="Arial"/>
                <w:spacing w:val="2"/>
              </w:rPr>
              <w:t>an</w:t>
            </w:r>
            <w:r w:rsidRPr="00BB5FFC">
              <w:rPr>
                <w:rFonts w:ascii="Arial" w:eastAsia="Cambria" w:hAnsi="Arial" w:cs="Arial"/>
                <w:spacing w:val="-3"/>
              </w:rPr>
              <w:t>u</w:t>
            </w:r>
            <w:r w:rsidRPr="00BB5FFC">
              <w:rPr>
                <w:rFonts w:ascii="Arial" w:eastAsia="Cambria" w:hAnsi="Arial" w:cs="Arial"/>
              </w:rPr>
              <w:t>s</w:t>
            </w:r>
            <w:r w:rsidRPr="00BB5FFC">
              <w:rPr>
                <w:rFonts w:ascii="Arial" w:eastAsia="Cambria" w:hAnsi="Arial" w:cs="Arial"/>
                <w:spacing w:val="-3"/>
              </w:rPr>
              <w:t>c</w:t>
            </w:r>
            <w:r w:rsidRPr="00BB5FFC">
              <w:rPr>
                <w:rFonts w:ascii="Arial" w:eastAsia="Cambria" w:hAnsi="Arial" w:cs="Arial"/>
                <w:spacing w:val="-4"/>
              </w:rPr>
              <w:t>r</w:t>
            </w:r>
            <w:r w:rsidRPr="00BB5FFC">
              <w:rPr>
                <w:rFonts w:ascii="Arial" w:eastAsia="Cambria" w:hAnsi="Arial" w:cs="Arial"/>
                <w:spacing w:val="1"/>
              </w:rPr>
              <w:t>i</w:t>
            </w:r>
            <w:r w:rsidRPr="00BB5FFC">
              <w:rPr>
                <w:rFonts w:ascii="Arial" w:eastAsia="Cambria" w:hAnsi="Arial" w:cs="Arial"/>
                <w:spacing w:val="3"/>
              </w:rPr>
              <w:t>p</w:t>
            </w:r>
            <w:r w:rsidRPr="00BB5FFC">
              <w:rPr>
                <w:rFonts w:ascii="Arial" w:eastAsia="Cambria" w:hAnsi="Arial" w:cs="Arial"/>
              </w:rPr>
              <w:t>t</w:t>
            </w:r>
            <w:r w:rsidRPr="00BB5FFC">
              <w:rPr>
                <w:rFonts w:ascii="Arial" w:eastAsia="Cambria" w:hAnsi="Arial" w:cs="Arial"/>
                <w:spacing w:val="-3"/>
              </w:rPr>
              <w:t xml:space="preserve"> </w:t>
            </w:r>
            <w:r w:rsidRPr="00BB5FFC">
              <w:rPr>
                <w:rFonts w:ascii="Arial" w:eastAsia="Cambria" w:hAnsi="Arial" w:cs="Arial"/>
              </w:rPr>
              <w:t>N</w:t>
            </w:r>
            <w:r w:rsidRPr="00BB5FFC">
              <w:rPr>
                <w:rFonts w:ascii="Arial" w:eastAsia="Cambria" w:hAnsi="Arial" w:cs="Arial"/>
                <w:spacing w:val="-4"/>
              </w:rPr>
              <w:t>u</w:t>
            </w:r>
            <w:r w:rsidRPr="00BB5FFC">
              <w:rPr>
                <w:rFonts w:ascii="Arial" w:eastAsia="Cambria" w:hAnsi="Arial" w:cs="Arial"/>
                <w:spacing w:val="-2"/>
              </w:rPr>
              <w:t>mb</w:t>
            </w:r>
            <w:r w:rsidRPr="00BB5FFC">
              <w:rPr>
                <w:rFonts w:ascii="Arial" w:eastAsia="Cambria" w:hAnsi="Arial" w:cs="Arial"/>
                <w:spacing w:val="2"/>
              </w:rPr>
              <w:t>e</w:t>
            </w:r>
            <w:r w:rsidRPr="00BB5FFC">
              <w:rPr>
                <w:rFonts w:ascii="Arial" w:eastAsia="Cambria" w:hAnsi="Arial" w:cs="Arial"/>
                <w:spacing w:val="3"/>
              </w:rPr>
              <w:t>r</w:t>
            </w:r>
            <w:r w:rsidRPr="00BB5FFC">
              <w:rPr>
                <w:rFonts w:ascii="Arial" w:eastAsia="Cambria" w:hAnsi="Arial" w:cs="Arial"/>
                <w:w w:val="101"/>
              </w:rPr>
              <w:t>: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1F7D9" w14:textId="77777777" w:rsidR="00EC40E6" w:rsidRPr="00BB5FFC" w:rsidRDefault="0018271A">
            <w:pPr>
              <w:spacing w:before="32"/>
              <w:ind w:left="107"/>
              <w:rPr>
                <w:rFonts w:ascii="Arial" w:eastAsia="Cambria" w:hAnsi="Arial" w:cs="Arial"/>
              </w:rPr>
            </w:pPr>
            <w:r w:rsidRPr="00BB5FFC">
              <w:rPr>
                <w:rFonts w:ascii="Arial" w:eastAsia="Cambria" w:hAnsi="Arial" w:cs="Arial"/>
                <w:b/>
                <w:spacing w:val="2"/>
              </w:rPr>
              <w:t>M</w:t>
            </w:r>
            <w:r w:rsidRPr="00BB5FFC">
              <w:rPr>
                <w:rFonts w:ascii="Arial" w:eastAsia="Cambria" w:hAnsi="Arial" w:cs="Arial"/>
                <w:b/>
                <w:spacing w:val="1"/>
                <w:w w:val="101"/>
              </w:rPr>
              <w:t>s</w:t>
            </w:r>
            <w:r w:rsidRPr="00BB5FFC">
              <w:rPr>
                <w:rFonts w:ascii="Arial" w:eastAsia="Cambria" w:hAnsi="Arial" w:cs="Arial"/>
                <w:b/>
                <w:spacing w:val="-3"/>
              </w:rPr>
              <w:t>_</w:t>
            </w:r>
            <w:r w:rsidRPr="00BB5FFC">
              <w:rPr>
                <w:rFonts w:ascii="Arial" w:eastAsia="Cambria" w:hAnsi="Arial" w:cs="Arial"/>
                <w:b/>
                <w:spacing w:val="-2"/>
              </w:rPr>
              <w:t>ABAA</w:t>
            </w:r>
            <w:r w:rsidRPr="00BB5FFC">
              <w:rPr>
                <w:rFonts w:ascii="Arial" w:eastAsia="Cambria" w:hAnsi="Arial" w:cs="Arial"/>
                <w:b/>
                <w:spacing w:val="3"/>
              </w:rPr>
              <w:t>R</w:t>
            </w:r>
            <w:r w:rsidRPr="00BB5FFC">
              <w:rPr>
                <w:rFonts w:ascii="Arial" w:eastAsia="Cambria" w:hAnsi="Arial" w:cs="Arial"/>
                <w:b/>
                <w:spacing w:val="3"/>
                <w:w w:val="101"/>
              </w:rPr>
              <w:t>J</w:t>
            </w:r>
            <w:r w:rsidRPr="00BB5FFC">
              <w:rPr>
                <w:rFonts w:ascii="Arial" w:eastAsia="Cambria" w:hAnsi="Arial" w:cs="Arial"/>
                <w:b/>
                <w:spacing w:val="-3"/>
              </w:rPr>
              <w:t>_</w:t>
            </w:r>
            <w:r w:rsidRPr="00BB5FFC">
              <w:rPr>
                <w:rFonts w:ascii="Arial" w:eastAsia="Cambria" w:hAnsi="Arial" w:cs="Arial"/>
                <w:b/>
                <w:spacing w:val="-4"/>
              </w:rPr>
              <w:t>20</w:t>
            </w:r>
            <w:r w:rsidRPr="00BB5FFC">
              <w:rPr>
                <w:rFonts w:ascii="Arial" w:eastAsia="Cambria" w:hAnsi="Arial" w:cs="Arial"/>
                <w:b/>
                <w:spacing w:val="3"/>
              </w:rPr>
              <w:t>0</w:t>
            </w:r>
            <w:r w:rsidRPr="00BB5FFC">
              <w:rPr>
                <w:rFonts w:ascii="Arial" w:eastAsia="Cambria" w:hAnsi="Arial" w:cs="Arial"/>
                <w:b/>
              </w:rPr>
              <w:t>2</w:t>
            </w:r>
          </w:p>
        </w:tc>
      </w:tr>
      <w:tr w:rsidR="00EC40E6" w:rsidRPr="00BB5FFC" w14:paraId="573DEE45" w14:textId="77777777">
        <w:trPr>
          <w:trHeight w:hRule="exact" w:val="663"/>
        </w:trPr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EC2F1" w14:textId="77777777" w:rsidR="00EC40E6" w:rsidRPr="00BB5FFC" w:rsidRDefault="0018271A">
            <w:pPr>
              <w:spacing w:before="3"/>
              <w:ind w:left="98"/>
              <w:rPr>
                <w:rFonts w:ascii="Arial" w:eastAsia="Cambria" w:hAnsi="Arial" w:cs="Arial"/>
              </w:rPr>
            </w:pPr>
            <w:r w:rsidRPr="00BB5FFC">
              <w:rPr>
                <w:rFonts w:ascii="Arial" w:eastAsia="Cambria" w:hAnsi="Arial" w:cs="Arial"/>
                <w:spacing w:val="3"/>
              </w:rPr>
              <w:t>T</w:t>
            </w:r>
            <w:r w:rsidRPr="00BB5FFC">
              <w:rPr>
                <w:rFonts w:ascii="Arial" w:eastAsia="Cambria" w:hAnsi="Arial" w:cs="Arial"/>
                <w:spacing w:val="1"/>
              </w:rPr>
              <w:t>i</w:t>
            </w:r>
            <w:r w:rsidRPr="00BB5FFC">
              <w:rPr>
                <w:rFonts w:ascii="Arial" w:eastAsia="Cambria" w:hAnsi="Arial" w:cs="Arial"/>
                <w:spacing w:val="-4"/>
              </w:rPr>
              <w:t>t</w:t>
            </w:r>
            <w:r w:rsidRPr="00BB5FFC">
              <w:rPr>
                <w:rFonts w:ascii="Arial" w:eastAsia="Cambria" w:hAnsi="Arial" w:cs="Arial"/>
                <w:spacing w:val="3"/>
              </w:rPr>
              <w:t>l</w:t>
            </w:r>
            <w:r w:rsidRPr="00BB5FFC">
              <w:rPr>
                <w:rFonts w:ascii="Arial" w:eastAsia="Cambria" w:hAnsi="Arial" w:cs="Arial"/>
              </w:rPr>
              <w:t>e</w:t>
            </w:r>
            <w:r w:rsidRPr="00BB5FFC">
              <w:rPr>
                <w:rFonts w:ascii="Arial" w:eastAsia="Cambria" w:hAnsi="Arial" w:cs="Arial"/>
                <w:spacing w:val="2"/>
              </w:rPr>
              <w:t xml:space="preserve"> </w:t>
            </w:r>
            <w:r w:rsidRPr="00BB5FFC">
              <w:rPr>
                <w:rFonts w:ascii="Arial" w:eastAsia="Cambria" w:hAnsi="Arial" w:cs="Arial"/>
                <w:spacing w:val="1"/>
              </w:rPr>
              <w:t>o</w:t>
            </w:r>
            <w:r w:rsidRPr="00BB5FFC">
              <w:rPr>
                <w:rFonts w:ascii="Arial" w:eastAsia="Cambria" w:hAnsi="Arial" w:cs="Arial"/>
              </w:rPr>
              <w:t>f</w:t>
            </w:r>
            <w:r w:rsidRPr="00BB5FFC">
              <w:rPr>
                <w:rFonts w:ascii="Arial" w:eastAsia="Cambria" w:hAnsi="Arial" w:cs="Arial"/>
                <w:spacing w:val="-3"/>
              </w:rPr>
              <w:t xml:space="preserve"> </w:t>
            </w:r>
            <w:r w:rsidRPr="00BB5FFC">
              <w:rPr>
                <w:rFonts w:ascii="Arial" w:eastAsia="Cambria" w:hAnsi="Arial" w:cs="Arial"/>
                <w:spacing w:val="-4"/>
              </w:rPr>
              <w:t>t</w:t>
            </w:r>
            <w:r w:rsidRPr="00BB5FFC">
              <w:rPr>
                <w:rFonts w:ascii="Arial" w:eastAsia="Cambria" w:hAnsi="Arial" w:cs="Arial"/>
                <w:spacing w:val="-3"/>
              </w:rPr>
              <w:t>h</w:t>
            </w:r>
            <w:r w:rsidRPr="00BB5FFC">
              <w:rPr>
                <w:rFonts w:ascii="Arial" w:eastAsia="Cambria" w:hAnsi="Arial" w:cs="Arial"/>
              </w:rPr>
              <w:t>e</w:t>
            </w:r>
            <w:r w:rsidRPr="00BB5FFC">
              <w:rPr>
                <w:rFonts w:ascii="Arial" w:eastAsia="Cambria" w:hAnsi="Arial" w:cs="Arial"/>
                <w:spacing w:val="1"/>
              </w:rPr>
              <w:t xml:space="preserve"> M</w:t>
            </w:r>
            <w:r w:rsidRPr="00BB5FFC">
              <w:rPr>
                <w:rFonts w:ascii="Arial" w:eastAsia="Cambria" w:hAnsi="Arial" w:cs="Arial"/>
                <w:spacing w:val="-5"/>
              </w:rPr>
              <w:t>a</w:t>
            </w:r>
            <w:r w:rsidRPr="00BB5FFC">
              <w:rPr>
                <w:rFonts w:ascii="Arial" w:eastAsia="Cambria" w:hAnsi="Arial" w:cs="Arial"/>
                <w:spacing w:val="2"/>
              </w:rPr>
              <w:t>n</w:t>
            </w:r>
            <w:r w:rsidRPr="00BB5FFC">
              <w:rPr>
                <w:rFonts w:ascii="Arial" w:eastAsia="Cambria" w:hAnsi="Arial" w:cs="Arial"/>
                <w:spacing w:val="-3"/>
              </w:rPr>
              <w:t>u</w:t>
            </w:r>
            <w:r w:rsidRPr="00BB5FFC">
              <w:rPr>
                <w:rFonts w:ascii="Arial" w:eastAsia="Cambria" w:hAnsi="Arial" w:cs="Arial"/>
              </w:rPr>
              <w:t>s</w:t>
            </w:r>
            <w:r w:rsidRPr="00BB5FFC">
              <w:rPr>
                <w:rFonts w:ascii="Arial" w:eastAsia="Cambria" w:hAnsi="Arial" w:cs="Arial"/>
                <w:spacing w:val="-3"/>
              </w:rPr>
              <w:t>c</w:t>
            </w:r>
            <w:r w:rsidRPr="00BB5FFC">
              <w:rPr>
                <w:rFonts w:ascii="Arial" w:eastAsia="Cambria" w:hAnsi="Arial" w:cs="Arial"/>
                <w:spacing w:val="3"/>
              </w:rPr>
              <w:t>r</w:t>
            </w:r>
            <w:r w:rsidRPr="00BB5FFC">
              <w:rPr>
                <w:rFonts w:ascii="Arial" w:eastAsia="Cambria" w:hAnsi="Arial" w:cs="Arial"/>
                <w:spacing w:val="-6"/>
                <w:w w:val="101"/>
              </w:rPr>
              <w:t>i</w:t>
            </w:r>
            <w:r w:rsidRPr="00BB5FFC">
              <w:rPr>
                <w:rFonts w:ascii="Arial" w:eastAsia="Cambria" w:hAnsi="Arial" w:cs="Arial"/>
                <w:spacing w:val="3"/>
              </w:rPr>
              <w:t>p</w:t>
            </w:r>
            <w:r w:rsidRPr="00BB5FFC">
              <w:rPr>
                <w:rFonts w:ascii="Arial" w:eastAsia="Cambria" w:hAnsi="Arial" w:cs="Arial"/>
                <w:spacing w:val="-4"/>
              </w:rPr>
              <w:t>t</w:t>
            </w:r>
            <w:r w:rsidRPr="00BB5FFC">
              <w:rPr>
                <w:rFonts w:ascii="Arial" w:eastAsia="Cambria" w:hAnsi="Arial" w:cs="Arial"/>
                <w:w w:val="101"/>
              </w:rPr>
              <w:t>: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95E49" w14:textId="77777777" w:rsidR="00EC40E6" w:rsidRPr="00BB5FFC" w:rsidRDefault="00EC40E6">
            <w:pPr>
              <w:spacing w:before="13" w:line="200" w:lineRule="exact"/>
              <w:rPr>
                <w:rFonts w:ascii="Arial" w:hAnsi="Arial" w:cs="Arial"/>
              </w:rPr>
            </w:pPr>
          </w:p>
          <w:p w14:paraId="2082DBFB" w14:textId="77777777" w:rsidR="00EC40E6" w:rsidRPr="00BB5FFC" w:rsidRDefault="0018271A">
            <w:pPr>
              <w:ind w:left="107"/>
              <w:rPr>
                <w:rFonts w:ascii="Arial" w:eastAsia="Cambria" w:hAnsi="Arial" w:cs="Arial"/>
              </w:rPr>
            </w:pPr>
            <w:r w:rsidRPr="00BB5FFC">
              <w:rPr>
                <w:rFonts w:ascii="Arial" w:eastAsia="Cambria" w:hAnsi="Arial" w:cs="Arial"/>
                <w:b/>
                <w:spacing w:val="-3"/>
              </w:rPr>
              <w:t>O</w:t>
            </w:r>
            <w:r w:rsidRPr="00BB5FFC">
              <w:rPr>
                <w:rFonts w:ascii="Arial" w:eastAsia="Cambria" w:hAnsi="Arial" w:cs="Arial"/>
                <w:b/>
                <w:spacing w:val="3"/>
              </w:rPr>
              <w:t>b</w:t>
            </w:r>
            <w:r w:rsidRPr="00BB5FFC">
              <w:rPr>
                <w:rFonts w:ascii="Arial" w:eastAsia="Cambria" w:hAnsi="Arial" w:cs="Arial"/>
                <w:b/>
                <w:spacing w:val="1"/>
              </w:rPr>
              <w:t>se</w:t>
            </w:r>
            <w:r w:rsidRPr="00BB5FFC">
              <w:rPr>
                <w:rFonts w:ascii="Arial" w:eastAsia="Cambria" w:hAnsi="Arial" w:cs="Arial"/>
                <w:b/>
              </w:rPr>
              <w:t>r</w:t>
            </w:r>
            <w:r w:rsidRPr="00BB5FFC">
              <w:rPr>
                <w:rFonts w:ascii="Arial" w:eastAsia="Cambria" w:hAnsi="Arial" w:cs="Arial"/>
                <w:b/>
                <w:spacing w:val="1"/>
              </w:rPr>
              <w:t>v</w:t>
            </w:r>
            <w:r w:rsidRPr="00BB5FFC">
              <w:rPr>
                <w:rFonts w:ascii="Arial" w:eastAsia="Cambria" w:hAnsi="Arial" w:cs="Arial"/>
                <w:b/>
              </w:rPr>
              <w:t>a</w:t>
            </w:r>
            <w:r w:rsidRPr="00BB5FFC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BB5FFC">
              <w:rPr>
                <w:rFonts w:ascii="Arial" w:eastAsia="Cambria" w:hAnsi="Arial" w:cs="Arial"/>
                <w:b/>
                <w:spacing w:val="-6"/>
              </w:rPr>
              <w:t>i</w:t>
            </w:r>
            <w:r w:rsidRPr="00BB5FFC">
              <w:rPr>
                <w:rFonts w:ascii="Arial" w:eastAsia="Cambria" w:hAnsi="Arial" w:cs="Arial"/>
                <w:b/>
              </w:rPr>
              <w:t>o</w:t>
            </w:r>
            <w:r w:rsidRPr="00BB5FFC">
              <w:rPr>
                <w:rFonts w:ascii="Arial" w:eastAsia="Cambria" w:hAnsi="Arial" w:cs="Arial"/>
                <w:b/>
                <w:spacing w:val="1"/>
              </w:rPr>
              <w:t>n</w:t>
            </w:r>
            <w:r w:rsidRPr="00BB5FFC">
              <w:rPr>
                <w:rFonts w:ascii="Arial" w:eastAsia="Cambria" w:hAnsi="Arial" w:cs="Arial"/>
                <w:b/>
              </w:rPr>
              <w:t>s</w:t>
            </w:r>
            <w:r w:rsidRPr="00BB5FFC">
              <w:rPr>
                <w:rFonts w:ascii="Arial" w:eastAsia="Cambria" w:hAnsi="Arial" w:cs="Arial"/>
                <w:b/>
                <w:spacing w:val="2"/>
              </w:rPr>
              <w:t xml:space="preserve"> </w:t>
            </w:r>
            <w:r w:rsidRPr="00BB5FFC">
              <w:rPr>
                <w:rFonts w:ascii="Arial" w:eastAsia="Cambria" w:hAnsi="Arial" w:cs="Arial"/>
                <w:b/>
              </w:rPr>
              <w:t>of</w:t>
            </w:r>
            <w:r w:rsidRPr="00BB5FFC">
              <w:rPr>
                <w:rFonts w:ascii="Arial" w:eastAsia="Cambria" w:hAnsi="Arial" w:cs="Arial"/>
                <w:b/>
                <w:spacing w:val="-1"/>
              </w:rPr>
              <w:t xml:space="preserve"> </w:t>
            </w:r>
            <w:r w:rsidRPr="00BB5FFC">
              <w:rPr>
                <w:rFonts w:ascii="Arial" w:eastAsia="Cambria" w:hAnsi="Arial" w:cs="Arial"/>
                <w:b/>
                <w:spacing w:val="-6"/>
              </w:rPr>
              <w:t>i</w:t>
            </w:r>
            <w:r w:rsidRPr="00BB5FFC">
              <w:rPr>
                <w:rFonts w:ascii="Arial" w:eastAsia="Cambria" w:hAnsi="Arial" w:cs="Arial"/>
                <w:b/>
              </w:rPr>
              <w:t>o</w:t>
            </w:r>
            <w:r w:rsidRPr="00BB5FFC">
              <w:rPr>
                <w:rFonts w:ascii="Arial" w:eastAsia="Cambria" w:hAnsi="Arial" w:cs="Arial"/>
                <w:b/>
                <w:spacing w:val="1"/>
              </w:rPr>
              <w:t>n</w:t>
            </w:r>
            <w:r w:rsidRPr="00BB5FFC">
              <w:rPr>
                <w:rFonts w:ascii="Arial" w:eastAsia="Cambria" w:hAnsi="Arial" w:cs="Arial"/>
                <w:b/>
              </w:rPr>
              <w:t>o</w:t>
            </w:r>
            <w:r w:rsidRPr="00BB5FFC">
              <w:rPr>
                <w:rFonts w:ascii="Arial" w:eastAsia="Cambria" w:hAnsi="Arial" w:cs="Arial"/>
                <w:b/>
                <w:spacing w:val="-6"/>
              </w:rPr>
              <w:t>s</w:t>
            </w:r>
            <w:r w:rsidRPr="00BB5FFC">
              <w:rPr>
                <w:rFonts w:ascii="Arial" w:eastAsia="Cambria" w:hAnsi="Arial" w:cs="Arial"/>
                <w:b/>
                <w:spacing w:val="2"/>
              </w:rPr>
              <w:t>ph</w:t>
            </w:r>
            <w:r w:rsidRPr="00BB5FFC">
              <w:rPr>
                <w:rFonts w:ascii="Arial" w:eastAsia="Cambria" w:hAnsi="Arial" w:cs="Arial"/>
                <w:b/>
                <w:spacing w:val="1"/>
              </w:rPr>
              <w:t>e</w:t>
            </w:r>
            <w:r w:rsidRPr="00BB5FFC">
              <w:rPr>
                <w:rFonts w:ascii="Arial" w:eastAsia="Cambria" w:hAnsi="Arial" w:cs="Arial"/>
                <w:b/>
                <w:spacing w:val="-7"/>
              </w:rPr>
              <w:t>r</w:t>
            </w:r>
            <w:r w:rsidRPr="00BB5FFC">
              <w:rPr>
                <w:rFonts w:ascii="Arial" w:eastAsia="Cambria" w:hAnsi="Arial" w:cs="Arial"/>
                <w:b/>
                <w:spacing w:val="1"/>
              </w:rPr>
              <w:t>i</w:t>
            </w:r>
            <w:r w:rsidRPr="00BB5FFC">
              <w:rPr>
                <w:rFonts w:ascii="Arial" w:eastAsia="Cambria" w:hAnsi="Arial" w:cs="Arial"/>
                <w:b/>
              </w:rPr>
              <w:t>c</w:t>
            </w:r>
            <w:r w:rsidRPr="00BB5FFC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eastAsia="Cambria" w:hAnsi="Arial" w:cs="Arial"/>
                <w:b/>
                <w:spacing w:val="1"/>
              </w:rPr>
              <w:t>s</w:t>
            </w:r>
            <w:r w:rsidRPr="00BB5FFC">
              <w:rPr>
                <w:rFonts w:ascii="Arial" w:eastAsia="Cambria" w:hAnsi="Arial" w:cs="Arial"/>
                <w:b/>
                <w:spacing w:val="-1"/>
              </w:rPr>
              <w:t>c</w:t>
            </w:r>
            <w:r w:rsidRPr="00BB5FFC">
              <w:rPr>
                <w:rFonts w:ascii="Arial" w:eastAsia="Cambria" w:hAnsi="Arial" w:cs="Arial"/>
                <w:b/>
                <w:spacing w:val="1"/>
              </w:rPr>
              <w:t>in</w:t>
            </w:r>
            <w:r w:rsidRPr="00BB5FFC">
              <w:rPr>
                <w:rFonts w:ascii="Arial" w:eastAsia="Cambria" w:hAnsi="Arial" w:cs="Arial"/>
                <w:b/>
                <w:spacing w:val="-2"/>
              </w:rPr>
              <w:t>t</w:t>
            </w:r>
            <w:r w:rsidRPr="00BB5FFC">
              <w:rPr>
                <w:rFonts w:ascii="Arial" w:eastAsia="Cambria" w:hAnsi="Arial" w:cs="Arial"/>
                <w:b/>
                <w:spacing w:val="-6"/>
              </w:rPr>
              <w:t>i</w:t>
            </w:r>
            <w:r w:rsidRPr="00BB5FFC">
              <w:rPr>
                <w:rFonts w:ascii="Arial" w:eastAsia="Cambria" w:hAnsi="Arial" w:cs="Arial"/>
                <w:b/>
                <w:spacing w:val="2"/>
              </w:rPr>
              <w:t>ll</w:t>
            </w:r>
            <w:r w:rsidRPr="00BB5FFC">
              <w:rPr>
                <w:rFonts w:ascii="Arial" w:eastAsia="Cambria" w:hAnsi="Arial" w:cs="Arial"/>
                <w:b/>
              </w:rPr>
              <w:t>a</w:t>
            </w:r>
            <w:r w:rsidRPr="00BB5FFC">
              <w:rPr>
                <w:rFonts w:ascii="Arial" w:eastAsia="Cambria" w:hAnsi="Arial" w:cs="Arial"/>
                <w:b/>
                <w:spacing w:val="-9"/>
              </w:rPr>
              <w:t>t</w:t>
            </w:r>
            <w:r w:rsidRPr="00BB5FFC">
              <w:rPr>
                <w:rFonts w:ascii="Arial" w:eastAsia="Cambria" w:hAnsi="Arial" w:cs="Arial"/>
                <w:b/>
                <w:spacing w:val="1"/>
              </w:rPr>
              <w:t>i</w:t>
            </w:r>
            <w:r w:rsidRPr="00BB5FFC">
              <w:rPr>
                <w:rFonts w:ascii="Arial" w:eastAsia="Cambria" w:hAnsi="Arial" w:cs="Arial"/>
                <w:b/>
              </w:rPr>
              <w:t>o</w:t>
            </w:r>
            <w:r w:rsidRPr="00BB5FFC">
              <w:rPr>
                <w:rFonts w:ascii="Arial" w:eastAsia="Cambria" w:hAnsi="Arial" w:cs="Arial"/>
                <w:b/>
                <w:spacing w:val="1"/>
              </w:rPr>
              <w:t>n</w:t>
            </w:r>
            <w:r w:rsidRPr="00BB5FFC">
              <w:rPr>
                <w:rFonts w:ascii="Arial" w:eastAsia="Cambria" w:hAnsi="Arial" w:cs="Arial"/>
                <w:b/>
              </w:rPr>
              <w:t>s</w:t>
            </w:r>
            <w:r w:rsidRPr="00BB5FFC">
              <w:rPr>
                <w:rFonts w:ascii="Arial" w:eastAsia="Cambria" w:hAnsi="Arial" w:cs="Arial"/>
                <w:b/>
                <w:spacing w:val="2"/>
              </w:rPr>
              <w:t xml:space="preserve"> </w:t>
            </w:r>
            <w:r w:rsidRPr="00BB5FFC">
              <w:rPr>
                <w:rFonts w:ascii="Arial" w:eastAsia="Cambria" w:hAnsi="Arial" w:cs="Arial"/>
                <w:b/>
                <w:spacing w:val="-7"/>
              </w:rPr>
              <w:t>o</w:t>
            </w:r>
            <w:r w:rsidRPr="00BB5FFC">
              <w:rPr>
                <w:rFonts w:ascii="Arial" w:eastAsia="Cambria" w:hAnsi="Arial" w:cs="Arial"/>
                <w:b/>
                <w:spacing w:val="1"/>
              </w:rPr>
              <w:t>ve</w:t>
            </w:r>
            <w:r w:rsidRPr="00BB5FFC">
              <w:rPr>
                <w:rFonts w:ascii="Arial" w:eastAsia="Cambria" w:hAnsi="Arial" w:cs="Arial"/>
                <w:b/>
              </w:rPr>
              <w:t>r</w:t>
            </w:r>
            <w:r w:rsidRPr="00BB5FFC">
              <w:rPr>
                <w:rFonts w:ascii="Arial" w:eastAsia="Cambria" w:hAnsi="Arial" w:cs="Arial"/>
                <w:b/>
                <w:spacing w:val="-1"/>
              </w:rPr>
              <w:t xml:space="preserve"> </w:t>
            </w:r>
            <w:proofErr w:type="spellStart"/>
            <w:r w:rsidRPr="00BB5FFC">
              <w:rPr>
                <w:rFonts w:ascii="Arial" w:eastAsia="Cambria" w:hAnsi="Arial" w:cs="Arial"/>
                <w:b/>
                <w:spacing w:val="-1"/>
              </w:rPr>
              <w:t>K</w:t>
            </w:r>
            <w:r w:rsidRPr="00BB5FFC">
              <w:rPr>
                <w:rFonts w:ascii="Arial" w:eastAsia="Cambria" w:hAnsi="Arial" w:cs="Arial"/>
                <w:b/>
                <w:spacing w:val="-7"/>
              </w:rPr>
              <w:t>o</w:t>
            </w:r>
            <w:r w:rsidRPr="00BB5FFC">
              <w:rPr>
                <w:rFonts w:ascii="Arial" w:eastAsia="Cambria" w:hAnsi="Arial" w:cs="Arial"/>
                <w:b/>
                <w:spacing w:val="2"/>
              </w:rPr>
              <w:t>ud</w:t>
            </w:r>
            <w:r w:rsidRPr="00BB5FFC">
              <w:rPr>
                <w:rFonts w:ascii="Arial" w:eastAsia="Cambria" w:hAnsi="Arial" w:cs="Arial"/>
                <w:b/>
                <w:spacing w:val="-7"/>
              </w:rPr>
              <w:t>o</w:t>
            </w:r>
            <w:r w:rsidRPr="00BB5FFC">
              <w:rPr>
                <w:rFonts w:ascii="Arial" w:eastAsia="Cambria" w:hAnsi="Arial" w:cs="Arial"/>
                <w:b/>
                <w:spacing w:val="2"/>
              </w:rPr>
              <w:t>u</w:t>
            </w:r>
            <w:r w:rsidRPr="00BB5FFC">
              <w:rPr>
                <w:rFonts w:ascii="Arial" w:eastAsia="Cambria" w:hAnsi="Arial" w:cs="Arial"/>
                <w:b/>
                <w:spacing w:val="3"/>
              </w:rPr>
              <w:t>g</w:t>
            </w:r>
            <w:r w:rsidRPr="00BB5FFC">
              <w:rPr>
                <w:rFonts w:ascii="Arial" w:eastAsia="Cambria" w:hAnsi="Arial" w:cs="Arial"/>
                <w:b/>
                <w:spacing w:val="-7"/>
              </w:rPr>
              <w:t>o</w:t>
            </w:r>
            <w:r w:rsidRPr="00BB5FFC">
              <w:rPr>
                <w:rFonts w:ascii="Arial" w:eastAsia="Cambria" w:hAnsi="Arial" w:cs="Arial"/>
                <w:b/>
              </w:rPr>
              <w:t>u</w:t>
            </w:r>
            <w:proofErr w:type="spellEnd"/>
            <w:r w:rsidRPr="00BB5FFC">
              <w:rPr>
                <w:rFonts w:ascii="Arial" w:eastAsia="Cambria" w:hAnsi="Arial" w:cs="Arial"/>
                <w:b/>
                <w:spacing w:val="1"/>
              </w:rPr>
              <w:t xml:space="preserve"> </w:t>
            </w:r>
            <w:r w:rsidRPr="00BB5FFC">
              <w:rPr>
                <w:rFonts w:ascii="Arial" w:eastAsia="Cambria" w:hAnsi="Arial" w:cs="Arial"/>
                <w:b/>
              </w:rPr>
              <w:t>a</w:t>
            </w:r>
            <w:r w:rsidRPr="00BB5FFC">
              <w:rPr>
                <w:rFonts w:ascii="Arial" w:eastAsia="Cambria" w:hAnsi="Arial" w:cs="Arial"/>
                <w:b/>
                <w:spacing w:val="1"/>
              </w:rPr>
              <w:t>n</w:t>
            </w:r>
            <w:r w:rsidRPr="00BB5FFC">
              <w:rPr>
                <w:rFonts w:ascii="Arial" w:eastAsia="Cambria" w:hAnsi="Arial" w:cs="Arial"/>
                <w:b/>
              </w:rPr>
              <w:t>d</w:t>
            </w:r>
            <w:r w:rsidRPr="00BB5FFC">
              <w:rPr>
                <w:rFonts w:ascii="Arial" w:eastAsia="Cambria" w:hAnsi="Arial" w:cs="Arial"/>
                <w:b/>
                <w:spacing w:val="1"/>
              </w:rPr>
              <w:t xml:space="preserve"> </w:t>
            </w:r>
            <w:proofErr w:type="spellStart"/>
            <w:r w:rsidRPr="00BB5FFC">
              <w:rPr>
                <w:rFonts w:ascii="Arial" w:eastAsia="Cambria" w:hAnsi="Arial" w:cs="Arial"/>
                <w:b/>
                <w:spacing w:val="-2"/>
              </w:rPr>
              <w:t>B</w:t>
            </w:r>
            <w:r w:rsidRPr="00BB5FFC">
              <w:rPr>
                <w:rFonts w:ascii="Arial" w:eastAsia="Cambria" w:hAnsi="Arial" w:cs="Arial"/>
                <w:b/>
              </w:rPr>
              <w:t>a</w:t>
            </w:r>
            <w:r w:rsidRPr="00BB5FFC">
              <w:rPr>
                <w:rFonts w:ascii="Arial" w:eastAsia="Cambria" w:hAnsi="Arial" w:cs="Arial"/>
                <w:b/>
                <w:spacing w:val="-8"/>
              </w:rPr>
              <w:t>c</w:t>
            </w:r>
            <w:r w:rsidRPr="00BB5FFC">
              <w:rPr>
                <w:rFonts w:ascii="Arial" w:eastAsia="Cambria" w:hAnsi="Arial" w:cs="Arial"/>
                <w:b/>
                <w:spacing w:val="2"/>
              </w:rPr>
              <w:t>l</w:t>
            </w:r>
            <w:r w:rsidRPr="00BB5FFC">
              <w:rPr>
                <w:rFonts w:ascii="Arial" w:eastAsia="Cambria" w:hAnsi="Arial" w:cs="Arial"/>
                <w:b/>
                <w:spacing w:val="1"/>
              </w:rPr>
              <w:t>i</w:t>
            </w:r>
            <w:r w:rsidRPr="00BB5FFC">
              <w:rPr>
                <w:rFonts w:ascii="Arial" w:eastAsia="Cambria" w:hAnsi="Arial" w:cs="Arial"/>
                <w:b/>
                <w:spacing w:val="-6"/>
              </w:rPr>
              <w:t>e</w:t>
            </w:r>
            <w:r w:rsidRPr="00BB5FFC">
              <w:rPr>
                <w:rFonts w:ascii="Arial" w:eastAsia="Cambria" w:hAnsi="Arial" w:cs="Arial"/>
                <w:b/>
              </w:rPr>
              <w:t>u</w:t>
            </w:r>
            <w:proofErr w:type="spellEnd"/>
          </w:p>
        </w:tc>
      </w:tr>
      <w:tr w:rsidR="00EC40E6" w:rsidRPr="00BB5FFC" w14:paraId="288AB971" w14:textId="77777777">
        <w:trPr>
          <w:trHeight w:hRule="exact" w:val="346"/>
        </w:trPr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AAED8" w14:textId="77777777" w:rsidR="00EC40E6" w:rsidRPr="00BB5FFC" w:rsidRDefault="0018271A">
            <w:pPr>
              <w:spacing w:before="3"/>
              <w:ind w:left="98"/>
              <w:rPr>
                <w:rFonts w:ascii="Arial" w:eastAsia="Cambria" w:hAnsi="Arial" w:cs="Arial"/>
              </w:rPr>
            </w:pPr>
            <w:r w:rsidRPr="00BB5FFC">
              <w:rPr>
                <w:rFonts w:ascii="Arial" w:eastAsia="Cambria" w:hAnsi="Arial" w:cs="Arial"/>
                <w:spacing w:val="3"/>
              </w:rPr>
              <w:t>T</w:t>
            </w:r>
            <w:r w:rsidRPr="00BB5FFC">
              <w:rPr>
                <w:rFonts w:ascii="Arial" w:eastAsia="Cambria" w:hAnsi="Arial" w:cs="Arial"/>
                <w:spacing w:val="-1"/>
              </w:rPr>
              <w:t>y</w:t>
            </w:r>
            <w:r w:rsidRPr="00BB5FFC">
              <w:rPr>
                <w:rFonts w:ascii="Arial" w:eastAsia="Cambria" w:hAnsi="Arial" w:cs="Arial"/>
                <w:spacing w:val="-4"/>
              </w:rPr>
              <w:t>p</w:t>
            </w:r>
            <w:r w:rsidRPr="00BB5FFC">
              <w:rPr>
                <w:rFonts w:ascii="Arial" w:eastAsia="Cambria" w:hAnsi="Arial" w:cs="Arial"/>
              </w:rPr>
              <w:t>e</w:t>
            </w:r>
            <w:r w:rsidRPr="00BB5FFC">
              <w:rPr>
                <w:rFonts w:ascii="Arial" w:eastAsia="Cambria" w:hAnsi="Arial" w:cs="Arial"/>
                <w:spacing w:val="1"/>
              </w:rPr>
              <w:t xml:space="preserve"> o</w:t>
            </w:r>
            <w:r w:rsidRPr="00BB5FFC">
              <w:rPr>
                <w:rFonts w:ascii="Arial" w:eastAsia="Cambria" w:hAnsi="Arial" w:cs="Arial"/>
              </w:rPr>
              <w:t>f</w:t>
            </w:r>
            <w:r w:rsidRPr="00BB5FFC">
              <w:rPr>
                <w:rFonts w:ascii="Arial" w:eastAsia="Cambria" w:hAnsi="Arial" w:cs="Arial"/>
                <w:spacing w:val="-3"/>
              </w:rPr>
              <w:t xml:space="preserve"> </w:t>
            </w:r>
            <w:r w:rsidRPr="00BB5FFC">
              <w:rPr>
                <w:rFonts w:ascii="Arial" w:eastAsia="Cambria" w:hAnsi="Arial" w:cs="Arial"/>
                <w:spacing w:val="-4"/>
              </w:rPr>
              <w:t>t</w:t>
            </w:r>
            <w:r w:rsidRPr="00BB5FFC">
              <w:rPr>
                <w:rFonts w:ascii="Arial" w:eastAsia="Cambria" w:hAnsi="Arial" w:cs="Arial"/>
                <w:spacing w:val="-2"/>
              </w:rPr>
              <w:t>h</w:t>
            </w:r>
            <w:r w:rsidRPr="00BB5FFC">
              <w:rPr>
                <w:rFonts w:ascii="Arial" w:eastAsia="Cambria" w:hAnsi="Arial" w:cs="Arial"/>
              </w:rPr>
              <w:t>e</w:t>
            </w:r>
            <w:r w:rsidRPr="00BB5FFC">
              <w:rPr>
                <w:rFonts w:ascii="Arial" w:eastAsia="Cambria" w:hAnsi="Arial" w:cs="Arial"/>
                <w:spacing w:val="1"/>
              </w:rPr>
              <w:t xml:space="preserve"> </w:t>
            </w:r>
            <w:r w:rsidRPr="00BB5FFC">
              <w:rPr>
                <w:rFonts w:ascii="Arial" w:eastAsia="Cambria" w:hAnsi="Arial" w:cs="Arial"/>
                <w:spacing w:val="-3"/>
              </w:rPr>
              <w:t>A</w:t>
            </w:r>
            <w:r w:rsidRPr="00BB5FFC">
              <w:rPr>
                <w:rFonts w:ascii="Arial" w:eastAsia="Cambria" w:hAnsi="Arial" w:cs="Arial"/>
                <w:spacing w:val="3"/>
              </w:rPr>
              <w:t>r</w:t>
            </w:r>
            <w:r w:rsidRPr="00BB5FFC">
              <w:rPr>
                <w:rFonts w:ascii="Arial" w:eastAsia="Cambria" w:hAnsi="Arial" w:cs="Arial"/>
                <w:spacing w:val="-4"/>
              </w:rPr>
              <w:t>t</w:t>
            </w:r>
            <w:r w:rsidRPr="00BB5FFC">
              <w:rPr>
                <w:rFonts w:ascii="Arial" w:eastAsia="Cambria" w:hAnsi="Arial" w:cs="Arial"/>
                <w:spacing w:val="1"/>
                <w:w w:val="101"/>
              </w:rPr>
              <w:t>i</w:t>
            </w:r>
            <w:r w:rsidRPr="00BB5FFC">
              <w:rPr>
                <w:rFonts w:ascii="Arial" w:eastAsia="Cambria" w:hAnsi="Arial" w:cs="Arial"/>
                <w:spacing w:val="-2"/>
                <w:w w:val="101"/>
              </w:rPr>
              <w:t>c</w:t>
            </w:r>
            <w:r w:rsidRPr="00BB5FFC">
              <w:rPr>
                <w:rFonts w:ascii="Arial" w:eastAsia="Cambria" w:hAnsi="Arial" w:cs="Arial"/>
                <w:spacing w:val="3"/>
              </w:rPr>
              <w:t>l</w:t>
            </w:r>
            <w:r w:rsidRPr="00BB5FFC">
              <w:rPr>
                <w:rFonts w:ascii="Arial" w:eastAsia="Cambria" w:hAnsi="Arial" w:cs="Arial"/>
              </w:rPr>
              <w:t>e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2963F" w14:textId="7ECEAB01" w:rsidR="00EC40E6" w:rsidRPr="00BB5FFC" w:rsidRDefault="008840F9" w:rsidP="008840F9">
            <w:pPr>
              <w:tabs>
                <w:tab w:val="left" w:pos="1766"/>
              </w:tabs>
              <w:rPr>
                <w:rFonts w:ascii="Arial" w:hAnsi="Arial" w:cs="Arial"/>
                <w:noProof/>
              </w:rPr>
            </w:pPr>
            <w:r w:rsidRPr="00BB5FFC">
              <w:rPr>
                <w:rFonts w:ascii="Arial" w:hAnsi="Arial" w:cs="Arial"/>
                <w:noProof/>
                <w:color w:val="EE0000"/>
              </w:rPr>
              <w:t>Original research Article</w:t>
            </w:r>
          </w:p>
        </w:tc>
      </w:tr>
    </w:tbl>
    <w:p w14:paraId="6CF8F39F" w14:textId="77777777" w:rsidR="00EC40E6" w:rsidRPr="00BB5FFC" w:rsidRDefault="00EC40E6">
      <w:pPr>
        <w:spacing w:line="200" w:lineRule="exact"/>
        <w:rPr>
          <w:rFonts w:ascii="Arial" w:hAnsi="Arial" w:cs="Arial"/>
        </w:rPr>
      </w:pPr>
    </w:p>
    <w:p w14:paraId="2C7C4525" w14:textId="77777777" w:rsidR="00EC40E6" w:rsidRPr="00BB5FFC" w:rsidRDefault="00EC40E6">
      <w:pPr>
        <w:spacing w:before="4" w:line="240" w:lineRule="exact"/>
        <w:rPr>
          <w:rFonts w:ascii="Arial" w:hAnsi="Arial" w:cs="Arial"/>
        </w:rPr>
      </w:pPr>
    </w:p>
    <w:p w14:paraId="36757A2D" w14:textId="77777777" w:rsidR="00EC40E6" w:rsidRPr="00BB5FFC" w:rsidRDefault="00666999">
      <w:pPr>
        <w:spacing w:before="35" w:line="220" w:lineRule="exact"/>
        <w:ind w:left="220"/>
        <w:rPr>
          <w:rFonts w:ascii="Arial" w:hAnsi="Arial" w:cs="Arial"/>
        </w:rPr>
      </w:pPr>
      <w:r w:rsidRPr="00BB5FFC">
        <w:rPr>
          <w:rFonts w:ascii="Arial" w:hAnsi="Arial" w:cs="Arial"/>
        </w:rPr>
        <w:pict w14:anchorId="7AE1E889">
          <v:group id="_x0000_s1054" style="position:absolute;left:0;text-align:left;margin-left:339.1pt;margin-top:36.5pt;width:429.9pt;height:23.7pt;z-index:-251658240;mso-position-horizontal-relative:page" coordorigin="6782,730" coordsize="8598,474">
            <v:shape id="_x0000_s1056" style="position:absolute;left:6792;top:740;width:8578;height:231" coordorigin="6792,740" coordsize="8578,231" path="m6792,971r8578,l15370,740r-8578,l6792,971xe" fillcolor="yellow" stroked="f">
              <v:path arrowok="t"/>
            </v:shape>
            <v:shape id="_x0000_s1055" style="position:absolute;left:6792;top:971;width:620;height:223" coordorigin="6792,971" coordsize="620,223" path="m6792,1194r619,l7411,971r-619,l6792,1194xe" fillcolor="yellow" stroked="f">
              <v:path arrowok="t"/>
            </v:shape>
            <w10:wrap anchorx="page"/>
          </v:group>
        </w:pict>
      </w:r>
      <w:r w:rsidR="0018271A" w:rsidRPr="00BB5FFC">
        <w:rPr>
          <w:rFonts w:ascii="Arial" w:hAnsi="Arial" w:cs="Arial"/>
          <w:b/>
          <w:spacing w:val="6"/>
          <w:position w:val="-1"/>
          <w:highlight w:val="yellow"/>
        </w:rPr>
        <w:t>P</w:t>
      </w:r>
      <w:r w:rsidR="0018271A" w:rsidRPr="00BB5FFC">
        <w:rPr>
          <w:rFonts w:ascii="Arial" w:hAnsi="Arial" w:cs="Arial"/>
          <w:b/>
          <w:spacing w:val="-2"/>
          <w:position w:val="-1"/>
          <w:highlight w:val="yellow"/>
        </w:rPr>
        <w:t>AR</w:t>
      </w:r>
      <w:r w:rsidR="0018271A" w:rsidRPr="00BB5FFC">
        <w:rPr>
          <w:rFonts w:ascii="Arial" w:hAnsi="Arial" w:cs="Arial"/>
          <w:b/>
          <w:position w:val="-1"/>
          <w:highlight w:val="yellow"/>
        </w:rPr>
        <w:t>T</w:t>
      </w:r>
      <w:r w:rsidR="0018271A" w:rsidRPr="00BB5FFC">
        <w:rPr>
          <w:rFonts w:ascii="Arial" w:hAnsi="Arial" w:cs="Arial"/>
          <w:b/>
          <w:spacing w:val="46"/>
          <w:position w:val="-1"/>
          <w:highlight w:val="yellow"/>
        </w:rPr>
        <w:t xml:space="preserve"> </w:t>
      </w:r>
      <w:r w:rsidR="0018271A" w:rsidRPr="00BB5FFC">
        <w:rPr>
          <w:rFonts w:ascii="Arial" w:hAnsi="Arial" w:cs="Arial"/>
          <w:b/>
          <w:position w:val="-1"/>
          <w:highlight w:val="yellow"/>
        </w:rPr>
        <w:t>1:</w:t>
      </w:r>
      <w:r w:rsidR="0018271A" w:rsidRPr="00BB5FFC">
        <w:rPr>
          <w:rFonts w:ascii="Arial" w:hAnsi="Arial" w:cs="Arial"/>
          <w:b/>
          <w:spacing w:val="-1"/>
          <w:position w:val="-1"/>
        </w:rPr>
        <w:t xml:space="preserve"> </w:t>
      </w:r>
      <w:r w:rsidR="0018271A" w:rsidRPr="00BB5FFC">
        <w:rPr>
          <w:rFonts w:ascii="Arial" w:hAnsi="Arial" w:cs="Arial"/>
          <w:b/>
          <w:spacing w:val="-2"/>
          <w:position w:val="-1"/>
        </w:rPr>
        <w:t>C</w:t>
      </w:r>
      <w:r w:rsidR="0018271A" w:rsidRPr="00BB5FFC">
        <w:rPr>
          <w:rFonts w:ascii="Arial" w:hAnsi="Arial" w:cs="Arial"/>
          <w:b/>
          <w:position w:val="-1"/>
        </w:rPr>
        <w:t>o</w:t>
      </w:r>
      <w:r w:rsidR="0018271A" w:rsidRPr="00BB5FFC">
        <w:rPr>
          <w:rFonts w:ascii="Arial" w:hAnsi="Arial" w:cs="Arial"/>
          <w:b/>
          <w:spacing w:val="-2"/>
          <w:position w:val="-1"/>
        </w:rPr>
        <w:t>m</w:t>
      </w:r>
      <w:r w:rsidR="0018271A" w:rsidRPr="00BB5FFC">
        <w:rPr>
          <w:rFonts w:ascii="Arial" w:hAnsi="Arial" w:cs="Arial"/>
          <w:b/>
          <w:spacing w:val="-9"/>
          <w:position w:val="-1"/>
        </w:rPr>
        <w:t>m</w:t>
      </w:r>
      <w:r w:rsidR="0018271A" w:rsidRPr="00BB5FFC">
        <w:rPr>
          <w:rFonts w:ascii="Arial" w:hAnsi="Arial" w:cs="Arial"/>
          <w:b/>
          <w:spacing w:val="-3"/>
          <w:w w:val="101"/>
          <w:position w:val="-1"/>
        </w:rPr>
        <w:t>e</w:t>
      </w:r>
      <w:r w:rsidR="0018271A" w:rsidRPr="00BB5FFC">
        <w:rPr>
          <w:rFonts w:ascii="Arial" w:hAnsi="Arial" w:cs="Arial"/>
          <w:b/>
          <w:spacing w:val="3"/>
          <w:position w:val="-1"/>
        </w:rPr>
        <w:t>n</w:t>
      </w:r>
      <w:r w:rsidR="0018271A" w:rsidRPr="00BB5FFC">
        <w:rPr>
          <w:rFonts w:ascii="Arial" w:hAnsi="Arial" w:cs="Arial"/>
          <w:b/>
          <w:spacing w:val="-2"/>
          <w:position w:val="-1"/>
        </w:rPr>
        <w:t>t</w:t>
      </w:r>
      <w:r w:rsidR="0018271A" w:rsidRPr="00BB5FFC">
        <w:rPr>
          <w:rFonts w:ascii="Arial" w:hAnsi="Arial" w:cs="Arial"/>
          <w:b/>
          <w:position w:val="-1"/>
        </w:rPr>
        <w:t>s</w:t>
      </w:r>
    </w:p>
    <w:p w14:paraId="53DCF31A" w14:textId="77777777" w:rsidR="00EC40E6" w:rsidRPr="00BB5FFC" w:rsidRDefault="00EC40E6">
      <w:pPr>
        <w:spacing w:before="10" w:line="220" w:lineRule="exact"/>
        <w:rPr>
          <w:rFonts w:ascii="Arial" w:hAnsi="Arial" w:cs="Arial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9363"/>
        <w:gridCol w:w="6446"/>
      </w:tblGrid>
      <w:tr w:rsidR="00EC40E6" w:rsidRPr="00BB5FFC" w14:paraId="41051D4F" w14:textId="77777777">
        <w:trPr>
          <w:trHeight w:hRule="exact" w:val="929"/>
        </w:trPr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715B8" w14:textId="77777777" w:rsidR="00EC40E6" w:rsidRPr="00BB5FFC" w:rsidRDefault="00EC40E6">
            <w:pPr>
              <w:rPr>
                <w:rFonts w:ascii="Arial" w:hAnsi="Arial" w:cs="Arial"/>
              </w:rPr>
            </w:pPr>
          </w:p>
        </w:tc>
        <w:tc>
          <w:tcPr>
            <w:tcW w:w="9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9158D" w14:textId="77777777" w:rsidR="00EC40E6" w:rsidRPr="00BB5FFC" w:rsidRDefault="0018271A">
            <w:pPr>
              <w:spacing w:before="6"/>
              <w:ind w:left="107"/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  <w:b/>
                <w:spacing w:val="-2"/>
              </w:rPr>
              <w:t>R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</w:rPr>
              <w:t>v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  <w:spacing w:val="-2"/>
              </w:rPr>
              <w:t>w</w:t>
            </w:r>
            <w:r w:rsidRPr="00BB5FFC">
              <w:rPr>
                <w:rFonts w:ascii="Arial" w:hAnsi="Arial" w:cs="Arial"/>
                <w:b/>
                <w:spacing w:val="-3"/>
              </w:rPr>
              <w:t>er</w:t>
            </w:r>
            <w:r w:rsidRPr="00BB5FFC">
              <w:rPr>
                <w:rFonts w:ascii="Arial" w:hAnsi="Arial" w:cs="Arial"/>
                <w:b/>
                <w:spacing w:val="-2"/>
              </w:rPr>
              <w:t>’</w:t>
            </w:r>
            <w:r w:rsidRPr="00BB5FFC">
              <w:rPr>
                <w:rFonts w:ascii="Arial" w:hAnsi="Arial" w:cs="Arial"/>
                <w:b/>
              </w:rPr>
              <w:t>s</w:t>
            </w:r>
            <w:r w:rsidRPr="00BB5FFC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3"/>
                <w:w w:val="101"/>
              </w:rPr>
              <w:t>c</w:t>
            </w:r>
            <w:r w:rsidRPr="00BB5FFC">
              <w:rPr>
                <w:rFonts w:ascii="Arial" w:hAnsi="Arial" w:cs="Arial"/>
                <w:b/>
                <w:spacing w:val="7"/>
              </w:rPr>
              <w:t>o</w:t>
            </w:r>
            <w:r w:rsidRPr="00BB5FFC">
              <w:rPr>
                <w:rFonts w:ascii="Arial" w:hAnsi="Arial" w:cs="Arial"/>
                <w:b/>
                <w:spacing w:val="-2"/>
              </w:rPr>
              <w:t>mm</w:t>
            </w:r>
            <w:r w:rsidRPr="00BB5FFC">
              <w:rPr>
                <w:rFonts w:ascii="Arial" w:hAnsi="Arial" w:cs="Arial"/>
                <w:b/>
                <w:spacing w:val="-3"/>
                <w:w w:val="101"/>
              </w:rPr>
              <w:t>e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</w:rPr>
              <w:t>t</w:t>
            </w:r>
          </w:p>
          <w:p w14:paraId="5E7C96AA" w14:textId="77777777" w:rsidR="00EC40E6" w:rsidRPr="00BB5FFC" w:rsidRDefault="0018271A">
            <w:pPr>
              <w:spacing w:before="8" w:line="220" w:lineRule="exact"/>
              <w:ind w:left="107" w:right="638"/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  <w:b/>
                <w:spacing w:val="-2"/>
              </w:rPr>
              <w:t>A</w:t>
            </w:r>
            <w:r w:rsidRPr="00BB5FFC">
              <w:rPr>
                <w:rFonts w:ascii="Arial" w:hAnsi="Arial" w:cs="Arial"/>
                <w:b/>
                <w:spacing w:val="-3"/>
              </w:rPr>
              <w:t>r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2"/>
              </w:rPr>
              <w:t>f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3"/>
              </w:rPr>
              <w:t>c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</w:rPr>
              <w:t>al</w:t>
            </w:r>
            <w:r w:rsidRPr="00BB5FFC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6"/>
              </w:rPr>
              <w:t>I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  <w:spacing w:val="3"/>
              </w:rPr>
              <w:t>l</w:t>
            </w:r>
            <w:r w:rsidRPr="00BB5FFC">
              <w:rPr>
                <w:rFonts w:ascii="Arial" w:hAnsi="Arial" w:cs="Arial"/>
                <w:b/>
                <w:spacing w:val="1"/>
              </w:rPr>
              <w:t>li</w:t>
            </w:r>
            <w:r w:rsidRPr="00BB5FFC">
              <w:rPr>
                <w:rFonts w:ascii="Arial" w:hAnsi="Arial" w:cs="Arial"/>
                <w:b/>
              </w:rPr>
              <w:t>g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  <w:spacing w:val="-3"/>
              </w:rPr>
              <w:t>c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2"/>
              </w:rPr>
              <w:t>(A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</w:rPr>
              <w:t>)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</w:rPr>
              <w:t>g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  <w:spacing w:val="-3"/>
              </w:rPr>
              <w:t>er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</w:rPr>
              <w:t>d</w:t>
            </w:r>
            <w:r w:rsidRPr="00BB5FFC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BB5FFC">
              <w:rPr>
                <w:rFonts w:ascii="Arial" w:hAnsi="Arial" w:cs="Arial"/>
                <w:b/>
              </w:rPr>
              <w:t>or</w:t>
            </w:r>
            <w:r w:rsidRPr="00BB5FF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1"/>
              </w:rPr>
              <w:t>ssis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</w:rPr>
              <w:t>d</w:t>
            </w:r>
            <w:r w:rsidRPr="00BB5FFC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3"/>
              </w:rPr>
              <w:t>re</w:t>
            </w:r>
            <w:r w:rsidRPr="00BB5FFC">
              <w:rPr>
                <w:rFonts w:ascii="Arial" w:hAnsi="Arial" w:cs="Arial"/>
                <w:b/>
              </w:rPr>
              <w:t>v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</w:rPr>
              <w:t>w</w:t>
            </w:r>
            <w:r w:rsidRPr="00BB5FFC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3"/>
              </w:rPr>
              <w:t>c</w:t>
            </w:r>
            <w:r w:rsidRPr="00BB5FFC">
              <w:rPr>
                <w:rFonts w:ascii="Arial" w:hAnsi="Arial" w:cs="Arial"/>
                <w:b/>
                <w:spacing w:val="7"/>
              </w:rPr>
              <w:t>o</w:t>
            </w:r>
            <w:r w:rsidRPr="00BB5FFC">
              <w:rPr>
                <w:rFonts w:ascii="Arial" w:hAnsi="Arial" w:cs="Arial"/>
                <w:b/>
                <w:spacing w:val="-2"/>
              </w:rPr>
              <w:t>m</w:t>
            </w:r>
            <w:r w:rsidRPr="00BB5FFC">
              <w:rPr>
                <w:rFonts w:ascii="Arial" w:hAnsi="Arial" w:cs="Arial"/>
                <w:b/>
                <w:spacing w:val="-9"/>
              </w:rPr>
              <w:t>m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</w:rPr>
              <w:t>s</w:t>
            </w:r>
            <w:r w:rsidRPr="00BB5FFC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-3"/>
              </w:rPr>
              <w:t>r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-3"/>
              </w:rPr>
              <w:t>r</w:t>
            </w:r>
            <w:r w:rsidRPr="00BB5FFC">
              <w:rPr>
                <w:rFonts w:ascii="Arial" w:hAnsi="Arial" w:cs="Arial"/>
                <w:b/>
                <w:spacing w:val="8"/>
              </w:rPr>
              <w:t>i</w:t>
            </w:r>
            <w:r w:rsidRPr="00BB5FFC">
              <w:rPr>
                <w:rFonts w:ascii="Arial" w:hAnsi="Arial" w:cs="Arial"/>
                <w:b/>
                <w:spacing w:val="-3"/>
              </w:rPr>
              <w:t>c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1"/>
              </w:rPr>
              <w:t>l</w:t>
            </w:r>
            <w:r w:rsidRPr="00BB5FFC">
              <w:rPr>
                <w:rFonts w:ascii="Arial" w:hAnsi="Arial" w:cs="Arial"/>
                <w:b/>
              </w:rPr>
              <w:t>y</w:t>
            </w:r>
            <w:r w:rsidRPr="00BB5FFC">
              <w:rPr>
                <w:rFonts w:ascii="Arial" w:hAnsi="Arial" w:cs="Arial"/>
                <w:b/>
                <w:spacing w:val="3"/>
              </w:rPr>
              <w:t xml:space="preserve"> p</w:t>
            </w:r>
            <w:r w:rsidRPr="00BB5FFC">
              <w:rPr>
                <w:rFonts w:ascii="Arial" w:hAnsi="Arial" w:cs="Arial"/>
                <w:b/>
                <w:spacing w:val="-3"/>
              </w:rPr>
              <w:t>r</w:t>
            </w:r>
            <w:r w:rsidRPr="00BB5FFC">
              <w:rPr>
                <w:rFonts w:ascii="Arial" w:hAnsi="Arial" w:cs="Arial"/>
                <w:b/>
              </w:rPr>
              <w:t>o</w:t>
            </w:r>
            <w:r w:rsidRPr="00BB5FFC">
              <w:rPr>
                <w:rFonts w:ascii="Arial" w:hAnsi="Arial" w:cs="Arial"/>
                <w:b/>
                <w:spacing w:val="3"/>
              </w:rPr>
              <w:t>h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4"/>
              </w:rPr>
              <w:t>b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</w:rPr>
              <w:t>d</w:t>
            </w:r>
            <w:r w:rsidRPr="00BB5FFC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3"/>
              </w:rPr>
              <w:t>du</w:t>
            </w:r>
            <w:r w:rsidRPr="00BB5FFC">
              <w:rPr>
                <w:rFonts w:ascii="Arial" w:hAnsi="Arial" w:cs="Arial"/>
                <w:b/>
                <w:spacing w:val="-3"/>
              </w:rPr>
              <w:t>r</w:t>
            </w:r>
            <w:r w:rsidRPr="00BB5FFC">
              <w:rPr>
                <w:rFonts w:ascii="Arial" w:hAnsi="Arial" w:cs="Arial"/>
                <w:b/>
                <w:spacing w:val="-6"/>
              </w:rPr>
              <w:t>i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</w:rPr>
              <w:t>g</w:t>
            </w:r>
            <w:r w:rsidRPr="00BB5FF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3"/>
              </w:rPr>
              <w:t>p</w:t>
            </w:r>
            <w:r w:rsidRPr="00BB5FFC">
              <w:rPr>
                <w:rFonts w:ascii="Arial" w:hAnsi="Arial" w:cs="Arial"/>
                <w:b/>
                <w:spacing w:val="-3"/>
                <w:w w:val="101"/>
              </w:rPr>
              <w:t>ee</w:t>
            </w:r>
            <w:r w:rsidRPr="00BB5FFC">
              <w:rPr>
                <w:rFonts w:ascii="Arial" w:hAnsi="Arial" w:cs="Arial"/>
                <w:b/>
                <w:w w:val="101"/>
              </w:rPr>
              <w:t xml:space="preserve">r </w:t>
            </w:r>
            <w:r w:rsidRPr="00BB5FFC">
              <w:rPr>
                <w:rFonts w:ascii="Arial" w:hAnsi="Arial" w:cs="Arial"/>
                <w:b/>
                <w:spacing w:val="-3"/>
                <w:w w:val="101"/>
              </w:rPr>
              <w:t>re</w:t>
            </w:r>
            <w:r w:rsidRPr="00BB5FFC">
              <w:rPr>
                <w:rFonts w:ascii="Arial" w:hAnsi="Arial" w:cs="Arial"/>
                <w:b/>
              </w:rPr>
              <w:t>v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4"/>
                <w:w w:val="101"/>
              </w:rPr>
              <w:t>e</w:t>
            </w:r>
            <w:r w:rsidRPr="00BB5FFC">
              <w:rPr>
                <w:rFonts w:ascii="Arial" w:hAnsi="Arial" w:cs="Arial"/>
                <w:b/>
                <w:spacing w:val="-9"/>
              </w:rPr>
              <w:t>w</w:t>
            </w:r>
            <w:r w:rsidRPr="00BB5FF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CECCB" w14:textId="77777777" w:rsidR="00EC40E6" w:rsidRPr="00BB5FFC" w:rsidRDefault="0018271A">
            <w:pPr>
              <w:spacing w:before="2" w:line="220" w:lineRule="exact"/>
              <w:ind w:left="107" w:right="700"/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  <w:b/>
                <w:spacing w:val="-2"/>
              </w:rPr>
              <w:t>A</w:t>
            </w:r>
            <w:r w:rsidRPr="00BB5FFC">
              <w:rPr>
                <w:rFonts w:ascii="Arial" w:hAnsi="Arial" w:cs="Arial"/>
                <w:b/>
                <w:spacing w:val="3"/>
              </w:rPr>
              <w:t>u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3"/>
              </w:rPr>
              <w:t>h</w:t>
            </w:r>
            <w:r w:rsidRPr="00BB5FFC">
              <w:rPr>
                <w:rFonts w:ascii="Arial" w:hAnsi="Arial" w:cs="Arial"/>
                <w:b/>
              </w:rPr>
              <w:t>o</w:t>
            </w:r>
            <w:r w:rsidRPr="00BB5FFC">
              <w:rPr>
                <w:rFonts w:ascii="Arial" w:hAnsi="Arial" w:cs="Arial"/>
                <w:b/>
                <w:spacing w:val="-3"/>
              </w:rPr>
              <w:t>r</w:t>
            </w:r>
            <w:r w:rsidRPr="00BB5FFC">
              <w:rPr>
                <w:rFonts w:ascii="Arial" w:hAnsi="Arial" w:cs="Arial"/>
                <w:b/>
                <w:spacing w:val="-2"/>
              </w:rPr>
              <w:t>’</w:t>
            </w:r>
            <w:r w:rsidRPr="00BB5FFC">
              <w:rPr>
                <w:rFonts w:ascii="Arial" w:hAnsi="Arial" w:cs="Arial"/>
                <w:b/>
              </w:rPr>
              <w:t>s</w:t>
            </w:r>
            <w:r w:rsidRPr="00BB5FF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6"/>
              </w:rPr>
              <w:t>F</w:t>
            </w:r>
            <w:r w:rsidRPr="00BB5FFC">
              <w:rPr>
                <w:rFonts w:ascii="Arial" w:hAnsi="Arial" w:cs="Arial"/>
                <w:b/>
                <w:spacing w:val="-3"/>
              </w:rPr>
              <w:t>ee</w:t>
            </w:r>
            <w:r w:rsidRPr="00BB5FFC">
              <w:rPr>
                <w:rFonts w:ascii="Arial" w:hAnsi="Arial" w:cs="Arial"/>
                <w:b/>
                <w:spacing w:val="3"/>
              </w:rPr>
              <w:t>db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-3"/>
              </w:rPr>
              <w:t>c</w:t>
            </w:r>
            <w:r w:rsidRPr="00BB5FFC">
              <w:rPr>
                <w:rFonts w:ascii="Arial" w:hAnsi="Arial" w:cs="Arial"/>
                <w:b/>
              </w:rPr>
              <w:t>k</w:t>
            </w:r>
            <w:r w:rsidRPr="00BB5FF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B5FFC">
              <w:rPr>
                <w:rFonts w:ascii="Arial" w:hAnsi="Arial" w:cs="Arial"/>
                <w:spacing w:val="-2"/>
              </w:rPr>
              <w:t>(</w:t>
            </w:r>
            <w:r w:rsidRPr="00BB5FFC">
              <w:rPr>
                <w:rFonts w:ascii="Arial" w:hAnsi="Arial" w:cs="Arial"/>
                <w:spacing w:val="-9"/>
              </w:rPr>
              <w:t>I</w:t>
            </w:r>
            <w:r w:rsidRPr="00BB5FFC">
              <w:rPr>
                <w:rFonts w:ascii="Arial" w:hAnsi="Arial" w:cs="Arial"/>
              </w:rPr>
              <w:t>t</w:t>
            </w:r>
            <w:r w:rsidRPr="00BB5FFC">
              <w:rPr>
                <w:rFonts w:ascii="Arial" w:hAnsi="Arial" w:cs="Arial"/>
                <w:spacing w:val="3"/>
              </w:rPr>
              <w:t xml:space="preserve"> </w:t>
            </w:r>
            <w:r w:rsidRPr="00BB5FFC">
              <w:rPr>
                <w:rFonts w:ascii="Arial" w:hAnsi="Arial" w:cs="Arial"/>
                <w:spacing w:val="1"/>
              </w:rPr>
              <w:t>i</w:t>
            </w:r>
            <w:r w:rsidRPr="00BB5FFC">
              <w:rPr>
                <w:rFonts w:ascii="Arial" w:hAnsi="Arial" w:cs="Arial"/>
              </w:rPr>
              <w:t>s</w:t>
            </w:r>
            <w:r w:rsidRPr="00BB5FFC">
              <w:rPr>
                <w:rFonts w:ascii="Arial" w:hAnsi="Arial" w:cs="Arial"/>
                <w:spacing w:val="9"/>
              </w:rPr>
              <w:t xml:space="preserve"> </w:t>
            </w:r>
            <w:r w:rsidRPr="00BB5FFC">
              <w:rPr>
                <w:rFonts w:ascii="Arial" w:hAnsi="Arial" w:cs="Arial"/>
                <w:spacing w:val="-13"/>
              </w:rPr>
              <w:t>m</w:t>
            </w:r>
            <w:r w:rsidRPr="00BB5FFC">
              <w:rPr>
                <w:rFonts w:ascii="Arial" w:hAnsi="Arial" w:cs="Arial"/>
                <w:spacing w:val="-3"/>
              </w:rPr>
              <w:t>a</w:t>
            </w:r>
            <w:r w:rsidRPr="00BB5FFC">
              <w:rPr>
                <w:rFonts w:ascii="Arial" w:hAnsi="Arial" w:cs="Arial"/>
              </w:rPr>
              <w:t>nd</w:t>
            </w:r>
            <w:r w:rsidRPr="00BB5FFC">
              <w:rPr>
                <w:rFonts w:ascii="Arial" w:hAnsi="Arial" w:cs="Arial"/>
                <w:spacing w:val="-3"/>
              </w:rPr>
              <w:t>a</w:t>
            </w:r>
            <w:r w:rsidRPr="00BB5FFC">
              <w:rPr>
                <w:rFonts w:ascii="Arial" w:hAnsi="Arial" w:cs="Arial"/>
                <w:spacing w:val="1"/>
              </w:rPr>
              <w:t>t</w:t>
            </w:r>
            <w:r w:rsidRPr="00BB5FFC">
              <w:rPr>
                <w:rFonts w:ascii="Arial" w:hAnsi="Arial" w:cs="Arial"/>
              </w:rPr>
              <w:t>o</w:t>
            </w:r>
            <w:r w:rsidRPr="00BB5FFC">
              <w:rPr>
                <w:rFonts w:ascii="Arial" w:hAnsi="Arial" w:cs="Arial"/>
                <w:spacing w:val="5"/>
              </w:rPr>
              <w:t>r</w:t>
            </w:r>
            <w:r w:rsidRPr="00BB5FFC">
              <w:rPr>
                <w:rFonts w:ascii="Arial" w:hAnsi="Arial" w:cs="Arial"/>
              </w:rPr>
              <w:t>y</w:t>
            </w:r>
            <w:r w:rsidRPr="00BB5FFC">
              <w:rPr>
                <w:rFonts w:ascii="Arial" w:hAnsi="Arial" w:cs="Arial"/>
                <w:spacing w:val="-6"/>
              </w:rPr>
              <w:t xml:space="preserve"> </w:t>
            </w:r>
            <w:r w:rsidRPr="00BB5FFC">
              <w:rPr>
                <w:rFonts w:ascii="Arial" w:hAnsi="Arial" w:cs="Arial"/>
                <w:spacing w:val="1"/>
              </w:rPr>
              <w:t>t</w:t>
            </w:r>
            <w:r w:rsidRPr="00BB5FFC">
              <w:rPr>
                <w:rFonts w:ascii="Arial" w:hAnsi="Arial" w:cs="Arial"/>
              </w:rPr>
              <w:t>h</w:t>
            </w:r>
            <w:r w:rsidRPr="00BB5FFC">
              <w:rPr>
                <w:rFonts w:ascii="Arial" w:hAnsi="Arial" w:cs="Arial"/>
                <w:spacing w:val="-3"/>
              </w:rPr>
              <w:t>a</w:t>
            </w:r>
            <w:r w:rsidRPr="00BB5FFC">
              <w:rPr>
                <w:rFonts w:ascii="Arial" w:hAnsi="Arial" w:cs="Arial"/>
              </w:rPr>
              <w:t>t</w:t>
            </w:r>
            <w:r w:rsidRPr="00BB5FFC">
              <w:rPr>
                <w:rFonts w:ascii="Arial" w:hAnsi="Arial" w:cs="Arial"/>
                <w:spacing w:val="3"/>
              </w:rPr>
              <w:t xml:space="preserve"> </w:t>
            </w:r>
            <w:r w:rsidRPr="00BB5FFC">
              <w:rPr>
                <w:rFonts w:ascii="Arial" w:hAnsi="Arial" w:cs="Arial"/>
                <w:spacing w:val="-3"/>
              </w:rPr>
              <w:t>a</w:t>
            </w:r>
            <w:r w:rsidRPr="00BB5FFC">
              <w:rPr>
                <w:rFonts w:ascii="Arial" w:hAnsi="Arial" w:cs="Arial"/>
              </w:rPr>
              <w:t>u</w:t>
            </w:r>
            <w:r w:rsidRPr="00BB5FFC">
              <w:rPr>
                <w:rFonts w:ascii="Arial" w:hAnsi="Arial" w:cs="Arial"/>
                <w:spacing w:val="1"/>
              </w:rPr>
              <w:t>t</w:t>
            </w:r>
            <w:r w:rsidRPr="00BB5FFC">
              <w:rPr>
                <w:rFonts w:ascii="Arial" w:hAnsi="Arial" w:cs="Arial"/>
              </w:rPr>
              <w:t>ho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</w:rPr>
              <w:t>s</w:t>
            </w:r>
            <w:r w:rsidRPr="00BB5FFC">
              <w:rPr>
                <w:rFonts w:ascii="Arial" w:hAnsi="Arial" w:cs="Arial"/>
                <w:spacing w:val="2"/>
              </w:rPr>
              <w:t xml:space="preserve"> </w:t>
            </w:r>
            <w:r w:rsidRPr="00BB5FFC">
              <w:rPr>
                <w:rFonts w:ascii="Arial" w:hAnsi="Arial" w:cs="Arial"/>
                <w:spacing w:val="1"/>
              </w:rPr>
              <w:t>s</w:t>
            </w:r>
            <w:r w:rsidRPr="00BB5FFC">
              <w:rPr>
                <w:rFonts w:ascii="Arial" w:hAnsi="Arial" w:cs="Arial"/>
              </w:rPr>
              <w:t>hou</w:t>
            </w:r>
            <w:r w:rsidRPr="00BB5FFC">
              <w:rPr>
                <w:rFonts w:ascii="Arial" w:hAnsi="Arial" w:cs="Arial"/>
                <w:spacing w:val="1"/>
              </w:rPr>
              <w:t>l</w:t>
            </w:r>
            <w:r w:rsidRPr="00BB5FFC">
              <w:rPr>
                <w:rFonts w:ascii="Arial" w:hAnsi="Arial" w:cs="Arial"/>
              </w:rPr>
              <w:t xml:space="preserve">d </w:t>
            </w:r>
            <w:r w:rsidRPr="00BB5FFC">
              <w:rPr>
                <w:rFonts w:ascii="Arial" w:hAnsi="Arial" w:cs="Arial"/>
                <w:spacing w:val="-9"/>
              </w:rPr>
              <w:t>w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  <w:spacing w:val="1"/>
              </w:rPr>
              <w:t>it</w:t>
            </w:r>
            <w:r w:rsidRPr="00BB5FFC">
              <w:rPr>
                <w:rFonts w:ascii="Arial" w:hAnsi="Arial" w:cs="Arial"/>
              </w:rPr>
              <w:t>e</w:t>
            </w:r>
            <w:r w:rsidRPr="00BB5FFC">
              <w:rPr>
                <w:rFonts w:ascii="Arial" w:hAnsi="Arial" w:cs="Arial"/>
                <w:spacing w:val="-1"/>
              </w:rPr>
              <w:t xml:space="preserve"> </w:t>
            </w:r>
            <w:r w:rsidRPr="00BB5FFC">
              <w:rPr>
                <w:rFonts w:ascii="Arial" w:hAnsi="Arial" w:cs="Arial"/>
              </w:rPr>
              <w:t>h</w:t>
            </w:r>
            <w:r w:rsidRPr="00BB5FFC">
              <w:rPr>
                <w:rFonts w:ascii="Arial" w:hAnsi="Arial" w:cs="Arial"/>
                <w:spacing w:val="1"/>
              </w:rPr>
              <w:t>is</w:t>
            </w:r>
            <w:r w:rsidRPr="00BB5FFC">
              <w:rPr>
                <w:rFonts w:ascii="Arial" w:hAnsi="Arial" w:cs="Arial"/>
                <w:spacing w:val="1"/>
                <w:w w:val="101"/>
              </w:rPr>
              <w:t>/</w:t>
            </w:r>
            <w:r w:rsidRPr="00BB5FFC">
              <w:rPr>
                <w:rFonts w:ascii="Arial" w:hAnsi="Arial" w:cs="Arial"/>
              </w:rPr>
              <w:t>h</w:t>
            </w:r>
            <w:r w:rsidRPr="00BB5FFC">
              <w:rPr>
                <w:rFonts w:ascii="Arial" w:hAnsi="Arial" w:cs="Arial"/>
                <w:spacing w:val="-3"/>
              </w:rPr>
              <w:t>e</w:t>
            </w:r>
            <w:r w:rsidRPr="00BB5FFC">
              <w:rPr>
                <w:rFonts w:ascii="Arial" w:hAnsi="Arial" w:cs="Arial"/>
              </w:rPr>
              <w:t xml:space="preserve">r </w:t>
            </w:r>
            <w:r w:rsidRPr="00BB5FFC">
              <w:rPr>
                <w:rFonts w:ascii="Arial" w:hAnsi="Arial" w:cs="Arial"/>
                <w:spacing w:val="-2"/>
              </w:rPr>
              <w:t>f</w:t>
            </w:r>
            <w:r w:rsidRPr="00BB5FFC">
              <w:rPr>
                <w:rFonts w:ascii="Arial" w:hAnsi="Arial" w:cs="Arial"/>
                <w:spacing w:val="-3"/>
              </w:rPr>
              <w:t>ee</w:t>
            </w:r>
            <w:r w:rsidRPr="00BB5FFC">
              <w:rPr>
                <w:rFonts w:ascii="Arial" w:hAnsi="Arial" w:cs="Arial"/>
              </w:rPr>
              <w:t>db</w:t>
            </w:r>
            <w:r w:rsidRPr="00BB5FFC">
              <w:rPr>
                <w:rFonts w:ascii="Arial" w:hAnsi="Arial" w:cs="Arial"/>
                <w:spacing w:val="-3"/>
              </w:rPr>
              <w:t>ac</w:t>
            </w:r>
            <w:r w:rsidRPr="00BB5FFC">
              <w:rPr>
                <w:rFonts w:ascii="Arial" w:hAnsi="Arial" w:cs="Arial"/>
              </w:rPr>
              <w:t>k</w:t>
            </w:r>
            <w:r w:rsidRPr="00BB5FFC">
              <w:rPr>
                <w:rFonts w:ascii="Arial" w:hAnsi="Arial" w:cs="Arial"/>
                <w:spacing w:val="3"/>
              </w:rPr>
              <w:t xml:space="preserve"> </w:t>
            </w:r>
            <w:r w:rsidRPr="00BB5FFC">
              <w:rPr>
                <w:rFonts w:ascii="Arial" w:hAnsi="Arial" w:cs="Arial"/>
              </w:rPr>
              <w:t>h</w:t>
            </w:r>
            <w:r w:rsidRPr="00BB5FFC">
              <w:rPr>
                <w:rFonts w:ascii="Arial" w:hAnsi="Arial" w:cs="Arial"/>
                <w:spacing w:val="4"/>
              </w:rPr>
              <w:t>e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  <w:spacing w:val="-3"/>
                <w:w w:val="101"/>
              </w:rPr>
              <w:t>e</w:t>
            </w:r>
            <w:r w:rsidRPr="00BB5FFC">
              <w:rPr>
                <w:rFonts w:ascii="Arial" w:hAnsi="Arial" w:cs="Arial"/>
              </w:rPr>
              <w:t>)</w:t>
            </w:r>
          </w:p>
        </w:tc>
      </w:tr>
      <w:tr w:rsidR="00EC40E6" w:rsidRPr="00BB5FFC" w14:paraId="5E918AE3" w14:textId="77777777">
        <w:trPr>
          <w:trHeight w:hRule="exact" w:val="1621"/>
        </w:trPr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23963" w14:textId="77777777" w:rsidR="00EC40E6" w:rsidRPr="00BB5FFC" w:rsidRDefault="0018271A">
            <w:pPr>
              <w:spacing w:before="6"/>
              <w:ind w:left="465" w:right="225"/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  <w:b/>
                <w:spacing w:val="6"/>
              </w:rPr>
              <w:t>P</w:t>
            </w:r>
            <w:r w:rsidRPr="00BB5FFC">
              <w:rPr>
                <w:rFonts w:ascii="Arial" w:hAnsi="Arial" w:cs="Arial"/>
                <w:b/>
                <w:spacing w:val="1"/>
              </w:rPr>
              <w:t>l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9"/>
              </w:rPr>
              <w:t>w</w:t>
            </w:r>
            <w:r w:rsidRPr="00BB5FFC">
              <w:rPr>
                <w:rFonts w:ascii="Arial" w:hAnsi="Arial" w:cs="Arial"/>
                <w:b/>
                <w:spacing w:val="-3"/>
              </w:rPr>
              <w:t>r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B5FFC">
              <w:rPr>
                <w:rFonts w:ascii="Arial" w:hAnsi="Arial" w:cs="Arial"/>
                <w:b/>
              </w:rPr>
              <w:t xml:space="preserve">a </w:t>
            </w:r>
            <w:r w:rsidRPr="00BB5FFC">
              <w:rPr>
                <w:rFonts w:ascii="Arial" w:hAnsi="Arial" w:cs="Arial"/>
                <w:b/>
                <w:spacing w:val="-2"/>
              </w:rPr>
              <w:t>f</w:t>
            </w:r>
            <w:r w:rsidRPr="00BB5FFC">
              <w:rPr>
                <w:rFonts w:ascii="Arial" w:hAnsi="Arial" w:cs="Arial"/>
                <w:b/>
                <w:spacing w:val="4"/>
              </w:rPr>
              <w:t>e</w:t>
            </w:r>
            <w:r w:rsidRPr="00BB5FFC">
              <w:rPr>
                <w:rFonts w:ascii="Arial" w:hAnsi="Arial" w:cs="Arial"/>
                <w:b/>
              </w:rPr>
              <w:t>w</w:t>
            </w:r>
            <w:r w:rsidRPr="00BB5FF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  <w:spacing w:val="-3"/>
              </w:rPr>
              <w:t>ce</w:t>
            </w:r>
            <w:r w:rsidRPr="00BB5FFC">
              <w:rPr>
                <w:rFonts w:ascii="Arial" w:hAnsi="Arial" w:cs="Arial"/>
                <w:b/>
              </w:rPr>
              <w:t>s</w:t>
            </w:r>
            <w:r w:rsidRPr="00BB5FFC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4"/>
              </w:rPr>
              <w:t>r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</w:rPr>
              <w:t>ga</w:t>
            </w:r>
            <w:r w:rsidRPr="00BB5FFC">
              <w:rPr>
                <w:rFonts w:ascii="Arial" w:hAnsi="Arial" w:cs="Arial"/>
                <w:b/>
                <w:spacing w:val="-3"/>
              </w:rPr>
              <w:t>r</w:t>
            </w:r>
            <w:r w:rsidRPr="00BB5FFC">
              <w:rPr>
                <w:rFonts w:ascii="Arial" w:hAnsi="Arial" w:cs="Arial"/>
                <w:b/>
                <w:spacing w:val="3"/>
              </w:rPr>
              <w:t>d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</w:rPr>
              <w:t>g</w:t>
            </w:r>
            <w:r w:rsidRPr="00BB5FFC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3"/>
              </w:rPr>
              <w:t>h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BB5FFC">
              <w:rPr>
                <w:rFonts w:ascii="Arial" w:hAnsi="Arial" w:cs="Arial"/>
                <w:b/>
                <w:spacing w:val="-9"/>
              </w:rPr>
              <w:t>m</w:t>
            </w:r>
            <w:r w:rsidRPr="00BB5FFC">
              <w:rPr>
                <w:rFonts w:ascii="Arial" w:hAnsi="Arial" w:cs="Arial"/>
                <w:b/>
                <w:spacing w:val="3"/>
              </w:rPr>
              <w:t>p</w:t>
            </w:r>
            <w:r w:rsidRPr="00BB5FFC">
              <w:rPr>
                <w:rFonts w:ascii="Arial" w:hAnsi="Arial" w:cs="Arial"/>
                <w:b/>
              </w:rPr>
              <w:t>o</w:t>
            </w:r>
            <w:r w:rsidRPr="00BB5FFC">
              <w:rPr>
                <w:rFonts w:ascii="Arial" w:hAnsi="Arial" w:cs="Arial"/>
                <w:b/>
                <w:spacing w:val="-3"/>
              </w:rPr>
              <w:t>r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  <w:spacing w:val="-3"/>
                <w:w w:val="101"/>
              </w:rPr>
              <w:t>c</w:t>
            </w:r>
            <w:r w:rsidRPr="00BB5FFC">
              <w:rPr>
                <w:rFonts w:ascii="Arial" w:hAnsi="Arial" w:cs="Arial"/>
                <w:b/>
                <w:w w:val="101"/>
              </w:rPr>
              <w:t xml:space="preserve">e </w:t>
            </w:r>
            <w:r w:rsidRPr="00BB5FFC">
              <w:rPr>
                <w:rFonts w:ascii="Arial" w:hAnsi="Arial" w:cs="Arial"/>
                <w:b/>
              </w:rPr>
              <w:t>of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t</w:t>
            </w:r>
            <w:r w:rsidRPr="00BB5FFC">
              <w:rPr>
                <w:rFonts w:ascii="Arial" w:hAnsi="Arial" w:cs="Arial"/>
                <w:b/>
                <w:spacing w:val="3"/>
              </w:rPr>
              <w:t>h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</w:rPr>
              <w:t>s</w:t>
            </w:r>
            <w:r w:rsidRPr="00BB5FFC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9"/>
              </w:rPr>
              <w:t>m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3"/>
              </w:rPr>
              <w:t>nu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  <w:spacing w:val="-3"/>
              </w:rPr>
              <w:t>cr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3"/>
              </w:rPr>
              <w:t>p</w:t>
            </w:r>
            <w:r w:rsidRPr="00BB5FFC">
              <w:rPr>
                <w:rFonts w:ascii="Arial" w:hAnsi="Arial" w:cs="Arial"/>
                <w:b/>
              </w:rPr>
              <w:t xml:space="preserve">t </w:t>
            </w:r>
            <w:r w:rsidRPr="00BB5FFC">
              <w:rPr>
                <w:rFonts w:ascii="Arial" w:hAnsi="Arial" w:cs="Arial"/>
                <w:b/>
                <w:spacing w:val="-2"/>
              </w:rPr>
              <w:t>f</w:t>
            </w:r>
            <w:r w:rsidRPr="00BB5FFC">
              <w:rPr>
                <w:rFonts w:ascii="Arial" w:hAnsi="Arial" w:cs="Arial"/>
                <w:b/>
                <w:spacing w:val="2"/>
              </w:rPr>
              <w:t>o</w:t>
            </w:r>
            <w:r w:rsidRPr="00BB5FFC">
              <w:rPr>
                <w:rFonts w:ascii="Arial" w:hAnsi="Arial" w:cs="Arial"/>
                <w:b/>
              </w:rPr>
              <w:t>r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t</w:t>
            </w:r>
            <w:r w:rsidRPr="00BB5FFC">
              <w:rPr>
                <w:rFonts w:ascii="Arial" w:hAnsi="Arial" w:cs="Arial"/>
                <w:b/>
                <w:spacing w:val="3"/>
              </w:rPr>
              <w:t>h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  <w:spacing w:val="-3"/>
              </w:rPr>
              <w:t>c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2"/>
              </w:rPr>
              <w:t>f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</w:rPr>
              <w:t>c</w:t>
            </w:r>
            <w:r w:rsidRPr="00BB5FF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3"/>
              </w:rPr>
              <w:t>c</w:t>
            </w:r>
            <w:r w:rsidRPr="00BB5FFC">
              <w:rPr>
                <w:rFonts w:ascii="Arial" w:hAnsi="Arial" w:cs="Arial"/>
                <w:b/>
              </w:rPr>
              <w:t>o</w:t>
            </w:r>
            <w:r w:rsidRPr="00BB5FFC">
              <w:rPr>
                <w:rFonts w:ascii="Arial" w:hAnsi="Arial" w:cs="Arial"/>
                <w:b/>
                <w:spacing w:val="-2"/>
              </w:rPr>
              <w:t>m</w:t>
            </w:r>
            <w:r w:rsidRPr="00BB5FFC">
              <w:rPr>
                <w:rFonts w:ascii="Arial" w:hAnsi="Arial" w:cs="Arial"/>
                <w:b/>
                <w:spacing w:val="-9"/>
              </w:rPr>
              <w:t>m</w:t>
            </w:r>
            <w:r w:rsidRPr="00BB5FFC">
              <w:rPr>
                <w:rFonts w:ascii="Arial" w:hAnsi="Arial" w:cs="Arial"/>
                <w:b/>
                <w:spacing w:val="3"/>
              </w:rPr>
              <w:t>un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</w:rPr>
              <w:t>y.</w:t>
            </w:r>
            <w:r w:rsidRPr="00BB5FF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B5FFC">
              <w:rPr>
                <w:rFonts w:ascii="Arial" w:hAnsi="Arial" w:cs="Arial"/>
                <w:b/>
              </w:rPr>
              <w:t xml:space="preserve">A </w:t>
            </w:r>
            <w:r w:rsidRPr="00BB5FFC">
              <w:rPr>
                <w:rFonts w:ascii="Arial" w:hAnsi="Arial" w:cs="Arial"/>
                <w:b/>
                <w:spacing w:val="-9"/>
              </w:rPr>
              <w:t>m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9"/>
              </w:rPr>
              <w:t>m</w:t>
            </w:r>
            <w:r w:rsidRPr="00BB5FFC">
              <w:rPr>
                <w:rFonts w:ascii="Arial" w:hAnsi="Arial" w:cs="Arial"/>
                <w:b/>
                <w:spacing w:val="10"/>
              </w:rPr>
              <w:t>u</w:t>
            </w:r>
            <w:r w:rsidRPr="00BB5FFC">
              <w:rPr>
                <w:rFonts w:ascii="Arial" w:hAnsi="Arial" w:cs="Arial"/>
                <w:b/>
              </w:rPr>
              <w:t>m</w:t>
            </w:r>
            <w:r w:rsidRPr="00BB5FF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BB5FFC">
              <w:rPr>
                <w:rFonts w:ascii="Arial" w:hAnsi="Arial" w:cs="Arial"/>
                <w:b/>
              </w:rPr>
              <w:t>of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1"/>
              </w:rPr>
              <w:t>3</w:t>
            </w:r>
            <w:r w:rsidRPr="00BB5FFC">
              <w:rPr>
                <w:rFonts w:ascii="Arial" w:hAnsi="Arial" w:cs="Arial"/>
                <w:b/>
                <w:spacing w:val="-2"/>
              </w:rPr>
              <w:t>-</w:t>
            </w:r>
            <w:r w:rsidRPr="00BB5FFC">
              <w:rPr>
                <w:rFonts w:ascii="Arial" w:hAnsi="Arial" w:cs="Arial"/>
                <w:b/>
              </w:rPr>
              <w:t xml:space="preserve">4 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  <w:spacing w:val="-3"/>
              </w:rPr>
              <w:t>ce</w:t>
            </w:r>
            <w:r w:rsidRPr="00BB5FFC">
              <w:rPr>
                <w:rFonts w:ascii="Arial" w:hAnsi="Arial" w:cs="Arial"/>
                <w:b/>
              </w:rPr>
              <w:t>s</w:t>
            </w:r>
            <w:r w:rsidRPr="00BB5FFC">
              <w:rPr>
                <w:rFonts w:ascii="Arial" w:hAnsi="Arial" w:cs="Arial"/>
                <w:b/>
                <w:spacing w:val="12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9"/>
              </w:rPr>
              <w:t>m</w:t>
            </w:r>
            <w:r w:rsidRPr="00BB5FFC">
              <w:rPr>
                <w:rFonts w:ascii="Arial" w:hAnsi="Arial" w:cs="Arial"/>
                <w:b/>
              </w:rPr>
              <w:t xml:space="preserve">ay </w:t>
            </w:r>
            <w:r w:rsidRPr="00BB5FFC">
              <w:rPr>
                <w:rFonts w:ascii="Arial" w:hAnsi="Arial" w:cs="Arial"/>
                <w:b/>
                <w:spacing w:val="3"/>
              </w:rPr>
              <w:t>b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3"/>
              </w:rPr>
              <w:t>re</w:t>
            </w:r>
            <w:r w:rsidRPr="00BB5FFC">
              <w:rPr>
                <w:rFonts w:ascii="Arial" w:hAnsi="Arial" w:cs="Arial"/>
                <w:b/>
                <w:spacing w:val="3"/>
              </w:rPr>
              <w:t>qu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3"/>
              </w:rPr>
              <w:t>re</w:t>
            </w:r>
            <w:r w:rsidRPr="00BB5FFC">
              <w:rPr>
                <w:rFonts w:ascii="Arial" w:hAnsi="Arial" w:cs="Arial"/>
                <w:b/>
              </w:rPr>
              <w:t>d</w:t>
            </w:r>
            <w:r w:rsidRPr="00BB5FFC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2"/>
              </w:rPr>
              <w:t>f</w:t>
            </w:r>
            <w:r w:rsidRPr="00BB5FFC">
              <w:rPr>
                <w:rFonts w:ascii="Arial" w:hAnsi="Arial" w:cs="Arial"/>
                <w:b/>
              </w:rPr>
              <w:t>or</w:t>
            </w:r>
            <w:r w:rsidRPr="00BB5FF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3"/>
              </w:rPr>
              <w:t>h</w:t>
            </w:r>
            <w:r w:rsidRPr="00BB5FFC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BB5FFC">
              <w:rPr>
                <w:rFonts w:ascii="Arial" w:hAnsi="Arial" w:cs="Arial"/>
                <w:b/>
              </w:rPr>
              <w:t xml:space="preserve">s </w:t>
            </w:r>
            <w:r w:rsidRPr="00BB5FFC">
              <w:rPr>
                <w:rFonts w:ascii="Arial" w:hAnsi="Arial" w:cs="Arial"/>
                <w:b/>
                <w:spacing w:val="3"/>
              </w:rPr>
              <w:t>p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-3"/>
              </w:rPr>
              <w:t>r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A036F" w14:textId="77777777" w:rsidR="008840F9" w:rsidRPr="00BB5FFC" w:rsidRDefault="0018271A">
            <w:pPr>
              <w:spacing w:before="7" w:line="250" w:lineRule="auto"/>
              <w:ind w:left="107" w:right="119"/>
              <w:rPr>
                <w:rFonts w:ascii="Arial" w:hAnsi="Arial" w:cs="Arial"/>
                <w:spacing w:val="35"/>
              </w:rPr>
            </w:pPr>
            <w:r w:rsidRPr="00BB5FFC">
              <w:rPr>
                <w:rFonts w:ascii="Arial" w:hAnsi="Arial" w:cs="Arial"/>
                <w:b/>
              </w:rPr>
              <w:t>1.</w:t>
            </w:r>
            <w:r w:rsidRPr="00BB5FF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B5FFC">
              <w:rPr>
                <w:rFonts w:ascii="Arial" w:hAnsi="Arial" w:cs="Arial"/>
                <w:spacing w:val="6"/>
              </w:rPr>
              <w:t>T</w:t>
            </w:r>
            <w:r w:rsidRPr="00BB5FFC">
              <w:rPr>
                <w:rFonts w:ascii="Arial" w:hAnsi="Arial" w:cs="Arial"/>
                <w:spacing w:val="-4"/>
              </w:rPr>
              <w:t>h</w:t>
            </w:r>
            <w:r w:rsidRPr="00BB5FFC">
              <w:rPr>
                <w:rFonts w:ascii="Arial" w:hAnsi="Arial" w:cs="Arial"/>
              </w:rPr>
              <w:t>e</w:t>
            </w:r>
            <w:r w:rsidRPr="00BB5FFC">
              <w:rPr>
                <w:rFonts w:ascii="Arial" w:hAnsi="Arial" w:cs="Arial"/>
                <w:spacing w:val="6"/>
              </w:rPr>
              <w:t xml:space="preserve"> </w:t>
            </w:r>
            <w:r w:rsidRPr="00BB5FFC">
              <w:rPr>
                <w:rFonts w:ascii="Arial" w:hAnsi="Arial" w:cs="Arial"/>
                <w:spacing w:val="7"/>
              </w:rPr>
              <w:t>r</w:t>
            </w:r>
            <w:r w:rsidRPr="00BB5FFC">
              <w:rPr>
                <w:rFonts w:ascii="Arial" w:hAnsi="Arial" w:cs="Arial"/>
                <w:spacing w:val="-5"/>
              </w:rPr>
              <w:t>e</w:t>
            </w:r>
            <w:r w:rsidRPr="00BB5FFC">
              <w:rPr>
                <w:rFonts w:ascii="Arial" w:hAnsi="Arial" w:cs="Arial"/>
                <w:spacing w:val="3"/>
              </w:rPr>
              <w:t>v</w:t>
            </w:r>
            <w:r w:rsidRPr="00BB5FFC">
              <w:rPr>
                <w:rFonts w:ascii="Arial" w:hAnsi="Arial" w:cs="Arial"/>
                <w:spacing w:val="2"/>
              </w:rPr>
              <w:t>e</w:t>
            </w:r>
            <w:r w:rsidRPr="00BB5FFC">
              <w:rPr>
                <w:rFonts w:ascii="Arial" w:hAnsi="Arial" w:cs="Arial"/>
                <w:spacing w:val="-1"/>
              </w:rPr>
              <w:t>l</w:t>
            </w:r>
            <w:r w:rsidRPr="00BB5FFC">
              <w:rPr>
                <w:rFonts w:ascii="Arial" w:hAnsi="Arial" w:cs="Arial"/>
                <w:spacing w:val="2"/>
              </w:rPr>
              <w:t>a</w:t>
            </w:r>
            <w:r w:rsidRPr="00BB5FFC">
              <w:rPr>
                <w:rFonts w:ascii="Arial" w:hAnsi="Arial" w:cs="Arial"/>
                <w:spacing w:val="-1"/>
              </w:rPr>
              <w:t>t</w:t>
            </w:r>
            <w:r w:rsidRPr="00BB5FFC">
              <w:rPr>
                <w:rFonts w:ascii="Arial" w:hAnsi="Arial" w:cs="Arial"/>
                <w:spacing w:val="6"/>
              </w:rPr>
              <w:t>i</w:t>
            </w:r>
            <w:r w:rsidRPr="00BB5FFC">
              <w:rPr>
                <w:rFonts w:ascii="Arial" w:hAnsi="Arial" w:cs="Arial"/>
                <w:spacing w:val="-4"/>
              </w:rPr>
              <w:t>o</w:t>
            </w:r>
            <w:r w:rsidRPr="00BB5FFC">
              <w:rPr>
                <w:rFonts w:ascii="Arial" w:hAnsi="Arial" w:cs="Arial"/>
              </w:rPr>
              <w:t>n</w:t>
            </w:r>
            <w:r w:rsidRPr="00BB5FFC">
              <w:rPr>
                <w:rFonts w:ascii="Arial" w:hAnsi="Arial" w:cs="Arial"/>
                <w:spacing w:val="32"/>
              </w:rPr>
              <w:t xml:space="preserve"> </w:t>
            </w:r>
            <w:r w:rsidRPr="00BB5FFC">
              <w:rPr>
                <w:rFonts w:ascii="Arial" w:hAnsi="Arial" w:cs="Arial"/>
                <w:spacing w:val="3"/>
              </w:rPr>
              <w:t>o</w:t>
            </w:r>
            <w:r w:rsidRPr="00BB5FFC">
              <w:rPr>
                <w:rFonts w:ascii="Arial" w:hAnsi="Arial" w:cs="Arial"/>
              </w:rPr>
              <w:t>f</w:t>
            </w:r>
            <w:r w:rsidRPr="00BB5FFC">
              <w:rPr>
                <w:rFonts w:ascii="Arial" w:hAnsi="Arial" w:cs="Arial"/>
                <w:spacing w:val="6"/>
              </w:rPr>
              <w:t xml:space="preserve"> t</w:t>
            </w:r>
            <w:r w:rsidRPr="00BB5FFC">
              <w:rPr>
                <w:rFonts w:ascii="Arial" w:hAnsi="Arial" w:cs="Arial"/>
                <w:spacing w:val="-4"/>
              </w:rPr>
              <w:t>h</w:t>
            </w:r>
            <w:r w:rsidRPr="00BB5FFC">
              <w:rPr>
                <w:rFonts w:ascii="Arial" w:hAnsi="Arial" w:cs="Arial"/>
              </w:rPr>
              <w:t>e</w:t>
            </w:r>
            <w:r w:rsidRPr="00BB5FFC">
              <w:rPr>
                <w:rFonts w:ascii="Arial" w:hAnsi="Arial" w:cs="Arial"/>
                <w:spacing w:val="10"/>
              </w:rPr>
              <w:t xml:space="preserve"> </w:t>
            </w:r>
            <w:r w:rsidRPr="00BB5FFC">
              <w:rPr>
                <w:rFonts w:ascii="Arial" w:hAnsi="Arial" w:cs="Arial"/>
                <w:spacing w:val="2"/>
              </w:rPr>
              <w:t>e</w:t>
            </w:r>
            <w:r w:rsidRPr="00BB5FFC">
              <w:rPr>
                <w:rFonts w:ascii="Arial" w:hAnsi="Arial" w:cs="Arial"/>
              </w:rPr>
              <w:t>ff</w:t>
            </w:r>
            <w:r w:rsidRPr="00BB5FFC">
              <w:rPr>
                <w:rFonts w:ascii="Arial" w:hAnsi="Arial" w:cs="Arial"/>
                <w:spacing w:val="2"/>
              </w:rPr>
              <w:t>e</w:t>
            </w:r>
            <w:r w:rsidRPr="00BB5FFC">
              <w:rPr>
                <w:rFonts w:ascii="Arial" w:hAnsi="Arial" w:cs="Arial"/>
                <w:spacing w:val="-5"/>
              </w:rPr>
              <w:t>c</w:t>
            </w:r>
            <w:r w:rsidRPr="00BB5FFC">
              <w:rPr>
                <w:rFonts w:ascii="Arial" w:hAnsi="Arial" w:cs="Arial"/>
              </w:rPr>
              <w:t>t</w:t>
            </w:r>
            <w:r w:rsidRPr="00BB5FFC">
              <w:rPr>
                <w:rFonts w:ascii="Arial" w:hAnsi="Arial" w:cs="Arial"/>
                <w:spacing w:val="22"/>
              </w:rPr>
              <w:t xml:space="preserve"> </w:t>
            </w:r>
            <w:r w:rsidRPr="00BB5FFC">
              <w:rPr>
                <w:rFonts w:ascii="Arial" w:hAnsi="Arial" w:cs="Arial"/>
                <w:spacing w:val="3"/>
              </w:rPr>
              <w:t>o</w:t>
            </w:r>
            <w:r w:rsidRPr="00BB5FFC">
              <w:rPr>
                <w:rFonts w:ascii="Arial" w:hAnsi="Arial" w:cs="Arial"/>
              </w:rPr>
              <w:t>f</w:t>
            </w:r>
            <w:r w:rsidRPr="00BB5FFC">
              <w:rPr>
                <w:rFonts w:ascii="Arial" w:hAnsi="Arial" w:cs="Arial"/>
                <w:spacing w:val="13"/>
              </w:rPr>
              <w:t xml:space="preserve"> </w:t>
            </w:r>
            <w:r w:rsidRPr="00BB5FFC">
              <w:rPr>
                <w:rFonts w:ascii="Arial" w:hAnsi="Arial" w:cs="Arial"/>
                <w:spacing w:val="-4"/>
              </w:rPr>
              <w:t>p</w:t>
            </w:r>
            <w:r w:rsidRPr="00BB5FFC">
              <w:rPr>
                <w:rFonts w:ascii="Arial" w:hAnsi="Arial" w:cs="Arial"/>
                <w:spacing w:val="-1"/>
              </w:rPr>
              <w:t>l</w:t>
            </w:r>
            <w:r w:rsidRPr="00BB5FFC">
              <w:rPr>
                <w:rFonts w:ascii="Arial" w:hAnsi="Arial" w:cs="Arial"/>
                <w:spacing w:val="10"/>
              </w:rPr>
              <w:t>a</w:t>
            </w:r>
            <w:r w:rsidRPr="00BB5FFC">
              <w:rPr>
                <w:rFonts w:ascii="Arial" w:hAnsi="Arial" w:cs="Arial"/>
                <w:spacing w:val="1"/>
              </w:rPr>
              <w:t>s</w:t>
            </w:r>
            <w:r w:rsidRPr="00BB5FFC">
              <w:rPr>
                <w:rFonts w:ascii="Arial" w:hAnsi="Arial" w:cs="Arial"/>
                <w:spacing w:val="-5"/>
              </w:rPr>
              <w:t>m</w:t>
            </w:r>
            <w:r w:rsidRPr="00BB5FFC">
              <w:rPr>
                <w:rFonts w:ascii="Arial" w:hAnsi="Arial" w:cs="Arial"/>
              </w:rPr>
              <w:t>a</w:t>
            </w:r>
            <w:r w:rsidRPr="00BB5FFC">
              <w:rPr>
                <w:rFonts w:ascii="Arial" w:hAnsi="Arial" w:cs="Arial"/>
                <w:spacing w:val="30"/>
              </w:rPr>
              <w:t xml:space="preserve"> </w:t>
            </w:r>
            <w:r w:rsidRPr="00BB5FFC">
              <w:rPr>
                <w:rFonts w:ascii="Arial" w:hAnsi="Arial" w:cs="Arial"/>
                <w:spacing w:val="-7"/>
              </w:rPr>
              <w:t>f</w:t>
            </w:r>
            <w:r w:rsidRPr="00BB5FFC">
              <w:rPr>
                <w:rFonts w:ascii="Arial" w:hAnsi="Arial" w:cs="Arial"/>
                <w:spacing w:val="-1"/>
              </w:rPr>
              <w:t>l</w:t>
            </w:r>
            <w:r w:rsidRPr="00BB5FFC">
              <w:rPr>
                <w:rFonts w:ascii="Arial" w:hAnsi="Arial" w:cs="Arial"/>
                <w:spacing w:val="3"/>
              </w:rPr>
              <w:t>u</w:t>
            </w:r>
            <w:r w:rsidRPr="00BB5FFC">
              <w:rPr>
                <w:rFonts w:ascii="Arial" w:hAnsi="Arial" w:cs="Arial"/>
                <w:spacing w:val="2"/>
              </w:rPr>
              <w:t>c</w:t>
            </w:r>
            <w:r w:rsidRPr="00BB5FFC">
              <w:rPr>
                <w:rFonts w:ascii="Arial" w:hAnsi="Arial" w:cs="Arial"/>
                <w:spacing w:val="-1"/>
              </w:rPr>
              <w:t>t</w:t>
            </w:r>
            <w:r w:rsidRPr="00BB5FFC">
              <w:rPr>
                <w:rFonts w:ascii="Arial" w:hAnsi="Arial" w:cs="Arial"/>
                <w:spacing w:val="3"/>
              </w:rPr>
              <w:t>u</w:t>
            </w:r>
            <w:r w:rsidRPr="00BB5FFC">
              <w:rPr>
                <w:rFonts w:ascii="Arial" w:hAnsi="Arial" w:cs="Arial"/>
                <w:spacing w:val="2"/>
              </w:rPr>
              <w:t>a</w:t>
            </w:r>
            <w:r w:rsidRPr="00BB5FFC">
              <w:rPr>
                <w:rFonts w:ascii="Arial" w:hAnsi="Arial" w:cs="Arial"/>
                <w:spacing w:val="-1"/>
              </w:rPr>
              <w:t>ti</w:t>
            </w:r>
            <w:r w:rsidRPr="00BB5FFC">
              <w:rPr>
                <w:rFonts w:ascii="Arial" w:hAnsi="Arial" w:cs="Arial"/>
                <w:spacing w:val="3"/>
              </w:rPr>
              <w:t>o</w:t>
            </w:r>
            <w:r w:rsidRPr="00BB5FFC">
              <w:rPr>
                <w:rFonts w:ascii="Arial" w:hAnsi="Arial" w:cs="Arial"/>
              </w:rPr>
              <w:t>n</w:t>
            </w:r>
            <w:r w:rsidRPr="00BB5FFC">
              <w:rPr>
                <w:rFonts w:ascii="Arial" w:hAnsi="Arial" w:cs="Arial"/>
                <w:spacing w:val="34"/>
              </w:rPr>
              <w:t xml:space="preserve"> </w:t>
            </w:r>
            <w:r w:rsidRPr="00BB5FFC">
              <w:rPr>
                <w:rFonts w:ascii="Arial" w:hAnsi="Arial" w:cs="Arial"/>
                <w:spacing w:val="3"/>
              </w:rPr>
              <w:t>o</w:t>
            </w:r>
            <w:r w:rsidRPr="00BB5FFC">
              <w:rPr>
                <w:rFonts w:ascii="Arial" w:hAnsi="Arial" w:cs="Arial"/>
              </w:rPr>
              <w:t>n</w:t>
            </w:r>
            <w:r w:rsidRPr="00BB5FFC">
              <w:rPr>
                <w:rFonts w:ascii="Arial" w:hAnsi="Arial" w:cs="Arial"/>
                <w:spacing w:val="3"/>
              </w:rPr>
              <w:t xml:space="preserve"> </w:t>
            </w:r>
            <w:r w:rsidRPr="00BB5FFC">
              <w:rPr>
                <w:rFonts w:ascii="Arial" w:hAnsi="Arial" w:cs="Arial"/>
              </w:rPr>
              <w:t>r</w:t>
            </w:r>
            <w:r w:rsidRPr="00BB5FFC">
              <w:rPr>
                <w:rFonts w:ascii="Arial" w:hAnsi="Arial" w:cs="Arial"/>
                <w:spacing w:val="10"/>
              </w:rPr>
              <w:t>a</w:t>
            </w:r>
            <w:r w:rsidRPr="00BB5FFC">
              <w:rPr>
                <w:rFonts w:ascii="Arial" w:hAnsi="Arial" w:cs="Arial"/>
                <w:spacing w:val="-4"/>
              </w:rPr>
              <w:t>d</w:t>
            </w:r>
            <w:r w:rsidRPr="00BB5FFC">
              <w:rPr>
                <w:rFonts w:ascii="Arial" w:hAnsi="Arial" w:cs="Arial"/>
                <w:spacing w:val="-1"/>
              </w:rPr>
              <w:t>i</w:t>
            </w:r>
            <w:r w:rsidRPr="00BB5FFC">
              <w:rPr>
                <w:rFonts w:ascii="Arial" w:hAnsi="Arial" w:cs="Arial"/>
              </w:rPr>
              <w:t>o</w:t>
            </w:r>
            <w:r w:rsidRPr="00BB5FFC">
              <w:rPr>
                <w:rFonts w:ascii="Arial" w:hAnsi="Arial" w:cs="Arial"/>
                <w:spacing w:val="24"/>
              </w:rPr>
              <w:t xml:space="preserve"> </w:t>
            </w:r>
            <w:r w:rsidRPr="00BB5FFC">
              <w:rPr>
                <w:rFonts w:ascii="Arial" w:hAnsi="Arial" w:cs="Arial"/>
                <w:spacing w:val="-6"/>
              </w:rPr>
              <w:t>s</w:t>
            </w:r>
            <w:r w:rsidRPr="00BB5FFC">
              <w:rPr>
                <w:rFonts w:ascii="Arial" w:hAnsi="Arial" w:cs="Arial"/>
                <w:spacing w:val="6"/>
              </w:rPr>
              <w:t>i</w:t>
            </w:r>
            <w:r w:rsidRPr="00BB5FFC">
              <w:rPr>
                <w:rFonts w:ascii="Arial" w:hAnsi="Arial" w:cs="Arial"/>
                <w:spacing w:val="-4"/>
              </w:rPr>
              <w:t>gn</w:t>
            </w:r>
            <w:r w:rsidRPr="00BB5FFC">
              <w:rPr>
                <w:rFonts w:ascii="Arial" w:hAnsi="Arial" w:cs="Arial"/>
                <w:spacing w:val="2"/>
              </w:rPr>
              <w:t>a</w:t>
            </w:r>
            <w:r w:rsidRPr="00BB5FFC">
              <w:rPr>
                <w:rFonts w:ascii="Arial" w:hAnsi="Arial" w:cs="Arial"/>
              </w:rPr>
              <w:t>l</w:t>
            </w:r>
            <w:r w:rsidRPr="00BB5FFC">
              <w:rPr>
                <w:rFonts w:ascii="Arial" w:hAnsi="Arial" w:cs="Arial"/>
                <w:spacing w:val="22"/>
              </w:rPr>
              <w:t xml:space="preserve"> </w:t>
            </w:r>
            <w:r w:rsidRPr="00BB5FFC">
              <w:rPr>
                <w:rFonts w:ascii="Arial" w:hAnsi="Arial" w:cs="Arial"/>
                <w:spacing w:val="-1"/>
              </w:rPr>
              <w:t>t</w:t>
            </w:r>
            <w:r w:rsidRPr="00BB5FFC">
              <w:rPr>
                <w:rFonts w:ascii="Arial" w:hAnsi="Arial" w:cs="Arial"/>
              </w:rPr>
              <w:t>r</w:t>
            </w:r>
            <w:r w:rsidRPr="00BB5FFC">
              <w:rPr>
                <w:rFonts w:ascii="Arial" w:hAnsi="Arial" w:cs="Arial"/>
                <w:spacing w:val="10"/>
              </w:rPr>
              <w:t>a</w:t>
            </w:r>
            <w:r w:rsidRPr="00BB5FFC">
              <w:rPr>
                <w:rFonts w:ascii="Arial" w:hAnsi="Arial" w:cs="Arial"/>
                <w:spacing w:val="3"/>
              </w:rPr>
              <w:t>n</w:t>
            </w:r>
            <w:r w:rsidRPr="00BB5FFC">
              <w:rPr>
                <w:rFonts w:ascii="Arial" w:hAnsi="Arial" w:cs="Arial"/>
                <w:spacing w:val="-6"/>
              </w:rPr>
              <w:t>s</w:t>
            </w:r>
            <w:r w:rsidRPr="00BB5FFC">
              <w:rPr>
                <w:rFonts w:ascii="Arial" w:hAnsi="Arial" w:cs="Arial"/>
                <w:spacing w:val="2"/>
              </w:rPr>
              <w:t>m</w:t>
            </w:r>
            <w:r w:rsidRPr="00BB5FFC">
              <w:rPr>
                <w:rFonts w:ascii="Arial" w:hAnsi="Arial" w:cs="Arial"/>
                <w:spacing w:val="6"/>
              </w:rPr>
              <w:t>i</w:t>
            </w:r>
            <w:r w:rsidRPr="00BB5FFC">
              <w:rPr>
                <w:rFonts w:ascii="Arial" w:hAnsi="Arial" w:cs="Arial"/>
                <w:spacing w:val="1"/>
              </w:rPr>
              <w:t>ss</w:t>
            </w:r>
            <w:r w:rsidRPr="00BB5FFC">
              <w:rPr>
                <w:rFonts w:ascii="Arial" w:hAnsi="Arial" w:cs="Arial"/>
                <w:spacing w:val="-1"/>
              </w:rPr>
              <w:t>i</w:t>
            </w:r>
            <w:r w:rsidRPr="00BB5FFC">
              <w:rPr>
                <w:rFonts w:ascii="Arial" w:hAnsi="Arial" w:cs="Arial"/>
                <w:spacing w:val="3"/>
              </w:rPr>
              <w:t>o</w:t>
            </w:r>
            <w:r w:rsidRPr="00BB5FFC">
              <w:rPr>
                <w:rFonts w:ascii="Arial" w:hAnsi="Arial" w:cs="Arial"/>
                <w:spacing w:val="-4"/>
              </w:rPr>
              <w:t>n</w:t>
            </w:r>
            <w:r w:rsidRPr="00BB5FFC">
              <w:rPr>
                <w:rFonts w:ascii="Arial" w:hAnsi="Arial" w:cs="Arial"/>
              </w:rPr>
              <w:t>.</w:t>
            </w:r>
            <w:r w:rsidRPr="00BB5FFC">
              <w:rPr>
                <w:rFonts w:ascii="Arial" w:hAnsi="Arial" w:cs="Arial"/>
                <w:spacing w:val="35"/>
              </w:rPr>
              <w:t xml:space="preserve"> </w:t>
            </w:r>
          </w:p>
          <w:p w14:paraId="4308A92D" w14:textId="77777777" w:rsidR="008840F9" w:rsidRPr="00BB5FFC" w:rsidRDefault="0018271A">
            <w:pPr>
              <w:spacing w:before="7" w:line="250" w:lineRule="auto"/>
              <w:ind w:left="107" w:right="119"/>
              <w:rPr>
                <w:rFonts w:ascii="Arial" w:hAnsi="Arial" w:cs="Arial"/>
                <w:spacing w:val="39"/>
              </w:rPr>
            </w:pPr>
            <w:r w:rsidRPr="00BB5FFC">
              <w:rPr>
                <w:rFonts w:ascii="Arial" w:hAnsi="Arial" w:cs="Arial"/>
                <w:spacing w:val="3"/>
              </w:rPr>
              <w:t>2</w:t>
            </w:r>
            <w:r w:rsidRPr="00BB5FFC">
              <w:rPr>
                <w:rFonts w:ascii="Arial" w:hAnsi="Arial" w:cs="Arial"/>
              </w:rPr>
              <w:t>.</w:t>
            </w:r>
            <w:r w:rsidRPr="00BB5FFC">
              <w:rPr>
                <w:rFonts w:ascii="Arial" w:hAnsi="Arial" w:cs="Arial"/>
                <w:spacing w:val="10"/>
              </w:rPr>
              <w:t xml:space="preserve"> </w:t>
            </w:r>
            <w:r w:rsidRPr="00BB5FFC">
              <w:rPr>
                <w:rFonts w:ascii="Arial" w:hAnsi="Arial" w:cs="Arial"/>
                <w:w w:val="103"/>
              </w:rPr>
              <w:t>I</w:t>
            </w:r>
            <w:r w:rsidRPr="00BB5FFC">
              <w:rPr>
                <w:rFonts w:ascii="Arial" w:hAnsi="Arial" w:cs="Arial"/>
                <w:spacing w:val="3"/>
                <w:w w:val="103"/>
              </w:rPr>
              <w:t>d</w:t>
            </w:r>
            <w:r w:rsidRPr="00BB5FFC">
              <w:rPr>
                <w:rFonts w:ascii="Arial" w:hAnsi="Arial" w:cs="Arial"/>
                <w:spacing w:val="2"/>
                <w:w w:val="103"/>
              </w:rPr>
              <w:t>e</w:t>
            </w:r>
            <w:r w:rsidRPr="00BB5FFC">
              <w:rPr>
                <w:rFonts w:ascii="Arial" w:hAnsi="Arial" w:cs="Arial"/>
                <w:spacing w:val="-4"/>
                <w:w w:val="103"/>
              </w:rPr>
              <w:t>n</w:t>
            </w:r>
            <w:r w:rsidRPr="00BB5FFC">
              <w:rPr>
                <w:rFonts w:ascii="Arial" w:hAnsi="Arial" w:cs="Arial"/>
                <w:spacing w:val="-1"/>
                <w:w w:val="103"/>
              </w:rPr>
              <w:t>t</w:t>
            </w:r>
            <w:r w:rsidRPr="00BB5FFC">
              <w:rPr>
                <w:rFonts w:ascii="Arial" w:hAnsi="Arial" w:cs="Arial"/>
                <w:spacing w:val="6"/>
                <w:w w:val="103"/>
              </w:rPr>
              <w:t>i</w:t>
            </w:r>
            <w:r w:rsidRPr="00BB5FFC">
              <w:rPr>
                <w:rFonts w:ascii="Arial" w:hAnsi="Arial" w:cs="Arial"/>
                <w:w w:val="103"/>
              </w:rPr>
              <w:t>f</w:t>
            </w:r>
            <w:r w:rsidRPr="00BB5FFC">
              <w:rPr>
                <w:rFonts w:ascii="Arial" w:hAnsi="Arial" w:cs="Arial"/>
                <w:spacing w:val="-4"/>
                <w:w w:val="103"/>
              </w:rPr>
              <w:t>y</w:t>
            </w:r>
            <w:r w:rsidRPr="00BB5FFC">
              <w:rPr>
                <w:rFonts w:ascii="Arial" w:hAnsi="Arial" w:cs="Arial"/>
                <w:spacing w:val="6"/>
                <w:w w:val="103"/>
              </w:rPr>
              <w:t>i</w:t>
            </w:r>
            <w:r w:rsidRPr="00BB5FFC">
              <w:rPr>
                <w:rFonts w:ascii="Arial" w:hAnsi="Arial" w:cs="Arial"/>
                <w:spacing w:val="3"/>
                <w:w w:val="103"/>
              </w:rPr>
              <w:t>n</w:t>
            </w:r>
            <w:r w:rsidRPr="00BB5FFC">
              <w:rPr>
                <w:rFonts w:ascii="Arial" w:hAnsi="Arial" w:cs="Arial"/>
                <w:w w:val="103"/>
              </w:rPr>
              <w:t xml:space="preserve">g </w:t>
            </w:r>
            <w:r w:rsidRPr="00BB5FFC">
              <w:rPr>
                <w:rFonts w:ascii="Arial" w:hAnsi="Arial" w:cs="Arial"/>
                <w:spacing w:val="-1"/>
              </w:rPr>
              <w:t>t</w:t>
            </w:r>
            <w:r w:rsidRPr="00BB5FFC">
              <w:rPr>
                <w:rFonts w:ascii="Arial" w:hAnsi="Arial" w:cs="Arial"/>
                <w:spacing w:val="3"/>
              </w:rPr>
              <w:t>h</w:t>
            </w:r>
            <w:r w:rsidRPr="00BB5FFC">
              <w:rPr>
                <w:rFonts w:ascii="Arial" w:hAnsi="Arial" w:cs="Arial"/>
              </w:rPr>
              <w:t>e</w:t>
            </w:r>
            <w:r w:rsidRPr="00BB5FFC">
              <w:rPr>
                <w:rFonts w:ascii="Arial" w:hAnsi="Arial" w:cs="Arial"/>
                <w:spacing w:val="3"/>
              </w:rPr>
              <w:t xml:space="preserve"> </w:t>
            </w:r>
            <w:r w:rsidRPr="00BB5FFC">
              <w:rPr>
                <w:rFonts w:ascii="Arial" w:hAnsi="Arial" w:cs="Arial"/>
                <w:spacing w:val="6"/>
              </w:rPr>
              <w:t>t</w:t>
            </w:r>
            <w:r w:rsidRPr="00BB5FFC">
              <w:rPr>
                <w:rFonts w:ascii="Arial" w:hAnsi="Arial" w:cs="Arial"/>
                <w:spacing w:val="-1"/>
              </w:rPr>
              <w:t>i</w:t>
            </w:r>
            <w:r w:rsidRPr="00BB5FFC">
              <w:rPr>
                <w:rFonts w:ascii="Arial" w:hAnsi="Arial" w:cs="Arial"/>
                <w:spacing w:val="2"/>
              </w:rPr>
              <w:t>m</w:t>
            </w:r>
            <w:r w:rsidRPr="00BB5FFC">
              <w:rPr>
                <w:rFonts w:ascii="Arial" w:hAnsi="Arial" w:cs="Arial"/>
              </w:rPr>
              <w:t>e</w:t>
            </w:r>
            <w:r w:rsidRPr="00BB5FFC">
              <w:rPr>
                <w:rFonts w:ascii="Arial" w:hAnsi="Arial" w:cs="Arial"/>
                <w:spacing w:val="14"/>
              </w:rPr>
              <w:t xml:space="preserve"> </w:t>
            </w:r>
            <w:r w:rsidRPr="00BB5FFC">
              <w:rPr>
                <w:rFonts w:ascii="Arial" w:hAnsi="Arial" w:cs="Arial"/>
                <w:spacing w:val="3"/>
              </w:rPr>
              <w:t>p</w:t>
            </w:r>
            <w:r w:rsidRPr="00BB5FFC">
              <w:rPr>
                <w:rFonts w:ascii="Arial" w:hAnsi="Arial" w:cs="Arial"/>
                <w:spacing w:val="-5"/>
              </w:rPr>
              <w:t>e</w:t>
            </w:r>
            <w:r w:rsidRPr="00BB5FFC">
              <w:rPr>
                <w:rFonts w:ascii="Arial" w:hAnsi="Arial" w:cs="Arial"/>
              </w:rPr>
              <w:t>r</w:t>
            </w:r>
            <w:r w:rsidRPr="00BB5FFC">
              <w:rPr>
                <w:rFonts w:ascii="Arial" w:hAnsi="Arial" w:cs="Arial"/>
                <w:spacing w:val="6"/>
              </w:rPr>
              <w:t>i</w:t>
            </w:r>
            <w:r w:rsidRPr="00BB5FFC">
              <w:rPr>
                <w:rFonts w:ascii="Arial" w:hAnsi="Arial" w:cs="Arial"/>
                <w:spacing w:val="3"/>
              </w:rPr>
              <w:t>od</w:t>
            </w:r>
            <w:r w:rsidRPr="00BB5FFC">
              <w:rPr>
                <w:rFonts w:ascii="Arial" w:hAnsi="Arial" w:cs="Arial"/>
              </w:rPr>
              <w:t>s</w:t>
            </w:r>
            <w:r w:rsidRPr="00BB5FFC">
              <w:rPr>
                <w:rFonts w:ascii="Arial" w:hAnsi="Arial" w:cs="Arial"/>
                <w:spacing w:val="14"/>
              </w:rPr>
              <w:t xml:space="preserve"> </w:t>
            </w:r>
            <w:r w:rsidRPr="00BB5FFC">
              <w:rPr>
                <w:rFonts w:ascii="Arial" w:hAnsi="Arial" w:cs="Arial"/>
                <w:spacing w:val="6"/>
              </w:rPr>
              <w:t>t</w:t>
            </w:r>
            <w:r w:rsidRPr="00BB5FFC">
              <w:rPr>
                <w:rFonts w:ascii="Arial" w:hAnsi="Arial" w:cs="Arial"/>
                <w:spacing w:val="-4"/>
              </w:rPr>
              <w:t>h</w:t>
            </w:r>
            <w:r w:rsidRPr="00BB5FFC">
              <w:rPr>
                <w:rFonts w:ascii="Arial" w:hAnsi="Arial" w:cs="Arial"/>
                <w:spacing w:val="2"/>
              </w:rPr>
              <w:t>a</w:t>
            </w:r>
            <w:r w:rsidRPr="00BB5FFC">
              <w:rPr>
                <w:rFonts w:ascii="Arial" w:hAnsi="Arial" w:cs="Arial"/>
              </w:rPr>
              <w:t>t</w:t>
            </w:r>
            <w:r w:rsidRPr="00BB5FFC">
              <w:rPr>
                <w:rFonts w:ascii="Arial" w:hAnsi="Arial" w:cs="Arial"/>
                <w:spacing w:val="16"/>
              </w:rPr>
              <w:t xml:space="preserve"> </w:t>
            </w:r>
            <w:r w:rsidRPr="00BB5FFC">
              <w:rPr>
                <w:rFonts w:ascii="Arial" w:hAnsi="Arial" w:cs="Arial"/>
                <w:spacing w:val="2"/>
              </w:rPr>
              <w:t>e</w:t>
            </w:r>
            <w:r w:rsidRPr="00BB5FFC">
              <w:rPr>
                <w:rFonts w:ascii="Arial" w:hAnsi="Arial" w:cs="Arial"/>
                <w:spacing w:val="-4"/>
              </w:rPr>
              <w:t>x</w:t>
            </w:r>
            <w:r w:rsidRPr="00BB5FFC">
              <w:rPr>
                <w:rFonts w:ascii="Arial" w:hAnsi="Arial" w:cs="Arial"/>
                <w:spacing w:val="3"/>
              </w:rPr>
              <w:t>p</w:t>
            </w:r>
            <w:r w:rsidRPr="00BB5FFC">
              <w:rPr>
                <w:rFonts w:ascii="Arial" w:hAnsi="Arial" w:cs="Arial"/>
                <w:spacing w:val="-5"/>
              </w:rPr>
              <w:t>e</w:t>
            </w:r>
            <w:r w:rsidRPr="00BB5FFC">
              <w:rPr>
                <w:rFonts w:ascii="Arial" w:hAnsi="Arial" w:cs="Arial"/>
                <w:spacing w:val="7"/>
              </w:rPr>
              <w:t>r</w:t>
            </w:r>
            <w:r w:rsidRPr="00BB5FFC">
              <w:rPr>
                <w:rFonts w:ascii="Arial" w:hAnsi="Arial" w:cs="Arial"/>
                <w:spacing w:val="-1"/>
              </w:rPr>
              <w:t>i</w:t>
            </w:r>
            <w:r w:rsidRPr="00BB5FFC">
              <w:rPr>
                <w:rFonts w:ascii="Arial" w:hAnsi="Arial" w:cs="Arial"/>
                <w:spacing w:val="2"/>
              </w:rPr>
              <w:t>e</w:t>
            </w:r>
            <w:r w:rsidRPr="00BB5FFC">
              <w:rPr>
                <w:rFonts w:ascii="Arial" w:hAnsi="Arial" w:cs="Arial"/>
                <w:spacing w:val="3"/>
              </w:rPr>
              <w:t>n</w:t>
            </w:r>
            <w:r w:rsidRPr="00BB5FFC">
              <w:rPr>
                <w:rFonts w:ascii="Arial" w:hAnsi="Arial" w:cs="Arial"/>
                <w:spacing w:val="2"/>
              </w:rPr>
              <w:t>c</w:t>
            </w:r>
            <w:r w:rsidRPr="00BB5FFC">
              <w:rPr>
                <w:rFonts w:ascii="Arial" w:hAnsi="Arial" w:cs="Arial"/>
              </w:rPr>
              <w:t>e</w:t>
            </w:r>
            <w:r w:rsidRPr="00BB5FFC">
              <w:rPr>
                <w:rFonts w:ascii="Arial" w:hAnsi="Arial" w:cs="Arial"/>
                <w:spacing w:val="25"/>
              </w:rPr>
              <w:t xml:space="preserve"> </w:t>
            </w:r>
            <w:r w:rsidRPr="00BB5FFC">
              <w:rPr>
                <w:rFonts w:ascii="Arial" w:hAnsi="Arial" w:cs="Arial"/>
                <w:spacing w:val="6"/>
              </w:rPr>
              <w:t>t</w:t>
            </w:r>
            <w:r w:rsidRPr="00BB5FFC">
              <w:rPr>
                <w:rFonts w:ascii="Arial" w:hAnsi="Arial" w:cs="Arial"/>
                <w:spacing w:val="3"/>
              </w:rPr>
              <w:t>h</w:t>
            </w:r>
            <w:r w:rsidRPr="00BB5FFC">
              <w:rPr>
                <w:rFonts w:ascii="Arial" w:hAnsi="Arial" w:cs="Arial"/>
              </w:rPr>
              <w:t>e</w:t>
            </w:r>
            <w:r w:rsidRPr="00BB5FFC">
              <w:rPr>
                <w:rFonts w:ascii="Arial" w:hAnsi="Arial" w:cs="Arial"/>
                <w:spacing w:val="10"/>
              </w:rPr>
              <w:t xml:space="preserve"> </w:t>
            </w:r>
            <w:r w:rsidRPr="00BB5FFC">
              <w:rPr>
                <w:rFonts w:ascii="Arial" w:hAnsi="Arial" w:cs="Arial"/>
                <w:spacing w:val="-6"/>
              </w:rPr>
              <w:t>s</w:t>
            </w:r>
            <w:r w:rsidRPr="00BB5FFC">
              <w:rPr>
                <w:rFonts w:ascii="Arial" w:hAnsi="Arial" w:cs="Arial"/>
                <w:spacing w:val="-1"/>
              </w:rPr>
              <w:t>t</w:t>
            </w:r>
            <w:r w:rsidRPr="00BB5FFC">
              <w:rPr>
                <w:rFonts w:ascii="Arial" w:hAnsi="Arial" w:cs="Arial"/>
                <w:spacing w:val="7"/>
              </w:rPr>
              <w:t>r</w:t>
            </w:r>
            <w:r w:rsidRPr="00BB5FFC">
              <w:rPr>
                <w:rFonts w:ascii="Arial" w:hAnsi="Arial" w:cs="Arial"/>
                <w:spacing w:val="3"/>
              </w:rPr>
              <w:t>o</w:t>
            </w:r>
            <w:r w:rsidRPr="00BB5FFC">
              <w:rPr>
                <w:rFonts w:ascii="Arial" w:hAnsi="Arial" w:cs="Arial"/>
                <w:spacing w:val="-4"/>
              </w:rPr>
              <w:t>n</w:t>
            </w:r>
            <w:r w:rsidRPr="00BB5FFC">
              <w:rPr>
                <w:rFonts w:ascii="Arial" w:hAnsi="Arial" w:cs="Arial"/>
                <w:spacing w:val="3"/>
              </w:rPr>
              <w:t>g</w:t>
            </w:r>
            <w:r w:rsidRPr="00BB5FFC">
              <w:rPr>
                <w:rFonts w:ascii="Arial" w:hAnsi="Arial" w:cs="Arial"/>
                <w:spacing w:val="2"/>
              </w:rPr>
              <w:t>e</w:t>
            </w:r>
            <w:r w:rsidRPr="00BB5FFC">
              <w:rPr>
                <w:rFonts w:ascii="Arial" w:hAnsi="Arial" w:cs="Arial"/>
                <w:spacing w:val="-6"/>
              </w:rPr>
              <w:t>s</w:t>
            </w:r>
            <w:r w:rsidRPr="00BB5FFC">
              <w:rPr>
                <w:rFonts w:ascii="Arial" w:hAnsi="Arial" w:cs="Arial"/>
              </w:rPr>
              <w:t>t</w:t>
            </w:r>
            <w:r w:rsidRPr="00BB5FFC">
              <w:rPr>
                <w:rFonts w:ascii="Arial" w:hAnsi="Arial" w:cs="Arial"/>
                <w:spacing w:val="31"/>
              </w:rPr>
              <w:t xml:space="preserve"> </w:t>
            </w:r>
            <w:r w:rsidRPr="00BB5FFC">
              <w:rPr>
                <w:rFonts w:ascii="Arial" w:hAnsi="Arial" w:cs="Arial"/>
                <w:spacing w:val="6"/>
              </w:rPr>
              <w:t>i</w:t>
            </w:r>
            <w:r w:rsidRPr="00BB5FFC">
              <w:rPr>
                <w:rFonts w:ascii="Arial" w:hAnsi="Arial" w:cs="Arial"/>
                <w:spacing w:val="-4"/>
              </w:rPr>
              <w:t>o</w:t>
            </w:r>
            <w:r w:rsidRPr="00BB5FFC">
              <w:rPr>
                <w:rFonts w:ascii="Arial" w:hAnsi="Arial" w:cs="Arial"/>
                <w:spacing w:val="3"/>
              </w:rPr>
              <w:t>no</w:t>
            </w:r>
            <w:r w:rsidRPr="00BB5FFC">
              <w:rPr>
                <w:rFonts w:ascii="Arial" w:hAnsi="Arial" w:cs="Arial"/>
                <w:spacing w:val="1"/>
              </w:rPr>
              <w:t>s</w:t>
            </w:r>
            <w:r w:rsidRPr="00BB5FFC">
              <w:rPr>
                <w:rFonts w:ascii="Arial" w:hAnsi="Arial" w:cs="Arial"/>
                <w:spacing w:val="-4"/>
              </w:rPr>
              <w:t>p</w:t>
            </w:r>
            <w:r w:rsidRPr="00BB5FFC">
              <w:rPr>
                <w:rFonts w:ascii="Arial" w:hAnsi="Arial" w:cs="Arial"/>
                <w:spacing w:val="3"/>
              </w:rPr>
              <w:t>h</w:t>
            </w:r>
            <w:r w:rsidRPr="00BB5FFC">
              <w:rPr>
                <w:rFonts w:ascii="Arial" w:hAnsi="Arial" w:cs="Arial"/>
                <w:spacing w:val="-5"/>
              </w:rPr>
              <w:t>e</w:t>
            </w:r>
            <w:r w:rsidRPr="00BB5FFC">
              <w:rPr>
                <w:rFonts w:ascii="Arial" w:hAnsi="Arial" w:cs="Arial"/>
              </w:rPr>
              <w:t>r</w:t>
            </w:r>
            <w:r w:rsidRPr="00BB5FFC">
              <w:rPr>
                <w:rFonts w:ascii="Arial" w:hAnsi="Arial" w:cs="Arial"/>
                <w:spacing w:val="6"/>
              </w:rPr>
              <w:t>i</w:t>
            </w:r>
            <w:r w:rsidRPr="00BB5FFC">
              <w:rPr>
                <w:rFonts w:ascii="Arial" w:hAnsi="Arial" w:cs="Arial"/>
              </w:rPr>
              <w:t>c</w:t>
            </w:r>
            <w:r w:rsidRPr="00BB5FFC">
              <w:rPr>
                <w:rFonts w:ascii="Arial" w:hAnsi="Arial" w:cs="Arial"/>
                <w:spacing w:val="42"/>
              </w:rPr>
              <w:t xml:space="preserve"> </w:t>
            </w:r>
            <w:r w:rsidRPr="00BB5FFC">
              <w:rPr>
                <w:rFonts w:ascii="Arial" w:hAnsi="Arial" w:cs="Arial"/>
                <w:spacing w:val="-6"/>
              </w:rPr>
              <w:t>s</w:t>
            </w:r>
            <w:r w:rsidRPr="00BB5FFC">
              <w:rPr>
                <w:rFonts w:ascii="Arial" w:hAnsi="Arial" w:cs="Arial"/>
                <w:spacing w:val="2"/>
              </w:rPr>
              <w:t>c</w:t>
            </w:r>
            <w:r w:rsidRPr="00BB5FFC">
              <w:rPr>
                <w:rFonts w:ascii="Arial" w:hAnsi="Arial" w:cs="Arial"/>
                <w:spacing w:val="-1"/>
              </w:rPr>
              <w:t>i</w:t>
            </w:r>
            <w:r w:rsidRPr="00BB5FFC">
              <w:rPr>
                <w:rFonts w:ascii="Arial" w:hAnsi="Arial" w:cs="Arial"/>
                <w:spacing w:val="3"/>
              </w:rPr>
              <w:t>n</w:t>
            </w:r>
            <w:r w:rsidRPr="00BB5FFC">
              <w:rPr>
                <w:rFonts w:ascii="Arial" w:hAnsi="Arial" w:cs="Arial"/>
                <w:spacing w:val="-1"/>
              </w:rPr>
              <w:t>till</w:t>
            </w:r>
            <w:r w:rsidRPr="00BB5FFC">
              <w:rPr>
                <w:rFonts w:ascii="Arial" w:hAnsi="Arial" w:cs="Arial"/>
                <w:spacing w:val="2"/>
              </w:rPr>
              <w:t>a</w:t>
            </w:r>
            <w:r w:rsidRPr="00BB5FFC">
              <w:rPr>
                <w:rFonts w:ascii="Arial" w:hAnsi="Arial" w:cs="Arial"/>
                <w:spacing w:val="6"/>
              </w:rPr>
              <w:t>t</w:t>
            </w:r>
            <w:r w:rsidRPr="00BB5FFC">
              <w:rPr>
                <w:rFonts w:ascii="Arial" w:hAnsi="Arial" w:cs="Arial"/>
                <w:spacing w:val="9"/>
              </w:rPr>
              <w:t>i</w:t>
            </w:r>
            <w:r w:rsidRPr="00BB5FFC">
              <w:rPr>
                <w:rFonts w:ascii="Arial" w:hAnsi="Arial" w:cs="Arial"/>
                <w:spacing w:val="3"/>
              </w:rPr>
              <w:t>o</w:t>
            </w:r>
            <w:r w:rsidRPr="00BB5FFC">
              <w:rPr>
                <w:rFonts w:ascii="Arial" w:hAnsi="Arial" w:cs="Arial"/>
                <w:spacing w:val="-4"/>
              </w:rPr>
              <w:t>n</w:t>
            </w:r>
            <w:r w:rsidRPr="00BB5FFC">
              <w:rPr>
                <w:rFonts w:ascii="Arial" w:hAnsi="Arial" w:cs="Arial"/>
              </w:rPr>
              <w:t>.</w:t>
            </w:r>
            <w:r w:rsidRPr="00BB5FFC">
              <w:rPr>
                <w:rFonts w:ascii="Arial" w:hAnsi="Arial" w:cs="Arial"/>
                <w:spacing w:val="39"/>
              </w:rPr>
              <w:t xml:space="preserve"> </w:t>
            </w:r>
          </w:p>
          <w:p w14:paraId="76E6C806" w14:textId="77777777" w:rsidR="008840F9" w:rsidRPr="00BB5FFC" w:rsidRDefault="0018271A">
            <w:pPr>
              <w:spacing w:before="7" w:line="250" w:lineRule="auto"/>
              <w:ind w:left="107" w:right="119"/>
              <w:rPr>
                <w:rFonts w:ascii="Arial" w:hAnsi="Arial" w:cs="Arial"/>
                <w:spacing w:val="35"/>
              </w:rPr>
            </w:pPr>
            <w:r w:rsidRPr="00BB5FFC">
              <w:rPr>
                <w:rFonts w:ascii="Arial" w:hAnsi="Arial" w:cs="Arial"/>
                <w:spacing w:val="3"/>
              </w:rPr>
              <w:t>3</w:t>
            </w:r>
            <w:r w:rsidRPr="00BB5FFC">
              <w:rPr>
                <w:rFonts w:ascii="Arial" w:hAnsi="Arial" w:cs="Arial"/>
              </w:rPr>
              <w:t>.</w:t>
            </w:r>
            <w:r w:rsidRPr="00BB5FFC">
              <w:rPr>
                <w:rFonts w:ascii="Arial" w:hAnsi="Arial" w:cs="Arial"/>
                <w:spacing w:val="3"/>
              </w:rPr>
              <w:t xml:space="preserve"> </w:t>
            </w:r>
            <w:r w:rsidRPr="00BB5FFC">
              <w:rPr>
                <w:rFonts w:ascii="Arial" w:hAnsi="Arial" w:cs="Arial"/>
                <w:spacing w:val="6"/>
              </w:rPr>
              <w:t>T</w:t>
            </w:r>
            <w:r w:rsidRPr="00BB5FFC">
              <w:rPr>
                <w:rFonts w:ascii="Arial" w:hAnsi="Arial" w:cs="Arial"/>
                <w:spacing w:val="3"/>
              </w:rPr>
              <w:t>h</w:t>
            </w:r>
            <w:r w:rsidRPr="00BB5FFC">
              <w:rPr>
                <w:rFonts w:ascii="Arial" w:hAnsi="Arial" w:cs="Arial"/>
                <w:spacing w:val="-1"/>
              </w:rPr>
              <w:t>i</w:t>
            </w:r>
            <w:r w:rsidRPr="00BB5FFC">
              <w:rPr>
                <w:rFonts w:ascii="Arial" w:hAnsi="Arial" w:cs="Arial"/>
              </w:rPr>
              <w:t>s</w:t>
            </w:r>
            <w:r w:rsidRPr="00BB5FFC">
              <w:rPr>
                <w:rFonts w:ascii="Arial" w:hAnsi="Arial" w:cs="Arial"/>
                <w:spacing w:val="20"/>
              </w:rPr>
              <w:t xml:space="preserve"> </w:t>
            </w:r>
            <w:r w:rsidRPr="00BB5FFC">
              <w:rPr>
                <w:rFonts w:ascii="Arial" w:hAnsi="Arial" w:cs="Arial"/>
                <w:spacing w:val="-6"/>
              </w:rPr>
              <w:t>w</w:t>
            </w:r>
            <w:r w:rsidRPr="00BB5FFC">
              <w:rPr>
                <w:rFonts w:ascii="Arial" w:hAnsi="Arial" w:cs="Arial"/>
                <w:spacing w:val="-4"/>
              </w:rPr>
              <w:t>o</w:t>
            </w:r>
            <w:r w:rsidRPr="00BB5FFC">
              <w:rPr>
                <w:rFonts w:ascii="Arial" w:hAnsi="Arial" w:cs="Arial"/>
                <w:spacing w:val="3"/>
              </w:rPr>
              <w:t>u</w:t>
            </w:r>
            <w:r w:rsidRPr="00BB5FFC">
              <w:rPr>
                <w:rFonts w:ascii="Arial" w:hAnsi="Arial" w:cs="Arial"/>
                <w:spacing w:val="6"/>
              </w:rPr>
              <w:t>l</w:t>
            </w:r>
            <w:r w:rsidRPr="00BB5FFC">
              <w:rPr>
                <w:rFonts w:ascii="Arial" w:hAnsi="Arial" w:cs="Arial"/>
              </w:rPr>
              <w:t>d</w:t>
            </w:r>
            <w:r w:rsidRPr="00BB5FFC">
              <w:rPr>
                <w:rFonts w:ascii="Arial" w:hAnsi="Arial" w:cs="Arial"/>
                <w:spacing w:val="13"/>
              </w:rPr>
              <w:t xml:space="preserve"> </w:t>
            </w:r>
            <w:r w:rsidRPr="00BB5FFC">
              <w:rPr>
                <w:rFonts w:ascii="Arial" w:hAnsi="Arial" w:cs="Arial"/>
                <w:spacing w:val="2"/>
                <w:w w:val="103"/>
              </w:rPr>
              <w:t>a</w:t>
            </w:r>
            <w:r w:rsidRPr="00BB5FFC">
              <w:rPr>
                <w:rFonts w:ascii="Arial" w:hAnsi="Arial" w:cs="Arial"/>
                <w:spacing w:val="6"/>
                <w:w w:val="103"/>
              </w:rPr>
              <w:t>t</w:t>
            </w:r>
            <w:r w:rsidRPr="00BB5FFC">
              <w:rPr>
                <w:rFonts w:ascii="Arial" w:hAnsi="Arial" w:cs="Arial"/>
                <w:spacing w:val="-1"/>
                <w:w w:val="103"/>
              </w:rPr>
              <w:t>t</w:t>
            </w:r>
            <w:r w:rsidRPr="00BB5FFC">
              <w:rPr>
                <w:rFonts w:ascii="Arial" w:hAnsi="Arial" w:cs="Arial"/>
                <w:w w:val="103"/>
              </w:rPr>
              <w:t>r</w:t>
            </w:r>
            <w:r w:rsidRPr="00BB5FFC">
              <w:rPr>
                <w:rFonts w:ascii="Arial" w:hAnsi="Arial" w:cs="Arial"/>
                <w:spacing w:val="2"/>
                <w:w w:val="103"/>
              </w:rPr>
              <w:t>a</w:t>
            </w:r>
            <w:r w:rsidRPr="00BB5FFC">
              <w:rPr>
                <w:rFonts w:ascii="Arial" w:hAnsi="Arial" w:cs="Arial"/>
                <w:spacing w:val="-5"/>
                <w:w w:val="103"/>
              </w:rPr>
              <w:t>c</w:t>
            </w:r>
            <w:r w:rsidRPr="00BB5FFC">
              <w:rPr>
                <w:rFonts w:ascii="Arial" w:hAnsi="Arial" w:cs="Arial"/>
                <w:w w:val="103"/>
              </w:rPr>
              <w:t xml:space="preserve">t </w:t>
            </w:r>
            <w:r w:rsidRPr="00BB5FFC">
              <w:rPr>
                <w:rFonts w:ascii="Arial" w:hAnsi="Arial" w:cs="Arial"/>
                <w:spacing w:val="1"/>
              </w:rPr>
              <w:t>s</w:t>
            </w:r>
            <w:r w:rsidRPr="00BB5FFC">
              <w:rPr>
                <w:rFonts w:ascii="Arial" w:hAnsi="Arial" w:cs="Arial"/>
                <w:spacing w:val="-5"/>
              </w:rPr>
              <w:t>c</w:t>
            </w:r>
            <w:r w:rsidRPr="00BB5FFC">
              <w:rPr>
                <w:rFonts w:ascii="Arial" w:hAnsi="Arial" w:cs="Arial"/>
                <w:spacing w:val="6"/>
              </w:rPr>
              <w:t>i</w:t>
            </w:r>
            <w:r w:rsidRPr="00BB5FFC">
              <w:rPr>
                <w:rFonts w:ascii="Arial" w:hAnsi="Arial" w:cs="Arial"/>
                <w:spacing w:val="-5"/>
              </w:rPr>
              <w:t>e</w:t>
            </w:r>
            <w:r w:rsidRPr="00BB5FFC">
              <w:rPr>
                <w:rFonts w:ascii="Arial" w:hAnsi="Arial" w:cs="Arial"/>
                <w:spacing w:val="3"/>
              </w:rPr>
              <w:t>n</w:t>
            </w:r>
            <w:r w:rsidRPr="00BB5FFC">
              <w:rPr>
                <w:rFonts w:ascii="Arial" w:hAnsi="Arial" w:cs="Arial"/>
                <w:spacing w:val="-1"/>
              </w:rPr>
              <w:t>t</w:t>
            </w:r>
            <w:r w:rsidRPr="00BB5FFC">
              <w:rPr>
                <w:rFonts w:ascii="Arial" w:hAnsi="Arial" w:cs="Arial"/>
                <w:spacing w:val="6"/>
              </w:rPr>
              <w:t>i</w:t>
            </w:r>
            <w:r w:rsidRPr="00BB5FFC">
              <w:rPr>
                <w:rFonts w:ascii="Arial" w:hAnsi="Arial" w:cs="Arial"/>
                <w:spacing w:val="-6"/>
              </w:rPr>
              <w:t>s</w:t>
            </w:r>
            <w:r w:rsidRPr="00BB5FFC">
              <w:rPr>
                <w:rFonts w:ascii="Arial" w:hAnsi="Arial" w:cs="Arial"/>
                <w:spacing w:val="6"/>
              </w:rPr>
              <w:t>t</w:t>
            </w:r>
            <w:r w:rsidRPr="00BB5FFC">
              <w:rPr>
                <w:rFonts w:ascii="Arial" w:hAnsi="Arial" w:cs="Arial"/>
                <w:spacing w:val="1"/>
              </w:rPr>
              <w:t>s</w:t>
            </w:r>
            <w:r w:rsidRPr="00BB5FFC">
              <w:rPr>
                <w:rFonts w:ascii="Arial" w:hAnsi="Arial" w:cs="Arial"/>
              </w:rPr>
              <w:t>'</w:t>
            </w:r>
            <w:r w:rsidRPr="00BB5FFC">
              <w:rPr>
                <w:rFonts w:ascii="Arial" w:hAnsi="Arial" w:cs="Arial"/>
                <w:spacing w:val="26"/>
              </w:rPr>
              <w:t xml:space="preserve"> </w:t>
            </w:r>
            <w:r w:rsidRPr="00BB5FFC">
              <w:rPr>
                <w:rFonts w:ascii="Arial" w:hAnsi="Arial" w:cs="Arial"/>
                <w:spacing w:val="2"/>
              </w:rPr>
              <w:t>a</w:t>
            </w:r>
            <w:r w:rsidRPr="00BB5FFC">
              <w:rPr>
                <w:rFonts w:ascii="Arial" w:hAnsi="Arial" w:cs="Arial"/>
                <w:spacing w:val="-1"/>
              </w:rPr>
              <w:t>t</w:t>
            </w:r>
            <w:r w:rsidRPr="00BB5FFC">
              <w:rPr>
                <w:rFonts w:ascii="Arial" w:hAnsi="Arial" w:cs="Arial"/>
                <w:spacing w:val="6"/>
              </w:rPr>
              <w:t>t</w:t>
            </w:r>
            <w:r w:rsidRPr="00BB5FFC">
              <w:rPr>
                <w:rFonts w:ascii="Arial" w:hAnsi="Arial" w:cs="Arial"/>
                <w:spacing w:val="-5"/>
              </w:rPr>
              <w:t>e</w:t>
            </w:r>
            <w:r w:rsidRPr="00BB5FFC">
              <w:rPr>
                <w:rFonts w:ascii="Arial" w:hAnsi="Arial" w:cs="Arial"/>
                <w:spacing w:val="3"/>
              </w:rPr>
              <w:t>n</w:t>
            </w:r>
            <w:r w:rsidRPr="00BB5FFC">
              <w:rPr>
                <w:rFonts w:ascii="Arial" w:hAnsi="Arial" w:cs="Arial"/>
                <w:spacing w:val="-1"/>
              </w:rPr>
              <w:t>ti</w:t>
            </w:r>
            <w:r w:rsidRPr="00BB5FFC">
              <w:rPr>
                <w:rFonts w:ascii="Arial" w:hAnsi="Arial" w:cs="Arial"/>
                <w:spacing w:val="3"/>
              </w:rPr>
              <w:t>o</w:t>
            </w:r>
            <w:r w:rsidRPr="00BB5FFC">
              <w:rPr>
                <w:rFonts w:ascii="Arial" w:hAnsi="Arial" w:cs="Arial"/>
              </w:rPr>
              <w:t>n</w:t>
            </w:r>
            <w:r w:rsidRPr="00BB5FFC">
              <w:rPr>
                <w:rFonts w:ascii="Arial" w:hAnsi="Arial" w:cs="Arial"/>
                <w:spacing w:val="28"/>
              </w:rPr>
              <w:t xml:space="preserve"> </w:t>
            </w:r>
            <w:r w:rsidRPr="00BB5FFC">
              <w:rPr>
                <w:rFonts w:ascii="Arial" w:hAnsi="Arial" w:cs="Arial"/>
                <w:spacing w:val="-1"/>
              </w:rPr>
              <w:t>t</w:t>
            </w:r>
            <w:r w:rsidRPr="00BB5FFC">
              <w:rPr>
                <w:rFonts w:ascii="Arial" w:hAnsi="Arial" w:cs="Arial"/>
              </w:rPr>
              <w:t>o</w:t>
            </w:r>
            <w:r w:rsidRPr="00BB5FFC">
              <w:rPr>
                <w:rFonts w:ascii="Arial" w:hAnsi="Arial" w:cs="Arial"/>
                <w:spacing w:val="15"/>
              </w:rPr>
              <w:t xml:space="preserve"> </w:t>
            </w:r>
            <w:r w:rsidRPr="00BB5FFC">
              <w:rPr>
                <w:rFonts w:ascii="Arial" w:hAnsi="Arial" w:cs="Arial"/>
                <w:spacing w:val="-5"/>
              </w:rPr>
              <w:t>e</w:t>
            </w:r>
            <w:r w:rsidRPr="00BB5FFC">
              <w:rPr>
                <w:rFonts w:ascii="Arial" w:hAnsi="Arial" w:cs="Arial"/>
                <w:spacing w:val="3"/>
              </w:rPr>
              <w:t>x</w:t>
            </w:r>
            <w:r w:rsidRPr="00BB5FFC">
              <w:rPr>
                <w:rFonts w:ascii="Arial" w:hAnsi="Arial" w:cs="Arial"/>
                <w:spacing w:val="-4"/>
              </w:rPr>
              <w:t>p</w:t>
            </w:r>
            <w:r w:rsidRPr="00BB5FFC">
              <w:rPr>
                <w:rFonts w:ascii="Arial" w:hAnsi="Arial" w:cs="Arial"/>
                <w:spacing w:val="6"/>
              </w:rPr>
              <w:t>l</w:t>
            </w:r>
            <w:r w:rsidRPr="00BB5FFC">
              <w:rPr>
                <w:rFonts w:ascii="Arial" w:hAnsi="Arial" w:cs="Arial"/>
                <w:spacing w:val="-4"/>
              </w:rPr>
              <w:t>o</w:t>
            </w:r>
            <w:r w:rsidRPr="00BB5FFC">
              <w:rPr>
                <w:rFonts w:ascii="Arial" w:hAnsi="Arial" w:cs="Arial"/>
                <w:spacing w:val="7"/>
              </w:rPr>
              <w:t>r</w:t>
            </w:r>
            <w:r w:rsidRPr="00BB5FFC">
              <w:rPr>
                <w:rFonts w:ascii="Arial" w:hAnsi="Arial" w:cs="Arial"/>
              </w:rPr>
              <w:t>e</w:t>
            </w:r>
            <w:r w:rsidRPr="00BB5FFC">
              <w:rPr>
                <w:rFonts w:ascii="Arial" w:hAnsi="Arial" w:cs="Arial"/>
                <w:spacing w:val="16"/>
              </w:rPr>
              <w:t xml:space="preserve"> </w:t>
            </w:r>
            <w:r w:rsidRPr="00BB5FFC">
              <w:rPr>
                <w:rFonts w:ascii="Arial" w:hAnsi="Arial" w:cs="Arial"/>
                <w:spacing w:val="6"/>
              </w:rPr>
              <w:t>t</w:t>
            </w:r>
            <w:r w:rsidRPr="00BB5FFC">
              <w:rPr>
                <w:rFonts w:ascii="Arial" w:hAnsi="Arial" w:cs="Arial"/>
                <w:spacing w:val="3"/>
              </w:rPr>
              <w:t>h</w:t>
            </w:r>
            <w:r w:rsidRPr="00BB5FFC">
              <w:rPr>
                <w:rFonts w:ascii="Arial" w:hAnsi="Arial" w:cs="Arial"/>
              </w:rPr>
              <w:t>e</w:t>
            </w:r>
            <w:r w:rsidRPr="00BB5FFC">
              <w:rPr>
                <w:rFonts w:ascii="Arial" w:hAnsi="Arial" w:cs="Arial"/>
                <w:spacing w:val="3"/>
              </w:rPr>
              <w:t xml:space="preserve"> </w:t>
            </w:r>
            <w:r w:rsidRPr="00BB5FFC">
              <w:rPr>
                <w:rFonts w:ascii="Arial" w:hAnsi="Arial" w:cs="Arial"/>
                <w:spacing w:val="2"/>
              </w:rPr>
              <w:t>a</w:t>
            </w:r>
            <w:r w:rsidRPr="00BB5FFC">
              <w:rPr>
                <w:rFonts w:ascii="Arial" w:hAnsi="Arial" w:cs="Arial"/>
                <w:spacing w:val="7"/>
              </w:rPr>
              <w:t>r</w:t>
            </w:r>
            <w:r w:rsidRPr="00BB5FFC">
              <w:rPr>
                <w:rFonts w:ascii="Arial" w:hAnsi="Arial" w:cs="Arial"/>
                <w:spacing w:val="-5"/>
              </w:rPr>
              <w:t>e</w:t>
            </w:r>
            <w:r w:rsidRPr="00BB5FFC">
              <w:rPr>
                <w:rFonts w:ascii="Arial" w:hAnsi="Arial" w:cs="Arial"/>
              </w:rPr>
              <w:t>a</w:t>
            </w:r>
            <w:r w:rsidRPr="00BB5FFC">
              <w:rPr>
                <w:rFonts w:ascii="Arial" w:hAnsi="Arial" w:cs="Arial"/>
                <w:spacing w:val="13"/>
              </w:rPr>
              <w:t xml:space="preserve"> </w:t>
            </w:r>
            <w:r w:rsidRPr="00BB5FFC">
              <w:rPr>
                <w:rFonts w:ascii="Arial" w:hAnsi="Arial" w:cs="Arial"/>
                <w:spacing w:val="10"/>
              </w:rPr>
              <w:t>a</w:t>
            </w:r>
            <w:r w:rsidRPr="00BB5FFC">
              <w:rPr>
                <w:rFonts w:ascii="Arial" w:hAnsi="Arial" w:cs="Arial"/>
              </w:rPr>
              <w:t>s a</w:t>
            </w:r>
            <w:r w:rsidRPr="00BB5FFC">
              <w:rPr>
                <w:rFonts w:ascii="Arial" w:hAnsi="Arial" w:cs="Arial"/>
                <w:spacing w:val="13"/>
              </w:rPr>
              <w:t xml:space="preserve"> </w:t>
            </w:r>
            <w:r w:rsidRPr="00BB5FFC">
              <w:rPr>
                <w:rFonts w:ascii="Arial" w:hAnsi="Arial" w:cs="Arial"/>
                <w:spacing w:val="-5"/>
              </w:rPr>
              <w:t>c</w:t>
            </w:r>
            <w:r w:rsidRPr="00BB5FFC">
              <w:rPr>
                <w:rFonts w:ascii="Arial" w:hAnsi="Arial" w:cs="Arial"/>
              </w:rPr>
              <w:t>r</w:t>
            </w:r>
            <w:r w:rsidRPr="00BB5FFC">
              <w:rPr>
                <w:rFonts w:ascii="Arial" w:hAnsi="Arial" w:cs="Arial"/>
                <w:spacing w:val="3"/>
              </w:rPr>
              <w:t>u</w:t>
            </w:r>
            <w:r w:rsidRPr="00BB5FFC">
              <w:rPr>
                <w:rFonts w:ascii="Arial" w:hAnsi="Arial" w:cs="Arial"/>
                <w:spacing w:val="2"/>
              </w:rPr>
              <w:t>c</w:t>
            </w:r>
            <w:r w:rsidRPr="00BB5FFC">
              <w:rPr>
                <w:rFonts w:ascii="Arial" w:hAnsi="Arial" w:cs="Arial"/>
                <w:spacing w:val="-1"/>
              </w:rPr>
              <w:t>i</w:t>
            </w:r>
            <w:r w:rsidRPr="00BB5FFC">
              <w:rPr>
                <w:rFonts w:ascii="Arial" w:hAnsi="Arial" w:cs="Arial"/>
                <w:spacing w:val="2"/>
              </w:rPr>
              <w:t>a</w:t>
            </w:r>
            <w:r w:rsidRPr="00BB5FFC">
              <w:rPr>
                <w:rFonts w:ascii="Arial" w:hAnsi="Arial" w:cs="Arial"/>
              </w:rPr>
              <w:t>l</w:t>
            </w:r>
            <w:r w:rsidRPr="00BB5FFC">
              <w:rPr>
                <w:rFonts w:ascii="Arial" w:hAnsi="Arial" w:cs="Arial"/>
                <w:spacing w:val="25"/>
              </w:rPr>
              <w:t xml:space="preserve"> </w:t>
            </w:r>
            <w:r w:rsidRPr="00BB5FFC">
              <w:rPr>
                <w:rFonts w:ascii="Arial" w:hAnsi="Arial" w:cs="Arial"/>
              </w:rPr>
              <w:t>f</w:t>
            </w:r>
            <w:r w:rsidRPr="00BB5FFC">
              <w:rPr>
                <w:rFonts w:ascii="Arial" w:hAnsi="Arial" w:cs="Arial"/>
                <w:spacing w:val="3"/>
              </w:rPr>
              <w:t>o</w:t>
            </w:r>
            <w:r w:rsidRPr="00BB5FFC">
              <w:rPr>
                <w:rFonts w:ascii="Arial" w:hAnsi="Arial" w:cs="Arial"/>
                <w:spacing w:val="-5"/>
              </w:rPr>
              <w:t>c</w:t>
            </w:r>
            <w:r w:rsidRPr="00BB5FFC">
              <w:rPr>
                <w:rFonts w:ascii="Arial" w:hAnsi="Arial" w:cs="Arial"/>
                <w:spacing w:val="3"/>
              </w:rPr>
              <w:t>u</w:t>
            </w:r>
            <w:r w:rsidRPr="00BB5FFC">
              <w:rPr>
                <w:rFonts w:ascii="Arial" w:hAnsi="Arial" w:cs="Arial"/>
              </w:rPr>
              <w:t>s</w:t>
            </w:r>
            <w:r w:rsidRPr="00BB5FFC">
              <w:rPr>
                <w:rFonts w:ascii="Arial" w:hAnsi="Arial" w:cs="Arial"/>
                <w:spacing w:val="23"/>
              </w:rPr>
              <w:t xml:space="preserve"> </w:t>
            </w:r>
            <w:r w:rsidRPr="00BB5FFC">
              <w:rPr>
                <w:rFonts w:ascii="Arial" w:hAnsi="Arial" w:cs="Arial"/>
                <w:spacing w:val="-7"/>
              </w:rPr>
              <w:t>f</w:t>
            </w:r>
            <w:r w:rsidRPr="00BB5FFC">
              <w:rPr>
                <w:rFonts w:ascii="Arial" w:hAnsi="Arial" w:cs="Arial"/>
                <w:spacing w:val="-4"/>
              </w:rPr>
              <w:t>o</w:t>
            </w:r>
            <w:r w:rsidRPr="00BB5FFC">
              <w:rPr>
                <w:rFonts w:ascii="Arial" w:hAnsi="Arial" w:cs="Arial"/>
              </w:rPr>
              <w:t>r</w:t>
            </w:r>
            <w:r w:rsidRPr="00BB5FFC">
              <w:rPr>
                <w:rFonts w:ascii="Arial" w:hAnsi="Arial" w:cs="Arial"/>
                <w:spacing w:val="15"/>
              </w:rPr>
              <w:t xml:space="preserve"> </w:t>
            </w:r>
            <w:r w:rsidRPr="00BB5FFC">
              <w:rPr>
                <w:rFonts w:ascii="Arial" w:hAnsi="Arial" w:cs="Arial"/>
                <w:spacing w:val="7"/>
              </w:rPr>
              <w:t>r</w:t>
            </w:r>
            <w:r w:rsidRPr="00BB5FFC">
              <w:rPr>
                <w:rFonts w:ascii="Arial" w:hAnsi="Arial" w:cs="Arial"/>
                <w:spacing w:val="2"/>
              </w:rPr>
              <w:t>e</w:t>
            </w:r>
            <w:r w:rsidRPr="00BB5FFC">
              <w:rPr>
                <w:rFonts w:ascii="Arial" w:hAnsi="Arial" w:cs="Arial"/>
                <w:spacing w:val="-6"/>
              </w:rPr>
              <w:t>s</w:t>
            </w:r>
            <w:r w:rsidRPr="00BB5FFC">
              <w:rPr>
                <w:rFonts w:ascii="Arial" w:hAnsi="Arial" w:cs="Arial"/>
                <w:spacing w:val="-5"/>
              </w:rPr>
              <w:t>e</w:t>
            </w:r>
            <w:r w:rsidRPr="00BB5FFC">
              <w:rPr>
                <w:rFonts w:ascii="Arial" w:hAnsi="Arial" w:cs="Arial"/>
                <w:spacing w:val="2"/>
              </w:rPr>
              <w:t>a</w:t>
            </w:r>
            <w:r w:rsidRPr="00BB5FFC">
              <w:rPr>
                <w:rFonts w:ascii="Arial" w:hAnsi="Arial" w:cs="Arial"/>
                <w:spacing w:val="7"/>
              </w:rPr>
              <w:t>r</w:t>
            </w:r>
            <w:r w:rsidRPr="00BB5FFC">
              <w:rPr>
                <w:rFonts w:ascii="Arial" w:hAnsi="Arial" w:cs="Arial"/>
                <w:spacing w:val="2"/>
              </w:rPr>
              <w:t>c</w:t>
            </w:r>
            <w:r w:rsidRPr="00BB5FFC">
              <w:rPr>
                <w:rFonts w:ascii="Arial" w:hAnsi="Arial" w:cs="Arial"/>
              </w:rPr>
              <w:t>h</w:t>
            </w:r>
            <w:r w:rsidRPr="00BB5FFC">
              <w:rPr>
                <w:rFonts w:ascii="Arial" w:hAnsi="Arial" w:cs="Arial"/>
                <w:spacing w:val="19"/>
              </w:rPr>
              <w:t xml:space="preserve"> </w:t>
            </w:r>
            <w:r w:rsidRPr="00BB5FFC">
              <w:rPr>
                <w:rFonts w:ascii="Arial" w:hAnsi="Arial" w:cs="Arial"/>
                <w:spacing w:val="2"/>
              </w:rPr>
              <w:t>a</w:t>
            </w:r>
            <w:r w:rsidRPr="00BB5FFC">
              <w:rPr>
                <w:rFonts w:ascii="Arial" w:hAnsi="Arial" w:cs="Arial"/>
                <w:spacing w:val="6"/>
              </w:rPr>
              <w:t>i</w:t>
            </w:r>
            <w:r w:rsidRPr="00BB5FFC">
              <w:rPr>
                <w:rFonts w:ascii="Arial" w:hAnsi="Arial" w:cs="Arial"/>
                <w:spacing w:val="2"/>
              </w:rPr>
              <w:t>me</w:t>
            </w:r>
            <w:r w:rsidRPr="00BB5FFC">
              <w:rPr>
                <w:rFonts w:ascii="Arial" w:hAnsi="Arial" w:cs="Arial"/>
              </w:rPr>
              <w:t>d</w:t>
            </w:r>
            <w:r w:rsidRPr="00BB5FFC">
              <w:rPr>
                <w:rFonts w:ascii="Arial" w:hAnsi="Arial" w:cs="Arial"/>
                <w:spacing w:val="21"/>
              </w:rPr>
              <w:t xml:space="preserve"> </w:t>
            </w:r>
            <w:r w:rsidRPr="00BB5FFC">
              <w:rPr>
                <w:rFonts w:ascii="Arial" w:hAnsi="Arial" w:cs="Arial"/>
                <w:spacing w:val="2"/>
              </w:rPr>
              <w:t>a</w:t>
            </w:r>
            <w:r w:rsidRPr="00BB5FFC">
              <w:rPr>
                <w:rFonts w:ascii="Arial" w:hAnsi="Arial" w:cs="Arial"/>
              </w:rPr>
              <w:t>t</w:t>
            </w:r>
            <w:r w:rsidRPr="00BB5FFC">
              <w:rPr>
                <w:rFonts w:ascii="Arial" w:hAnsi="Arial" w:cs="Arial"/>
                <w:spacing w:val="4"/>
              </w:rPr>
              <w:t xml:space="preserve"> </w:t>
            </w:r>
            <w:r w:rsidRPr="00BB5FFC">
              <w:rPr>
                <w:rFonts w:ascii="Arial" w:hAnsi="Arial" w:cs="Arial"/>
                <w:spacing w:val="2"/>
              </w:rPr>
              <w:t>e</w:t>
            </w:r>
            <w:r w:rsidRPr="00BB5FFC">
              <w:rPr>
                <w:rFonts w:ascii="Arial" w:hAnsi="Arial" w:cs="Arial"/>
                <w:spacing w:val="-4"/>
              </w:rPr>
              <w:t>v</w:t>
            </w:r>
            <w:r w:rsidRPr="00BB5FFC">
              <w:rPr>
                <w:rFonts w:ascii="Arial" w:hAnsi="Arial" w:cs="Arial"/>
                <w:spacing w:val="2"/>
              </w:rPr>
              <w:t>a</w:t>
            </w:r>
            <w:r w:rsidRPr="00BB5FFC">
              <w:rPr>
                <w:rFonts w:ascii="Arial" w:hAnsi="Arial" w:cs="Arial"/>
                <w:spacing w:val="-1"/>
              </w:rPr>
              <w:t>l</w:t>
            </w:r>
            <w:r w:rsidRPr="00BB5FFC">
              <w:rPr>
                <w:rFonts w:ascii="Arial" w:hAnsi="Arial" w:cs="Arial"/>
                <w:spacing w:val="3"/>
              </w:rPr>
              <w:t>u</w:t>
            </w:r>
            <w:r w:rsidRPr="00BB5FFC">
              <w:rPr>
                <w:rFonts w:ascii="Arial" w:hAnsi="Arial" w:cs="Arial"/>
                <w:spacing w:val="2"/>
              </w:rPr>
              <w:t>a</w:t>
            </w:r>
            <w:r w:rsidRPr="00BB5FFC">
              <w:rPr>
                <w:rFonts w:ascii="Arial" w:hAnsi="Arial" w:cs="Arial"/>
                <w:spacing w:val="-1"/>
              </w:rPr>
              <w:t>t</w:t>
            </w:r>
            <w:r w:rsidRPr="00BB5FFC">
              <w:rPr>
                <w:rFonts w:ascii="Arial" w:hAnsi="Arial" w:cs="Arial"/>
                <w:spacing w:val="6"/>
              </w:rPr>
              <w:t>i</w:t>
            </w:r>
            <w:r w:rsidRPr="00BB5FFC">
              <w:rPr>
                <w:rFonts w:ascii="Arial" w:hAnsi="Arial" w:cs="Arial"/>
                <w:spacing w:val="-4"/>
              </w:rPr>
              <w:t>n</w:t>
            </w:r>
            <w:r w:rsidRPr="00BB5FFC">
              <w:rPr>
                <w:rFonts w:ascii="Arial" w:hAnsi="Arial" w:cs="Arial"/>
              </w:rPr>
              <w:t>g</w:t>
            </w:r>
            <w:r w:rsidRPr="00BB5FFC">
              <w:rPr>
                <w:rFonts w:ascii="Arial" w:hAnsi="Arial" w:cs="Arial"/>
                <w:spacing w:val="32"/>
              </w:rPr>
              <w:t xml:space="preserve"> </w:t>
            </w:r>
            <w:r w:rsidRPr="00BB5FFC">
              <w:rPr>
                <w:rFonts w:ascii="Arial" w:hAnsi="Arial" w:cs="Arial"/>
                <w:spacing w:val="-1"/>
                <w:w w:val="103"/>
              </w:rPr>
              <w:t>t</w:t>
            </w:r>
            <w:r w:rsidRPr="00BB5FFC">
              <w:rPr>
                <w:rFonts w:ascii="Arial" w:hAnsi="Arial" w:cs="Arial"/>
                <w:spacing w:val="3"/>
                <w:w w:val="103"/>
              </w:rPr>
              <w:t>h</w:t>
            </w:r>
            <w:r w:rsidRPr="00BB5FFC">
              <w:rPr>
                <w:rFonts w:ascii="Arial" w:hAnsi="Arial" w:cs="Arial"/>
                <w:w w:val="103"/>
              </w:rPr>
              <w:t xml:space="preserve">e </w:t>
            </w:r>
            <w:r w:rsidRPr="00BB5FFC">
              <w:rPr>
                <w:rFonts w:ascii="Arial" w:hAnsi="Arial" w:cs="Arial"/>
                <w:spacing w:val="-4"/>
              </w:rPr>
              <w:t>q</w:t>
            </w:r>
            <w:r w:rsidRPr="00BB5FFC">
              <w:rPr>
                <w:rFonts w:ascii="Arial" w:hAnsi="Arial" w:cs="Arial"/>
                <w:spacing w:val="3"/>
              </w:rPr>
              <w:t>u</w:t>
            </w:r>
            <w:r w:rsidRPr="00BB5FFC">
              <w:rPr>
                <w:rFonts w:ascii="Arial" w:hAnsi="Arial" w:cs="Arial"/>
                <w:spacing w:val="2"/>
              </w:rPr>
              <w:t>a</w:t>
            </w:r>
            <w:r w:rsidRPr="00BB5FFC">
              <w:rPr>
                <w:rFonts w:ascii="Arial" w:hAnsi="Arial" w:cs="Arial"/>
                <w:spacing w:val="-1"/>
              </w:rPr>
              <w:t>li</w:t>
            </w:r>
            <w:r w:rsidRPr="00BB5FFC">
              <w:rPr>
                <w:rFonts w:ascii="Arial" w:hAnsi="Arial" w:cs="Arial"/>
                <w:spacing w:val="6"/>
              </w:rPr>
              <w:t>t</w:t>
            </w:r>
            <w:r w:rsidRPr="00BB5FFC">
              <w:rPr>
                <w:rFonts w:ascii="Arial" w:hAnsi="Arial" w:cs="Arial"/>
              </w:rPr>
              <w:t>y</w:t>
            </w:r>
            <w:r w:rsidRPr="00BB5FFC">
              <w:rPr>
                <w:rFonts w:ascii="Arial" w:hAnsi="Arial" w:cs="Arial"/>
                <w:spacing w:val="23"/>
              </w:rPr>
              <w:t xml:space="preserve"> </w:t>
            </w:r>
            <w:r w:rsidRPr="00BB5FFC">
              <w:rPr>
                <w:rFonts w:ascii="Arial" w:hAnsi="Arial" w:cs="Arial"/>
                <w:spacing w:val="3"/>
              </w:rPr>
              <w:t>o</w:t>
            </w:r>
            <w:r w:rsidRPr="00BB5FFC">
              <w:rPr>
                <w:rFonts w:ascii="Arial" w:hAnsi="Arial" w:cs="Arial"/>
              </w:rPr>
              <w:t>f</w:t>
            </w:r>
            <w:r w:rsidRPr="00BB5FFC">
              <w:rPr>
                <w:rFonts w:ascii="Arial" w:hAnsi="Arial" w:cs="Arial"/>
                <w:spacing w:val="-1"/>
              </w:rPr>
              <w:t xml:space="preserve"> </w:t>
            </w:r>
            <w:r w:rsidRPr="00BB5FFC">
              <w:rPr>
                <w:rFonts w:ascii="Arial" w:hAnsi="Arial" w:cs="Arial"/>
              </w:rPr>
              <w:t>r</w:t>
            </w:r>
            <w:r w:rsidRPr="00BB5FFC">
              <w:rPr>
                <w:rFonts w:ascii="Arial" w:hAnsi="Arial" w:cs="Arial"/>
                <w:spacing w:val="10"/>
              </w:rPr>
              <w:t>a</w:t>
            </w:r>
            <w:r w:rsidRPr="00BB5FFC">
              <w:rPr>
                <w:rFonts w:ascii="Arial" w:hAnsi="Arial" w:cs="Arial"/>
                <w:spacing w:val="-4"/>
              </w:rPr>
              <w:t>d</w:t>
            </w:r>
            <w:r w:rsidRPr="00BB5FFC">
              <w:rPr>
                <w:rFonts w:ascii="Arial" w:hAnsi="Arial" w:cs="Arial"/>
                <w:spacing w:val="-1"/>
              </w:rPr>
              <w:t>i</w:t>
            </w:r>
            <w:r w:rsidRPr="00BB5FFC">
              <w:rPr>
                <w:rFonts w:ascii="Arial" w:hAnsi="Arial" w:cs="Arial"/>
              </w:rPr>
              <w:t>o</w:t>
            </w:r>
            <w:r w:rsidRPr="00BB5FFC">
              <w:rPr>
                <w:rFonts w:ascii="Arial" w:hAnsi="Arial" w:cs="Arial"/>
                <w:spacing w:val="24"/>
              </w:rPr>
              <w:t xml:space="preserve"> </w:t>
            </w:r>
            <w:r w:rsidRPr="00BB5FFC">
              <w:rPr>
                <w:rFonts w:ascii="Arial" w:hAnsi="Arial" w:cs="Arial"/>
                <w:spacing w:val="-6"/>
              </w:rPr>
              <w:t>s</w:t>
            </w:r>
            <w:r w:rsidRPr="00BB5FFC">
              <w:rPr>
                <w:rFonts w:ascii="Arial" w:hAnsi="Arial" w:cs="Arial"/>
                <w:spacing w:val="6"/>
              </w:rPr>
              <w:t>i</w:t>
            </w:r>
            <w:r w:rsidRPr="00BB5FFC">
              <w:rPr>
                <w:rFonts w:ascii="Arial" w:hAnsi="Arial" w:cs="Arial"/>
                <w:spacing w:val="-4"/>
              </w:rPr>
              <w:t>gn</w:t>
            </w:r>
            <w:r w:rsidRPr="00BB5FFC">
              <w:rPr>
                <w:rFonts w:ascii="Arial" w:hAnsi="Arial" w:cs="Arial"/>
                <w:spacing w:val="2"/>
              </w:rPr>
              <w:t>a</w:t>
            </w:r>
            <w:r w:rsidRPr="00BB5FFC">
              <w:rPr>
                <w:rFonts w:ascii="Arial" w:hAnsi="Arial" w:cs="Arial"/>
              </w:rPr>
              <w:t>l</w:t>
            </w:r>
            <w:r w:rsidRPr="00BB5FFC">
              <w:rPr>
                <w:rFonts w:ascii="Arial" w:hAnsi="Arial" w:cs="Arial"/>
                <w:spacing w:val="22"/>
              </w:rPr>
              <w:t xml:space="preserve"> </w:t>
            </w:r>
            <w:r w:rsidRPr="00BB5FFC">
              <w:rPr>
                <w:rFonts w:ascii="Arial" w:hAnsi="Arial" w:cs="Arial"/>
                <w:spacing w:val="-1"/>
              </w:rPr>
              <w:t>t</w:t>
            </w:r>
            <w:r w:rsidRPr="00BB5FFC">
              <w:rPr>
                <w:rFonts w:ascii="Arial" w:hAnsi="Arial" w:cs="Arial"/>
              </w:rPr>
              <w:t>r</w:t>
            </w:r>
            <w:r w:rsidRPr="00BB5FFC">
              <w:rPr>
                <w:rFonts w:ascii="Arial" w:hAnsi="Arial" w:cs="Arial"/>
                <w:spacing w:val="10"/>
              </w:rPr>
              <w:t>a</w:t>
            </w:r>
            <w:r w:rsidRPr="00BB5FFC">
              <w:rPr>
                <w:rFonts w:ascii="Arial" w:hAnsi="Arial" w:cs="Arial"/>
                <w:spacing w:val="3"/>
              </w:rPr>
              <w:t>n</w:t>
            </w:r>
            <w:r w:rsidRPr="00BB5FFC">
              <w:rPr>
                <w:rFonts w:ascii="Arial" w:hAnsi="Arial" w:cs="Arial"/>
                <w:spacing w:val="-6"/>
              </w:rPr>
              <w:t>s</w:t>
            </w:r>
            <w:r w:rsidRPr="00BB5FFC">
              <w:rPr>
                <w:rFonts w:ascii="Arial" w:hAnsi="Arial" w:cs="Arial"/>
                <w:spacing w:val="2"/>
              </w:rPr>
              <w:t>m</w:t>
            </w:r>
            <w:r w:rsidRPr="00BB5FFC">
              <w:rPr>
                <w:rFonts w:ascii="Arial" w:hAnsi="Arial" w:cs="Arial"/>
                <w:spacing w:val="6"/>
              </w:rPr>
              <w:t>i</w:t>
            </w:r>
            <w:r w:rsidRPr="00BB5FFC">
              <w:rPr>
                <w:rFonts w:ascii="Arial" w:hAnsi="Arial" w:cs="Arial"/>
                <w:spacing w:val="1"/>
              </w:rPr>
              <w:t>s</w:t>
            </w:r>
            <w:r w:rsidRPr="00BB5FFC">
              <w:rPr>
                <w:rFonts w:ascii="Arial" w:hAnsi="Arial" w:cs="Arial"/>
                <w:spacing w:val="-6"/>
              </w:rPr>
              <w:t>s</w:t>
            </w:r>
            <w:r w:rsidRPr="00BB5FFC">
              <w:rPr>
                <w:rFonts w:ascii="Arial" w:hAnsi="Arial" w:cs="Arial"/>
                <w:spacing w:val="6"/>
              </w:rPr>
              <w:t>i</w:t>
            </w:r>
            <w:r w:rsidRPr="00BB5FFC">
              <w:rPr>
                <w:rFonts w:ascii="Arial" w:hAnsi="Arial" w:cs="Arial"/>
                <w:spacing w:val="-4"/>
              </w:rPr>
              <w:t>o</w:t>
            </w:r>
            <w:r w:rsidRPr="00BB5FFC">
              <w:rPr>
                <w:rFonts w:ascii="Arial" w:hAnsi="Arial" w:cs="Arial"/>
                <w:spacing w:val="3"/>
              </w:rPr>
              <w:t>n</w:t>
            </w:r>
            <w:r w:rsidRPr="00BB5FFC">
              <w:rPr>
                <w:rFonts w:ascii="Arial" w:hAnsi="Arial" w:cs="Arial"/>
              </w:rPr>
              <w:t>.</w:t>
            </w:r>
            <w:r w:rsidRPr="00BB5FFC">
              <w:rPr>
                <w:rFonts w:ascii="Arial" w:hAnsi="Arial" w:cs="Arial"/>
                <w:spacing w:val="35"/>
              </w:rPr>
              <w:t xml:space="preserve"> </w:t>
            </w:r>
          </w:p>
          <w:p w14:paraId="13A07511" w14:textId="3E4EFA58" w:rsidR="00EC40E6" w:rsidRPr="00BB5FFC" w:rsidRDefault="0018271A">
            <w:pPr>
              <w:spacing w:before="7" w:line="250" w:lineRule="auto"/>
              <w:ind w:left="107" w:right="119"/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  <w:spacing w:val="3"/>
              </w:rPr>
              <w:t>4</w:t>
            </w:r>
            <w:r w:rsidRPr="00BB5FFC">
              <w:rPr>
                <w:rFonts w:ascii="Arial" w:hAnsi="Arial" w:cs="Arial"/>
              </w:rPr>
              <w:t>.</w:t>
            </w:r>
            <w:r w:rsidRPr="00BB5FFC">
              <w:rPr>
                <w:rFonts w:ascii="Arial" w:hAnsi="Arial" w:cs="Arial"/>
                <w:spacing w:val="3"/>
              </w:rPr>
              <w:t xml:space="preserve"> </w:t>
            </w:r>
            <w:r w:rsidRPr="00BB5FFC">
              <w:rPr>
                <w:rFonts w:ascii="Arial" w:hAnsi="Arial" w:cs="Arial"/>
                <w:spacing w:val="7"/>
              </w:rPr>
              <w:t>R</w:t>
            </w:r>
            <w:r w:rsidRPr="00BB5FFC">
              <w:rPr>
                <w:rFonts w:ascii="Arial" w:hAnsi="Arial" w:cs="Arial"/>
                <w:spacing w:val="2"/>
              </w:rPr>
              <w:t>e</w:t>
            </w:r>
            <w:r w:rsidRPr="00BB5FFC">
              <w:rPr>
                <w:rFonts w:ascii="Arial" w:hAnsi="Arial" w:cs="Arial"/>
                <w:spacing w:val="3"/>
              </w:rPr>
              <w:t>v</w:t>
            </w:r>
            <w:r w:rsidRPr="00BB5FFC">
              <w:rPr>
                <w:rFonts w:ascii="Arial" w:hAnsi="Arial" w:cs="Arial"/>
                <w:spacing w:val="-5"/>
              </w:rPr>
              <w:t>e</w:t>
            </w:r>
            <w:r w:rsidRPr="00BB5FFC">
              <w:rPr>
                <w:rFonts w:ascii="Arial" w:hAnsi="Arial" w:cs="Arial"/>
                <w:spacing w:val="2"/>
              </w:rPr>
              <w:t>a</w:t>
            </w:r>
            <w:r w:rsidRPr="00BB5FFC">
              <w:rPr>
                <w:rFonts w:ascii="Arial" w:hAnsi="Arial" w:cs="Arial"/>
                <w:spacing w:val="-1"/>
              </w:rPr>
              <w:t>l</w:t>
            </w:r>
            <w:r w:rsidRPr="00BB5FFC">
              <w:rPr>
                <w:rFonts w:ascii="Arial" w:hAnsi="Arial" w:cs="Arial"/>
                <w:spacing w:val="6"/>
              </w:rPr>
              <w:t>i</w:t>
            </w:r>
            <w:r w:rsidRPr="00BB5FFC">
              <w:rPr>
                <w:rFonts w:ascii="Arial" w:hAnsi="Arial" w:cs="Arial"/>
                <w:spacing w:val="-4"/>
              </w:rPr>
              <w:t>n</w:t>
            </w:r>
            <w:r w:rsidRPr="00BB5FFC">
              <w:rPr>
                <w:rFonts w:ascii="Arial" w:hAnsi="Arial" w:cs="Arial"/>
              </w:rPr>
              <w:t>g</w:t>
            </w:r>
            <w:r w:rsidRPr="00BB5FFC">
              <w:rPr>
                <w:rFonts w:ascii="Arial" w:hAnsi="Arial" w:cs="Arial"/>
                <w:spacing w:val="31"/>
              </w:rPr>
              <w:t xml:space="preserve"> </w:t>
            </w:r>
            <w:r w:rsidRPr="00BB5FFC">
              <w:rPr>
                <w:rFonts w:ascii="Arial" w:hAnsi="Arial" w:cs="Arial"/>
                <w:spacing w:val="6"/>
              </w:rPr>
              <w:t>t</w:t>
            </w:r>
            <w:r w:rsidRPr="00BB5FFC">
              <w:rPr>
                <w:rFonts w:ascii="Arial" w:hAnsi="Arial" w:cs="Arial"/>
                <w:spacing w:val="-4"/>
              </w:rPr>
              <w:t>h</w:t>
            </w:r>
            <w:r w:rsidRPr="00BB5FFC">
              <w:rPr>
                <w:rFonts w:ascii="Arial" w:hAnsi="Arial" w:cs="Arial"/>
              </w:rPr>
              <w:t>e</w:t>
            </w:r>
            <w:r w:rsidRPr="00BB5FFC">
              <w:rPr>
                <w:rFonts w:ascii="Arial" w:hAnsi="Arial" w:cs="Arial"/>
                <w:spacing w:val="10"/>
              </w:rPr>
              <w:t xml:space="preserve"> </w:t>
            </w:r>
            <w:r w:rsidRPr="00BB5FFC">
              <w:rPr>
                <w:rFonts w:ascii="Arial" w:hAnsi="Arial" w:cs="Arial"/>
                <w:spacing w:val="6"/>
              </w:rPr>
              <w:t>i</w:t>
            </w:r>
            <w:r w:rsidRPr="00BB5FFC">
              <w:rPr>
                <w:rFonts w:ascii="Arial" w:hAnsi="Arial" w:cs="Arial"/>
                <w:spacing w:val="2"/>
              </w:rPr>
              <w:t>m</w:t>
            </w:r>
            <w:r w:rsidRPr="00BB5FFC">
              <w:rPr>
                <w:rFonts w:ascii="Arial" w:hAnsi="Arial" w:cs="Arial"/>
                <w:spacing w:val="-4"/>
              </w:rPr>
              <w:t>p</w:t>
            </w:r>
            <w:r w:rsidRPr="00BB5FFC">
              <w:rPr>
                <w:rFonts w:ascii="Arial" w:hAnsi="Arial" w:cs="Arial"/>
                <w:spacing w:val="2"/>
              </w:rPr>
              <w:t>a</w:t>
            </w:r>
            <w:r w:rsidRPr="00BB5FFC">
              <w:rPr>
                <w:rFonts w:ascii="Arial" w:hAnsi="Arial" w:cs="Arial"/>
                <w:spacing w:val="-5"/>
              </w:rPr>
              <w:t>c</w:t>
            </w:r>
            <w:r w:rsidRPr="00BB5FFC">
              <w:rPr>
                <w:rFonts w:ascii="Arial" w:hAnsi="Arial" w:cs="Arial"/>
              </w:rPr>
              <w:t>t</w:t>
            </w:r>
            <w:r w:rsidRPr="00BB5FFC">
              <w:rPr>
                <w:rFonts w:ascii="Arial" w:hAnsi="Arial" w:cs="Arial"/>
                <w:spacing w:val="25"/>
              </w:rPr>
              <w:t xml:space="preserve"> </w:t>
            </w:r>
            <w:r w:rsidRPr="00BB5FFC">
              <w:rPr>
                <w:rFonts w:ascii="Arial" w:hAnsi="Arial" w:cs="Arial"/>
                <w:spacing w:val="3"/>
              </w:rPr>
              <w:t>o</w:t>
            </w:r>
            <w:r w:rsidRPr="00BB5FFC">
              <w:rPr>
                <w:rFonts w:ascii="Arial" w:hAnsi="Arial" w:cs="Arial"/>
              </w:rPr>
              <w:t>f</w:t>
            </w:r>
            <w:r w:rsidRPr="00BB5FFC">
              <w:rPr>
                <w:rFonts w:ascii="Arial" w:hAnsi="Arial" w:cs="Arial"/>
                <w:spacing w:val="13"/>
              </w:rPr>
              <w:t xml:space="preserve"> </w:t>
            </w:r>
            <w:r w:rsidRPr="00BB5FFC">
              <w:rPr>
                <w:rFonts w:ascii="Arial" w:hAnsi="Arial" w:cs="Arial"/>
                <w:spacing w:val="-4"/>
              </w:rPr>
              <w:t>d</w:t>
            </w:r>
            <w:r w:rsidRPr="00BB5FFC">
              <w:rPr>
                <w:rFonts w:ascii="Arial" w:hAnsi="Arial" w:cs="Arial"/>
                <w:spacing w:val="-1"/>
              </w:rPr>
              <w:t>i</w:t>
            </w:r>
            <w:r w:rsidRPr="00BB5FFC">
              <w:rPr>
                <w:rFonts w:ascii="Arial" w:hAnsi="Arial" w:cs="Arial"/>
                <w:spacing w:val="3"/>
              </w:rPr>
              <w:t>u</w:t>
            </w:r>
            <w:r w:rsidRPr="00BB5FFC">
              <w:rPr>
                <w:rFonts w:ascii="Arial" w:hAnsi="Arial" w:cs="Arial"/>
              </w:rPr>
              <w:t>r</w:t>
            </w:r>
            <w:r w:rsidRPr="00BB5FFC">
              <w:rPr>
                <w:rFonts w:ascii="Arial" w:hAnsi="Arial" w:cs="Arial"/>
                <w:spacing w:val="-4"/>
              </w:rPr>
              <w:t>n</w:t>
            </w:r>
            <w:r w:rsidRPr="00BB5FFC">
              <w:rPr>
                <w:rFonts w:ascii="Arial" w:hAnsi="Arial" w:cs="Arial"/>
                <w:spacing w:val="2"/>
              </w:rPr>
              <w:t>a</w:t>
            </w:r>
            <w:r w:rsidRPr="00BB5FFC">
              <w:rPr>
                <w:rFonts w:ascii="Arial" w:hAnsi="Arial" w:cs="Arial"/>
              </w:rPr>
              <w:t>l</w:t>
            </w:r>
            <w:r w:rsidRPr="00BB5FFC">
              <w:rPr>
                <w:rFonts w:ascii="Arial" w:hAnsi="Arial" w:cs="Arial"/>
                <w:spacing w:val="26"/>
              </w:rPr>
              <w:t xml:space="preserve"> </w:t>
            </w:r>
            <w:r w:rsidRPr="00BB5FFC">
              <w:rPr>
                <w:rFonts w:ascii="Arial" w:hAnsi="Arial" w:cs="Arial"/>
                <w:spacing w:val="2"/>
              </w:rPr>
              <w:t>a</w:t>
            </w:r>
            <w:r w:rsidRPr="00BB5FFC">
              <w:rPr>
                <w:rFonts w:ascii="Arial" w:hAnsi="Arial" w:cs="Arial"/>
                <w:spacing w:val="3"/>
              </w:rPr>
              <w:t>n</w:t>
            </w:r>
            <w:r w:rsidRPr="00BB5FFC">
              <w:rPr>
                <w:rFonts w:ascii="Arial" w:hAnsi="Arial" w:cs="Arial"/>
              </w:rPr>
              <w:t>d</w:t>
            </w:r>
            <w:r w:rsidRPr="00BB5FFC">
              <w:rPr>
                <w:rFonts w:ascii="Arial" w:hAnsi="Arial" w:cs="Arial"/>
                <w:spacing w:val="14"/>
              </w:rPr>
              <w:t xml:space="preserve"> </w:t>
            </w:r>
            <w:r w:rsidRPr="00BB5FFC">
              <w:rPr>
                <w:rFonts w:ascii="Arial" w:hAnsi="Arial" w:cs="Arial"/>
                <w:spacing w:val="1"/>
              </w:rPr>
              <w:t>s</w:t>
            </w:r>
            <w:r w:rsidRPr="00BB5FFC">
              <w:rPr>
                <w:rFonts w:ascii="Arial" w:hAnsi="Arial" w:cs="Arial"/>
                <w:spacing w:val="-5"/>
              </w:rPr>
              <w:t>e</w:t>
            </w:r>
            <w:r w:rsidRPr="00BB5FFC">
              <w:rPr>
                <w:rFonts w:ascii="Arial" w:hAnsi="Arial" w:cs="Arial"/>
                <w:spacing w:val="10"/>
              </w:rPr>
              <w:t>a</w:t>
            </w:r>
            <w:r w:rsidRPr="00BB5FFC">
              <w:rPr>
                <w:rFonts w:ascii="Arial" w:hAnsi="Arial" w:cs="Arial"/>
                <w:spacing w:val="-6"/>
              </w:rPr>
              <w:t>s</w:t>
            </w:r>
            <w:r w:rsidRPr="00BB5FFC">
              <w:rPr>
                <w:rFonts w:ascii="Arial" w:hAnsi="Arial" w:cs="Arial"/>
                <w:spacing w:val="3"/>
              </w:rPr>
              <w:t>o</w:t>
            </w:r>
            <w:r w:rsidRPr="00BB5FFC">
              <w:rPr>
                <w:rFonts w:ascii="Arial" w:hAnsi="Arial" w:cs="Arial"/>
                <w:spacing w:val="-4"/>
              </w:rPr>
              <w:t>n</w:t>
            </w:r>
            <w:r w:rsidRPr="00BB5FFC">
              <w:rPr>
                <w:rFonts w:ascii="Arial" w:hAnsi="Arial" w:cs="Arial"/>
                <w:spacing w:val="2"/>
              </w:rPr>
              <w:t>a</w:t>
            </w:r>
            <w:r w:rsidRPr="00BB5FFC">
              <w:rPr>
                <w:rFonts w:ascii="Arial" w:hAnsi="Arial" w:cs="Arial"/>
              </w:rPr>
              <w:t>l</w:t>
            </w:r>
            <w:r w:rsidRPr="00BB5FFC">
              <w:rPr>
                <w:rFonts w:ascii="Arial" w:hAnsi="Arial" w:cs="Arial"/>
                <w:spacing w:val="29"/>
              </w:rPr>
              <w:t xml:space="preserve"> </w:t>
            </w:r>
            <w:r w:rsidRPr="00BB5FFC">
              <w:rPr>
                <w:rFonts w:ascii="Arial" w:hAnsi="Arial" w:cs="Arial"/>
                <w:spacing w:val="-4"/>
                <w:w w:val="103"/>
              </w:rPr>
              <w:t>v</w:t>
            </w:r>
            <w:r w:rsidRPr="00BB5FFC">
              <w:rPr>
                <w:rFonts w:ascii="Arial" w:hAnsi="Arial" w:cs="Arial"/>
                <w:spacing w:val="2"/>
                <w:w w:val="103"/>
              </w:rPr>
              <w:t>a</w:t>
            </w:r>
            <w:r w:rsidRPr="00BB5FFC">
              <w:rPr>
                <w:rFonts w:ascii="Arial" w:hAnsi="Arial" w:cs="Arial"/>
                <w:w w:val="103"/>
              </w:rPr>
              <w:t>r</w:t>
            </w:r>
            <w:r w:rsidRPr="00BB5FFC">
              <w:rPr>
                <w:rFonts w:ascii="Arial" w:hAnsi="Arial" w:cs="Arial"/>
                <w:spacing w:val="-1"/>
                <w:w w:val="103"/>
              </w:rPr>
              <w:t>i</w:t>
            </w:r>
            <w:r w:rsidRPr="00BB5FFC">
              <w:rPr>
                <w:rFonts w:ascii="Arial" w:hAnsi="Arial" w:cs="Arial"/>
                <w:spacing w:val="2"/>
                <w:w w:val="103"/>
              </w:rPr>
              <w:t>a</w:t>
            </w:r>
            <w:r w:rsidRPr="00BB5FFC">
              <w:rPr>
                <w:rFonts w:ascii="Arial" w:hAnsi="Arial" w:cs="Arial"/>
                <w:spacing w:val="-1"/>
                <w:w w:val="103"/>
              </w:rPr>
              <w:t>t</w:t>
            </w:r>
            <w:r w:rsidRPr="00BB5FFC">
              <w:rPr>
                <w:rFonts w:ascii="Arial" w:hAnsi="Arial" w:cs="Arial"/>
                <w:spacing w:val="6"/>
                <w:w w:val="103"/>
              </w:rPr>
              <w:t>i</w:t>
            </w:r>
            <w:r w:rsidRPr="00BB5FFC">
              <w:rPr>
                <w:rFonts w:ascii="Arial" w:hAnsi="Arial" w:cs="Arial"/>
                <w:spacing w:val="3"/>
                <w:w w:val="103"/>
              </w:rPr>
              <w:t>on</w:t>
            </w:r>
            <w:r w:rsidRPr="00BB5FFC">
              <w:rPr>
                <w:rFonts w:ascii="Arial" w:hAnsi="Arial" w:cs="Arial"/>
                <w:w w:val="103"/>
              </w:rPr>
              <w:t xml:space="preserve">s </w:t>
            </w:r>
            <w:r w:rsidRPr="00BB5FFC">
              <w:rPr>
                <w:rFonts w:ascii="Arial" w:hAnsi="Arial" w:cs="Arial"/>
                <w:spacing w:val="-4"/>
              </w:rPr>
              <w:t>o</w:t>
            </w:r>
            <w:r w:rsidRPr="00BB5FFC">
              <w:rPr>
                <w:rFonts w:ascii="Arial" w:hAnsi="Arial" w:cs="Arial"/>
              </w:rPr>
              <w:t>n</w:t>
            </w:r>
            <w:r w:rsidRPr="00BB5FFC">
              <w:rPr>
                <w:rFonts w:ascii="Arial" w:hAnsi="Arial" w:cs="Arial"/>
                <w:spacing w:val="10"/>
              </w:rPr>
              <w:t xml:space="preserve"> </w:t>
            </w:r>
            <w:r w:rsidRPr="00BB5FFC">
              <w:rPr>
                <w:rFonts w:ascii="Arial" w:hAnsi="Arial" w:cs="Arial"/>
                <w:spacing w:val="6"/>
              </w:rPr>
              <w:t>i</w:t>
            </w:r>
            <w:r w:rsidRPr="00BB5FFC">
              <w:rPr>
                <w:rFonts w:ascii="Arial" w:hAnsi="Arial" w:cs="Arial"/>
                <w:spacing w:val="-4"/>
              </w:rPr>
              <w:t>o</w:t>
            </w:r>
            <w:r w:rsidRPr="00BB5FFC">
              <w:rPr>
                <w:rFonts w:ascii="Arial" w:hAnsi="Arial" w:cs="Arial"/>
                <w:spacing w:val="3"/>
              </w:rPr>
              <w:t>no</w:t>
            </w:r>
            <w:r w:rsidRPr="00BB5FFC">
              <w:rPr>
                <w:rFonts w:ascii="Arial" w:hAnsi="Arial" w:cs="Arial"/>
                <w:spacing w:val="1"/>
              </w:rPr>
              <w:t>s</w:t>
            </w:r>
            <w:r w:rsidRPr="00BB5FFC">
              <w:rPr>
                <w:rFonts w:ascii="Arial" w:hAnsi="Arial" w:cs="Arial"/>
                <w:spacing w:val="-4"/>
              </w:rPr>
              <w:t>p</w:t>
            </w:r>
            <w:r w:rsidRPr="00BB5FFC">
              <w:rPr>
                <w:rFonts w:ascii="Arial" w:hAnsi="Arial" w:cs="Arial"/>
                <w:spacing w:val="3"/>
              </w:rPr>
              <w:t>h</w:t>
            </w:r>
            <w:r w:rsidRPr="00BB5FFC">
              <w:rPr>
                <w:rFonts w:ascii="Arial" w:hAnsi="Arial" w:cs="Arial"/>
                <w:spacing w:val="-5"/>
              </w:rPr>
              <w:t>e</w:t>
            </w:r>
            <w:r w:rsidRPr="00BB5FFC">
              <w:rPr>
                <w:rFonts w:ascii="Arial" w:hAnsi="Arial" w:cs="Arial"/>
              </w:rPr>
              <w:t>r</w:t>
            </w:r>
            <w:r w:rsidRPr="00BB5FFC">
              <w:rPr>
                <w:rFonts w:ascii="Arial" w:hAnsi="Arial" w:cs="Arial"/>
                <w:spacing w:val="6"/>
              </w:rPr>
              <w:t>i</w:t>
            </w:r>
            <w:r w:rsidRPr="00BB5FFC">
              <w:rPr>
                <w:rFonts w:ascii="Arial" w:hAnsi="Arial" w:cs="Arial"/>
              </w:rPr>
              <w:t>c</w:t>
            </w:r>
            <w:r w:rsidRPr="00BB5FFC">
              <w:rPr>
                <w:rFonts w:ascii="Arial" w:hAnsi="Arial" w:cs="Arial"/>
                <w:spacing w:val="34"/>
              </w:rPr>
              <w:t xml:space="preserve"> </w:t>
            </w:r>
            <w:r w:rsidRPr="00BB5FFC">
              <w:rPr>
                <w:rFonts w:ascii="Arial" w:hAnsi="Arial" w:cs="Arial"/>
                <w:spacing w:val="1"/>
                <w:w w:val="103"/>
              </w:rPr>
              <w:t>s</w:t>
            </w:r>
            <w:r w:rsidRPr="00BB5FFC">
              <w:rPr>
                <w:rFonts w:ascii="Arial" w:hAnsi="Arial" w:cs="Arial"/>
                <w:spacing w:val="2"/>
                <w:w w:val="103"/>
              </w:rPr>
              <w:t>c</w:t>
            </w:r>
            <w:r w:rsidRPr="00BB5FFC">
              <w:rPr>
                <w:rFonts w:ascii="Arial" w:hAnsi="Arial" w:cs="Arial"/>
                <w:spacing w:val="-1"/>
                <w:w w:val="103"/>
              </w:rPr>
              <w:t>i</w:t>
            </w:r>
            <w:r w:rsidRPr="00BB5FFC">
              <w:rPr>
                <w:rFonts w:ascii="Arial" w:hAnsi="Arial" w:cs="Arial"/>
                <w:spacing w:val="-4"/>
                <w:w w:val="103"/>
              </w:rPr>
              <w:t>n</w:t>
            </w:r>
            <w:r w:rsidRPr="00BB5FFC">
              <w:rPr>
                <w:rFonts w:ascii="Arial" w:hAnsi="Arial" w:cs="Arial"/>
                <w:spacing w:val="6"/>
                <w:w w:val="103"/>
              </w:rPr>
              <w:t>t</w:t>
            </w:r>
            <w:r w:rsidRPr="00BB5FFC">
              <w:rPr>
                <w:rFonts w:ascii="Arial" w:hAnsi="Arial" w:cs="Arial"/>
                <w:spacing w:val="-1"/>
                <w:w w:val="103"/>
              </w:rPr>
              <w:t>ill</w:t>
            </w:r>
            <w:r w:rsidRPr="00BB5FFC">
              <w:rPr>
                <w:rFonts w:ascii="Arial" w:hAnsi="Arial" w:cs="Arial"/>
                <w:spacing w:val="2"/>
                <w:w w:val="103"/>
              </w:rPr>
              <w:t>a</w:t>
            </w:r>
            <w:r w:rsidRPr="00BB5FFC">
              <w:rPr>
                <w:rFonts w:ascii="Arial" w:hAnsi="Arial" w:cs="Arial"/>
                <w:spacing w:val="6"/>
                <w:w w:val="103"/>
              </w:rPr>
              <w:t>t</w:t>
            </w:r>
            <w:r w:rsidRPr="00BB5FFC">
              <w:rPr>
                <w:rFonts w:ascii="Arial" w:hAnsi="Arial" w:cs="Arial"/>
                <w:spacing w:val="-1"/>
                <w:w w:val="103"/>
              </w:rPr>
              <w:t>i</w:t>
            </w:r>
            <w:r w:rsidRPr="00BB5FFC">
              <w:rPr>
                <w:rFonts w:ascii="Arial" w:hAnsi="Arial" w:cs="Arial"/>
                <w:spacing w:val="3"/>
                <w:w w:val="103"/>
              </w:rPr>
              <w:t>o</w:t>
            </w:r>
            <w:r w:rsidRPr="00BB5FFC">
              <w:rPr>
                <w:rFonts w:ascii="Arial" w:hAnsi="Arial" w:cs="Arial"/>
                <w:spacing w:val="-4"/>
                <w:w w:val="103"/>
              </w:rPr>
              <w:t>n</w:t>
            </w:r>
            <w:r w:rsidRPr="00BB5FFC">
              <w:rPr>
                <w:rFonts w:ascii="Arial" w:hAnsi="Arial" w:cs="Arial"/>
                <w:w w:val="103"/>
              </w:rPr>
              <w:t>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C873" w14:textId="6D8297A6" w:rsidR="00EC40E6" w:rsidRPr="00BB5FFC" w:rsidRDefault="002A1999">
            <w:pPr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  <w:color w:val="EE0000"/>
              </w:rPr>
              <w:t xml:space="preserve">Knowledge of ionospheric phenomena in the equatorial region, especially in Africa (where </w:t>
            </w:r>
            <w:proofErr w:type="spellStart"/>
            <w:r w:rsidRPr="00BB5FFC">
              <w:rPr>
                <w:rFonts w:ascii="Arial" w:hAnsi="Arial" w:cs="Arial"/>
                <w:color w:val="EE0000"/>
              </w:rPr>
              <w:t>equipments</w:t>
            </w:r>
            <w:proofErr w:type="spellEnd"/>
            <w:r w:rsidRPr="00BB5FFC">
              <w:rPr>
                <w:rFonts w:ascii="Arial" w:hAnsi="Arial" w:cs="Arial"/>
                <w:color w:val="EE0000"/>
              </w:rPr>
              <w:t xml:space="preserve"> is in short supply), is at an embryonic stage. Hence the interest of such a study, which aims to use in-situ data to gain a better understanding of ionospheric phenomena such as scintillations in the Equatorial Ionization Anomaly zone.</w:t>
            </w:r>
          </w:p>
        </w:tc>
      </w:tr>
      <w:tr w:rsidR="00EC40E6" w:rsidRPr="00BB5FFC" w14:paraId="7A7D989D" w14:textId="77777777">
        <w:trPr>
          <w:trHeight w:hRule="exact" w:val="1275"/>
        </w:trPr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1FA1" w14:textId="77777777" w:rsidR="00EC40E6" w:rsidRPr="00BB5FFC" w:rsidRDefault="0018271A">
            <w:pPr>
              <w:spacing w:before="6"/>
              <w:ind w:left="465"/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  <w:b/>
                <w:spacing w:val="-6"/>
              </w:rPr>
              <w:t>I</w:t>
            </w:r>
            <w:r w:rsidRPr="00BB5FFC">
              <w:rPr>
                <w:rFonts w:ascii="Arial" w:hAnsi="Arial" w:cs="Arial"/>
                <w:b/>
              </w:rPr>
              <w:t>s</w:t>
            </w:r>
            <w:r w:rsidRPr="00BB5FF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3"/>
              </w:rPr>
              <w:t>h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t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1"/>
              </w:rPr>
              <w:t>l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B5FFC">
              <w:rPr>
                <w:rFonts w:ascii="Arial" w:hAnsi="Arial" w:cs="Arial"/>
                <w:b/>
              </w:rPr>
              <w:t>of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t</w:t>
            </w:r>
            <w:r w:rsidRPr="00BB5FFC">
              <w:rPr>
                <w:rFonts w:ascii="Arial" w:hAnsi="Arial" w:cs="Arial"/>
                <w:b/>
                <w:spacing w:val="3"/>
              </w:rPr>
              <w:t>h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-3"/>
              </w:rPr>
              <w:t>r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3"/>
              </w:rPr>
              <w:t>c</w:t>
            </w:r>
            <w:r w:rsidRPr="00BB5FFC">
              <w:rPr>
                <w:rFonts w:ascii="Arial" w:hAnsi="Arial" w:cs="Arial"/>
                <w:b/>
                <w:spacing w:val="1"/>
              </w:rPr>
              <w:t>l</w:t>
            </w:r>
            <w:r w:rsidRPr="00BB5FFC">
              <w:rPr>
                <w:rFonts w:ascii="Arial" w:hAnsi="Arial" w:cs="Arial"/>
                <w:b/>
              </w:rPr>
              <w:t xml:space="preserve">e 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  <w:spacing w:val="3"/>
              </w:rPr>
              <w:t>u</w:t>
            </w:r>
            <w:r w:rsidRPr="00BB5FFC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3"/>
              </w:rPr>
              <w:t>b</w:t>
            </w:r>
            <w:r w:rsidRPr="00BB5FFC">
              <w:rPr>
                <w:rFonts w:ascii="Arial" w:hAnsi="Arial" w:cs="Arial"/>
                <w:b/>
                <w:spacing w:val="1"/>
                <w:w w:val="101"/>
              </w:rPr>
              <w:t>l</w:t>
            </w:r>
            <w:r w:rsidRPr="00BB5FFC">
              <w:rPr>
                <w:rFonts w:ascii="Arial" w:hAnsi="Arial" w:cs="Arial"/>
                <w:b/>
                <w:spacing w:val="-3"/>
                <w:w w:val="101"/>
              </w:rPr>
              <w:t>e</w:t>
            </w:r>
            <w:r w:rsidRPr="00BB5FFC">
              <w:rPr>
                <w:rFonts w:ascii="Arial" w:hAnsi="Arial" w:cs="Arial"/>
                <w:b/>
              </w:rPr>
              <w:t>?</w:t>
            </w:r>
          </w:p>
          <w:p w14:paraId="1DEC0BF4" w14:textId="77777777" w:rsidR="00EC40E6" w:rsidRPr="00BB5FFC" w:rsidRDefault="0018271A">
            <w:pPr>
              <w:ind w:left="465"/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  <w:b/>
                <w:spacing w:val="-2"/>
              </w:rPr>
              <w:t>(</w:t>
            </w:r>
            <w:r w:rsidRPr="00BB5FFC">
              <w:rPr>
                <w:rFonts w:ascii="Arial" w:hAnsi="Arial" w:cs="Arial"/>
                <w:b/>
                <w:spacing w:val="-6"/>
              </w:rPr>
              <w:t>I</w:t>
            </w:r>
            <w:r w:rsidRPr="00BB5FFC">
              <w:rPr>
                <w:rFonts w:ascii="Arial" w:hAnsi="Arial" w:cs="Arial"/>
                <w:b/>
              </w:rPr>
              <w:t>f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</w:rPr>
              <w:t>ot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3"/>
              </w:rPr>
              <w:t>p</w:t>
            </w:r>
            <w:r w:rsidRPr="00BB5FFC">
              <w:rPr>
                <w:rFonts w:ascii="Arial" w:hAnsi="Arial" w:cs="Arial"/>
                <w:b/>
                <w:spacing w:val="1"/>
              </w:rPr>
              <w:t>l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  <w:spacing w:val="3"/>
              </w:rPr>
              <w:t>u</w:t>
            </w:r>
            <w:r w:rsidRPr="00BB5FFC">
              <w:rPr>
                <w:rFonts w:ascii="Arial" w:hAnsi="Arial" w:cs="Arial"/>
                <w:b/>
              </w:rPr>
              <w:t>gg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</w:rPr>
              <w:t>t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</w:rPr>
              <w:t>an</w:t>
            </w:r>
            <w:r w:rsidRPr="00BB5FFC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7"/>
              </w:rPr>
              <w:t>a</w:t>
            </w:r>
            <w:r w:rsidRPr="00BB5FFC">
              <w:rPr>
                <w:rFonts w:ascii="Arial" w:hAnsi="Arial" w:cs="Arial"/>
                <w:b/>
                <w:spacing w:val="1"/>
              </w:rPr>
              <w:t>l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-3"/>
              </w:rPr>
              <w:t>er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</w:rPr>
              <w:t xml:space="preserve">ve 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1"/>
                <w:w w:val="101"/>
              </w:rPr>
              <w:t>l</w:t>
            </w:r>
            <w:r w:rsidRPr="00BB5FFC">
              <w:rPr>
                <w:rFonts w:ascii="Arial" w:hAnsi="Arial" w:cs="Arial"/>
                <w:b/>
                <w:spacing w:val="-3"/>
                <w:w w:val="101"/>
              </w:rPr>
              <w:t>e</w:t>
            </w:r>
            <w:r w:rsidRPr="00BB5FFC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3466B" w14:textId="77777777" w:rsidR="00EC40E6" w:rsidRPr="00BB5FFC" w:rsidRDefault="0018271A">
            <w:pPr>
              <w:spacing w:line="220" w:lineRule="exact"/>
              <w:ind w:left="107"/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  <w:spacing w:val="-8"/>
              </w:rPr>
              <w:t>T</w:t>
            </w:r>
            <w:r w:rsidRPr="00BB5FFC">
              <w:rPr>
                <w:rFonts w:ascii="Arial" w:hAnsi="Arial" w:cs="Arial"/>
              </w:rPr>
              <w:t>he</w:t>
            </w:r>
            <w:r w:rsidRPr="00BB5FFC">
              <w:rPr>
                <w:rFonts w:ascii="Arial" w:hAnsi="Arial" w:cs="Arial"/>
                <w:spacing w:val="-3"/>
              </w:rPr>
              <w:t xml:space="preserve"> </w:t>
            </w:r>
            <w:r w:rsidRPr="00BB5FFC">
              <w:rPr>
                <w:rFonts w:ascii="Arial" w:hAnsi="Arial" w:cs="Arial"/>
                <w:spacing w:val="1"/>
              </w:rPr>
              <w:t>titl</w:t>
            </w:r>
            <w:r w:rsidRPr="00BB5FFC">
              <w:rPr>
                <w:rFonts w:ascii="Arial" w:hAnsi="Arial" w:cs="Arial"/>
              </w:rPr>
              <w:t xml:space="preserve">e </w:t>
            </w:r>
            <w:r w:rsidRPr="00BB5FFC">
              <w:rPr>
                <w:rFonts w:ascii="Arial" w:hAnsi="Arial" w:cs="Arial"/>
                <w:spacing w:val="1"/>
              </w:rPr>
              <w:t>i</w:t>
            </w:r>
            <w:r w:rsidRPr="00BB5FFC">
              <w:rPr>
                <w:rFonts w:ascii="Arial" w:hAnsi="Arial" w:cs="Arial"/>
              </w:rPr>
              <w:t>s</w:t>
            </w:r>
            <w:r w:rsidRPr="00BB5FFC">
              <w:rPr>
                <w:rFonts w:ascii="Arial" w:hAnsi="Arial" w:cs="Arial"/>
                <w:spacing w:val="2"/>
              </w:rPr>
              <w:t xml:space="preserve"> </w:t>
            </w:r>
            <w:r w:rsidRPr="00BB5FFC">
              <w:rPr>
                <w:rFonts w:ascii="Arial" w:hAnsi="Arial" w:cs="Arial"/>
                <w:spacing w:val="1"/>
              </w:rPr>
              <w:t>s</w:t>
            </w:r>
            <w:r w:rsidRPr="00BB5FFC">
              <w:rPr>
                <w:rFonts w:ascii="Arial" w:hAnsi="Arial" w:cs="Arial"/>
              </w:rPr>
              <w:t>u</w:t>
            </w:r>
            <w:r w:rsidRPr="00BB5FFC">
              <w:rPr>
                <w:rFonts w:ascii="Arial" w:hAnsi="Arial" w:cs="Arial"/>
                <w:spacing w:val="1"/>
              </w:rPr>
              <w:t>i</w:t>
            </w:r>
            <w:r w:rsidRPr="00BB5FFC">
              <w:rPr>
                <w:rFonts w:ascii="Arial" w:hAnsi="Arial" w:cs="Arial"/>
                <w:spacing w:val="1"/>
                <w:w w:val="101"/>
              </w:rPr>
              <w:t>t</w:t>
            </w:r>
            <w:r w:rsidRPr="00BB5FFC">
              <w:rPr>
                <w:rFonts w:ascii="Arial" w:hAnsi="Arial" w:cs="Arial"/>
                <w:spacing w:val="-3"/>
                <w:w w:val="101"/>
              </w:rPr>
              <w:t>a</w:t>
            </w:r>
            <w:r w:rsidRPr="00BB5FFC">
              <w:rPr>
                <w:rFonts w:ascii="Arial" w:hAnsi="Arial" w:cs="Arial"/>
              </w:rPr>
              <w:t>b</w:t>
            </w:r>
            <w:r w:rsidRPr="00BB5FFC">
              <w:rPr>
                <w:rFonts w:ascii="Arial" w:hAnsi="Arial" w:cs="Arial"/>
                <w:spacing w:val="1"/>
              </w:rPr>
              <w:t>l</w:t>
            </w:r>
            <w:r w:rsidRPr="00BB5FFC">
              <w:rPr>
                <w:rFonts w:ascii="Arial" w:hAnsi="Arial" w:cs="Arial"/>
                <w:w w:val="101"/>
              </w:rPr>
              <w:t>e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21E1" w14:textId="1F701AA9" w:rsidR="00EC40E6" w:rsidRPr="00BB5FFC" w:rsidRDefault="002A1999">
            <w:pPr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</w:rPr>
              <w:t>The Title is also suitable for us.</w:t>
            </w:r>
          </w:p>
        </w:tc>
      </w:tr>
      <w:tr w:rsidR="00EC40E6" w:rsidRPr="00BB5FFC" w14:paraId="5A6CA98F" w14:textId="77777777">
        <w:trPr>
          <w:trHeight w:hRule="exact" w:val="1275"/>
        </w:trPr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4C41C" w14:textId="77777777" w:rsidR="00EC40E6" w:rsidRPr="00BB5FFC" w:rsidRDefault="0018271A">
            <w:pPr>
              <w:spacing w:before="2" w:line="220" w:lineRule="exact"/>
              <w:ind w:left="465" w:right="187"/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  <w:b/>
                <w:spacing w:val="-6"/>
              </w:rPr>
              <w:t>I</w:t>
            </w:r>
            <w:r w:rsidRPr="00BB5FFC">
              <w:rPr>
                <w:rFonts w:ascii="Arial" w:hAnsi="Arial" w:cs="Arial"/>
                <w:b/>
              </w:rPr>
              <w:t>s</w:t>
            </w:r>
            <w:r w:rsidRPr="00BB5FF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3"/>
              </w:rPr>
              <w:t>h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3"/>
              </w:rPr>
              <w:t>b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-3"/>
              </w:rPr>
              <w:t>r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-3"/>
              </w:rPr>
              <w:t>c</w:t>
            </w:r>
            <w:r w:rsidRPr="00BB5FFC">
              <w:rPr>
                <w:rFonts w:ascii="Arial" w:hAnsi="Arial" w:cs="Arial"/>
                <w:b/>
              </w:rPr>
              <w:t>t</w:t>
            </w:r>
            <w:r w:rsidRPr="00BB5FF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B5FFC">
              <w:rPr>
                <w:rFonts w:ascii="Arial" w:hAnsi="Arial" w:cs="Arial"/>
                <w:b/>
              </w:rPr>
              <w:t>of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t</w:t>
            </w:r>
            <w:r w:rsidRPr="00BB5FFC">
              <w:rPr>
                <w:rFonts w:ascii="Arial" w:hAnsi="Arial" w:cs="Arial"/>
                <w:b/>
                <w:spacing w:val="3"/>
              </w:rPr>
              <w:t>h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-3"/>
              </w:rPr>
              <w:t>r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3"/>
              </w:rPr>
              <w:t>c</w:t>
            </w:r>
            <w:r w:rsidRPr="00BB5FFC">
              <w:rPr>
                <w:rFonts w:ascii="Arial" w:hAnsi="Arial" w:cs="Arial"/>
                <w:b/>
                <w:spacing w:val="1"/>
              </w:rPr>
              <w:t>l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3"/>
              </w:rPr>
              <w:t>c</w:t>
            </w:r>
            <w:r w:rsidRPr="00BB5FFC">
              <w:rPr>
                <w:rFonts w:ascii="Arial" w:hAnsi="Arial" w:cs="Arial"/>
                <w:b/>
                <w:spacing w:val="7"/>
              </w:rPr>
              <w:t>o</w:t>
            </w:r>
            <w:r w:rsidRPr="00BB5FFC">
              <w:rPr>
                <w:rFonts w:ascii="Arial" w:hAnsi="Arial" w:cs="Arial"/>
                <w:b/>
                <w:spacing w:val="-9"/>
              </w:rPr>
              <w:t>m</w:t>
            </w:r>
            <w:r w:rsidRPr="00BB5FFC">
              <w:rPr>
                <w:rFonts w:ascii="Arial" w:hAnsi="Arial" w:cs="Arial"/>
                <w:b/>
                <w:spacing w:val="3"/>
              </w:rPr>
              <w:t>p</w:t>
            </w:r>
            <w:r w:rsidRPr="00BB5FFC">
              <w:rPr>
                <w:rFonts w:ascii="Arial" w:hAnsi="Arial" w:cs="Arial"/>
                <w:b/>
                <w:spacing w:val="-3"/>
              </w:rPr>
              <w:t>re</w:t>
            </w:r>
            <w:r w:rsidRPr="00BB5FFC">
              <w:rPr>
                <w:rFonts w:ascii="Arial" w:hAnsi="Arial" w:cs="Arial"/>
                <w:b/>
                <w:spacing w:val="3"/>
              </w:rPr>
              <w:t>h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  <w:spacing w:val="1"/>
              </w:rPr>
              <w:t>si</w:t>
            </w:r>
            <w:r w:rsidRPr="00BB5FFC">
              <w:rPr>
                <w:rFonts w:ascii="Arial" w:hAnsi="Arial" w:cs="Arial"/>
                <w:b/>
              </w:rPr>
              <w:t>v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</w:rPr>
              <w:t>?</w:t>
            </w:r>
            <w:r w:rsidRPr="00BB5FFC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2"/>
              </w:rPr>
              <w:t>D</w:t>
            </w:r>
            <w:r w:rsidRPr="00BB5FFC">
              <w:rPr>
                <w:rFonts w:ascii="Arial" w:hAnsi="Arial" w:cs="Arial"/>
                <w:b/>
              </w:rPr>
              <w:t xml:space="preserve">o you 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  <w:spacing w:val="3"/>
              </w:rPr>
              <w:t>u</w:t>
            </w:r>
            <w:r w:rsidRPr="00BB5FFC">
              <w:rPr>
                <w:rFonts w:ascii="Arial" w:hAnsi="Arial" w:cs="Arial"/>
                <w:b/>
              </w:rPr>
              <w:t>gg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</w:rPr>
              <w:t>t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t</w:t>
            </w:r>
            <w:r w:rsidRPr="00BB5FFC">
              <w:rPr>
                <w:rFonts w:ascii="Arial" w:hAnsi="Arial" w:cs="Arial"/>
                <w:b/>
                <w:spacing w:val="3"/>
              </w:rPr>
              <w:t>h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-4"/>
              </w:rPr>
              <w:t>d</w:t>
            </w:r>
            <w:r w:rsidRPr="00BB5FFC">
              <w:rPr>
                <w:rFonts w:ascii="Arial" w:hAnsi="Arial" w:cs="Arial"/>
                <w:b/>
                <w:spacing w:val="3"/>
              </w:rPr>
              <w:t>d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7"/>
              </w:rPr>
              <w:t>o</w:t>
            </w:r>
            <w:r w:rsidRPr="00BB5FFC">
              <w:rPr>
                <w:rFonts w:ascii="Arial" w:hAnsi="Arial" w:cs="Arial"/>
                <w:b/>
              </w:rPr>
              <w:t>n</w:t>
            </w:r>
            <w:r w:rsidRPr="00BB5FFC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2"/>
              </w:rPr>
              <w:t>(</w:t>
            </w:r>
            <w:r w:rsidRPr="00BB5FFC">
              <w:rPr>
                <w:rFonts w:ascii="Arial" w:hAnsi="Arial" w:cs="Arial"/>
                <w:b/>
              </w:rPr>
              <w:t>or</w:t>
            </w:r>
            <w:r w:rsidRPr="00BB5FF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3"/>
              </w:rPr>
              <w:t>d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  <w:spacing w:val="1"/>
              </w:rPr>
              <w:t>l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</w:rPr>
              <w:t>o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</w:rPr>
              <w:t>)</w:t>
            </w:r>
            <w:r w:rsidRPr="00BB5FF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B5FFC">
              <w:rPr>
                <w:rFonts w:ascii="Arial" w:hAnsi="Arial" w:cs="Arial"/>
                <w:b/>
              </w:rPr>
              <w:t>of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</w:rPr>
              <w:t>o</w:t>
            </w:r>
            <w:r w:rsidRPr="00BB5FFC">
              <w:rPr>
                <w:rFonts w:ascii="Arial" w:hAnsi="Arial" w:cs="Arial"/>
                <w:b/>
                <w:spacing w:val="-9"/>
              </w:rPr>
              <w:t>m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3"/>
              </w:rPr>
              <w:t>p</w:t>
            </w:r>
            <w:r w:rsidRPr="00BB5FFC">
              <w:rPr>
                <w:rFonts w:ascii="Arial" w:hAnsi="Arial" w:cs="Arial"/>
                <w:b/>
              </w:rPr>
              <w:t>o</w:t>
            </w:r>
            <w:r w:rsidRPr="00BB5FFC">
              <w:rPr>
                <w:rFonts w:ascii="Arial" w:hAnsi="Arial" w:cs="Arial"/>
                <w:b/>
                <w:spacing w:val="-6"/>
              </w:rPr>
              <w:t>i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</w:rPr>
              <w:t>s</w:t>
            </w:r>
            <w:r w:rsidRPr="00BB5FFC">
              <w:rPr>
                <w:rFonts w:ascii="Arial" w:hAnsi="Arial" w:cs="Arial"/>
                <w:b/>
                <w:spacing w:val="1"/>
              </w:rPr>
              <w:t xml:space="preserve"> i</w:t>
            </w:r>
            <w:r w:rsidRPr="00BB5FFC">
              <w:rPr>
                <w:rFonts w:ascii="Arial" w:hAnsi="Arial" w:cs="Arial"/>
                <w:b/>
              </w:rPr>
              <w:t>n</w:t>
            </w:r>
            <w:r w:rsidRPr="00BB5FFC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9"/>
              </w:rPr>
              <w:t>t</w:t>
            </w:r>
            <w:r w:rsidRPr="00BB5FFC">
              <w:rPr>
                <w:rFonts w:ascii="Arial" w:hAnsi="Arial" w:cs="Arial"/>
                <w:b/>
                <w:spacing w:val="3"/>
              </w:rPr>
              <w:t>h</w:t>
            </w:r>
            <w:r w:rsidRPr="00BB5FFC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BB5FFC">
              <w:rPr>
                <w:rFonts w:ascii="Arial" w:hAnsi="Arial" w:cs="Arial"/>
                <w:b/>
              </w:rPr>
              <w:t xml:space="preserve">s 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  <w:spacing w:val="-3"/>
              </w:rPr>
              <w:t>ec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</w:rPr>
              <w:t>o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</w:rPr>
              <w:t>?</w:t>
            </w:r>
            <w:r w:rsidRPr="00BB5FFC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1"/>
              </w:rPr>
              <w:t>P</w:t>
            </w:r>
            <w:r w:rsidRPr="00BB5FFC">
              <w:rPr>
                <w:rFonts w:ascii="Arial" w:hAnsi="Arial" w:cs="Arial"/>
                <w:b/>
                <w:spacing w:val="1"/>
              </w:rPr>
              <w:t>l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9"/>
              </w:rPr>
              <w:t>w</w:t>
            </w:r>
            <w:r w:rsidRPr="00BB5FFC">
              <w:rPr>
                <w:rFonts w:ascii="Arial" w:hAnsi="Arial" w:cs="Arial"/>
                <w:b/>
                <w:spacing w:val="-3"/>
              </w:rPr>
              <w:t>r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B5FFC">
              <w:rPr>
                <w:rFonts w:ascii="Arial" w:hAnsi="Arial" w:cs="Arial"/>
                <w:b/>
              </w:rPr>
              <w:t>yo</w:t>
            </w:r>
            <w:r w:rsidRPr="00BB5FFC">
              <w:rPr>
                <w:rFonts w:ascii="Arial" w:hAnsi="Arial" w:cs="Arial"/>
                <w:b/>
                <w:spacing w:val="3"/>
              </w:rPr>
              <w:t>u</w:t>
            </w:r>
            <w:r w:rsidRPr="00BB5FFC">
              <w:rPr>
                <w:rFonts w:ascii="Arial" w:hAnsi="Arial" w:cs="Arial"/>
                <w:b/>
              </w:rPr>
              <w:t>r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  <w:spacing w:val="3"/>
              </w:rPr>
              <w:t>u</w:t>
            </w:r>
            <w:r w:rsidRPr="00BB5FFC">
              <w:rPr>
                <w:rFonts w:ascii="Arial" w:hAnsi="Arial" w:cs="Arial"/>
                <w:b/>
              </w:rPr>
              <w:t>gg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</w:rPr>
              <w:t>o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</w:rPr>
              <w:t>s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3"/>
              </w:rPr>
              <w:t>h</w:t>
            </w:r>
            <w:r w:rsidRPr="00BB5FFC">
              <w:rPr>
                <w:rFonts w:ascii="Arial" w:hAnsi="Arial" w:cs="Arial"/>
                <w:b/>
                <w:spacing w:val="-3"/>
                <w:w w:val="101"/>
              </w:rPr>
              <w:t>ere</w:t>
            </w:r>
            <w:r w:rsidRPr="00BB5FF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4306D" w14:textId="77777777" w:rsidR="00EC40E6" w:rsidRPr="00BB5FFC" w:rsidRDefault="0018271A">
            <w:pPr>
              <w:spacing w:line="220" w:lineRule="exact"/>
              <w:ind w:left="107"/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  <w:spacing w:val="-8"/>
              </w:rPr>
              <w:t>T</w:t>
            </w:r>
            <w:r w:rsidRPr="00BB5FFC">
              <w:rPr>
                <w:rFonts w:ascii="Arial" w:hAnsi="Arial" w:cs="Arial"/>
              </w:rPr>
              <w:t>he</w:t>
            </w:r>
            <w:r w:rsidRPr="00BB5FFC">
              <w:rPr>
                <w:rFonts w:ascii="Arial" w:hAnsi="Arial" w:cs="Arial"/>
                <w:spacing w:val="-3"/>
              </w:rPr>
              <w:t xml:space="preserve"> a</w:t>
            </w:r>
            <w:r w:rsidRPr="00BB5FFC">
              <w:rPr>
                <w:rFonts w:ascii="Arial" w:hAnsi="Arial" w:cs="Arial"/>
              </w:rPr>
              <w:t>u</w:t>
            </w:r>
            <w:r w:rsidRPr="00BB5FFC">
              <w:rPr>
                <w:rFonts w:ascii="Arial" w:hAnsi="Arial" w:cs="Arial"/>
                <w:spacing w:val="1"/>
              </w:rPr>
              <w:t>t</w:t>
            </w:r>
            <w:r w:rsidRPr="00BB5FFC">
              <w:rPr>
                <w:rFonts w:ascii="Arial" w:hAnsi="Arial" w:cs="Arial"/>
              </w:rPr>
              <w:t>ho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</w:rPr>
              <w:t>s</w:t>
            </w:r>
            <w:r w:rsidRPr="00BB5FFC">
              <w:rPr>
                <w:rFonts w:ascii="Arial" w:hAnsi="Arial" w:cs="Arial"/>
                <w:spacing w:val="2"/>
              </w:rPr>
              <w:t xml:space="preserve"> </w:t>
            </w:r>
            <w:r w:rsidRPr="00BB5FFC">
              <w:rPr>
                <w:rFonts w:ascii="Arial" w:hAnsi="Arial" w:cs="Arial"/>
                <w:spacing w:val="-3"/>
              </w:rPr>
              <w:t>ca</w:t>
            </w:r>
            <w:r w:rsidRPr="00BB5FFC">
              <w:rPr>
                <w:rFonts w:ascii="Arial" w:hAnsi="Arial" w:cs="Arial"/>
              </w:rPr>
              <w:t>p</w:t>
            </w:r>
            <w:r w:rsidRPr="00BB5FFC">
              <w:rPr>
                <w:rFonts w:ascii="Arial" w:hAnsi="Arial" w:cs="Arial"/>
                <w:spacing w:val="1"/>
              </w:rPr>
              <w:t>t</w:t>
            </w:r>
            <w:r w:rsidRPr="00BB5FFC">
              <w:rPr>
                <w:rFonts w:ascii="Arial" w:hAnsi="Arial" w:cs="Arial"/>
              </w:rPr>
              <w:t>u</w:t>
            </w:r>
            <w:r w:rsidRPr="00BB5FFC">
              <w:rPr>
                <w:rFonts w:ascii="Arial" w:hAnsi="Arial" w:cs="Arial"/>
                <w:spacing w:val="5"/>
              </w:rPr>
              <w:t>r</w:t>
            </w:r>
            <w:r w:rsidRPr="00BB5FFC">
              <w:rPr>
                <w:rFonts w:ascii="Arial" w:hAnsi="Arial" w:cs="Arial"/>
                <w:spacing w:val="-3"/>
              </w:rPr>
              <w:t>e</w:t>
            </w:r>
            <w:r w:rsidRPr="00BB5FFC">
              <w:rPr>
                <w:rFonts w:ascii="Arial" w:hAnsi="Arial" w:cs="Arial"/>
              </w:rPr>
              <w:t>d</w:t>
            </w:r>
            <w:r w:rsidRPr="00BB5FFC">
              <w:rPr>
                <w:rFonts w:ascii="Arial" w:hAnsi="Arial" w:cs="Arial"/>
                <w:spacing w:val="3"/>
              </w:rPr>
              <w:t xml:space="preserve"> </w:t>
            </w:r>
            <w:r w:rsidRPr="00BB5FFC">
              <w:rPr>
                <w:rFonts w:ascii="Arial" w:hAnsi="Arial" w:cs="Arial"/>
                <w:spacing w:val="1"/>
              </w:rPr>
              <w:t>t</w:t>
            </w:r>
            <w:r w:rsidRPr="00BB5FFC">
              <w:rPr>
                <w:rFonts w:ascii="Arial" w:hAnsi="Arial" w:cs="Arial"/>
              </w:rPr>
              <w:t>he</w:t>
            </w:r>
            <w:r w:rsidRPr="00BB5FFC">
              <w:rPr>
                <w:rFonts w:ascii="Arial" w:hAnsi="Arial" w:cs="Arial"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spacing w:val="8"/>
              </w:rPr>
              <w:t>i</w:t>
            </w:r>
            <w:r w:rsidRPr="00BB5FFC">
              <w:rPr>
                <w:rFonts w:ascii="Arial" w:hAnsi="Arial" w:cs="Arial"/>
                <w:spacing w:val="-13"/>
              </w:rPr>
              <w:t>m</w:t>
            </w:r>
            <w:r w:rsidRPr="00BB5FFC">
              <w:rPr>
                <w:rFonts w:ascii="Arial" w:hAnsi="Arial" w:cs="Arial"/>
              </w:rPr>
              <w:t>po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  <w:spacing w:val="1"/>
              </w:rPr>
              <w:t>t</w:t>
            </w:r>
            <w:r w:rsidRPr="00BB5FFC">
              <w:rPr>
                <w:rFonts w:ascii="Arial" w:hAnsi="Arial" w:cs="Arial"/>
                <w:spacing w:val="-3"/>
              </w:rPr>
              <w:t>a</w:t>
            </w:r>
            <w:r w:rsidRPr="00BB5FFC">
              <w:rPr>
                <w:rFonts w:ascii="Arial" w:hAnsi="Arial" w:cs="Arial"/>
              </w:rPr>
              <w:t>nt</w:t>
            </w:r>
            <w:r w:rsidRPr="00BB5FFC">
              <w:rPr>
                <w:rFonts w:ascii="Arial" w:hAnsi="Arial" w:cs="Arial"/>
                <w:spacing w:val="4"/>
              </w:rPr>
              <w:t xml:space="preserve"> </w:t>
            </w:r>
            <w:r w:rsidRPr="00BB5FFC">
              <w:rPr>
                <w:rFonts w:ascii="Arial" w:hAnsi="Arial" w:cs="Arial"/>
              </w:rPr>
              <w:t>p</w:t>
            </w:r>
            <w:r w:rsidRPr="00BB5FFC">
              <w:rPr>
                <w:rFonts w:ascii="Arial" w:hAnsi="Arial" w:cs="Arial"/>
                <w:spacing w:val="-3"/>
              </w:rPr>
              <w:t>a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</w:rPr>
              <w:t>t</w:t>
            </w:r>
            <w:r w:rsidRPr="00BB5FFC">
              <w:rPr>
                <w:rFonts w:ascii="Arial" w:hAnsi="Arial" w:cs="Arial"/>
                <w:spacing w:val="3"/>
              </w:rPr>
              <w:t xml:space="preserve"> </w:t>
            </w:r>
            <w:r w:rsidRPr="00BB5FFC">
              <w:rPr>
                <w:rFonts w:ascii="Arial" w:hAnsi="Arial" w:cs="Arial"/>
              </w:rPr>
              <w:t>of</w:t>
            </w:r>
            <w:r w:rsidRPr="00BB5FFC">
              <w:rPr>
                <w:rFonts w:ascii="Arial" w:hAnsi="Arial" w:cs="Arial"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spacing w:val="1"/>
              </w:rPr>
              <w:t>t</w:t>
            </w:r>
            <w:r w:rsidRPr="00BB5FFC">
              <w:rPr>
                <w:rFonts w:ascii="Arial" w:hAnsi="Arial" w:cs="Arial"/>
              </w:rPr>
              <w:t>he</w:t>
            </w:r>
            <w:r w:rsidRPr="00BB5FFC">
              <w:rPr>
                <w:rFonts w:ascii="Arial" w:hAnsi="Arial" w:cs="Arial"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spacing w:val="-9"/>
              </w:rPr>
              <w:t>w</w:t>
            </w:r>
            <w:r w:rsidRPr="00BB5FFC">
              <w:rPr>
                <w:rFonts w:ascii="Arial" w:hAnsi="Arial" w:cs="Arial"/>
              </w:rPr>
              <w:t>o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</w:rPr>
              <w:t xml:space="preserve">k, </w:t>
            </w:r>
            <w:r w:rsidRPr="00BB5FFC">
              <w:rPr>
                <w:rFonts w:ascii="Arial" w:hAnsi="Arial" w:cs="Arial"/>
                <w:spacing w:val="1"/>
              </w:rPr>
              <w:t>i</w:t>
            </w:r>
            <w:r w:rsidRPr="00BB5FFC">
              <w:rPr>
                <w:rFonts w:ascii="Arial" w:hAnsi="Arial" w:cs="Arial"/>
              </w:rPr>
              <w:t>n</w:t>
            </w:r>
            <w:r w:rsidRPr="00BB5FFC">
              <w:rPr>
                <w:rFonts w:ascii="Arial" w:hAnsi="Arial" w:cs="Arial"/>
                <w:spacing w:val="-3"/>
              </w:rPr>
              <w:t>c</w:t>
            </w:r>
            <w:r w:rsidRPr="00BB5FFC">
              <w:rPr>
                <w:rFonts w:ascii="Arial" w:hAnsi="Arial" w:cs="Arial"/>
                <w:spacing w:val="1"/>
              </w:rPr>
              <w:t>l</w:t>
            </w:r>
            <w:r w:rsidRPr="00BB5FFC">
              <w:rPr>
                <w:rFonts w:ascii="Arial" w:hAnsi="Arial" w:cs="Arial"/>
              </w:rPr>
              <w:t>ud</w:t>
            </w:r>
            <w:r w:rsidRPr="00BB5FFC">
              <w:rPr>
                <w:rFonts w:ascii="Arial" w:hAnsi="Arial" w:cs="Arial"/>
                <w:spacing w:val="1"/>
              </w:rPr>
              <w:t>i</w:t>
            </w:r>
            <w:r w:rsidRPr="00BB5FFC">
              <w:rPr>
                <w:rFonts w:ascii="Arial" w:hAnsi="Arial" w:cs="Arial"/>
              </w:rPr>
              <w:t>ng</w:t>
            </w:r>
            <w:r w:rsidRPr="00BB5FFC">
              <w:rPr>
                <w:rFonts w:ascii="Arial" w:hAnsi="Arial" w:cs="Arial"/>
                <w:spacing w:val="1"/>
              </w:rPr>
              <w:t xml:space="preserve"> </w:t>
            </w:r>
            <w:r w:rsidRPr="00BB5FFC">
              <w:rPr>
                <w:rFonts w:ascii="Arial" w:hAnsi="Arial" w:cs="Arial"/>
                <w:spacing w:val="-6"/>
              </w:rPr>
              <w:t>m</w:t>
            </w:r>
            <w:r w:rsidRPr="00BB5FFC">
              <w:rPr>
                <w:rFonts w:ascii="Arial" w:hAnsi="Arial" w:cs="Arial"/>
                <w:spacing w:val="-3"/>
              </w:rPr>
              <w:t>e</w:t>
            </w:r>
            <w:r w:rsidRPr="00BB5FFC">
              <w:rPr>
                <w:rFonts w:ascii="Arial" w:hAnsi="Arial" w:cs="Arial"/>
                <w:spacing w:val="1"/>
              </w:rPr>
              <w:t>t</w:t>
            </w:r>
            <w:r w:rsidRPr="00BB5FFC">
              <w:rPr>
                <w:rFonts w:ascii="Arial" w:hAnsi="Arial" w:cs="Arial"/>
              </w:rPr>
              <w:t>hodo</w:t>
            </w:r>
            <w:r w:rsidRPr="00BB5FFC">
              <w:rPr>
                <w:rFonts w:ascii="Arial" w:hAnsi="Arial" w:cs="Arial"/>
                <w:spacing w:val="1"/>
              </w:rPr>
              <w:t>l</w:t>
            </w:r>
            <w:r w:rsidRPr="00BB5FFC">
              <w:rPr>
                <w:rFonts w:ascii="Arial" w:hAnsi="Arial" w:cs="Arial"/>
              </w:rPr>
              <w:t>ogy</w:t>
            </w:r>
            <w:r w:rsidRPr="00BB5FFC">
              <w:rPr>
                <w:rFonts w:ascii="Arial" w:hAnsi="Arial" w:cs="Arial"/>
                <w:spacing w:val="-6"/>
              </w:rPr>
              <w:t xml:space="preserve"> </w:t>
            </w:r>
            <w:r w:rsidRPr="00BB5FFC">
              <w:rPr>
                <w:rFonts w:ascii="Arial" w:hAnsi="Arial" w:cs="Arial"/>
                <w:spacing w:val="-3"/>
              </w:rPr>
              <w:t>a</w:t>
            </w:r>
            <w:r w:rsidRPr="00BB5FFC">
              <w:rPr>
                <w:rFonts w:ascii="Arial" w:hAnsi="Arial" w:cs="Arial"/>
              </w:rPr>
              <w:t>nd</w:t>
            </w:r>
            <w:r w:rsidRPr="00BB5FFC">
              <w:rPr>
                <w:rFonts w:ascii="Arial" w:hAnsi="Arial" w:cs="Arial"/>
                <w:spacing w:val="1"/>
              </w:rPr>
              <w:t xml:space="preserve"> </w:t>
            </w:r>
            <w:r w:rsidRPr="00BB5FFC">
              <w:rPr>
                <w:rFonts w:ascii="Arial" w:hAnsi="Arial" w:cs="Arial"/>
                <w:spacing w:val="-2"/>
              </w:rPr>
              <w:t>f</w:t>
            </w:r>
            <w:r w:rsidRPr="00BB5FFC">
              <w:rPr>
                <w:rFonts w:ascii="Arial" w:hAnsi="Arial" w:cs="Arial"/>
                <w:spacing w:val="1"/>
              </w:rPr>
              <w:t>i</w:t>
            </w:r>
            <w:r w:rsidRPr="00BB5FFC">
              <w:rPr>
                <w:rFonts w:ascii="Arial" w:hAnsi="Arial" w:cs="Arial"/>
              </w:rPr>
              <w:t>nd</w:t>
            </w:r>
            <w:r w:rsidRPr="00BB5FFC">
              <w:rPr>
                <w:rFonts w:ascii="Arial" w:hAnsi="Arial" w:cs="Arial"/>
                <w:spacing w:val="1"/>
              </w:rPr>
              <w:t>i</w:t>
            </w:r>
            <w:r w:rsidRPr="00BB5FFC">
              <w:rPr>
                <w:rFonts w:ascii="Arial" w:hAnsi="Arial" w:cs="Arial"/>
              </w:rPr>
              <w:t>n</w:t>
            </w:r>
            <w:r w:rsidRPr="00BB5FFC">
              <w:rPr>
                <w:rFonts w:ascii="Arial" w:hAnsi="Arial" w:cs="Arial"/>
                <w:spacing w:val="-7"/>
              </w:rPr>
              <w:t>g</w:t>
            </w:r>
            <w:r w:rsidRPr="00BB5FFC">
              <w:rPr>
                <w:rFonts w:ascii="Arial" w:hAnsi="Arial" w:cs="Arial"/>
                <w:spacing w:val="1"/>
              </w:rPr>
              <w:t>s</w:t>
            </w:r>
            <w:r w:rsidRPr="00BB5FFC">
              <w:rPr>
                <w:rFonts w:ascii="Arial" w:hAnsi="Arial" w:cs="Arial"/>
              </w:rPr>
              <w:t>,</w:t>
            </w:r>
            <w:r w:rsidRPr="00BB5FFC">
              <w:rPr>
                <w:rFonts w:ascii="Arial" w:hAnsi="Arial" w:cs="Arial"/>
                <w:spacing w:val="1"/>
              </w:rPr>
              <w:t xml:space="preserve"> t</w:t>
            </w:r>
            <w:r w:rsidRPr="00BB5FFC">
              <w:rPr>
                <w:rFonts w:ascii="Arial" w:hAnsi="Arial" w:cs="Arial"/>
              </w:rPr>
              <w:t>hou</w:t>
            </w:r>
            <w:r w:rsidRPr="00BB5FFC">
              <w:rPr>
                <w:rFonts w:ascii="Arial" w:hAnsi="Arial" w:cs="Arial"/>
                <w:spacing w:val="-7"/>
              </w:rPr>
              <w:t>g</w:t>
            </w:r>
            <w:r w:rsidRPr="00BB5FFC">
              <w:rPr>
                <w:rFonts w:ascii="Arial" w:hAnsi="Arial" w:cs="Arial"/>
              </w:rPr>
              <w:t>h</w:t>
            </w:r>
            <w:r w:rsidRPr="00BB5FFC">
              <w:rPr>
                <w:rFonts w:ascii="Arial" w:hAnsi="Arial" w:cs="Arial"/>
                <w:spacing w:val="1"/>
              </w:rPr>
              <w:t xml:space="preserve"> </w:t>
            </w:r>
            <w:r w:rsidRPr="00BB5FFC">
              <w:rPr>
                <w:rFonts w:ascii="Arial" w:hAnsi="Arial" w:cs="Arial"/>
              </w:rPr>
              <w:t>not</w:t>
            </w:r>
            <w:r w:rsidRPr="00BB5FFC">
              <w:rPr>
                <w:rFonts w:ascii="Arial" w:hAnsi="Arial" w:cs="Arial"/>
                <w:spacing w:val="2"/>
              </w:rPr>
              <w:t xml:space="preserve"> </w:t>
            </w:r>
            <w:r w:rsidRPr="00BB5FFC">
              <w:rPr>
                <w:rFonts w:ascii="Arial" w:hAnsi="Arial" w:cs="Arial"/>
                <w:spacing w:val="-3"/>
                <w:w w:val="101"/>
              </w:rPr>
              <w:t>c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  <w:spacing w:val="1"/>
                <w:w w:val="101"/>
              </w:rPr>
              <w:t>iti</w:t>
            </w:r>
            <w:r w:rsidRPr="00BB5FFC">
              <w:rPr>
                <w:rFonts w:ascii="Arial" w:hAnsi="Arial" w:cs="Arial"/>
                <w:spacing w:val="-3"/>
                <w:w w:val="101"/>
              </w:rPr>
              <w:t>ca</w:t>
            </w:r>
            <w:r w:rsidRPr="00BB5FFC">
              <w:rPr>
                <w:rFonts w:ascii="Arial" w:hAnsi="Arial" w:cs="Arial"/>
                <w:spacing w:val="1"/>
                <w:w w:val="101"/>
              </w:rPr>
              <w:t>ll</w:t>
            </w:r>
            <w:r w:rsidRPr="00BB5FFC">
              <w:rPr>
                <w:rFonts w:ascii="Arial" w:hAnsi="Arial" w:cs="Arial"/>
              </w:rPr>
              <w:t>y</w:t>
            </w:r>
          </w:p>
          <w:p w14:paraId="7FF29FA8" w14:textId="77777777" w:rsidR="00EC40E6" w:rsidRPr="00BB5FFC" w:rsidRDefault="0018271A">
            <w:pPr>
              <w:ind w:left="107"/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</w:rPr>
              <w:t>p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  <w:spacing w:val="-3"/>
                <w:w w:val="101"/>
              </w:rPr>
              <w:t>e</w:t>
            </w:r>
            <w:r w:rsidRPr="00BB5FFC">
              <w:rPr>
                <w:rFonts w:ascii="Arial" w:hAnsi="Arial" w:cs="Arial"/>
                <w:spacing w:val="1"/>
              </w:rPr>
              <w:t>s</w:t>
            </w:r>
            <w:r w:rsidRPr="00BB5FFC">
              <w:rPr>
                <w:rFonts w:ascii="Arial" w:hAnsi="Arial" w:cs="Arial"/>
                <w:spacing w:val="-3"/>
                <w:w w:val="101"/>
              </w:rPr>
              <w:t>e</w:t>
            </w:r>
            <w:r w:rsidRPr="00BB5FFC">
              <w:rPr>
                <w:rFonts w:ascii="Arial" w:hAnsi="Arial" w:cs="Arial"/>
              </w:rPr>
              <w:t>n</w:t>
            </w:r>
            <w:r w:rsidRPr="00BB5FFC">
              <w:rPr>
                <w:rFonts w:ascii="Arial" w:hAnsi="Arial" w:cs="Arial"/>
                <w:spacing w:val="1"/>
              </w:rPr>
              <w:t>t</w:t>
            </w:r>
            <w:r w:rsidRPr="00BB5FFC">
              <w:rPr>
                <w:rFonts w:ascii="Arial" w:hAnsi="Arial" w:cs="Arial"/>
                <w:spacing w:val="-3"/>
                <w:w w:val="101"/>
              </w:rPr>
              <w:t>e</w:t>
            </w:r>
            <w:r w:rsidRPr="00BB5FFC">
              <w:rPr>
                <w:rFonts w:ascii="Arial" w:hAnsi="Arial" w:cs="Arial"/>
              </w:rPr>
              <w:t>d.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3FCF9" w14:textId="71190626" w:rsidR="00EC40E6" w:rsidRPr="00BB5FFC" w:rsidRDefault="00E25654">
            <w:pPr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</w:rPr>
              <w:t xml:space="preserve">comment </w:t>
            </w:r>
            <w:proofErr w:type="gramStart"/>
            <w:r w:rsidRPr="00BB5FFC">
              <w:rPr>
                <w:rFonts w:ascii="Arial" w:hAnsi="Arial" w:cs="Arial"/>
              </w:rPr>
              <w:t>taken into account</w:t>
            </w:r>
            <w:proofErr w:type="gramEnd"/>
          </w:p>
        </w:tc>
      </w:tr>
      <w:tr w:rsidR="00EC40E6" w:rsidRPr="00BB5FFC" w14:paraId="591EB204" w14:textId="77777777">
        <w:trPr>
          <w:trHeight w:hRule="exact" w:val="713"/>
        </w:trPr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A945" w14:textId="77777777" w:rsidR="00EC40E6" w:rsidRPr="00BB5FFC" w:rsidRDefault="0018271A">
            <w:pPr>
              <w:spacing w:before="2" w:line="220" w:lineRule="exact"/>
              <w:ind w:left="465" w:right="347"/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  <w:b/>
                <w:spacing w:val="-6"/>
              </w:rPr>
              <w:t>I</w:t>
            </w:r>
            <w:r w:rsidRPr="00BB5FFC">
              <w:rPr>
                <w:rFonts w:ascii="Arial" w:hAnsi="Arial" w:cs="Arial"/>
                <w:b/>
              </w:rPr>
              <w:t>s</w:t>
            </w:r>
            <w:r w:rsidRPr="00BB5FF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3"/>
              </w:rPr>
              <w:t>h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9"/>
              </w:rPr>
              <w:t>m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3"/>
              </w:rPr>
              <w:t>nu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  <w:spacing w:val="-3"/>
              </w:rPr>
              <w:t>cr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3"/>
              </w:rPr>
              <w:t>p</w:t>
            </w:r>
            <w:r w:rsidRPr="00BB5FFC">
              <w:rPr>
                <w:rFonts w:ascii="Arial" w:hAnsi="Arial" w:cs="Arial"/>
                <w:b/>
              </w:rPr>
              <w:t xml:space="preserve">t 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  <w:spacing w:val="-3"/>
              </w:rPr>
              <w:t>c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2"/>
              </w:rPr>
              <w:t>f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3"/>
              </w:rPr>
              <w:t>c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-6"/>
              </w:rPr>
              <w:t>l</w:t>
            </w:r>
            <w:r w:rsidRPr="00BB5FFC">
              <w:rPr>
                <w:rFonts w:ascii="Arial" w:hAnsi="Arial" w:cs="Arial"/>
                <w:b/>
                <w:spacing w:val="1"/>
              </w:rPr>
              <w:t>l</w:t>
            </w:r>
            <w:r w:rsidRPr="00BB5FFC">
              <w:rPr>
                <w:rFonts w:ascii="Arial" w:hAnsi="Arial" w:cs="Arial"/>
                <w:b/>
              </w:rPr>
              <w:t>y,</w:t>
            </w:r>
            <w:r w:rsidRPr="00BB5FFC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3"/>
              </w:rPr>
              <w:t>c</w:t>
            </w:r>
            <w:r w:rsidRPr="00BB5FFC">
              <w:rPr>
                <w:rFonts w:ascii="Arial" w:hAnsi="Arial" w:cs="Arial"/>
                <w:b/>
              </w:rPr>
              <w:t>o</w:t>
            </w:r>
            <w:r w:rsidRPr="00BB5FFC">
              <w:rPr>
                <w:rFonts w:ascii="Arial" w:hAnsi="Arial" w:cs="Arial"/>
                <w:b/>
                <w:spacing w:val="-3"/>
              </w:rPr>
              <w:t>rrec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</w:rPr>
              <w:t>?</w:t>
            </w:r>
            <w:r w:rsidRPr="00BB5FFC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6"/>
              </w:rPr>
              <w:t>P</w:t>
            </w:r>
            <w:r w:rsidRPr="00BB5FFC">
              <w:rPr>
                <w:rFonts w:ascii="Arial" w:hAnsi="Arial" w:cs="Arial"/>
                <w:b/>
                <w:spacing w:val="1"/>
              </w:rPr>
              <w:t>l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9"/>
              </w:rPr>
              <w:t>w</w:t>
            </w:r>
            <w:r w:rsidRPr="00BB5FFC">
              <w:rPr>
                <w:rFonts w:ascii="Arial" w:hAnsi="Arial" w:cs="Arial"/>
                <w:b/>
                <w:spacing w:val="-3"/>
                <w:w w:val="101"/>
              </w:rPr>
              <w:t>r</w:t>
            </w:r>
            <w:r w:rsidRPr="00BB5FFC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w w:val="101"/>
              </w:rPr>
              <w:t xml:space="preserve">e </w:t>
            </w:r>
            <w:r w:rsidRPr="00BB5FFC">
              <w:rPr>
                <w:rFonts w:ascii="Arial" w:hAnsi="Arial" w:cs="Arial"/>
                <w:b/>
                <w:spacing w:val="3"/>
              </w:rPr>
              <w:t>h</w:t>
            </w:r>
            <w:r w:rsidRPr="00BB5FFC">
              <w:rPr>
                <w:rFonts w:ascii="Arial" w:hAnsi="Arial" w:cs="Arial"/>
                <w:b/>
                <w:spacing w:val="-3"/>
                <w:w w:val="101"/>
              </w:rPr>
              <w:t>ere</w:t>
            </w:r>
            <w:r w:rsidRPr="00BB5FF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77922" w14:textId="77777777" w:rsidR="00EC40E6" w:rsidRPr="00BB5FFC" w:rsidRDefault="0018271A">
            <w:pPr>
              <w:spacing w:line="220" w:lineRule="exact"/>
              <w:ind w:left="107"/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  <w:spacing w:val="-2"/>
              </w:rPr>
              <w:t>Y</w:t>
            </w:r>
            <w:r w:rsidRPr="00BB5FFC">
              <w:rPr>
                <w:rFonts w:ascii="Arial" w:hAnsi="Arial" w:cs="Arial"/>
                <w:spacing w:val="-3"/>
              </w:rPr>
              <w:t>e</w:t>
            </w:r>
            <w:r w:rsidRPr="00BB5FFC">
              <w:rPr>
                <w:rFonts w:ascii="Arial" w:hAnsi="Arial" w:cs="Arial"/>
                <w:spacing w:val="1"/>
              </w:rPr>
              <w:t>s</w:t>
            </w:r>
            <w:r w:rsidRPr="00BB5FFC">
              <w:rPr>
                <w:rFonts w:ascii="Arial" w:hAnsi="Arial" w:cs="Arial"/>
              </w:rPr>
              <w:t>,</w:t>
            </w:r>
            <w:r w:rsidRPr="00BB5FFC">
              <w:rPr>
                <w:rFonts w:ascii="Arial" w:hAnsi="Arial" w:cs="Arial"/>
                <w:spacing w:val="1"/>
              </w:rPr>
              <w:t xml:space="preserve"> </w:t>
            </w:r>
            <w:r w:rsidRPr="00BB5FFC">
              <w:rPr>
                <w:rFonts w:ascii="Arial" w:hAnsi="Arial" w:cs="Arial"/>
                <w:spacing w:val="-7"/>
              </w:rPr>
              <w:t>g</w:t>
            </w:r>
            <w:r w:rsidRPr="00BB5FFC">
              <w:rPr>
                <w:rFonts w:ascii="Arial" w:hAnsi="Arial" w:cs="Arial"/>
              </w:rPr>
              <w:t>o</w:t>
            </w:r>
            <w:r w:rsidRPr="00BB5FFC">
              <w:rPr>
                <w:rFonts w:ascii="Arial" w:hAnsi="Arial" w:cs="Arial"/>
                <w:spacing w:val="1"/>
              </w:rPr>
              <w:t>i</w:t>
            </w:r>
            <w:r w:rsidRPr="00BB5FFC">
              <w:rPr>
                <w:rFonts w:ascii="Arial" w:hAnsi="Arial" w:cs="Arial"/>
              </w:rPr>
              <w:t>ng</w:t>
            </w:r>
            <w:r w:rsidRPr="00BB5FFC">
              <w:rPr>
                <w:rFonts w:ascii="Arial" w:hAnsi="Arial" w:cs="Arial"/>
                <w:spacing w:val="-7"/>
              </w:rPr>
              <w:t xml:space="preserve"> </w:t>
            </w:r>
            <w:r w:rsidRPr="00BB5FFC">
              <w:rPr>
                <w:rFonts w:ascii="Arial" w:hAnsi="Arial" w:cs="Arial"/>
                <w:spacing w:val="7"/>
              </w:rPr>
              <w:t>b</w:t>
            </w:r>
            <w:r w:rsidRPr="00BB5FFC">
              <w:rPr>
                <w:rFonts w:ascii="Arial" w:hAnsi="Arial" w:cs="Arial"/>
              </w:rPr>
              <w:t>y</w:t>
            </w:r>
            <w:r w:rsidRPr="00BB5FFC">
              <w:rPr>
                <w:rFonts w:ascii="Arial" w:hAnsi="Arial" w:cs="Arial"/>
                <w:spacing w:val="-7"/>
              </w:rPr>
              <w:t xml:space="preserve"> </w:t>
            </w:r>
            <w:r w:rsidRPr="00BB5FFC">
              <w:rPr>
                <w:rFonts w:ascii="Arial" w:hAnsi="Arial" w:cs="Arial"/>
                <w:spacing w:val="-3"/>
              </w:rPr>
              <w:t>a</w:t>
            </w:r>
            <w:r w:rsidRPr="00BB5FFC">
              <w:rPr>
                <w:rFonts w:ascii="Arial" w:hAnsi="Arial" w:cs="Arial"/>
              </w:rPr>
              <w:t>u</w:t>
            </w:r>
            <w:r w:rsidRPr="00BB5FFC">
              <w:rPr>
                <w:rFonts w:ascii="Arial" w:hAnsi="Arial" w:cs="Arial"/>
                <w:spacing w:val="1"/>
              </w:rPr>
              <w:t>t</w:t>
            </w:r>
            <w:r w:rsidRPr="00BB5FFC">
              <w:rPr>
                <w:rFonts w:ascii="Arial" w:hAnsi="Arial" w:cs="Arial"/>
              </w:rPr>
              <w:t>ho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</w:rPr>
              <w:t>s</w:t>
            </w:r>
            <w:r w:rsidRPr="00BB5FFC">
              <w:rPr>
                <w:rFonts w:ascii="Arial" w:hAnsi="Arial" w:cs="Arial"/>
                <w:spacing w:val="2"/>
              </w:rPr>
              <w:t xml:space="preserve"> </w:t>
            </w:r>
            <w:r w:rsidRPr="00BB5FFC">
              <w:rPr>
                <w:rFonts w:ascii="Arial" w:hAnsi="Arial" w:cs="Arial"/>
              </w:rPr>
              <w:t>p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  <w:spacing w:val="-3"/>
              </w:rPr>
              <w:t>e</w:t>
            </w:r>
            <w:r w:rsidRPr="00BB5FFC">
              <w:rPr>
                <w:rFonts w:ascii="Arial" w:hAnsi="Arial" w:cs="Arial"/>
                <w:spacing w:val="1"/>
              </w:rPr>
              <w:t>s</w:t>
            </w:r>
            <w:r w:rsidRPr="00BB5FFC">
              <w:rPr>
                <w:rFonts w:ascii="Arial" w:hAnsi="Arial" w:cs="Arial"/>
                <w:spacing w:val="-3"/>
              </w:rPr>
              <w:t>e</w:t>
            </w:r>
            <w:r w:rsidRPr="00BB5FFC">
              <w:rPr>
                <w:rFonts w:ascii="Arial" w:hAnsi="Arial" w:cs="Arial"/>
              </w:rPr>
              <w:t>n</w:t>
            </w:r>
            <w:r w:rsidRPr="00BB5FFC">
              <w:rPr>
                <w:rFonts w:ascii="Arial" w:hAnsi="Arial" w:cs="Arial"/>
                <w:spacing w:val="1"/>
              </w:rPr>
              <w:t>t</w:t>
            </w:r>
            <w:r w:rsidRPr="00BB5FFC">
              <w:rPr>
                <w:rFonts w:ascii="Arial" w:hAnsi="Arial" w:cs="Arial"/>
                <w:spacing w:val="-3"/>
              </w:rPr>
              <w:t>a</w:t>
            </w:r>
            <w:r w:rsidRPr="00BB5FFC">
              <w:rPr>
                <w:rFonts w:ascii="Arial" w:hAnsi="Arial" w:cs="Arial"/>
                <w:spacing w:val="1"/>
              </w:rPr>
              <w:t>ti</w:t>
            </w:r>
            <w:r w:rsidRPr="00BB5FFC">
              <w:rPr>
                <w:rFonts w:ascii="Arial" w:hAnsi="Arial" w:cs="Arial"/>
              </w:rPr>
              <w:t>on.</w:t>
            </w:r>
            <w:r w:rsidRPr="00BB5FFC">
              <w:rPr>
                <w:rFonts w:ascii="Arial" w:hAnsi="Arial" w:cs="Arial"/>
                <w:spacing w:val="4"/>
              </w:rPr>
              <w:t xml:space="preserve"> </w:t>
            </w:r>
            <w:r w:rsidRPr="00BB5FFC">
              <w:rPr>
                <w:rFonts w:ascii="Arial" w:hAnsi="Arial" w:cs="Arial"/>
                <w:spacing w:val="-8"/>
              </w:rPr>
              <w:t>T</w:t>
            </w:r>
            <w:r w:rsidRPr="00BB5FFC">
              <w:rPr>
                <w:rFonts w:ascii="Arial" w:hAnsi="Arial" w:cs="Arial"/>
                <w:spacing w:val="7"/>
              </w:rPr>
              <w:t>h</w:t>
            </w:r>
            <w:r w:rsidRPr="00BB5FFC">
              <w:rPr>
                <w:rFonts w:ascii="Arial" w:hAnsi="Arial" w:cs="Arial"/>
              </w:rPr>
              <w:t>e</w:t>
            </w:r>
            <w:r w:rsidRPr="00BB5FFC">
              <w:rPr>
                <w:rFonts w:ascii="Arial" w:hAnsi="Arial" w:cs="Arial"/>
                <w:spacing w:val="5"/>
              </w:rPr>
              <w:t xml:space="preserve"> </w:t>
            </w:r>
            <w:r w:rsidRPr="00BB5FFC">
              <w:rPr>
                <w:rFonts w:ascii="Arial" w:hAnsi="Arial" w:cs="Arial"/>
                <w:spacing w:val="-9"/>
              </w:rPr>
              <w:t>w</w:t>
            </w:r>
            <w:r w:rsidRPr="00BB5FFC">
              <w:rPr>
                <w:rFonts w:ascii="Arial" w:hAnsi="Arial" w:cs="Arial"/>
              </w:rPr>
              <w:t>o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</w:rPr>
              <w:t>k</w:t>
            </w:r>
            <w:r w:rsidRPr="00BB5FFC">
              <w:rPr>
                <w:rFonts w:ascii="Arial" w:hAnsi="Arial" w:cs="Arial"/>
                <w:spacing w:val="7"/>
              </w:rPr>
              <w:t xml:space="preserve"> </w:t>
            </w:r>
            <w:r w:rsidRPr="00BB5FFC">
              <w:rPr>
                <w:rFonts w:ascii="Arial" w:hAnsi="Arial" w:cs="Arial"/>
                <w:spacing w:val="-9"/>
              </w:rPr>
              <w:t>w</w:t>
            </w:r>
            <w:r w:rsidRPr="00BB5FFC">
              <w:rPr>
                <w:rFonts w:ascii="Arial" w:hAnsi="Arial" w:cs="Arial"/>
                <w:spacing w:val="-3"/>
              </w:rPr>
              <w:t>a</w:t>
            </w:r>
            <w:r w:rsidRPr="00BB5FFC">
              <w:rPr>
                <w:rFonts w:ascii="Arial" w:hAnsi="Arial" w:cs="Arial"/>
              </w:rPr>
              <w:t>s</w:t>
            </w:r>
            <w:r w:rsidRPr="00BB5FFC">
              <w:rPr>
                <w:rFonts w:ascii="Arial" w:hAnsi="Arial" w:cs="Arial"/>
                <w:spacing w:val="2"/>
              </w:rPr>
              <w:t xml:space="preserve"> </w:t>
            </w:r>
            <w:r w:rsidRPr="00BB5FFC">
              <w:rPr>
                <w:rFonts w:ascii="Arial" w:hAnsi="Arial" w:cs="Arial"/>
                <w:spacing w:val="1"/>
              </w:rPr>
              <w:t>s</w:t>
            </w:r>
            <w:r w:rsidRPr="00BB5FFC">
              <w:rPr>
                <w:rFonts w:ascii="Arial" w:hAnsi="Arial" w:cs="Arial"/>
                <w:spacing w:val="-3"/>
              </w:rPr>
              <w:t>c</w:t>
            </w:r>
            <w:r w:rsidRPr="00BB5FFC">
              <w:rPr>
                <w:rFonts w:ascii="Arial" w:hAnsi="Arial" w:cs="Arial"/>
                <w:spacing w:val="1"/>
              </w:rPr>
              <w:t>i</w:t>
            </w:r>
            <w:r w:rsidRPr="00BB5FFC">
              <w:rPr>
                <w:rFonts w:ascii="Arial" w:hAnsi="Arial" w:cs="Arial"/>
                <w:spacing w:val="-3"/>
              </w:rPr>
              <w:t>e</w:t>
            </w:r>
            <w:r w:rsidRPr="00BB5FFC">
              <w:rPr>
                <w:rFonts w:ascii="Arial" w:hAnsi="Arial" w:cs="Arial"/>
              </w:rPr>
              <w:t>n</w:t>
            </w:r>
            <w:r w:rsidRPr="00BB5FFC">
              <w:rPr>
                <w:rFonts w:ascii="Arial" w:hAnsi="Arial" w:cs="Arial"/>
                <w:spacing w:val="1"/>
              </w:rPr>
              <w:t>ti</w:t>
            </w:r>
            <w:r w:rsidRPr="00BB5FFC">
              <w:rPr>
                <w:rFonts w:ascii="Arial" w:hAnsi="Arial" w:cs="Arial"/>
                <w:spacing w:val="-2"/>
              </w:rPr>
              <w:t>f</w:t>
            </w:r>
            <w:r w:rsidRPr="00BB5FFC">
              <w:rPr>
                <w:rFonts w:ascii="Arial" w:hAnsi="Arial" w:cs="Arial"/>
                <w:spacing w:val="1"/>
              </w:rPr>
              <w:t>i</w:t>
            </w:r>
            <w:r w:rsidRPr="00BB5FFC">
              <w:rPr>
                <w:rFonts w:ascii="Arial" w:hAnsi="Arial" w:cs="Arial"/>
                <w:spacing w:val="-3"/>
              </w:rPr>
              <w:t>ca</w:t>
            </w:r>
            <w:r w:rsidRPr="00BB5FFC">
              <w:rPr>
                <w:rFonts w:ascii="Arial" w:hAnsi="Arial" w:cs="Arial"/>
                <w:spacing w:val="1"/>
              </w:rPr>
              <w:t>ll</w:t>
            </w:r>
            <w:r w:rsidRPr="00BB5FFC">
              <w:rPr>
                <w:rFonts w:ascii="Arial" w:hAnsi="Arial" w:cs="Arial"/>
              </w:rPr>
              <w:t>y</w:t>
            </w:r>
            <w:r w:rsidRPr="00BB5FFC">
              <w:rPr>
                <w:rFonts w:ascii="Arial" w:hAnsi="Arial" w:cs="Arial"/>
                <w:spacing w:val="4"/>
              </w:rPr>
              <w:t xml:space="preserve"> </w:t>
            </w:r>
            <w:r w:rsidRPr="00BB5FFC">
              <w:rPr>
                <w:rFonts w:ascii="Arial" w:hAnsi="Arial" w:cs="Arial"/>
              </w:rPr>
              <w:t>p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  <w:spacing w:val="7"/>
              </w:rPr>
              <w:t>o</w:t>
            </w:r>
            <w:r w:rsidRPr="00BB5FFC">
              <w:rPr>
                <w:rFonts w:ascii="Arial" w:hAnsi="Arial" w:cs="Arial"/>
                <w:spacing w:val="-7"/>
              </w:rPr>
              <w:t>v</w:t>
            </w:r>
            <w:r w:rsidRPr="00BB5FFC">
              <w:rPr>
                <w:rFonts w:ascii="Arial" w:hAnsi="Arial" w:cs="Arial"/>
                <w:spacing w:val="-3"/>
              </w:rPr>
              <w:t>e</w:t>
            </w:r>
            <w:r w:rsidRPr="00BB5FFC">
              <w:rPr>
                <w:rFonts w:ascii="Arial" w:hAnsi="Arial" w:cs="Arial"/>
              </w:rPr>
              <w:t>n</w:t>
            </w:r>
            <w:r w:rsidRPr="00BB5FFC">
              <w:rPr>
                <w:rFonts w:ascii="Arial" w:hAnsi="Arial" w:cs="Arial"/>
                <w:spacing w:val="1"/>
              </w:rPr>
              <w:t xml:space="preserve"> </w:t>
            </w:r>
            <w:r w:rsidRPr="00BB5FFC">
              <w:rPr>
                <w:rFonts w:ascii="Arial" w:hAnsi="Arial" w:cs="Arial"/>
                <w:spacing w:val="7"/>
              </w:rPr>
              <w:t>b</w:t>
            </w:r>
            <w:r w:rsidRPr="00BB5FFC">
              <w:rPr>
                <w:rFonts w:ascii="Arial" w:hAnsi="Arial" w:cs="Arial"/>
              </w:rPr>
              <w:t>y</w:t>
            </w:r>
            <w:r w:rsidRPr="00BB5FFC">
              <w:rPr>
                <w:rFonts w:ascii="Arial" w:hAnsi="Arial" w:cs="Arial"/>
                <w:spacing w:val="-7"/>
              </w:rPr>
              <w:t xml:space="preserve"> </w:t>
            </w:r>
            <w:r w:rsidRPr="00BB5FFC">
              <w:rPr>
                <w:rFonts w:ascii="Arial" w:hAnsi="Arial" w:cs="Arial"/>
                <w:spacing w:val="1"/>
              </w:rPr>
              <w:t>t</w:t>
            </w:r>
            <w:r w:rsidRPr="00BB5FFC">
              <w:rPr>
                <w:rFonts w:ascii="Arial" w:hAnsi="Arial" w:cs="Arial"/>
              </w:rPr>
              <w:t>he</w:t>
            </w:r>
            <w:r w:rsidRPr="00BB5FFC">
              <w:rPr>
                <w:rFonts w:ascii="Arial" w:hAnsi="Arial" w:cs="Arial"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spacing w:val="-3"/>
                <w:w w:val="101"/>
              </w:rPr>
              <w:t>a</w:t>
            </w:r>
            <w:r w:rsidRPr="00BB5FFC">
              <w:rPr>
                <w:rFonts w:ascii="Arial" w:hAnsi="Arial" w:cs="Arial"/>
              </w:rPr>
              <w:t>u</w:t>
            </w:r>
            <w:r w:rsidRPr="00BB5FFC">
              <w:rPr>
                <w:rFonts w:ascii="Arial" w:hAnsi="Arial" w:cs="Arial"/>
                <w:spacing w:val="1"/>
              </w:rPr>
              <w:t>t</w:t>
            </w:r>
            <w:r w:rsidRPr="00BB5FFC">
              <w:rPr>
                <w:rFonts w:ascii="Arial" w:hAnsi="Arial" w:cs="Arial"/>
              </w:rPr>
              <w:t>ho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  <w:spacing w:val="1"/>
              </w:rPr>
              <w:t>s</w:t>
            </w:r>
            <w:r w:rsidRPr="00BB5FFC">
              <w:rPr>
                <w:rFonts w:ascii="Arial" w:hAnsi="Arial" w:cs="Arial"/>
              </w:rPr>
              <w:t>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EE89E" w14:textId="1A5C9412" w:rsidR="00EC40E6" w:rsidRPr="00BB5FFC" w:rsidRDefault="00E25654">
            <w:pPr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</w:rPr>
              <w:t>Thank you</w:t>
            </w:r>
          </w:p>
        </w:tc>
      </w:tr>
      <w:tr w:rsidR="00EC40E6" w:rsidRPr="00BB5FFC" w14:paraId="6CF4F096" w14:textId="77777777">
        <w:trPr>
          <w:trHeight w:hRule="exact" w:val="713"/>
        </w:trPr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01B46" w14:textId="77777777" w:rsidR="00EC40E6" w:rsidRPr="00BB5FFC" w:rsidRDefault="0018271A">
            <w:pPr>
              <w:ind w:left="465" w:right="369"/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  <w:b/>
                <w:spacing w:val="-2"/>
              </w:rPr>
              <w:t>A</w:t>
            </w:r>
            <w:r w:rsidRPr="00BB5FFC">
              <w:rPr>
                <w:rFonts w:ascii="Arial" w:hAnsi="Arial" w:cs="Arial"/>
                <w:b/>
                <w:spacing w:val="-3"/>
              </w:rPr>
              <w:t>r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3"/>
              </w:rPr>
              <w:t>h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3"/>
              </w:rPr>
              <w:t>r</w:t>
            </w:r>
            <w:r w:rsidRPr="00BB5FFC">
              <w:rPr>
                <w:rFonts w:ascii="Arial" w:hAnsi="Arial" w:cs="Arial"/>
                <w:b/>
                <w:spacing w:val="4"/>
              </w:rPr>
              <w:t>e</w:t>
            </w:r>
            <w:r w:rsidRPr="00BB5FFC">
              <w:rPr>
                <w:rFonts w:ascii="Arial" w:hAnsi="Arial" w:cs="Arial"/>
                <w:b/>
                <w:spacing w:val="-2"/>
              </w:rPr>
              <w:t>f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  <w:spacing w:val="4"/>
              </w:rPr>
              <w:t>r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  <w:spacing w:val="-3"/>
              </w:rPr>
              <w:t>ce</w:t>
            </w:r>
            <w:r w:rsidRPr="00BB5FFC">
              <w:rPr>
                <w:rFonts w:ascii="Arial" w:hAnsi="Arial" w:cs="Arial"/>
                <w:b/>
              </w:rPr>
              <w:t>s</w:t>
            </w:r>
            <w:r w:rsidRPr="00BB5FFC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  <w:spacing w:val="3"/>
              </w:rPr>
              <w:t>u</w:t>
            </w:r>
            <w:r w:rsidRPr="00BB5FFC">
              <w:rPr>
                <w:rFonts w:ascii="Arial" w:hAnsi="Arial" w:cs="Arial"/>
                <w:b/>
                <w:spacing w:val="-2"/>
              </w:rPr>
              <w:t>ff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3"/>
              </w:rPr>
              <w:t>c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</w:rPr>
              <w:t>t</w:t>
            </w:r>
            <w:r w:rsidRPr="00BB5FF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</w:rPr>
              <w:t>d</w:t>
            </w:r>
            <w:r w:rsidRPr="00BB5FFC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3"/>
              </w:rPr>
              <w:t>rece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</w:rPr>
              <w:t>?</w:t>
            </w:r>
            <w:r w:rsidRPr="00BB5FFC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6"/>
              </w:rPr>
              <w:t>I</w:t>
            </w:r>
            <w:r w:rsidRPr="00BB5FFC">
              <w:rPr>
                <w:rFonts w:ascii="Arial" w:hAnsi="Arial" w:cs="Arial"/>
                <w:b/>
              </w:rPr>
              <w:t>f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</w:rPr>
              <w:t>you</w:t>
            </w:r>
            <w:r w:rsidRPr="00BB5FFC">
              <w:rPr>
                <w:rFonts w:ascii="Arial" w:hAnsi="Arial" w:cs="Arial"/>
                <w:b/>
                <w:spacing w:val="3"/>
              </w:rPr>
              <w:t xml:space="preserve"> h</w:t>
            </w:r>
            <w:r w:rsidRPr="00BB5FFC">
              <w:rPr>
                <w:rFonts w:ascii="Arial" w:hAnsi="Arial" w:cs="Arial"/>
                <w:b/>
              </w:rPr>
              <w:t xml:space="preserve">ave 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  <w:spacing w:val="3"/>
              </w:rPr>
              <w:t>u</w:t>
            </w:r>
            <w:r w:rsidRPr="00BB5FFC">
              <w:rPr>
                <w:rFonts w:ascii="Arial" w:hAnsi="Arial" w:cs="Arial"/>
                <w:b/>
              </w:rPr>
              <w:t>gg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7"/>
              </w:rPr>
              <w:t>o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</w:rPr>
              <w:t>s</w:t>
            </w:r>
            <w:r w:rsidRPr="00BB5FFC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BB5FFC">
              <w:rPr>
                <w:rFonts w:ascii="Arial" w:hAnsi="Arial" w:cs="Arial"/>
                <w:b/>
              </w:rPr>
              <w:t>of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-4"/>
              </w:rPr>
              <w:t>d</w:t>
            </w:r>
            <w:r w:rsidRPr="00BB5FFC">
              <w:rPr>
                <w:rFonts w:ascii="Arial" w:hAnsi="Arial" w:cs="Arial"/>
                <w:b/>
                <w:spacing w:val="3"/>
              </w:rPr>
              <w:t>d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7"/>
              </w:rPr>
              <w:t>o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</w:rPr>
              <w:t>al</w:t>
            </w:r>
            <w:r w:rsidRPr="00BB5FFC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3"/>
              </w:rPr>
              <w:t>re</w:t>
            </w:r>
            <w:r w:rsidRPr="00BB5FFC">
              <w:rPr>
                <w:rFonts w:ascii="Arial" w:hAnsi="Arial" w:cs="Arial"/>
                <w:b/>
                <w:spacing w:val="-2"/>
              </w:rPr>
              <w:t>f</w:t>
            </w:r>
            <w:r w:rsidRPr="00BB5FFC">
              <w:rPr>
                <w:rFonts w:ascii="Arial" w:hAnsi="Arial" w:cs="Arial"/>
                <w:b/>
                <w:spacing w:val="-3"/>
              </w:rPr>
              <w:t>ere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  <w:spacing w:val="-3"/>
              </w:rPr>
              <w:t>ce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</w:rPr>
              <w:t>,</w:t>
            </w:r>
            <w:r w:rsidRPr="00BB5FFC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3"/>
              </w:rPr>
              <w:t>p</w:t>
            </w:r>
            <w:r w:rsidRPr="00BB5FFC">
              <w:rPr>
                <w:rFonts w:ascii="Arial" w:hAnsi="Arial" w:cs="Arial"/>
                <w:b/>
                <w:spacing w:val="1"/>
              </w:rPr>
              <w:t>l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9"/>
              </w:rPr>
              <w:t>m</w:t>
            </w:r>
            <w:r w:rsidRPr="00BB5FFC">
              <w:rPr>
                <w:rFonts w:ascii="Arial" w:hAnsi="Arial" w:cs="Arial"/>
                <w:b/>
                <w:spacing w:val="-3"/>
                <w:w w:val="101"/>
              </w:rPr>
              <w:t>e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BB5FFC">
              <w:rPr>
                <w:rFonts w:ascii="Arial" w:hAnsi="Arial" w:cs="Arial"/>
                <w:b/>
              </w:rPr>
              <w:t xml:space="preserve">on 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3"/>
              </w:rPr>
              <w:t>h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</w:rPr>
              <w:t>m</w:t>
            </w:r>
            <w:r w:rsidRPr="00BB5FF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</w:rPr>
              <w:t>n</w:t>
            </w:r>
            <w:r w:rsidRPr="00BB5FFC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3"/>
              </w:rPr>
              <w:t>h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3"/>
              </w:rPr>
              <w:t>re</w:t>
            </w:r>
            <w:r w:rsidRPr="00BB5FFC">
              <w:rPr>
                <w:rFonts w:ascii="Arial" w:hAnsi="Arial" w:cs="Arial"/>
                <w:b/>
              </w:rPr>
              <w:t>v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4"/>
              </w:rPr>
              <w:t>e</w:t>
            </w:r>
            <w:r w:rsidRPr="00BB5FFC">
              <w:rPr>
                <w:rFonts w:ascii="Arial" w:hAnsi="Arial" w:cs="Arial"/>
                <w:b/>
              </w:rPr>
              <w:t>w</w:t>
            </w:r>
            <w:r w:rsidRPr="00BB5FF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2"/>
              </w:rPr>
              <w:t>f</w:t>
            </w:r>
            <w:r w:rsidRPr="00BB5FFC">
              <w:rPr>
                <w:rFonts w:ascii="Arial" w:hAnsi="Arial" w:cs="Arial"/>
                <w:b/>
              </w:rPr>
              <w:t>o</w:t>
            </w:r>
            <w:r w:rsidRPr="00BB5FFC">
              <w:rPr>
                <w:rFonts w:ascii="Arial" w:hAnsi="Arial" w:cs="Arial"/>
                <w:b/>
                <w:spacing w:val="4"/>
              </w:rPr>
              <w:t>r</w:t>
            </w:r>
            <w:r w:rsidRPr="00BB5FFC">
              <w:rPr>
                <w:rFonts w:ascii="Arial" w:hAnsi="Arial" w:cs="Arial"/>
                <w:b/>
                <w:spacing w:val="-9"/>
              </w:rPr>
              <w:t>m</w:t>
            </w:r>
            <w:r w:rsidRPr="00BB5FF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2FB69" w14:textId="77777777" w:rsidR="00EC40E6" w:rsidRPr="00BB5FFC" w:rsidRDefault="0018271A">
            <w:pPr>
              <w:spacing w:line="220" w:lineRule="exact"/>
              <w:ind w:left="107"/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  <w:spacing w:val="3"/>
              </w:rPr>
              <w:t>S</w:t>
            </w:r>
            <w:r w:rsidRPr="00BB5FFC">
              <w:rPr>
                <w:rFonts w:ascii="Arial" w:hAnsi="Arial" w:cs="Arial"/>
              </w:rPr>
              <w:t>u</w:t>
            </w:r>
            <w:r w:rsidRPr="00BB5FFC">
              <w:rPr>
                <w:rFonts w:ascii="Arial" w:hAnsi="Arial" w:cs="Arial"/>
                <w:spacing w:val="-2"/>
              </w:rPr>
              <w:t>ff</w:t>
            </w:r>
            <w:r w:rsidRPr="00BB5FFC">
              <w:rPr>
                <w:rFonts w:ascii="Arial" w:hAnsi="Arial" w:cs="Arial"/>
                <w:spacing w:val="1"/>
              </w:rPr>
              <w:t>i</w:t>
            </w:r>
            <w:r w:rsidRPr="00BB5FFC">
              <w:rPr>
                <w:rFonts w:ascii="Arial" w:hAnsi="Arial" w:cs="Arial"/>
                <w:spacing w:val="-3"/>
              </w:rPr>
              <w:t>c</w:t>
            </w:r>
            <w:r w:rsidRPr="00BB5FFC">
              <w:rPr>
                <w:rFonts w:ascii="Arial" w:hAnsi="Arial" w:cs="Arial"/>
                <w:spacing w:val="1"/>
              </w:rPr>
              <w:t>i</w:t>
            </w:r>
            <w:r w:rsidRPr="00BB5FFC">
              <w:rPr>
                <w:rFonts w:ascii="Arial" w:hAnsi="Arial" w:cs="Arial"/>
                <w:spacing w:val="-3"/>
              </w:rPr>
              <w:t>e</w:t>
            </w:r>
            <w:r w:rsidRPr="00BB5FFC">
              <w:rPr>
                <w:rFonts w:ascii="Arial" w:hAnsi="Arial" w:cs="Arial"/>
              </w:rPr>
              <w:t>n</w:t>
            </w:r>
            <w:r w:rsidRPr="00BB5FFC">
              <w:rPr>
                <w:rFonts w:ascii="Arial" w:hAnsi="Arial" w:cs="Arial"/>
                <w:spacing w:val="1"/>
              </w:rPr>
              <w:t>t</w:t>
            </w:r>
            <w:r w:rsidRPr="00BB5FFC">
              <w:rPr>
                <w:rFonts w:ascii="Arial" w:hAnsi="Arial" w:cs="Arial"/>
              </w:rPr>
              <w:t>!</w:t>
            </w:r>
            <w:r w:rsidRPr="00BB5FFC">
              <w:rPr>
                <w:rFonts w:ascii="Arial" w:hAnsi="Arial" w:cs="Arial"/>
                <w:spacing w:val="-6"/>
              </w:rPr>
              <w:t xml:space="preserve"> </w:t>
            </w:r>
            <w:r w:rsidRPr="00BB5FFC">
              <w:rPr>
                <w:rFonts w:ascii="Arial" w:hAnsi="Arial" w:cs="Arial"/>
                <w:spacing w:val="-2"/>
              </w:rPr>
              <w:t>Y</w:t>
            </w:r>
            <w:r w:rsidRPr="00BB5FFC">
              <w:rPr>
                <w:rFonts w:ascii="Arial" w:hAnsi="Arial" w:cs="Arial"/>
                <w:spacing w:val="-3"/>
              </w:rPr>
              <w:t>e</w:t>
            </w:r>
            <w:r w:rsidRPr="00BB5FFC">
              <w:rPr>
                <w:rFonts w:ascii="Arial" w:hAnsi="Arial" w:cs="Arial"/>
                <w:spacing w:val="1"/>
              </w:rPr>
              <w:t>s</w:t>
            </w:r>
            <w:r w:rsidRPr="00BB5FFC">
              <w:rPr>
                <w:rFonts w:ascii="Arial" w:hAnsi="Arial" w:cs="Arial"/>
              </w:rPr>
              <w:t>,</w:t>
            </w:r>
            <w:r w:rsidRPr="00BB5FFC">
              <w:rPr>
                <w:rFonts w:ascii="Arial" w:hAnsi="Arial" w:cs="Arial"/>
                <w:spacing w:val="1"/>
              </w:rPr>
              <w:t xml:space="preserve"> 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  <w:spacing w:val="4"/>
              </w:rPr>
              <w:t>e</w:t>
            </w:r>
            <w:r w:rsidRPr="00BB5FFC">
              <w:rPr>
                <w:rFonts w:ascii="Arial" w:hAnsi="Arial" w:cs="Arial"/>
                <w:spacing w:val="-3"/>
              </w:rPr>
              <w:t>ce</w:t>
            </w:r>
            <w:r w:rsidRPr="00BB5FFC">
              <w:rPr>
                <w:rFonts w:ascii="Arial" w:hAnsi="Arial" w:cs="Arial"/>
              </w:rPr>
              <w:t>n</w:t>
            </w:r>
            <w:r w:rsidRPr="00BB5FFC">
              <w:rPr>
                <w:rFonts w:ascii="Arial" w:hAnsi="Arial" w:cs="Arial"/>
                <w:spacing w:val="8"/>
              </w:rPr>
              <w:t>t</w:t>
            </w:r>
            <w:r w:rsidRPr="00BB5FFC">
              <w:rPr>
                <w:rFonts w:ascii="Arial" w:hAnsi="Arial" w:cs="Arial"/>
              </w:rPr>
              <w:t>!</w:t>
            </w:r>
            <w:r w:rsidRPr="00BB5FFC">
              <w:rPr>
                <w:rFonts w:ascii="Arial" w:hAnsi="Arial" w:cs="Arial"/>
                <w:spacing w:val="-6"/>
              </w:rPr>
              <w:t xml:space="preserve"> </w:t>
            </w:r>
            <w:r w:rsidRPr="00BB5FFC">
              <w:rPr>
                <w:rFonts w:ascii="Arial" w:hAnsi="Arial" w:cs="Arial"/>
                <w:spacing w:val="-2"/>
              </w:rPr>
              <w:t>N</w:t>
            </w:r>
            <w:r w:rsidRPr="00BB5FFC">
              <w:rPr>
                <w:rFonts w:ascii="Arial" w:hAnsi="Arial" w:cs="Arial"/>
              </w:rPr>
              <w:t>o.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3C0B6" w14:textId="00D75AA4" w:rsidR="00EC40E6" w:rsidRPr="00BB5FFC" w:rsidRDefault="00E25654">
            <w:pPr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</w:rPr>
              <w:t>Thank you</w:t>
            </w:r>
          </w:p>
        </w:tc>
      </w:tr>
      <w:tr w:rsidR="00EC40E6" w:rsidRPr="00BB5FFC" w14:paraId="4AF57CA2" w14:textId="77777777">
        <w:trPr>
          <w:trHeight w:hRule="exact" w:val="699"/>
        </w:trPr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EAEF8" w14:textId="77777777" w:rsidR="00EC40E6" w:rsidRPr="00BB5FFC" w:rsidRDefault="0018271A">
            <w:pPr>
              <w:spacing w:before="2" w:line="220" w:lineRule="exact"/>
              <w:ind w:left="465" w:right="356"/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  <w:b/>
                <w:spacing w:val="-6"/>
              </w:rPr>
              <w:t>I</w:t>
            </w:r>
            <w:r w:rsidRPr="00BB5FFC">
              <w:rPr>
                <w:rFonts w:ascii="Arial" w:hAnsi="Arial" w:cs="Arial"/>
                <w:b/>
              </w:rPr>
              <w:t>s</w:t>
            </w:r>
            <w:r w:rsidRPr="00BB5FF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3"/>
              </w:rPr>
              <w:t>h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1"/>
              </w:rPr>
              <w:t>l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</w:rPr>
              <w:t>g</w:t>
            </w:r>
            <w:r w:rsidRPr="00BB5FFC">
              <w:rPr>
                <w:rFonts w:ascii="Arial" w:hAnsi="Arial" w:cs="Arial"/>
                <w:b/>
                <w:spacing w:val="3"/>
              </w:rPr>
              <w:t>u</w:t>
            </w:r>
            <w:r w:rsidRPr="00BB5FFC">
              <w:rPr>
                <w:rFonts w:ascii="Arial" w:hAnsi="Arial" w:cs="Arial"/>
                <w:b/>
              </w:rPr>
              <w:t>ag</w:t>
            </w:r>
            <w:r w:rsidRPr="00BB5FFC">
              <w:rPr>
                <w:rFonts w:ascii="Arial" w:hAnsi="Arial" w:cs="Arial"/>
                <w:b/>
                <w:spacing w:val="-3"/>
              </w:rPr>
              <w:t>e</w:t>
            </w:r>
            <w:r w:rsidRPr="00BB5FFC">
              <w:rPr>
                <w:rFonts w:ascii="Arial" w:hAnsi="Arial" w:cs="Arial"/>
                <w:b/>
                <w:spacing w:val="-6"/>
              </w:rPr>
              <w:t>/</w:t>
            </w:r>
            <w:r w:rsidRPr="00BB5FFC">
              <w:rPr>
                <w:rFonts w:ascii="Arial" w:hAnsi="Arial" w:cs="Arial"/>
                <w:b/>
                <w:spacing w:val="2"/>
              </w:rPr>
              <w:t>E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  <w:spacing w:val="-7"/>
              </w:rPr>
              <w:t>g</w:t>
            </w:r>
            <w:r w:rsidRPr="00BB5FFC">
              <w:rPr>
                <w:rFonts w:ascii="Arial" w:hAnsi="Arial" w:cs="Arial"/>
                <w:b/>
                <w:spacing w:val="1"/>
              </w:rPr>
              <w:t>li</w:t>
            </w:r>
            <w:r w:rsidRPr="00BB5FFC">
              <w:rPr>
                <w:rFonts w:ascii="Arial" w:hAnsi="Arial" w:cs="Arial"/>
                <w:b/>
                <w:spacing w:val="-6"/>
              </w:rPr>
              <w:t>s</w:t>
            </w:r>
            <w:r w:rsidRPr="00BB5FFC">
              <w:rPr>
                <w:rFonts w:ascii="Arial" w:hAnsi="Arial" w:cs="Arial"/>
                <w:b/>
              </w:rPr>
              <w:t>h</w:t>
            </w:r>
            <w:r w:rsidRPr="00BB5FFC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4"/>
              </w:rPr>
              <w:t>q</w:t>
            </w:r>
            <w:r w:rsidRPr="00BB5FFC">
              <w:rPr>
                <w:rFonts w:ascii="Arial" w:hAnsi="Arial" w:cs="Arial"/>
                <w:b/>
                <w:spacing w:val="3"/>
              </w:rPr>
              <w:t>u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-6"/>
              </w:rPr>
              <w:t>l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</w:rPr>
              <w:t>y</w:t>
            </w:r>
            <w:r w:rsidRPr="00BB5FF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B5FFC">
              <w:rPr>
                <w:rFonts w:ascii="Arial" w:hAnsi="Arial" w:cs="Arial"/>
                <w:b/>
              </w:rPr>
              <w:t>of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t</w:t>
            </w:r>
            <w:r w:rsidRPr="00BB5FFC">
              <w:rPr>
                <w:rFonts w:ascii="Arial" w:hAnsi="Arial" w:cs="Arial"/>
                <w:b/>
                <w:spacing w:val="3"/>
              </w:rPr>
              <w:t>h</w:t>
            </w:r>
            <w:r w:rsidRPr="00BB5FFC">
              <w:rPr>
                <w:rFonts w:ascii="Arial" w:hAnsi="Arial" w:cs="Arial"/>
                <w:b/>
              </w:rPr>
              <w:t>e</w:t>
            </w:r>
            <w:r w:rsidRPr="00BB5FF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-3"/>
              </w:rPr>
              <w:t>r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1"/>
              </w:rPr>
              <w:t>i</w:t>
            </w:r>
            <w:r w:rsidRPr="00BB5FFC">
              <w:rPr>
                <w:rFonts w:ascii="Arial" w:hAnsi="Arial" w:cs="Arial"/>
                <w:b/>
                <w:spacing w:val="-3"/>
              </w:rPr>
              <w:t>c</w:t>
            </w:r>
            <w:r w:rsidRPr="00BB5FFC">
              <w:rPr>
                <w:rFonts w:ascii="Arial" w:hAnsi="Arial" w:cs="Arial"/>
                <w:b/>
                <w:spacing w:val="1"/>
              </w:rPr>
              <w:t>l</w:t>
            </w:r>
            <w:r w:rsidRPr="00BB5FFC">
              <w:rPr>
                <w:rFonts w:ascii="Arial" w:hAnsi="Arial" w:cs="Arial"/>
                <w:b/>
              </w:rPr>
              <w:t xml:space="preserve">e 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  <w:spacing w:val="3"/>
              </w:rPr>
              <w:t>u</w:t>
            </w:r>
            <w:r w:rsidRPr="00BB5FFC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-4"/>
              </w:rPr>
              <w:t>b</w:t>
            </w:r>
            <w:r w:rsidRPr="00BB5FFC">
              <w:rPr>
                <w:rFonts w:ascii="Arial" w:hAnsi="Arial" w:cs="Arial"/>
                <w:b/>
                <w:spacing w:val="1"/>
                <w:w w:val="101"/>
              </w:rPr>
              <w:t>l</w:t>
            </w:r>
            <w:r w:rsidRPr="00BB5FFC">
              <w:rPr>
                <w:rFonts w:ascii="Arial" w:hAnsi="Arial" w:cs="Arial"/>
                <w:b/>
                <w:w w:val="101"/>
              </w:rPr>
              <w:t xml:space="preserve">e </w:t>
            </w:r>
            <w:r w:rsidRPr="00BB5FFC">
              <w:rPr>
                <w:rFonts w:ascii="Arial" w:hAnsi="Arial" w:cs="Arial"/>
                <w:b/>
                <w:spacing w:val="-2"/>
              </w:rPr>
              <w:t>f</w:t>
            </w:r>
            <w:r w:rsidRPr="00BB5FFC">
              <w:rPr>
                <w:rFonts w:ascii="Arial" w:hAnsi="Arial" w:cs="Arial"/>
                <w:b/>
              </w:rPr>
              <w:t>or</w:t>
            </w:r>
            <w:r w:rsidRPr="00BB5FF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  <w:spacing w:val="-3"/>
              </w:rPr>
              <w:t>c</w:t>
            </w:r>
            <w:r w:rsidRPr="00BB5FFC">
              <w:rPr>
                <w:rFonts w:ascii="Arial" w:hAnsi="Arial" w:cs="Arial"/>
                <w:b/>
                <w:spacing w:val="3"/>
              </w:rPr>
              <w:t>h</w:t>
            </w:r>
            <w:r w:rsidRPr="00BB5FFC">
              <w:rPr>
                <w:rFonts w:ascii="Arial" w:hAnsi="Arial" w:cs="Arial"/>
                <w:b/>
              </w:rPr>
              <w:t>o</w:t>
            </w:r>
            <w:r w:rsidRPr="00BB5FFC">
              <w:rPr>
                <w:rFonts w:ascii="Arial" w:hAnsi="Arial" w:cs="Arial"/>
                <w:b/>
                <w:spacing w:val="1"/>
              </w:rPr>
              <w:t>l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-2"/>
              </w:rPr>
              <w:t>r</w:t>
            </w:r>
            <w:r w:rsidRPr="00BB5FFC">
              <w:rPr>
                <w:rFonts w:ascii="Arial" w:hAnsi="Arial" w:cs="Arial"/>
                <w:b/>
                <w:spacing w:val="1"/>
              </w:rPr>
              <w:t>l</w:t>
            </w:r>
            <w:r w:rsidRPr="00BB5FFC">
              <w:rPr>
                <w:rFonts w:ascii="Arial" w:hAnsi="Arial" w:cs="Arial"/>
                <w:b/>
              </w:rPr>
              <w:t>y</w:t>
            </w:r>
            <w:r w:rsidRPr="00BB5FF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BB5FFC">
              <w:rPr>
                <w:rFonts w:ascii="Arial" w:hAnsi="Arial" w:cs="Arial"/>
                <w:b/>
                <w:spacing w:val="-3"/>
                <w:w w:val="101"/>
              </w:rPr>
              <w:t>c</w:t>
            </w:r>
            <w:r w:rsidRPr="00BB5FFC">
              <w:rPr>
                <w:rFonts w:ascii="Arial" w:hAnsi="Arial" w:cs="Arial"/>
                <w:b/>
              </w:rPr>
              <w:t>o</w:t>
            </w:r>
            <w:r w:rsidRPr="00BB5FFC">
              <w:rPr>
                <w:rFonts w:ascii="Arial" w:hAnsi="Arial" w:cs="Arial"/>
                <w:b/>
                <w:spacing w:val="-2"/>
              </w:rPr>
              <w:t>m</w:t>
            </w:r>
            <w:r w:rsidRPr="00BB5FFC">
              <w:rPr>
                <w:rFonts w:ascii="Arial" w:hAnsi="Arial" w:cs="Arial"/>
                <w:b/>
                <w:spacing w:val="-9"/>
              </w:rPr>
              <w:t>m</w:t>
            </w:r>
            <w:r w:rsidRPr="00BB5FFC">
              <w:rPr>
                <w:rFonts w:ascii="Arial" w:hAnsi="Arial" w:cs="Arial"/>
                <w:b/>
                <w:spacing w:val="3"/>
              </w:rPr>
              <w:t>un</w:t>
            </w:r>
            <w:r w:rsidRPr="00BB5FFC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BB5FFC">
              <w:rPr>
                <w:rFonts w:ascii="Arial" w:hAnsi="Arial" w:cs="Arial"/>
                <w:b/>
                <w:spacing w:val="-3"/>
                <w:w w:val="101"/>
              </w:rPr>
              <w:t>c</w:t>
            </w:r>
            <w:r w:rsidRPr="00BB5FFC">
              <w:rPr>
                <w:rFonts w:ascii="Arial" w:hAnsi="Arial" w:cs="Arial"/>
                <w:b/>
              </w:rPr>
              <w:t>a</w:t>
            </w:r>
            <w:r w:rsidRPr="00BB5FFC">
              <w:rPr>
                <w:rFonts w:ascii="Arial" w:hAnsi="Arial" w:cs="Arial"/>
                <w:b/>
                <w:spacing w:val="-2"/>
              </w:rPr>
              <w:t>t</w:t>
            </w:r>
            <w:r w:rsidRPr="00BB5FFC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BB5FFC">
              <w:rPr>
                <w:rFonts w:ascii="Arial" w:hAnsi="Arial" w:cs="Arial"/>
                <w:b/>
              </w:rPr>
              <w:t>o</w:t>
            </w:r>
            <w:r w:rsidRPr="00BB5FFC">
              <w:rPr>
                <w:rFonts w:ascii="Arial" w:hAnsi="Arial" w:cs="Arial"/>
                <w:b/>
                <w:spacing w:val="3"/>
              </w:rPr>
              <w:t>n</w:t>
            </w:r>
            <w:r w:rsidRPr="00BB5FFC">
              <w:rPr>
                <w:rFonts w:ascii="Arial" w:hAnsi="Arial" w:cs="Arial"/>
                <w:b/>
                <w:spacing w:val="1"/>
              </w:rPr>
              <w:t>s</w:t>
            </w:r>
            <w:r w:rsidRPr="00BB5FFC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B18F7" w14:textId="77777777" w:rsidR="00EC40E6" w:rsidRPr="00BB5FFC" w:rsidRDefault="0018271A">
            <w:pPr>
              <w:spacing w:line="220" w:lineRule="exact"/>
              <w:ind w:left="107"/>
              <w:rPr>
                <w:rFonts w:ascii="Arial" w:hAnsi="Arial" w:cs="Arial"/>
              </w:rPr>
            </w:pPr>
            <w:proofErr w:type="gramStart"/>
            <w:r w:rsidRPr="00BB5FFC">
              <w:rPr>
                <w:rFonts w:ascii="Arial" w:hAnsi="Arial" w:cs="Arial"/>
                <w:spacing w:val="-2"/>
              </w:rPr>
              <w:t>Y</w:t>
            </w:r>
            <w:r w:rsidRPr="00BB5FFC">
              <w:rPr>
                <w:rFonts w:ascii="Arial" w:hAnsi="Arial" w:cs="Arial"/>
                <w:spacing w:val="-3"/>
              </w:rPr>
              <w:t>e</w:t>
            </w:r>
            <w:r w:rsidRPr="00BB5FFC">
              <w:rPr>
                <w:rFonts w:ascii="Arial" w:hAnsi="Arial" w:cs="Arial"/>
              </w:rPr>
              <w:t>s</w:t>
            </w:r>
            <w:proofErr w:type="gramEnd"/>
            <w:r w:rsidRPr="00BB5FFC">
              <w:rPr>
                <w:rFonts w:ascii="Arial" w:hAnsi="Arial" w:cs="Arial"/>
                <w:spacing w:val="2"/>
              </w:rPr>
              <w:t xml:space="preserve"> </w:t>
            </w:r>
            <w:r w:rsidRPr="00BB5FFC">
              <w:rPr>
                <w:rFonts w:ascii="Arial" w:hAnsi="Arial" w:cs="Arial"/>
              </w:rPr>
              <w:t>but</w:t>
            </w:r>
            <w:r w:rsidRPr="00BB5FFC">
              <w:rPr>
                <w:rFonts w:ascii="Arial" w:hAnsi="Arial" w:cs="Arial"/>
                <w:spacing w:val="2"/>
              </w:rPr>
              <w:t xml:space="preserve"> </w:t>
            </w:r>
            <w:r w:rsidRPr="00BB5FFC">
              <w:rPr>
                <w:rFonts w:ascii="Arial" w:hAnsi="Arial" w:cs="Arial"/>
                <w:spacing w:val="1"/>
              </w:rPr>
              <w:t>t</w:t>
            </w:r>
            <w:r w:rsidRPr="00BB5FFC">
              <w:rPr>
                <w:rFonts w:ascii="Arial" w:hAnsi="Arial" w:cs="Arial"/>
              </w:rPr>
              <w:t>h</w:t>
            </w:r>
            <w:r w:rsidRPr="00BB5FFC">
              <w:rPr>
                <w:rFonts w:ascii="Arial" w:hAnsi="Arial" w:cs="Arial"/>
                <w:spacing w:val="-3"/>
              </w:rPr>
              <w:t>e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</w:rPr>
              <w:t>e</w:t>
            </w:r>
            <w:r w:rsidRPr="00BB5FFC">
              <w:rPr>
                <w:rFonts w:ascii="Arial" w:hAnsi="Arial" w:cs="Arial"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  <w:spacing w:val="-9"/>
              </w:rPr>
              <w:t>w</w:t>
            </w:r>
            <w:r w:rsidRPr="00BB5FFC">
              <w:rPr>
                <w:rFonts w:ascii="Arial" w:hAnsi="Arial" w:cs="Arial"/>
                <w:spacing w:val="4"/>
              </w:rPr>
              <w:t>e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</w:rPr>
              <w:t>e</w:t>
            </w:r>
            <w:r w:rsidRPr="00BB5FFC">
              <w:rPr>
                <w:rFonts w:ascii="Arial" w:hAnsi="Arial" w:cs="Arial"/>
                <w:spacing w:val="-1"/>
              </w:rPr>
              <w:t xml:space="preserve"> </w:t>
            </w:r>
            <w:r w:rsidRPr="00BB5FFC">
              <w:rPr>
                <w:rFonts w:ascii="Arial" w:hAnsi="Arial" w:cs="Arial"/>
              </w:rPr>
              <w:t>ob</w:t>
            </w:r>
            <w:r w:rsidRPr="00BB5FFC">
              <w:rPr>
                <w:rFonts w:ascii="Arial" w:hAnsi="Arial" w:cs="Arial"/>
                <w:spacing w:val="1"/>
              </w:rPr>
              <w:t>s</w:t>
            </w:r>
            <w:r w:rsidRPr="00BB5FFC">
              <w:rPr>
                <w:rFonts w:ascii="Arial" w:hAnsi="Arial" w:cs="Arial"/>
                <w:spacing w:val="-3"/>
              </w:rPr>
              <w:t>e</w:t>
            </w:r>
            <w:r w:rsidRPr="00BB5FFC">
              <w:rPr>
                <w:rFonts w:ascii="Arial" w:hAnsi="Arial" w:cs="Arial"/>
                <w:spacing w:val="5"/>
              </w:rPr>
              <w:t>r</w:t>
            </w:r>
            <w:r w:rsidRPr="00BB5FFC">
              <w:rPr>
                <w:rFonts w:ascii="Arial" w:hAnsi="Arial" w:cs="Arial"/>
                <w:spacing w:val="-7"/>
              </w:rPr>
              <w:t>v</w:t>
            </w:r>
            <w:r w:rsidRPr="00BB5FFC">
              <w:rPr>
                <w:rFonts w:ascii="Arial" w:hAnsi="Arial" w:cs="Arial"/>
                <w:spacing w:val="-3"/>
              </w:rPr>
              <w:t>e</w:t>
            </w:r>
            <w:r w:rsidRPr="00BB5FFC">
              <w:rPr>
                <w:rFonts w:ascii="Arial" w:hAnsi="Arial" w:cs="Arial"/>
              </w:rPr>
              <w:t>d</w:t>
            </w:r>
            <w:r w:rsidRPr="00BB5FFC">
              <w:rPr>
                <w:rFonts w:ascii="Arial" w:hAnsi="Arial" w:cs="Arial"/>
                <w:spacing w:val="9"/>
              </w:rPr>
              <w:t xml:space="preserve"> </w:t>
            </w:r>
            <w:r w:rsidRPr="00BB5FFC">
              <w:rPr>
                <w:rFonts w:ascii="Arial" w:hAnsi="Arial" w:cs="Arial"/>
                <w:spacing w:val="-9"/>
              </w:rPr>
              <w:t>w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</w:rPr>
              <w:t>o</w:t>
            </w:r>
            <w:r w:rsidRPr="00BB5FFC">
              <w:rPr>
                <w:rFonts w:ascii="Arial" w:hAnsi="Arial" w:cs="Arial"/>
                <w:spacing w:val="7"/>
              </w:rPr>
              <w:t>n</w:t>
            </w:r>
            <w:r w:rsidRPr="00BB5FFC">
              <w:rPr>
                <w:rFonts w:ascii="Arial" w:hAnsi="Arial" w:cs="Arial"/>
              </w:rPr>
              <w:t>g</w:t>
            </w:r>
            <w:r w:rsidRPr="00BB5FFC">
              <w:rPr>
                <w:rFonts w:ascii="Arial" w:hAnsi="Arial" w:cs="Arial"/>
                <w:spacing w:val="-7"/>
              </w:rPr>
              <w:t xml:space="preserve"> </w:t>
            </w:r>
            <w:r w:rsidRPr="00BB5FFC">
              <w:rPr>
                <w:rFonts w:ascii="Arial" w:hAnsi="Arial" w:cs="Arial"/>
              </w:rPr>
              <w:t>u</w:t>
            </w:r>
            <w:r w:rsidRPr="00BB5FFC">
              <w:rPr>
                <w:rFonts w:ascii="Arial" w:hAnsi="Arial" w:cs="Arial"/>
                <w:spacing w:val="1"/>
              </w:rPr>
              <w:t>s</w:t>
            </w:r>
            <w:r w:rsidRPr="00BB5FFC">
              <w:rPr>
                <w:rFonts w:ascii="Arial" w:hAnsi="Arial" w:cs="Arial"/>
              </w:rPr>
              <w:t>e</w:t>
            </w:r>
            <w:r w:rsidRPr="00BB5FFC">
              <w:rPr>
                <w:rFonts w:ascii="Arial" w:hAnsi="Arial" w:cs="Arial"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</w:rPr>
              <w:t>of</w:t>
            </w:r>
            <w:r w:rsidRPr="00BB5FFC">
              <w:rPr>
                <w:rFonts w:ascii="Arial" w:hAnsi="Arial" w:cs="Arial"/>
                <w:spacing w:val="5"/>
              </w:rPr>
              <w:t xml:space="preserve"> </w:t>
            </w:r>
            <w:r w:rsidRPr="00BB5FFC">
              <w:rPr>
                <w:rFonts w:ascii="Arial" w:hAnsi="Arial" w:cs="Arial"/>
                <w:spacing w:val="-9"/>
              </w:rPr>
              <w:t>w</w:t>
            </w:r>
            <w:r w:rsidRPr="00BB5FFC">
              <w:rPr>
                <w:rFonts w:ascii="Arial" w:hAnsi="Arial" w:cs="Arial"/>
              </w:rPr>
              <w:t>o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</w:rPr>
              <w:t>d</w:t>
            </w:r>
            <w:r w:rsidRPr="00BB5FFC">
              <w:rPr>
                <w:rFonts w:ascii="Arial" w:hAnsi="Arial" w:cs="Arial"/>
                <w:spacing w:val="1"/>
              </w:rPr>
              <w:t>s</w:t>
            </w:r>
            <w:r w:rsidRPr="00BB5FFC">
              <w:rPr>
                <w:rFonts w:ascii="Arial" w:hAnsi="Arial" w:cs="Arial"/>
              </w:rPr>
              <w:t>.</w:t>
            </w:r>
            <w:r w:rsidRPr="00BB5FFC">
              <w:rPr>
                <w:rFonts w:ascii="Arial" w:hAnsi="Arial" w:cs="Arial"/>
                <w:spacing w:val="7"/>
              </w:rPr>
              <w:t xml:space="preserve"> </w:t>
            </w:r>
            <w:r w:rsidRPr="00BB5FFC">
              <w:rPr>
                <w:rFonts w:ascii="Arial" w:hAnsi="Arial" w:cs="Arial"/>
                <w:spacing w:val="-8"/>
              </w:rPr>
              <w:t>T</w:t>
            </w:r>
            <w:r w:rsidRPr="00BB5FFC">
              <w:rPr>
                <w:rFonts w:ascii="Arial" w:hAnsi="Arial" w:cs="Arial"/>
              </w:rPr>
              <w:t>he</w:t>
            </w:r>
            <w:r w:rsidRPr="00BB5FFC">
              <w:rPr>
                <w:rFonts w:ascii="Arial" w:hAnsi="Arial" w:cs="Arial"/>
                <w:spacing w:val="4"/>
              </w:rPr>
              <w:t xml:space="preserve"> </w:t>
            </w:r>
            <w:r w:rsidRPr="00BB5FFC">
              <w:rPr>
                <w:rFonts w:ascii="Arial" w:hAnsi="Arial" w:cs="Arial"/>
                <w:spacing w:val="-7"/>
              </w:rPr>
              <w:t>g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  <w:spacing w:val="4"/>
              </w:rPr>
              <w:t>a</w:t>
            </w:r>
            <w:r w:rsidRPr="00BB5FFC">
              <w:rPr>
                <w:rFonts w:ascii="Arial" w:hAnsi="Arial" w:cs="Arial"/>
                <w:spacing w:val="1"/>
              </w:rPr>
              <w:t>m</w:t>
            </w:r>
            <w:r w:rsidRPr="00BB5FFC">
              <w:rPr>
                <w:rFonts w:ascii="Arial" w:hAnsi="Arial" w:cs="Arial"/>
                <w:spacing w:val="-6"/>
              </w:rPr>
              <w:t>m</w:t>
            </w:r>
            <w:r w:rsidRPr="00BB5FFC">
              <w:rPr>
                <w:rFonts w:ascii="Arial" w:hAnsi="Arial" w:cs="Arial"/>
                <w:spacing w:val="-3"/>
              </w:rPr>
              <w:t>a</w:t>
            </w:r>
            <w:r w:rsidRPr="00BB5FFC">
              <w:rPr>
                <w:rFonts w:ascii="Arial" w:hAnsi="Arial" w:cs="Arial"/>
                <w:spacing w:val="1"/>
              </w:rPr>
              <w:t>ti</w:t>
            </w:r>
            <w:r w:rsidRPr="00BB5FFC">
              <w:rPr>
                <w:rFonts w:ascii="Arial" w:hAnsi="Arial" w:cs="Arial"/>
                <w:spacing w:val="-3"/>
              </w:rPr>
              <w:t>ca</w:t>
            </w:r>
            <w:r w:rsidRPr="00BB5FFC">
              <w:rPr>
                <w:rFonts w:ascii="Arial" w:hAnsi="Arial" w:cs="Arial"/>
              </w:rPr>
              <w:t>l</w:t>
            </w:r>
            <w:r w:rsidRPr="00BB5FFC">
              <w:rPr>
                <w:rFonts w:ascii="Arial" w:hAnsi="Arial" w:cs="Arial"/>
                <w:spacing w:val="7"/>
              </w:rPr>
              <w:t xml:space="preserve"> </w:t>
            </w:r>
            <w:r w:rsidRPr="00BB5FFC">
              <w:rPr>
                <w:rFonts w:ascii="Arial" w:hAnsi="Arial" w:cs="Arial"/>
                <w:spacing w:val="-3"/>
              </w:rPr>
              <w:t>a</w:t>
            </w:r>
            <w:r w:rsidRPr="00BB5FFC">
              <w:rPr>
                <w:rFonts w:ascii="Arial" w:hAnsi="Arial" w:cs="Arial"/>
                <w:spacing w:val="4"/>
              </w:rPr>
              <w:t>c</w:t>
            </w:r>
            <w:r w:rsidRPr="00BB5FFC">
              <w:rPr>
                <w:rFonts w:ascii="Arial" w:hAnsi="Arial" w:cs="Arial"/>
                <w:spacing w:val="-3"/>
              </w:rPr>
              <w:t>c</w:t>
            </w:r>
            <w:r w:rsidRPr="00BB5FFC">
              <w:rPr>
                <w:rFonts w:ascii="Arial" w:hAnsi="Arial" w:cs="Arial"/>
              </w:rPr>
              <w:t>u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  <w:spacing w:val="-3"/>
              </w:rPr>
              <w:t>a</w:t>
            </w:r>
            <w:r w:rsidRPr="00BB5FFC">
              <w:rPr>
                <w:rFonts w:ascii="Arial" w:hAnsi="Arial" w:cs="Arial"/>
                <w:spacing w:val="4"/>
              </w:rPr>
              <w:t>c</w:t>
            </w:r>
            <w:r w:rsidRPr="00BB5FFC">
              <w:rPr>
                <w:rFonts w:ascii="Arial" w:hAnsi="Arial" w:cs="Arial"/>
              </w:rPr>
              <w:t>y</w:t>
            </w:r>
            <w:r w:rsidRPr="00BB5FFC">
              <w:rPr>
                <w:rFonts w:ascii="Arial" w:hAnsi="Arial" w:cs="Arial"/>
                <w:spacing w:val="-3"/>
              </w:rPr>
              <w:t xml:space="preserve"> </w:t>
            </w:r>
            <w:r w:rsidRPr="00BB5FFC">
              <w:rPr>
                <w:rFonts w:ascii="Arial" w:hAnsi="Arial" w:cs="Arial"/>
                <w:spacing w:val="1"/>
              </w:rPr>
              <w:t>i</w:t>
            </w:r>
            <w:r w:rsidRPr="00BB5FFC">
              <w:rPr>
                <w:rFonts w:ascii="Arial" w:hAnsi="Arial" w:cs="Arial"/>
              </w:rPr>
              <w:t>s</w:t>
            </w:r>
            <w:r w:rsidRPr="00BB5FFC">
              <w:rPr>
                <w:rFonts w:ascii="Arial" w:hAnsi="Arial" w:cs="Arial"/>
                <w:spacing w:val="2"/>
              </w:rPr>
              <w:t xml:space="preserve"> </w:t>
            </w:r>
            <w:r w:rsidRPr="00BB5FFC">
              <w:rPr>
                <w:rFonts w:ascii="Arial" w:hAnsi="Arial" w:cs="Arial"/>
              </w:rPr>
              <w:t>poo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</w:rPr>
              <w:t>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99067" w14:textId="03D2DDF0" w:rsidR="00EC40E6" w:rsidRPr="00BB5FFC" w:rsidRDefault="00E25654">
            <w:pPr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</w:rPr>
              <w:t xml:space="preserve">comment </w:t>
            </w:r>
            <w:proofErr w:type="gramStart"/>
            <w:r w:rsidRPr="00BB5FFC">
              <w:rPr>
                <w:rFonts w:ascii="Arial" w:hAnsi="Arial" w:cs="Arial"/>
              </w:rPr>
              <w:t>taken into account</w:t>
            </w:r>
            <w:proofErr w:type="gramEnd"/>
          </w:p>
        </w:tc>
      </w:tr>
      <w:tr w:rsidR="00EC40E6" w:rsidRPr="00BB5FFC" w14:paraId="038B78DA" w14:textId="77777777">
        <w:trPr>
          <w:trHeight w:hRule="exact" w:val="1196"/>
        </w:trPr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B3C0D" w14:textId="77777777" w:rsidR="00EC40E6" w:rsidRPr="00BB5FFC" w:rsidRDefault="0018271A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BB5FFC">
              <w:rPr>
                <w:rFonts w:ascii="Arial" w:hAnsi="Arial" w:cs="Arial"/>
                <w:b/>
                <w:spacing w:val="3"/>
                <w:u w:val="thick" w:color="000000"/>
              </w:rPr>
              <w:t>p</w:t>
            </w:r>
            <w:r w:rsidRPr="00BB5FFC">
              <w:rPr>
                <w:rFonts w:ascii="Arial" w:hAnsi="Arial" w:cs="Arial"/>
                <w:b/>
                <w:spacing w:val="-2"/>
                <w:u w:val="thick" w:color="000000"/>
              </w:rPr>
              <w:t>t</w:t>
            </w:r>
            <w:r w:rsidRPr="00BB5FFC">
              <w:rPr>
                <w:rFonts w:ascii="Arial" w:hAnsi="Arial" w:cs="Arial"/>
                <w:b/>
                <w:spacing w:val="1"/>
                <w:u w:val="thick" w:color="000000"/>
              </w:rPr>
              <w:t>i</w:t>
            </w:r>
            <w:r w:rsidRPr="00BB5FFC">
              <w:rPr>
                <w:rFonts w:ascii="Arial" w:hAnsi="Arial" w:cs="Arial"/>
                <w:b/>
                <w:spacing w:val="-7"/>
                <w:u w:val="thick" w:color="000000"/>
              </w:rPr>
              <w:t>o</w:t>
            </w:r>
            <w:r w:rsidRPr="00BB5FFC">
              <w:rPr>
                <w:rFonts w:ascii="Arial" w:hAnsi="Arial" w:cs="Arial"/>
                <w:b/>
                <w:spacing w:val="3"/>
                <w:u w:val="thick" w:color="000000"/>
              </w:rPr>
              <w:t>n</w:t>
            </w:r>
            <w:r w:rsidRPr="00BB5FFC">
              <w:rPr>
                <w:rFonts w:ascii="Arial" w:hAnsi="Arial" w:cs="Arial"/>
                <w:b/>
                <w:u w:val="thick" w:color="000000"/>
              </w:rPr>
              <w:t>a</w:t>
            </w:r>
            <w:r w:rsidRPr="00BB5FFC">
              <w:rPr>
                <w:rFonts w:ascii="Arial" w:hAnsi="Arial" w:cs="Arial"/>
                <w:b/>
                <w:spacing w:val="1"/>
                <w:u w:val="thick" w:color="000000"/>
              </w:rPr>
              <w:t>l</w:t>
            </w:r>
            <w:r w:rsidRPr="00BB5FFC">
              <w:rPr>
                <w:rFonts w:ascii="Arial" w:hAnsi="Arial" w:cs="Arial"/>
                <w:b/>
                <w:spacing w:val="-6"/>
                <w:u w:val="thick" w:color="000000"/>
              </w:rPr>
              <w:t>/</w:t>
            </w:r>
            <w:r w:rsidRPr="00BB5FFC">
              <w:rPr>
                <w:rFonts w:ascii="Arial" w:hAnsi="Arial" w:cs="Arial"/>
                <w:b/>
                <w:spacing w:val="1"/>
                <w:u w:val="thick" w:color="000000"/>
              </w:rPr>
              <w:t>G</w:t>
            </w:r>
            <w:r w:rsidRPr="00BB5FFC">
              <w:rPr>
                <w:rFonts w:ascii="Arial" w:hAnsi="Arial" w:cs="Arial"/>
                <w:b/>
                <w:spacing w:val="-3"/>
                <w:u w:val="thick" w:color="000000"/>
              </w:rPr>
              <w:t>e</w:t>
            </w:r>
            <w:r w:rsidRPr="00BB5FFC">
              <w:rPr>
                <w:rFonts w:ascii="Arial" w:hAnsi="Arial" w:cs="Arial"/>
                <w:b/>
                <w:spacing w:val="3"/>
                <w:u w:val="thick" w:color="000000"/>
              </w:rPr>
              <w:t>n</w:t>
            </w:r>
            <w:r w:rsidRPr="00BB5FFC">
              <w:rPr>
                <w:rFonts w:ascii="Arial" w:hAnsi="Arial" w:cs="Arial"/>
                <w:b/>
                <w:spacing w:val="-3"/>
                <w:u w:val="thick" w:color="000000"/>
              </w:rPr>
              <w:t>er</w:t>
            </w:r>
            <w:r w:rsidRPr="00BB5FFC">
              <w:rPr>
                <w:rFonts w:ascii="Arial" w:hAnsi="Arial" w:cs="Arial"/>
                <w:b/>
                <w:u w:val="thick" w:color="000000"/>
              </w:rPr>
              <w:t>al</w:t>
            </w:r>
            <w:r w:rsidRPr="00BB5FFC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BB5FFC">
              <w:rPr>
                <w:rFonts w:ascii="Arial" w:hAnsi="Arial" w:cs="Arial"/>
                <w:spacing w:val="-3"/>
                <w:w w:val="101"/>
              </w:rPr>
              <w:t>c</w:t>
            </w:r>
            <w:r w:rsidRPr="00BB5FFC">
              <w:rPr>
                <w:rFonts w:ascii="Arial" w:hAnsi="Arial" w:cs="Arial"/>
              </w:rPr>
              <w:t>o</w:t>
            </w:r>
            <w:r w:rsidRPr="00BB5FFC">
              <w:rPr>
                <w:rFonts w:ascii="Arial" w:hAnsi="Arial" w:cs="Arial"/>
                <w:spacing w:val="-6"/>
              </w:rPr>
              <w:t>mm</w:t>
            </w:r>
            <w:r w:rsidRPr="00BB5FFC">
              <w:rPr>
                <w:rFonts w:ascii="Arial" w:hAnsi="Arial" w:cs="Arial"/>
                <w:spacing w:val="-3"/>
                <w:w w:val="101"/>
              </w:rPr>
              <w:t>e</w:t>
            </w:r>
            <w:r w:rsidRPr="00BB5FFC">
              <w:rPr>
                <w:rFonts w:ascii="Arial" w:hAnsi="Arial" w:cs="Arial"/>
              </w:rPr>
              <w:t>n</w:t>
            </w:r>
            <w:r w:rsidRPr="00BB5FFC">
              <w:rPr>
                <w:rFonts w:ascii="Arial" w:hAnsi="Arial" w:cs="Arial"/>
                <w:spacing w:val="1"/>
              </w:rPr>
              <w:t>t</w:t>
            </w:r>
            <w:r w:rsidRPr="00BB5FFC">
              <w:rPr>
                <w:rFonts w:ascii="Arial" w:hAnsi="Arial" w:cs="Arial"/>
              </w:rPr>
              <w:t>s</w:t>
            </w:r>
          </w:p>
        </w:tc>
        <w:tc>
          <w:tcPr>
            <w:tcW w:w="9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B9977" w14:textId="77777777" w:rsidR="00EC40E6" w:rsidRPr="00BB5FFC" w:rsidRDefault="0018271A">
            <w:pPr>
              <w:spacing w:line="220" w:lineRule="exact"/>
              <w:ind w:left="107"/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  <w:spacing w:val="-8"/>
              </w:rPr>
              <w:t>T</w:t>
            </w:r>
            <w:r w:rsidRPr="00BB5FFC">
              <w:rPr>
                <w:rFonts w:ascii="Arial" w:hAnsi="Arial" w:cs="Arial"/>
              </w:rPr>
              <w:t>he</w:t>
            </w:r>
            <w:r w:rsidRPr="00BB5FFC">
              <w:rPr>
                <w:rFonts w:ascii="Arial" w:hAnsi="Arial" w:cs="Arial"/>
                <w:spacing w:val="-3"/>
              </w:rPr>
              <w:t xml:space="preserve"> a</w:t>
            </w:r>
            <w:r w:rsidRPr="00BB5FFC">
              <w:rPr>
                <w:rFonts w:ascii="Arial" w:hAnsi="Arial" w:cs="Arial"/>
              </w:rPr>
              <w:t>u</w:t>
            </w:r>
            <w:r w:rsidRPr="00BB5FFC">
              <w:rPr>
                <w:rFonts w:ascii="Arial" w:hAnsi="Arial" w:cs="Arial"/>
                <w:spacing w:val="1"/>
              </w:rPr>
              <w:t>t</w:t>
            </w:r>
            <w:r w:rsidRPr="00BB5FFC">
              <w:rPr>
                <w:rFonts w:ascii="Arial" w:hAnsi="Arial" w:cs="Arial"/>
              </w:rPr>
              <w:t>ho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</w:rPr>
              <w:t>s</w:t>
            </w:r>
            <w:r w:rsidRPr="00BB5FFC">
              <w:rPr>
                <w:rFonts w:ascii="Arial" w:hAnsi="Arial" w:cs="Arial"/>
                <w:spacing w:val="2"/>
              </w:rPr>
              <w:t xml:space="preserve"> </w:t>
            </w:r>
            <w:r w:rsidRPr="00BB5FFC">
              <w:rPr>
                <w:rFonts w:ascii="Arial" w:hAnsi="Arial" w:cs="Arial"/>
              </w:rPr>
              <w:t>h</w:t>
            </w:r>
            <w:r w:rsidRPr="00BB5FFC">
              <w:rPr>
                <w:rFonts w:ascii="Arial" w:hAnsi="Arial" w:cs="Arial"/>
                <w:spacing w:val="4"/>
              </w:rPr>
              <w:t>a</w:t>
            </w:r>
            <w:r w:rsidRPr="00BB5FFC">
              <w:rPr>
                <w:rFonts w:ascii="Arial" w:hAnsi="Arial" w:cs="Arial"/>
                <w:spacing w:val="-7"/>
              </w:rPr>
              <w:t>v</w:t>
            </w:r>
            <w:r w:rsidRPr="00BB5FFC">
              <w:rPr>
                <w:rFonts w:ascii="Arial" w:hAnsi="Arial" w:cs="Arial"/>
              </w:rPr>
              <w:t>e</w:t>
            </w:r>
            <w:r w:rsidRPr="00BB5FFC">
              <w:rPr>
                <w:rFonts w:ascii="Arial" w:hAnsi="Arial" w:cs="Arial"/>
                <w:spacing w:val="-2"/>
              </w:rPr>
              <w:t xml:space="preserve"> </w:t>
            </w:r>
            <w:r w:rsidRPr="00BB5FFC">
              <w:rPr>
                <w:rFonts w:ascii="Arial" w:hAnsi="Arial" w:cs="Arial"/>
              </w:rPr>
              <w:t>put</w:t>
            </w:r>
            <w:r w:rsidRPr="00BB5FFC">
              <w:rPr>
                <w:rFonts w:ascii="Arial" w:hAnsi="Arial" w:cs="Arial"/>
                <w:spacing w:val="9"/>
              </w:rPr>
              <w:t xml:space="preserve"> </w:t>
            </w:r>
            <w:r w:rsidRPr="00BB5FFC">
              <w:rPr>
                <w:rFonts w:ascii="Arial" w:hAnsi="Arial" w:cs="Arial"/>
                <w:spacing w:val="-7"/>
              </w:rPr>
              <w:t>g</w:t>
            </w:r>
            <w:r w:rsidRPr="00BB5FFC">
              <w:rPr>
                <w:rFonts w:ascii="Arial" w:hAnsi="Arial" w:cs="Arial"/>
              </w:rPr>
              <w:t xml:space="preserve">ood </w:t>
            </w:r>
            <w:r w:rsidRPr="00BB5FFC">
              <w:rPr>
                <w:rFonts w:ascii="Arial" w:hAnsi="Arial" w:cs="Arial"/>
                <w:spacing w:val="-3"/>
                <w:w w:val="101"/>
              </w:rPr>
              <w:t>e</w:t>
            </w:r>
            <w:r w:rsidRPr="00BB5FFC">
              <w:rPr>
                <w:rFonts w:ascii="Arial" w:hAnsi="Arial" w:cs="Arial"/>
                <w:spacing w:val="-2"/>
              </w:rPr>
              <w:t>ff</w:t>
            </w:r>
            <w:r w:rsidRPr="00BB5FFC">
              <w:rPr>
                <w:rFonts w:ascii="Arial" w:hAnsi="Arial" w:cs="Arial"/>
              </w:rPr>
              <w:t>o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  <w:spacing w:val="1"/>
                <w:w w:val="101"/>
              </w:rPr>
              <w:t>t</w:t>
            </w:r>
            <w:r w:rsidRPr="00BB5FFC">
              <w:rPr>
                <w:rFonts w:ascii="Arial" w:hAnsi="Arial" w:cs="Arial"/>
              </w:rPr>
              <w:t>.</w:t>
            </w:r>
          </w:p>
          <w:p w14:paraId="2A3B1C6F" w14:textId="77777777" w:rsidR="00E65EE7" w:rsidRPr="00BB5FFC" w:rsidRDefault="00E65EE7">
            <w:pPr>
              <w:spacing w:line="220" w:lineRule="exact"/>
              <w:ind w:left="107"/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  <w:spacing w:val="-9"/>
              </w:rPr>
              <w:t>A</w:t>
            </w:r>
            <w:r w:rsidRPr="00BB5FFC">
              <w:rPr>
                <w:rFonts w:ascii="Arial" w:hAnsi="Arial" w:cs="Arial"/>
              </w:rPr>
              <w:t>u</w:t>
            </w:r>
            <w:r w:rsidRPr="00BB5FFC">
              <w:rPr>
                <w:rFonts w:ascii="Arial" w:hAnsi="Arial" w:cs="Arial"/>
                <w:spacing w:val="1"/>
              </w:rPr>
              <w:t>t</w:t>
            </w:r>
            <w:r w:rsidRPr="00BB5FFC">
              <w:rPr>
                <w:rFonts w:ascii="Arial" w:hAnsi="Arial" w:cs="Arial"/>
              </w:rPr>
              <w:t>ho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</w:rPr>
              <w:t>s</w:t>
            </w:r>
            <w:r w:rsidRPr="00BB5FFC">
              <w:rPr>
                <w:rFonts w:ascii="Arial" w:hAnsi="Arial" w:cs="Arial"/>
                <w:spacing w:val="1"/>
              </w:rPr>
              <w:t xml:space="preserve"> s</w:t>
            </w:r>
            <w:r w:rsidRPr="00BB5FFC">
              <w:rPr>
                <w:rFonts w:ascii="Arial" w:hAnsi="Arial" w:cs="Arial"/>
              </w:rPr>
              <w:t>hou</w:t>
            </w:r>
            <w:r w:rsidRPr="00BB5FFC">
              <w:rPr>
                <w:rFonts w:ascii="Arial" w:hAnsi="Arial" w:cs="Arial"/>
                <w:spacing w:val="1"/>
              </w:rPr>
              <w:t>l</w:t>
            </w:r>
            <w:r w:rsidRPr="00BB5FFC">
              <w:rPr>
                <w:rFonts w:ascii="Arial" w:hAnsi="Arial" w:cs="Arial"/>
              </w:rPr>
              <w:t>d p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</w:rPr>
              <w:t>oof</w:t>
            </w:r>
            <w:r w:rsidRPr="00BB5FFC">
              <w:rPr>
                <w:rFonts w:ascii="Arial" w:hAnsi="Arial" w:cs="Arial"/>
                <w:spacing w:val="-2"/>
              </w:rPr>
              <w:t xml:space="preserve"> r</w:t>
            </w:r>
            <w:r w:rsidRPr="00BB5FFC">
              <w:rPr>
                <w:rFonts w:ascii="Arial" w:hAnsi="Arial" w:cs="Arial"/>
                <w:spacing w:val="-3"/>
              </w:rPr>
              <w:t>ea</w:t>
            </w:r>
            <w:r w:rsidRPr="00BB5FFC">
              <w:rPr>
                <w:rFonts w:ascii="Arial" w:hAnsi="Arial" w:cs="Arial"/>
              </w:rPr>
              <w:t>d</w:t>
            </w:r>
            <w:r w:rsidRPr="00BB5FFC">
              <w:rPr>
                <w:rFonts w:ascii="Arial" w:hAnsi="Arial" w:cs="Arial"/>
                <w:spacing w:val="2"/>
              </w:rPr>
              <w:t xml:space="preserve"> </w:t>
            </w:r>
            <w:r w:rsidRPr="00BB5FFC">
              <w:rPr>
                <w:rFonts w:ascii="Arial" w:hAnsi="Arial" w:cs="Arial"/>
                <w:spacing w:val="-3"/>
              </w:rPr>
              <w:t>a</w:t>
            </w:r>
            <w:r w:rsidRPr="00BB5FFC">
              <w:rPr>
                <w:rFonts w:ascii="Arial" w:hAnsi="Arial" w:cs="Arial"/>
              </w:rPr>
              <w:t>nd</w:t>
            </w:r>
            <w:r w:rsidRPr="00BB5FFC">
              <w:rPr>
                <w:rFonts w:ascii="Arial" w:hAnsi="Arial" w:cs="Arial"/>
                <w:spacing w:val="1"/>
              </w:rPr>
              <w:t xml:space="preserve"> </w:t>
            </w:r>
            <w:r w:rsidRPr="00BB5FFC">
              <w:rPr>
                <w:rFonts w:ascii="Arial" w:hAnsi="Arial" w:cs="Arial"/>
                <w:spacing w:val="-3"/>
              </w:rPr>
              <w:t>c</w:t>
            </w:r>
            <w:r w:rsidRPr="00BB5FFC">
              <w:rPr>
                <w:rFonts w:ascii="Arial" w:hAnsi="Arial" w:cs="Arial"/>
              </w:rPr>
              <w:t>o</w:t>
            </w:r>
            <w:r w:rsidRPr="00BB5FFC">
              <w:rPr>
                <w:rFonts w:ascii="Arial" w:hAnsi="Arial" w:cs="Arial"/>
                <w:spacing w:val="-2"/>
              </w:rPr>
              <w:t>rr</w:t>
            </w:r>
            <w:r w:rsidRPr="00BB5FFC">
              <w:rPr>
                <w:rFonts w:ascii="Arial" w:hAnsi="Arial" w:cs="Arial"/>
                <w:spacing w:val="-3"/>
              </w:rPr>
              <w:t>ec</w:t>
            </w:r>
            <w:r w:rsidRPr="00BB5FFC">
              <w:rPr>
                <w:rFonts w:ascii="Arial" w:hAnsi="Arial" w:cs="Arial"/>
              </w:rPr>
              <w:t>t</w:t>
            </w:r>
            <w:r w:rsidRPr="00BB5FFC">
              <w:rPr>
                <w:rFonts w:ascii="Arial" w:hAnsi="Arial" w:cs="Arial"/>
                <w:spacing w:val="12"/>
              </w:rPr>
              <w:t xml:space="preserve"> </w:t>
            </w:r>
            <w:r w:rsidRPr="00BB5FFC">
              <w:rPr>
                <w:rFonts w:ascii="Arial" w:hAnsi="Arial" w:cs="Arial"/>
                <w:spacing w:val="-7"/>
              </w:rPr>
              <w:t>g</w:t>
            </w:r>
            <w:r w:rsidRPr="00BB5FFC">
              <w:rPr>
                <w:rFonts w:ascii="Arial" w:hAnsi="Arial" w:cs="Arial"/>
                <w:spacing w:val="5"/>
              </w:rPr>
              <w:t>r</w:t>
            </w:r>
            <w:r w:rsidRPr="00BB5FFC">
              <w:rPr>
                <w:rFonts w:ascii="Arial" w:hAnsi="Arial" w:cs="Arial"/>
                <w:spacing w:val="4"/>
              </w:rPr>
              <w:t>a</w:t>
            </w:r>
            <w:r w:rsidRPr="00BB5FFC">
              <w:rPr>
                <w:rFonts w:ascii="Arial" w:hAnsi="Arial" w:cs="Arial"/>
                <w:spacing w:val="-6"/>
              </w:rPr>
              <w:t>mm</w:t>
            </w:r>
            <w:r w:rsidRPr="00BB5FFC">
              <w:rPr>
                <w:rFonts w:ascii="Arial" w:hAnsi="Arial" w:cs="Arial"/>
                <w:spacing w:val="-3"/>
              </w:rPr>
              <w:t>a</w:t>
            </w:r>
            <w:r w:rsidRPr="00BB5FFC">
              <w:rPr>
                <w:rFonts w:ascii="Arial" w:hAnsi="Arial" w:cs="Arial"/>
                <w:spacing w:val="1"/>
              </w:rPr>
              <w:t>ti</w:t>
            </w:r>
            <w:r w:rsidRPr="00BB5FFC">
              <w:rPr>
                <w:rFonts w:ascii="Arial" w:hAnsi="Arial" w:cs="Arial"/>
                <w:spacing w:val="-3"/>
              </w:rPr>
              <w:t>ca</w:t>
            </w:r>
            <w:r w:rsidRPr="00BB5FFC">
              <w:rPr>
                <w:rFonts w:ascii="Arial" w:hAnsi="Arial" w:cs="Arial"/>
              </w:rPr>
              <w:t>l</w:t>
            </w:r>
            <w:r w:rsidRPr="00BB5FFC">
              <w:rPr>
                <w:rFonts w:ascii="Arial" w:hAnsi="Arial" w:cs="Arial"/>
                <w:spacing w:val="7"/>
              </w:rPr>
              <w:t xml:space="preserve"> </w:t>
            </w:r>
            <w:r w:rsidRPr="00BB5FFC">
              <w:rPr>
                <w:rFonts w:ascii="Arial" w:hAnsi="Arial" w:cs="Arial"/>
                <w:spacing w:val="-3"/>
                <w:w w:val="101"/>
              </w:rPr>
              <w:t>e</w:t>
            </w:r>
            <w:r w:rsidRPr="00BB5FFC">
              <w:rPr>
                <w:rFonts w:ascii="Arial" w:hAnsi="Arial" w:cs="Arial"/>
                <w:spacing w:val="5"/>
              </w:rPr>
              <w:t>r</w:t>
            </w:r>
            <w:r w:rsidRPr="00BB5FFC">
              <w:rPr>
                <w:rFonts w:ascii="Arial" w:hAnsi="Arial" w:cs="Arial"/>
                <w:spacing w:val="-2"/>
              </w:rPr>
              <w:t>r</w:t>
            </w:r>
            <w:r w:rsidRPr="00BB5FFC">
              <w:rPr>
                <w:rFonts w:ascii="Arial" w:hAnsi="Arial" w:cs="Arial"/>
              </w:rPr>
              <w:t>o</w:t>
            </w:r>
            <w:r w:rsidRPr="00BB5FFC">
              <w:rPr>
                <w:rFonts w:ascii="Arial" w:hAnsi="Arial" w:cs="Arial"/>
                <w:spacing w:val="-2"/>
              </w:rPr>
              <w:t>r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E9CA0" w14:textId="029335F7" w:rsidR="00EC40E6" w:rsidRPr="00BB5FFC" w:rsidRDefault="00410BEE">
            <w:pPr>
              <w:rPr>
                <w:rFonts w:ascii="Arial" w:hAnsi="Arial" w:cs="Arial"/>
              </w:rPr>
            </w:pPr>
            <w:r w:rsidRPr="00BB5FFC">
              <w:rPr>
                <w:rFonts w:ascii="Arial" w:hAnsi="Arial" w:cs="Arial"/>
              </w:rPr>
              <w:t>Thank you very much for your interest!</w:t>
            </w:r>
          </w:p>
        </w:tc>
      </w:tr>
    </w:tbl>
    <w:p w14:paraId="128DC880" w14:textId="77777777" w:rsidR="00EC40E6" w:rsidRPr="00BB5FFC" w:rsidRDefault="00EC40E6">
      <w:pPr>
        <w:spacing w:line="200" w:lineRule="exact"/>
        <w:rPr>
          <w:rFonts w:ascii="Arial" w:hAnsi="Arial" w:cs="Arial"/>
        </w:rPr>
      </w:pPr>
    </w:p>
    <w:p w14:paraId="6451973C" w14:textId="77777777" w:rsidR="00EC40E6" w:rsidRPr="00BB5FFC" w:rsidRDefault="00EC40E6">
      <w:pPr>
        <w:spacing w:line="200" w:lineRule="exac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5"/>
        <w:gridCol w:w="7244"/>
        <w:gridCol w:w="7231"/>
      </w:tblGrid>
      <w:tr w:rsidR="004457FD" w:rsidRPr="00BB5FFC" w14:paraId="3861B160" w14:textId="77777777" w:rsidTr="004457F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3D69A" w14:textId="77777777" w:rsidR="004457FD" w:rsidRPr="00BB5FFC" w:rsidRDefault="004457FD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BB5FFC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BB5FFC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5EECAACF" w14:textId="77777777" w:rsidR="004457FD" w:rsidRPr="00BB5FFC" w:rsidRDefault="004457FD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4457FD" w:rsidRPr="00BB5FFC" w14:paraId="67E81C9B" w14:textId="77777777" w:rsidTr="004457F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E721D" w14:textId="77777777" w:rsidR="004457FD" w:rsidRPr="00BB5FFC" w:rsidRDefault="004457FD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C8BE3" w14:textId="77777777" w:rsidR="004457FD" w:rsidRPr="00BB5FFC" w:rsidRDefault="004457F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BB5FFC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F7D00" w14:textId="77777777" w:rsidR="004457FD" w:rsidRPr="00BB5FFC" w:rsidRDefault="004457FD">
            <w:pPr>
              <w:spacing w:after="160" w:line="252" w:lineRule="auto"/>
              <w:rPr>
                <w:rFonts w:ascii="Arial" w:eastAsia="Calibri" w:hAnsi="Arial" w:cs="Arial"/>
                <w:kern w:val="2"/>
                <w:lang w:val="en-IN"/>
              </w:rPr>
            </w:pPr>
            <w:r w:rsidRPr="00BB5FFC"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 w:rsidRPr="00BB5FFC"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14:paraId="2B0B3474" w14:textId="77777777" w:rsidR="004457FD" w:rsidRPr="00BB5FFC" w:rsidRDefault="004457F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4457FD" w:rsidRPr="00BB5FFC" w14:paraId="2ED908D8" w14:textId="77777777" w:rsidTr="004457F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E57AD" w14:textId="77777777" w:rsidR="004457FD" w:rsidRPr="00BB5FFC" w:rsidRDefault="004457FD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BB5FFC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2B965ADF" w14:textId="77777777" w:rsidR="004457FD" w:rsidRPr="00BB5FFC" w:rsidRDefault="004457FD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8DA61" w14:textId="77777777" w:rsidR="004457FD" w:rsidRPr="00BB5FFC" w:rsidRDefault="004457FD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BB5FFC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BB5FFC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BB5FFC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14:paraId="344E8C03" w14:textId="77777777" w:rsidR="004457FD" w:rsidRPr="00BB5FFC" w:rsidRDefault="004457FD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445E2196" w14:textId="77777777" w:rsidR="004457FD" w:rsidRPr="00BB5FFC" w:rsidRDefault="004457FD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14460" w14:textId="54A976B1" w:rsidR="004457FD" w:rsidRPr="00BB5FFC" w:rsidRDefault="00441307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  <w:r w:rsidRPr="00BB5FFC">
              <w:rPr>
                <w:rFonts w:ascii="Arial" w:eastAsia="Arial Unicode MS" w:hAnsi="Arial" w:cs="Arial"/>
                <w:lang w:val="en-GB"/>
              </w:rPr>
              <w:t>none</w:t>
            </w:r>
          </w:p>
        </w:tc>
      </w:tr>
      <w:bookmarkEnd w:id="0"/>
    </w:tbl>
    <w:p w14:paraId="57350FF9" w14:textId="77777777" w:rsidR="004457FD" w:rsidRPr="00BB5FFC" w:rsidRDefault="004457FD" w:rsidP="004457FD">
      <w:pPr>
        <w:rPr>
          <w:rFonts w:ascii="Arial" w:hAnsi="Arial" w:cs="Arial"/>
        </w:rPr>
      </w:pPr>
    </w:p>
    <w:p w14:paraId="271C11C1" w14:textId="77777777" w:rsidR="00EC40E6" w:rsidRPr="00BB5FFC" w:rsidRDefault="00EC40E6">
      <w:pPr>
        <w:spacing w:line="200" w:lineRule="exact"/>
        <w:rPr>
          <w:rFonts w:ascii="Arial" w:hAnsi="Arial" w:cs="Arial"/>
        </w:rPr>
      </w:pPr>
      <w:bookmarkStart w:id="2" w:name="_GoBack"/>
      <w:bookmarkEnd w:id="1"/>
      <w:bookmarkEnd w:id="2"/>
    </w:p>
    <w:sectPr w:rsidR="00EC40E6" w:rsidRPr="00BB5FFC">
      <w:pgSz w:w="23820" w:h="16860" w:orient="landscape"/>
      <w:pgMar w:top="1580" w:right="1220" w:bottom="280" w:left="1220" w:header="0" w:footer="6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4F45B" w14:textId="77777777" w:rsidR="00666999" w:rsidRDefault="00666999">
      <w:r>
        <w:separator/>
      </w:r>
    </w:p>
  </w:endnote>
  <w:endnote w:type="continuationSeparator" w:id="0">
    <w:p w14:paraId="6A8B13C2" w14:textId="77777777" w:rsidR="00666999" w:rsidRDefault="00666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53A350" w14:textId="77777777" w:rsidR="00666999" w:rsidRDefault="00666999">
      <w:r>
        <w:separator/>
      </w:r>
    </w:p>
  </w:footnote>
  <w:footnote w:type="continuationSeparator" w:id="0">
    <w:p w14:paraId="3808AE65" w14:textId="77777777" w:rsidR="00666999" w:rsidRDefault="006669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333711"/>
    <w:multiLevelType w:val="multilevel"/>
    <w:tmpl w:val="9DC406E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E2NTIxMTIztbSwMDVW0lEKTi0uzszPAykwrAUABqTT+iwAAAA="/>
  </w:docVars>
  <w:rsids>
    <w:rsidRoot w:val="00EC40E6"/>
    <w:rsid w:val="000953D3"/>
    <w:rsid w:val="0018271A"/>
    <w:rsid w:val="001F2E8C"/>
    <w:rsid w:val="002A1999"/>
    <w:rsid w:val="00410BEE"/>
    <w:rsid w:val="00441307"/>
    <w:rsid w:val="004457FD"/>
    <w:rsid w:val="004B4681"/>
    <w:rsid w:val="00666999"/>
    <w:rsid w:val="008840F9"/>
    <w:rsid w:val="00BB5FFC"/>
    <w:rsid w:val="00CE2A95"/>
    <w:rsid w:val="00DF18B0"/>
    <w:rsid w:val="00E25654"/>
    <w:rsid w:val="00E65EE7"/>
    <w:rsid w:val="00EC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62F79"/>
  <w15:docId w15:val="{FB9F5640-5E8E-445E-862B-647A82A1C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9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fresearch.com/index.php/ABAAR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Editor-11</cp:lastModifiedBy>
  <cp:revision>6</cp:revision>
  <dcterms:created xsi:type="dcterms:W3CDTF">2025-06-18T09:40:00Z</dcterms:created>
  <dcterms:modified xsi:type="dcterms:W3CDTF">2025-06-19T10:18:00Z</dcterms:modified>
</cp:coreProperties>
</file>